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E93B3" w14:textId="77777777" w:rsidR="00A61903" w:rsidRPr="00F9168E" w:rsidRDefault="00A61903" w:rsidP="00FE6330">
      <w:pPr>
        <w:pStyle w:val="Nagwek"/>
        <w:spacing w:line="360" w:lineRule="auto"/>
        <w:rPr>
          <w:sz w:val="24"/>
          <w:szCs w:val="24"/>
        </w:rPr>
      </w:pPr>
      <w:bookmarkStart w:id="0" w:name="_Hlk127352961"/>
      <w:bookmarkStart w:id="1" w:name="_Hlk127352962"/>
      <w:r w:rsidRPr="00F9168E">
        <w:rPr>
          <w:noProof/>
          <w:sz w:val="24"/>
          <w:szCs w:val="24"/>
        </w:rPr>
        <w:drawing>
          <wp:inline distT="0" distB="0" distL="0" distR="0" wp14:anchorId="55B7B29A" wp14:editId="034BA13B">
            <wp:extent cx="5733415" cy="866775"/>
            <wp:effectExtent l="0" t="0" r="0" b="0"/>
            <wp:docPr id="1" name="Obraz 1"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zrzut ekranu, Czcionka, linia&#10;&#10;Opis wygenerowany automatycznie"/>
                    <pic:cNvPicPr/>
                  </pic:nvPicPr>
                  <pic:blipFill>
                    <a:blip r:embed="rId11"/>
                    <a:stretch>
                      <a:fillRect/>
                    </a:stretch>
                  </pic:blipFill>
                  <pic:spPr>
                    <a:xfrm>
                      <a:off x="0" y="0"/>
                      <a:ext cx="5733415" cy="866775"/>
                    </a:xfrm>
                    <a:prstGeom prst="rect">
                      <a:avLst/>
                    </a:prstGeom>
                  </pic:spPr>
                </pic:pic>
              </a:graphicData>
            </a:graphic>
          </wp:inline>
        </w:drawing>
      </w:r>
    </w:p>
    <w:bookmarkEnd w:id="0"/>
    <w:bookmarkEnd w:id="1"/>
    <w:p w14:paraId="2684F4FF" w14:textId="67D66870" w:rsidR="00A61903" w:rsidRPr="00F9168E" w:rsidRDefault="0087707A" w:rsidP="0087707A">
      <w:pPr>
        <w:pStyle w:val="Nagwek"/>
        <w:spacing w:line="360" w:lineRule="auto"/>
        <w:jc w:val="right"/>
        <w:rPr>
          <w:sz w:val="24"/>
          <w:szCs w:val="24"/>
        </w:rPr>
      </w:pPr>
      <w:r>
        <w:rPr>
          <w:sz w:val="24"/>
          <w:szCs w:val="24"/>
        </w:rPr>
        <w:t>Załącznik nr 7 do SWZ</w:t>
      </w:r>
    </w:p>
    <w:p w14:paraId="17BC2C92" w14:textId="3D99895D" w:rsidR="003522CC" w:rsidRDefault="003522CC" w:rsidP="00FE6330">
      <w:pPr>
        <w:spacing w:line="360" w:lineRule="auto"/>
        <w:jc w:val="center"/>
        <w:rPr>
          <w:rStyle w:val="normaltextrun"/>
          <w:b/>
          <w:bCs/>
          <w:color w:val="000000" w:themeColor="text1"/>
          <w:sz w:val="24"/>
          <w:szCs w:val="24"/>
        </w:rPr>
      </w:pPr>
      <w:bookmarkStart w:id="2" w:name="_Hlk136407989"/>
      <w:r>
        <w:rPr>
          <w:rStyle w:val="normaltextrun"/>
          <w:b/>
          <w:bCs/>
          <w:color w:val="000000" w:themeColor="text1"/>
          <w:sz w:val="24"/>
          <w:szCs w:val="24"/>
        </w:rPr>
        <w:t>„</w:t>
      </w:r>
      <w:bookmarkStart w:id="3" w:name="_Hlk136408056"/>
      <w:r w:rsidR="0087707A">
        <w:rPr>
          <w:rStyle w:val="normaltextrun"/>
          <w:b/>
          <w:bCs/>
          <w:color w:val="000000" w:themeColor="text1"/>
          <w:sz w:val="24"/>
          <w:szCs w:val="24"/>
        </w:rPr>
        <w:t>OPZ</w:t>
      </w:r>
      <w:r w:rsidR="00025D86" w:rsidRPr="00F9168E">
        <w:rPr>
          <w:rStyle w:val="normaltextrun"/>
          <w:b/>
          <w:bCs/>
          <w:color w:val="000000" w:themeColor="text1"/>
          <w:sz w:val="24"/>
          <w:szCs w:val="24"/>
        </w:rPr>
        <w:t xml:space="preserve"> </w:t>
      </w:r>
      <w:bookmarkEnd w:id="2"/>
      <w:r>
        <w:rPr>
          <w:rStyle w:val="normaltextrun"/>
          <w:b/>
          <w:bCs/>
          <w:color w:val="000000" w:themeColor="text1"/>
          <w:sz w:val="24"/>
          <w:szCs w:val="24"/>
        </w:rPr>
        <w:t>Specjalistyczne oprogramowanie</w:t>
      </w:r>
      <w:bookmarkEnd w:id="3"/>
      <w:r>
        <w:rPr>
          <w:rStyle w:val="normaltextrun"/>
          <w:b/>
          <w:bCs/>
          <w:color w:val="000000" w:themeColor="text1"/>
          <w:sz w:val="24"/>
          <w:szCs w:val="24"/>
        </w:rPr>
        <w:t>”</w:t>
      </w:r>
    </w:p>
    <w:p w14:paraId="46E4954F" w14:textId="5DABEB29" w:rsidR="000A7EB0" w:rsidRPr="00F9168E" w:rsidRDefault="00FE4CC7" w:rsidP="00FE6330">
      <w:pPr>
        <w:spacing w:line="360" w:lineRule="auto"/>
        <w:jc w:val="center"/>
        <w:rPr>
          <w:b/>
          <w:bCs/>
          <w:sz w:val="24"/>
          <w:szCs w:val="24"/>
          <w:lang w:eastAsia="x-none"/>
        </w:rPr>
      </w:pPr>
      <w:r w:rsidRPr="00F9168E">
        <w:rPr>
          <w:rStyle w:val="normaltextrun"/>
          <w:b/>
          <w:bCs/>
          <w:color w:val="000000" w:themeColor="text1"/>
          <w:sz w:val="24"/>
          <w:szCs w:val="24"/>
        </w:rPr>
        <w:t xml:space="preserve">– </w:t>
      </w:r>
      <w:r w:rsidR="0087707A">
        <w:rPr>
          <w:rStyle w:val="normaltextrun"/>
          <w:b/>
          <w:bCs/>
          <w:color w:val="000000" w:themeColor="text1"/>
          <w:sz w:val="24"/>
          <w:szCs w:val="24"/>
        </w:rPr>
        <w:t xml:space="preserve">szczegółowy </w:t>
      </w:r>
      <w:r w:rsidR="0087707A" w:rsidRPr="00F9168E">
        <w:rPr>
          <w:rStyle w:val="normaltextrun"/>
          <w:b/>
          <w:bCs/>
          <w:color w:val="000000" w:themeColor="text1"/>
          <w:sz w:val="24"/>
          <w:szCs w:val="24"/>
        </w:rPr>
        <w:t xml:space="preserve">opis przedmiotu zamówienia </w:t>
      </w:r>
      <w:r w:rsidRPr="00F9168E">
        <w:rPr>
          <w:rStyle w:val="normaltextrun"/>
          <w:b/>
          <w:bCs/>
          <w:color w:val="000000" w:themeColor="text1"/>
          <w:sz w:val="24"/>
          <w:szCs w:val="24"/>
        </w:rPr>
        <w:t>postępowanie na</w:t>
      </w:r>
      <w:r w:rsidR="00025D86" w:rsidRPr="00F9168E">
        <w:rPr>
          <w:rStyle w:val="normaltextrun"/>
          <w:b/>
          <w:bCs/>
          <w:color w:val="000000" w:themeColor="text1"/>
          <w:sz w:val="24"/>
          <w:szCs w:val="24"/>
        </w:rPr>
        <w:t xml:space="preserve"> </w:t>
      </w:r>
      <w:bookmarkStart w:id="4" w:name="_Hlk123756893"/>
      <w:r w:rsidRPr="00F9168E">
        <w:rPr>
          <w:b/>
          <w:bCs/>
          <w:iCs/>
          <w:sz w:val="24"/>
          <w:szCs w:val="24"/>
          <w:lang w:eastAsia="x-none"/>
        </w:rPr>
        <w:t xml:space="preserve">Zakup oprogramowania w ramach projektu „Cyfrowa Gmina” </w:t>
      </w:r>
      <w:bookmarkEnd w:id="4"/>
      <w:r w:rsidRPr="00F9168E">
        <w:rPr>
          <w:b/>
          <w:bCs/>
          <w:iCs/>
          <w:sz w:val="24"/>
          <w:szCs w:val="24"/>
          <w:lang w:eastAsia="x-none"/>
        </w:rPr>
        <w:t>(z</w:t>
      </w:r>
      <w:r w:rsidR="000A7EB0" w:rsidRPr="00F9168E">
        <w:rPr>
          <w:b/>
          <w:bCs/>
          <w:sz w:val="24"/>
          <w:szCs w:val="24"/>
          <w:lang w:eastAsia="x-none"/>
        </w:rPr>
        <w:t>nak sprawy: Ig.III.271.2.</w:t>
      </w:r>
      <w:r w:rsidR="00C47695">
        <w:rPr>
          <w:b/>
          <w:bCs/>
          <w:sz w:val="24"/>
          <w:szCs w:val="24"/>
          <w:lang w:eastAsia="x-none"/>
        </w:rPr>
        <w:t>9</w:t>
      </w:r>
      <w:r w:rsidR="000A7EB0" w:rsidRPr="00F9168E">
        <w:rPr>
          <w:b/>
          <w:bCs/>
          <w:sz w:val="24"/>
          <w:szCs w:val="24"/>
          <w:lang w:eastAsia="x-none"/>
        </w:rPr>
        <w:t>.2023</w:t>
      </w:r>
      <w:r w:rsidRPr="00F9168E">
        <w:rPr>
          <w:b/>
          <w:bCs/>
          <w:sz w:val="24"/>
          <w:szCs w:val="24"/>
          <w:lang w:eastAsia="x-none"/>
        </w:rPr>
        <w:t>)</w:t>
      </w:r>
    </w:p>
    <w:p w14:paraId="33BA89CF" w14:textId="77777777" w:rsidR="009500B0" w:rsidRPr="00F9168E" w:rsidRDefault="009500B0" w:rsidP="00FE6330">
      <w:pPr>
        <w:overflowPunct w:val="0"/>
        <w:autoSpaceDE w:val="0"/>
        <w:autoSpaceDN w:val="0"/>
        <w:adjustRightInd w:val="0"/>
        <w:spacing w:line="360" w:lineRule="auto"/>
        <w:ind w:right="-2"/>
        <w:textAlignment w:val="baseline"/>
        <w:rPr>
          <w:b/>
          <w:bCs/>
          <w:sz w:val="24"/>
          <w:szCs w:val="24"/>
          <w:lang w:eastAsia="x-none"/>
        </w:rPr>
      </w:pPr>
    </w:p>
    <w:p w14:paraId="65CCAB35" w14:textId="77777777" w:rsidR="00F9168E" w:rsidRPr="00F9168E" w:rsidRDefault="00F9168E" w:rsidP="00F9168E">
      <w:pPr>
        <w:overflowPunct w:val="0"/>
        <w:autoSpaceDE w:val="0"/>
        <w:autoSpaceDN w:val="0"/>
        <w:adjustRightInd w:val="0"/>
        <w:spacing w:line="360" w:lineRule="auto"/>
        <w:ind w:right="-2"/>
        <w:textAlignment w:val="baseline"/>
        <w:rPr>
          <w:b/>
          <w:bCs/>
          <w:sz w:val="24"/>
          <w:szCs w:val="24"/>
          <w:lang w:eastAsia="x-none"/>
        </w:rPr>
      </w:pPr>
      <w:r w:rsidRPr="00F9168E">
        <w:rPr>
          <w:b/>
          <w:bCs/>
          <w:sz w:val="24"/>
          <w:szCs w:val="24"/>
          <w:lang w:eastAsia="x-none"/>
        </w:rPr>
        <w:t>ZAKRES PRZEDMIOTU ZAMÓWIENIA</w:t>
      </w:r>
    </w:p>
    <w:p w14:paraId="77D0F794" w14:textId="77777777" w:rsidR="00F9168E" w:rsidRPr="00F9168E" w:rsidRDefault="00F9168E" w:rsidP="00F9168E">
      <w:pPr>
        <w:overflowPunct w:val="0"/>
        <w:autoSpaceDE w:val="0"/>
        <w:autoSpaceDN w:val="0"/>
        <w:adjustRightInd w:val="0"/>
        <w:spacing w:line="360" w:lineRule="auto"/>
        <w:ind w:right="-2"/>
        <w:textAlignment w:val="baseline"/>
        <w:rPr>
          <w:b/>
          <w:bCs/>
          <w:sz w:val="24"/>
          <w:szCs w:val="24"/>
          <w:lang w:eastAsia="x-none"/>
        </w:rPr>
      </w:pPr>
    </w:p>
    <w:p w14:paraId="26B6D51D" w14:textId="052CF328" w:rsidR="00F9168E" w:rsidRPr="009C5267" w:rsidRDefault="00F9168E" w:rsidP="004B3095">
      <w:pPr>
        <w:pStyle w:val="Akapitzlist"/>
        <w:numPr>
          <w:ilvl w:val="0"/>
          <w:numId w:val="48"/>
        </w:numPr>
        <w:overflowPunct w:val="0"/>
        <w:autoSpaceDE w:val="0"/>
        <w:autoSpaceDN w:val="0"/>
        <w:adjustRightInd w:val="0"/>
        <w:spacing w:line="360" w:lineRule="auto"/>
        <w:ind w:right="-2"/>
        <w:jc w:val="both"/>
        <w:textAlignment w:val="baseline"/>
        <w:rPr>
          <w:sz w:val="24"/>
          <w:szCs w:val="24"/>
          <w:lang w:eastAsia="x-none"/>
        </w:rPr>
      </w:pPr>
      <w:bookmarkStart w:id="5" w:name="_Hlk136463873"/>
      <w:bookmarkStart w:id="6" w:name="_Hlk136408138"/>
      <w:r w:rsidRPr="00F9168E">
        <w:rPr>
          <w:sz w:val="24"/>
          <w:szCs w:val="24"/>
          <w:lang w:eastAsia="x-none"/>
        </w:rPr>
        <w:t xml:space="preserve">Przedmiotem zamówienia jest oprogramowanie w wersji komercyjnej, które przeznaczone jest do legalnego użytku przez administrację publiczną. Zamawiający dopuszcza także oprogramowanie typu open-source, o ile może być legalnie użytkowane przez administrację </w:t>
      </w:r>
      <w:r w:rsidRPr="009C5267">
        <w:rPr>
          <w:sz w:val="24"/>
          <w:szCs w:val="24"/>
          <w:lang w:eastAsia="x-none"/>
        </w:rPr>
        <w:t>publiczną</w:t>
      </w:r>
      <w:r w:rsidR="003522CC" w:rsidRPr="009C5267">
        <w:rPr>
          <w:sz w:val="24"/>
          <w:szCs w:val="24"/>
          <w:lang w:eastAsia="x-none"/>
        </w:rPr>
        <w:t xml:space="preserve"> zgodnie z licencją producenta</w:t>
      </w:r>
      <w:bookmarkEnd w:id="5"/>
      <w:r w:rsidRPr="009C5267">
        <w:rPr>
          <w:sz w:val="24"/>
          <w:szCs w:val="24"/>
          <w:lang w:eastAsia="x-none"/>
        </w:rPr>
        <w:t>.</w:t>
      </w:r>
    </w:p>
    <w:p w14:paraId="457C81CF" w14:textId="179E0DC7" w:rsidR="003522CC" w:rsidRPr="009C5267" w:rsidRDefault="00EC6EA7" w:rsidP="004B3095">
      <w:pPr>
        <w:pStyle w:val="Akapitzlist"/>
        <w:numPr>
          <w:ilvl w:val="0"/>
          <w:numId w:val="48"/>
        </w:numPr>
        <w:overflowPunct w:val="0"/>
        <w:autoSpaceDE w:val="0"/>
        <w:autoSpaceDN w:val="0"/>
        <w:adjustRightInd w:val="0"/>
        <w:spacing w:line="360" w:lineRule="auto"/>
        <w:ind w:right="-2"/>
        <w:jc w:val="both"/>
        <w:textAlignment w:val="baseline"/>
        <w:rPr>
          <w:sz w:val="24"/>
          <w:szCs w:val="24"/>
          <w:lang w:eastAsia="x-none"/>
        </w:rPr>
      </w:pPr>
      <w:bookmarkStart w:id="7" w:name="_Hlk136463924"/>
      <w:bookmarkEnd w:id="6"/>
      <w:r w:rsidRPr="009C5267">
        <w:rPr>
          <w:sz w:val="24"/>
          <w:szCs w:val="24"/>
          <w:lang w:eastAsia="x-none"/>
        </w:rPr>
        <w:t>Zamawiający wymaga także:</w:t>
      </w:r>
    </w:p>
    <w:p w14:paraId="39E861B2" w14:textId="31E519BC" w:rsidR="00452714" w:rsidRPr="009C5267" w:rsidRDefault="009C5267" w:rsidP="004B3095">
      <w:pPr>
        <w:pStyle w:val="Akapitzlist"/>
        <w:numPr>
          <w:ilvl w:val="0"/>
          <w:numId w:val="49"/>
        </w:numPr>
        <w:overflowPunct w:val="0"/>
        <w:autoSpaceDE w:val="0"/>
        <w:autoSpaceDN w:val="0"/>
        <w:adjustRightInd w:val="0"/>
        <w:spacing w:line="360" w:lineRule="auto"/>
        <w:ind w:right="-2"/>
        <w:jc w:val="both"/>
        <w:textAlignment w:val="baseline"/>
        <w:rPr>
          <w:sz w:val="24"/>
          <w:szCs w:val="24"/>
          <w:lang w:eastAsia="x-none"/>
        </w:rPr>
      </w:pPr>
      <w:r w:rsidRPr="009C5267">
        <w:rPr>
          <w:sz w:val="24"/>
          <w:szCs w:val="24"/>
          <w:lang w:eastAsia="x-none"/>
        </w:rPr>
        <w:t xml:space="preserve">wieczystego charakteru dostarczonych </w:t>
      </w:r>
      <w:r w:rsidR="00452714" w:rsidRPr="009C5267">
        <w:rPr>
          <w:sz w:val="24"/>
          <w:szCs w:val="24"/>
          <w:lang w:eastAsia="x-none"/>
        </w:rPr>
        <w:t xml:space="preserve">licencji </w:t>
      </w:r>
      <w:r w:rsidRPr="009C5267">
        <w:rPr>
          <w:sz w:val="24"/>
          <w:szCs w:val="24"/>
          <w:lang w:eastAsia="x-none"/>
        </w:rPr>
        <w:t>oprogramowania;</w:t>
      </w:r>
    </w:p>
    <w:p w14:paraId="4F1A8630" w14:textId="7CBB775F" w:rsidR="00F9168E" w:rsidRPr="005122FB" w:rsidRDefault="00EC6EA7" w:rsidP="004B3095">
      <w:pPr>
        <w:pStyle w:val="Akapitzlist"/>
        <w:numPr>
          <w:ilvl w:val="0"/>
          <w:numId w:val="49"/>
        </w:numPr>
        <w:overflowPunct w:val="0"/>
        <w:autoSpaceDE w:val="0"/>
        <w:autoSpaceDN w:val="0"/>
        <w:adjustRightInd w:val="0"/>
        <w:spacing w:line="360" w:lineRule="auto"/>
        <w:ind w:right="-2"/>
        <w:jc w:val="both"/>
        <w:textAlignment w:val="baseline"/>
        <w:rPr>
          <w:b/>
          <w:bCs/>
        </w:rPr>
      </w:pPr>
      <w:r w:rsidRPr="009C5267">
        <w:rPr>
          <w:sz w:val="24"/>
          <w:szCs w:val="24"/>
          <w:lang w:eastAsia="x-none"/>
        </w:rPr>
        <w:t xml:space="preserve">zapewnienia </w:t>
      </w:r>
      <w:r w:rsidR="00452714" w:rsidRPr="009C5267">
        <w:rPr>
          <w:sz w:val="24"/>
          <w:szCs w:val="24"/>
          <w:lang w:eastAsia="x-none"/>
        </w:rPr>
        <w:t xml:space="preserve">12 miesięcznego </w:t>
      </w:r>
      <w:r w:rsidRPr="009C5267">
        <w:rPr>
          <w:sz w:val="24"/>
          <w:szCs w:val="24"/>
          <w:lang w:eastAsia="x-none"/>
        </w:rPr>
        <w:t xml:space="preserve">wsparcia technicznego </w:t>
      </w:r>
      <w:r w:rsidR="005122FB">
        <w:rPr>
          <w:sz w:val="24"/>
          <w:szCs w:val="24"/>
        </w:rPr>
        <w:t>producenta oprogramowania</w:t>
      </w:r>
      <w:r w:rsidR="005122FB" w:rsidRPr="0028165D">
        <w:rPr>
          <w:sz w:val="24"/>
          <w:szCs w:val="24"/>
        </w:rPr>
        <w:t xml:space="preserve"> </w:t>
      </w:r>
      <w:r w:rsidR="005122FB">
        <w:rPr>
          <w:sz w:val="24"/>
          <w:szCs w:val="24"/>
        </w:rPr>
        <w:t xml:space="preserve">lub </w:t>
      </w:r>
      <w:r w:rsidR="004B3095">
        <w:rPr>
          <w:sz w:val="24"/>
          <w:szCs w:val="24"/>
        </w:rPr>
        <w:t>W</w:t>
      </w:r>
      <w:r w:rsidR="005122FB">
        <w:rPr>
          <w:sz w:val="24"/>
          <w:szCs w:val="24"/>
        </w:rPr>
        <w:t>ykonawcy</w:t>
      </w:r>
      <w:r w:rsidR="00F94EA2" w:rsidRPr="009C5267">
        <w:rPr>
          <w:sz w:val="24"/>
          <w:szCs w:val="24"/>
          <w:lang w:eastAsia="x-none"/>
        </w:rPr>
        <w:t xml:space="preserve"> </w:t>
      </w:r>
      <w:r w:rsidRPr="009C5267">
        <w:rPr>
          <w:sz w:val="24"/>
          <w:szCs w:val="24"/>
          <w:lang w:eastAsia="x-none"/>
        </w:rPr>
        <w:t>dla dostarczonego Oprogramowania</w:t>
      </w:r>
      <w:bookmarkEnd w:id="7"/>
      <w:r w:rsidR="005122FB">
        <w:rPr>
          <w:sz w:val="24"/>
          <w:szCs w:val="24"/>
          <w:lang w:eastAsia="x-none"/>
        </w:rPr>
        <w:t>.</w:t>
      </w:r>
    </w:p>
    <w:p w14:paraId="3F2EB547" w14:textId="77777777" w:rsidR="005122FB" w:rsidRPr="005122FB" w:rsidRDefault="005122FB" w:rsidP="005122FB">
      <w:pPr>
        <w:overflowPunct w:val="0"/>
        <w:autoSpaceDE w:val="0"/>
        <w:autoSpaceDN w:val="0"/>
        <w:adjustRightInd w:val="0"/>
        <w:spacing w:line="360" w:lineRule="auto"/>
        <w:ind w:right="-2"/>
        <w:jc w:val="center"/>
        <w:textAlignment w:val="baseline"/>
        <w:rPr>
          <w:b/>
          <w:bCs/>
        </w:rPr>
      </w:pPr>
    </w:p>
    <w:p w14:paraId="479AB24F" w14:textId="41E6687C" w:rsidR="00F9168E" w:rsidRPr="00F9168E" w:rsidRDefault="00F9168E" w:rsidP="00F9168E">
      <w:pPr>
        <w:pStyle w:val="Default"/>
        <w:spacing w:line="360" w:lineRule="auto"/>
        <w:jc w:val="center"/>
        <w:rPr>
          <w:b/>
          <w:bCs/>
        </w:rPr>
      </w:pPr>
      <w:bookmarkStart w:id="8" w:name="_Hlk136407870"/>
      <w:r w:rsidRPr="00F9168E">
        <w:rPr>
          <w:b/>
          <w:bCs/>
        </w:rPr>
        <w:t>CZĘŚĆ NR 1</w:t>
      </w:r>
      <w:r w:rsidR="00EC6EA7">
        <w:rPr>
          <w:b/>
          <w:bCs/>
        </w:rPr>
        <w:t xml:space="preserve"> </w:t>
      </w:r>
      <w:r w:rsidR="00EC6EA7" w:rsidRPr="00EC6EA7">
        <w:t>(opis na str. 3-15)</w:t>
      </w:r>
    </w:p>
    <w:p w14:paraId="14B7567F" w14:textId="77777777" w:rsidR="00F9168E" w:rsidRPr="00F9168E" w:rsidRDefault="00F9168E" w:rsidP="00F9168E">
      <w:pPr>
        <w:pStyle w:val="Default"/>
        <w:spacing w:line="360" w:lineRule="auto"/>
        <w:jc w:val="both"/>
        <w:rPr>
          <w:b/>
          <w:bCs/>
        </w:rPr>
      </w:pPr>
      <w:r w:rsidRPr="00F9168E">
        <w:rPr>
          <w:b/>
          <w:bCs/>
        </w:rPr>
        <w:t>Dostawa oprogramowania wraz z licencjami dla 70 stanowisk komputerowych wraz z wdrożeniem, służącego podniesieniu poziomu cyberbezpieczeństwa systemu informatycznego posiadanego przez Zamawiającego.</w:t>
      </w:r>
    </w:p>
    <w:p w14:paraId="22071BD5" w14:textId="0FE363C8" w:rsidR="00F9168E" w:rsidRPr="00F9168E" w:rsidRDefault="00F9168E" w:rsidP="00F9168E">
      <w:pPr>
        <w:spacing w:beforeAutospacing="1" w:line="360" w:lineRule="auto"/>
        <w:jc w:val="center"/>
        <w:rPr>
          <w:rStyle w:val="normaltextrun"/>
          <w:rFonts w:eastAsia="Calibri"/>
          <w:b/>
          <w:bCs/>
          <w:color w:val="000000" w:themeColor="text1"/>
          <w:sz w:val="24"/>
          <w:szCs w:val="24"/>
        </w:rPr>
      </w:pPr>
      <w:r w:rsidRPr="00F9168E">
        <w:rPr>
          <w:rStyle w:val="normaltextrun"/>
          <w:rFonts w:eastAsia="Calibri"/>
          <w:b/>
          <w:bCs/>
          <w:color w:val="000000" w:themeColor="text1"/>
          <w:sz w:val="24"/>
          <w:szCs w:val="24"/>
        </w:rPr>
        <w:t>CZĘŚĆ NR 2</w:t>
      </w:r>
      <w:r w:rsidR="00EC6EA7">
        <w:rPr>
          <w:rStyle w:val="normaltextrun"/>
          <w:rFonts w:eastAsia="Calibri"/>
          <w:b/>
          <w:bCs/>
          <w:color w:val="000000" w:themeColor="text1"/>
          <w:sz w:val="24"/>
          <w:szCs w:val="24"/>
        </w:rPr>
        <w:t xml:space="preserve"> </w:t>
      </w:r>
      <w:r w:rsidR="00EC6EA7" w:rsidRPr="00EC6EA7">
        <w:rPr>
          <w:rStyle w:val="normaltextrun"/>
          <w:rFonts w:eastAsia="Calibri"/>
          <w:color w:val="000000" w:themeColor="text1"/>
          <w:sz w:val="24"/>
          <w:szCs w:val="24"/>
        </w:rPr>
        <w:t>(opis na str. 1</w:t>
      </w:r>
      <w:r w:rsidR="00EC6EA7">
        <w:rPr>
          <w:rStyle w:val="normaltextrun"/>
          <w:rFonts w:eastAsia="Calibri"/>
          <w:color w:val="000000" w:themeColor="text1"/>
          <w:sz w:val="24"/>
          <w:szCs w:val="24"/>
        </w:rPr>
        <w:t>-20</w:t>
      </w:r>
      <w:r w:rsidR="00EC6EA7" w:rsidRPr="00EC6EA7">
        <w:rPr>
          <w:rStyle w:val="normaltextrun"/>
          <w:rFonts w:eastAsia="Calibri"/>
          <w:color w:val="000000" w:themeColor="text1"/>
          <w:sz w:val="24"/>
          <w:szCs w:val="24"/>
        </w:rPr>
        <w:t>)</w:t>
      </w:r>
    </w:p>
    <w:p w14:paraId="05C3878F" w14:textId="58FBCAAA" w:rsidR="00F9168E" w:rsidRPr="00F9168E" w:rsidRDefault="00F9168E" w:rsidP="00F9168E">
      <w:pPr>
        <w:pStyle w:val="Akapitzlist"/>
        <w:spacing w:beforeAutospacing="1" w:line="360" w:lineRule="auto"/>
        <w:ind w:left="0"/>
        <w:rPr>
          <w:rStyle w:val="normaltextrun"/>
          <w:rFonts w:eastAsia="Calibri"/>
          <w:b/>
          <w:bCs/>
          <w:color w:val="000000" w:themeColor="text1"/>
          <w:sz w:val="24"/>
          <w:szCs w:val="24"/>
        </w:rPr>
      </w:pPr>
      <w:r w:rsidRPr="00F9168E">
        <w:rPr>
          <w:rStyle w:val="normaltextrun"/>
          <w:rFonts w:eastAsia="Calibri"/>
          <w:b/>
          <w:bCs/>
          <w:color w:val="000000" w:themeColor="text1"/>
          <w:sz w:val="24"/>
          <w:szCs w:val="24"/>
        </w:rPr>
        <w:t xml:space="preserve">Dostawa </w:t>
      </w:r>
      <w:r w:rsidR="009C5267" w:rsidRPr="009C5267">
        <w:rPr>
          <w:rStyle w:val="normaltextrun"/>
          <w:rFonts w:eastAsia="Calibri"/>
          <w:b/>
          <w:bCs/>
          <w:color w:val="000000" w:themeColor="text1"/>
          <w:sz w:val="24"/>
          <w:szCs w:val="24"/>
        </w:rPr>
        <w:t xml:space="preserve">i wdrożenie </w:t>
      </w:r>
      <w:r w:rsidRPr="00F9168E">
        <w:rPr>
          <w:rStyle w:val="normaltextrun"/>
          <w:rFonts w:eastAsia="Calibri"/>
          <w:b/>
          <w:bCs/>
          <w:color w:val="000000" w:themeColor="text1"/>
          <w:sz w:val="24"/>
          <w:szCs w:val="24"/>
        </w:rPr>
        <w:t>oprogramowania do szyfrowania danych dla 40 stanowisk komputerowych</w:t>
      </w:r>
      <w:r w:rsidR="004B3095">
        <w:rPr>
          <w:rStyle w:val="normaltextrun"/>
          <w:rFonts w:eastAsia="Calibri"/>
          <w:b/>
          <w:bCs/>
          <w:color w:val="000000" w:themeColor="text1"/>
          <w:sz w:val="24"/>
          <w:szCs w:val="24"/>
        </w:rPr>
        <w:t>.</w:t>
      </w:r>
    </w:p>
    <w:p w14:paraId="45F3F3E0" w14:textId="77777777" w:rsidR="003522CC" w:rsidRDefault="003522CC" w:rsidP="00F9168E">
      <w:pPr>
        <w:pStyle w:val="Teksttreci0"/>
        <w:shd w:val="clear" w:color="auto" w:fill="auto"/>
        <w:tabs>
          <w:tab w:val="left" w:pos="1335"/>
        </w:tabs>
        <w:spacing w:after="0" w:line="360" w:lineRule="auto"/>
        <w:ind w:right="160"/>
        <w:jc w:val="center"/>
        <w:rPr>
          <w:rFonts w:ascii="Times New Roman" w:hAnsi="Times New Roman" w:cs="Times New Roman"/>
          <w:b/>
          <w:bCs/>
          <w:sz w:val="24"/>
          <w:szCs w:val="24"/>
        </w:rPr>
      </w:pPr>
      <w:bookmarkStart w:id="9" w:name="_Hlk135989956"/>
    </w:p>
    <w:p w14:paraId="26F6EECE" w14:textId="77777777" w:rsidR="006B5BE9" w:rsidRDefault="006B5BE9" w:rsidP="00F9168E">
      <w:pPr>
        <w:pStyle w:val="Teksttreci0"/>
        <w:shd w:val="clear" w:color="auto" w:fill="auto"/>
        <w:tabs>
          <w:tab w:val="left" w:pos="1335"/>
        </w:tabs>
        <w:spacing w:after="0" w:line="360" w:lineRule="auto"/>
        <w:ind w:right="160"/>
        <w:jc w:val="center"/>
        <w:rPr>
          <w:rFonts w:ascii="Times New Roman" w:hAnsi="Times New Roman" w:cs="Times New Roman"/>
          <w:b/>
          <w:bCs/>
          <w:sz w:val="24"/>
          <w:szCs w:val="24"/>
        </w:rPr>
      </w:pPr>
    </w:p>
    <w:p w14:paraId="6B65FD41" w14:textId="77777777" w:rsidR="006B5BE9" w:rsidRDefault="006B5BE9" w:rsidP="00F9168E">
      <w:pPr>
        <w:pStyle w:val="Teksttreci0"/>
        <w:shd w:val="clear" w:color="auto" w:fill="auto"/>
        <w:tabs>
          <w:tab w:val="left" w:pos="1335"/>
        </w:tabs>
        <w:spacing w:after="0" w:line="360" w:lineRule="auto"/>
        <w:ind w:right="160"/>
        <w:jc w:val="center"/>
        <w:rPr>
          <w:rFonts w:ascii="Times New Roman" w:hAnsi="Times New Roman" w:cs="Times New Roman"/>
          <w:b/>
          <w:bCs/>
          <w:sz w:val="24"/>
          <w:szCs w:val="24"/>
        </w:rPr>
      </w:pPr>
    </w:p>
    <w:p w14:paraId="6F40B76A" w14:textId="77777777" w:rsidR="006B5BE9" w:rsidRDefault="006B5BE9" w:rsidP="00F9168E">
      <w:pPr>
        <w:pStyle w:val="Teksttreci0"/>
        <w:shd w:val="clear" w:color="auto" w:fill="auto"/>
        <w:tabs>
          <w:tab w:val="left" w:pos="1335"/>
        </w:tabs>
        <w:spacing w:after="0" w:line="360" w:lineRule="auto"/>
        <w:ind w:right="160"/>
        <w:jc w:val="center"/>
        <w:rPr>
          <w:rFonts w:ascii="Times New Roman" w:hAnsi="Times New Roman" w:cs="Times New Roman"/>
          <w:b/>
          <w:bCs/>
          <w:sz w:val="24"/>
          <w:szCs w:val="24"/>
        </w:rPr>
      </w:pPr>
    </w:p>
    <w:p w14:paraId="5B91EE6D" w14:textId="2F7D5F42" w:rsidR="00F9168E" w:rsidRPr="00F9168E" w:rsidRDefault="00F9168E" w:rsidP="00F9168E">
      <w:pPr>
        <w:pStyle w:val="Teksttreci0"/>
        <w:shd w:val="clear" w:color="auto" w:fill="auto"/>
        <w:tabs>
          <w:tab w:val="left" w:pos="1335"/>
        </w:tabs>
        <w:spacing w:after="0" w:line="360" w:lineRule="auto"/>
        <w:ind w:right="160"/>
        <w:jc w:val="center"/>
        <w:rPr>
          <w:rFonts w:ascii="Times New Roman" w:hAnsi="Times New Roman" w:cs="Times New Roman"/>
          <w:b/>
          <w:bCs/>
          <w:sz w:val="24"/>
          <w:szCs w:val="24"/>
        </w:rPr>
      </w:pPr>
      <w:r w:rsidRPr="00F9168E">
        <w:rPr>
          <w:rFonts w:ascii="Times New Roman" w:hAnsi="Times New Roman" w:cs="Times New Roman"/>
          <w:b/>
          <w:bCs/>
          <w:sz w:val="24"/>
          <w:szCs w:val="24"/>
        </w:rPr>
        <w:lastRenderedPageBreak/>
        <w:t>CZĘŚĆ NR 3</w:t>
      </w:r>
      <w:r w:rsidR="00EC6EA7">
        <w:rPr>
          <w:rFonts w:ascii="Times New Roman" w:hAnsi="Times New Roman" w:cs="Times New Roman"/>
          <w:b/>
          <w:bCs/>
          <w:sz w:val="24"/>
          <w:szCs w:val="24"/>
        </w:rPr>
        <w:t xml:space="preserve"> </w:t>
      </w:r>
      <w:r w:rsidR="00EC6EA7" w:rsidRPr="00EC6EA7">
        <w:rPr>
          <w:rFonts w:ascii="Times New Roman" w:hAnsi="Times New Roman" w:cs="Times New Roman"/>
          <w:sz w:val="24"/>
          <w:szCs w:val="24"/>
        </w:rPr>
        <w:t>(opis na str. 2</w:t>
      </w:r>
      <w:r w:rsidR="00EC6EA7">
        <w:rPr>
          <w:rFonts w:ascii="Times New Roman" w:hAnsi="Times New Roman" w:cs="Times New Roman"/>
          <w:sz w:val="24"/>
          <w:szCs w:val="24"/>
        </w:rPr>
        <w:t>1-22</w:t>
      </w:r>
      <w:r w:rsidR="00EC6EA7" w:rsidRPr="00EC6EA7">
        <w:rPr>
          <w:rFonts w:ascii="Times New Roman" w:hAnsi="Times New Roman" w:cs="Times New Roman"/>
          <w:sz w:val="24"/>
          <w:szCs w:val="24"/>
        </w:rPr>
        <w:t>)</w:t>
      </w:r>
    </w:p>
    <w:bookmarkEnd w:id="9"/>
    <w:p w14:paraId="0874AB0F" w14:textId="77777777" w:rsidR="00F9168E" w:rsidRPr="00F9168E" w:rsidRDefault="00F9168E" w:rsidP="00F9168E">
      <w:pPr>
        <w:spacing w:line="360" w:lineRule="auto"/>
        <w:contextualSpacing/>
        <w:rPr>
          <w:rFonts w:eastAsiaTheme="minorEastAsia"/>
          <w:b/>
          <w:bCs/>
          <w:sz w:val="24"/>
          <w:szCs w:val="24"/>
        </w:rPr>
      </w:pPr>
      <w:r w:rsidRPr="00F9168E">
        <w:rPr>
          <w:rFonts w:eastAsiaTheme="minorEastAsia"/>
          <w:b/>
          <w:bCs/>
          <w:sz w:val="24"/>
          <w:szCs w:val="24"/>
        </w:rPr>
        <w:t>Dostawa systemu do zarządzania zdarzeniami (logami), gromadzącego i korelującego informacje z systemów informatycznych oraz urządzeń, w tym wdrożenie systemu oraz konfiguracja systemu uwierzytelniania użytkowników.</w:t>
      </w:r>
    </w:p>
    <w:p w14:paraId="7ED321A8" w14:textId="77777777" w:rsidR="00F9168E" w:rsidRPr="00F9168E" w:rsidRDefault="00F9168E" w:rsidP="00F9168E">
      <w:pPr>
        <w:pStyle w:val="Tytu"/>
        <w:spacing w:line="360" w:lineRule="auto"/>
        <w:jc w:val="left"/>
        <w:rPr>
          <w:sz w:val="24"/>
          <w:szCs w:val="24"/>
        </w:rPr>
      </w:pPr>
    </w:p>
    <w:p w14:paraId="04BF279D" w14:textId="42524F40" w:rsidR="00F9168E" w:rsidRPr="00F9168E" w:rsidRDefault="00F9168E" w:rsidP="00F9168E">
      <w:pPr>
        <w:pStyle w:val="Tytu"/>
        <w:spacing w:line="360" w:lineRule="auto"/>
        <w:rPr>
          <w:sz w:val="24"/>
          <w:szCs w:val="24"/>
        </w:rPr>
      </w:pPr>
      <w:r w:rsidRPr="00F9168E">
        <w:rPr>
          <w:sz w:val="24"/>
          <w:szCs w:val="24"/>
        </w:rPr>
        <w:t>CZĘŚĆ NR 4</w:t>
      </w:r>
      <w:r w:rsidR="00EC6EA7">
        <w:rPr>
          <w:sz w:val="24"/>
          <w:szCs w:val="24"/>
        </w:rPr>
        <w:t xml:space="preserve"> </w:t>
      </w:r>
      <w:r w:rsidR="00EC6EA7" w:rsidRPr="00EC6EA7">
        <w:rPr>
          <w:b w:val="0"/>
          <w:bCs/>
          <w:sz w:val="24"/>
          <w:szCs w:val="24"/>
        </w:rPr>
        <w:t>(opis na str. 2</w:t>
      </w:r>
      <w:r w:rsidR="00EC6EA7">
        <w:rPr>
          <w:b w:val="0"/>
          <w:bCs/>
          <w:sz w:val="24"/>
          <w:szCs w:val="24"/>
        </w:rPr>
        <w:t>3</w:t>
      </w:r>
      <w:r w:rsidR="00EC6EA7" w:rsidRPr="00EC6EA7">
        <w:rPr>
          <w:b w:val="0"/>
          <w:bCs/>
          <w:sz w:val="24"/>
          <w:szCs w:val="24"/>
        </w:rPr>
        <w:t>-</w:t>
      </w:r>
      <w:r w:rsidR="00EC6EA7">
        <w:rPr>
          <w:b w:val="0"/>
          <w:bCs/>
          <w:sz w:val="24"/>
          <w:szCs w:val="24"/>
        </w:rPr>
        <w:t>3</w:t>
      </w:r>
      <w:r w:rsidR="000C4826">
        <w:rPr>
          <w:b w:val="0"/>
          <w:bCs/>
          <w:sz w:val="24"/>
          <w:szCs w:val="24"/>
        </w:rPr>
        <w:t>0</w:t>
      </w:r>
      <w:r w:rsidR="00EC6EA7" w:rsidRPr="00EC6EA7">
        <w:rPr>
          <w:b w:val="0"/>
          <w:bCs/>
          <w:sz w:val="24"/>
          <w:szCs w:val="24"/>
        </w:rPr>
        <w:t>)</w:t>
      </w:r>
    </w:p>
    <w:p w14:paraId="345F75FF" w14:textId="70514BE1" w:rsidR="00F9168E" w:rsidRPr="00F9168E" w:rsidRDefault="00F9168E" w:rsidP="00F9168E">
      <w:pPr>
        <w:pStyle w:val="Tytu"/>
        <w:spacing w:line="360" w:lineRule="auto"/>
        <w:jc w:val="left"/>
        <w:rPr>
          <w:sz w:val="24"/>
          <w:szCs w:val="24"/>
        </w:rPr>
      </w:pPr>
      <w:r w:rsidRPr="00F9168E">
        <w:rPr>
          <w:sz w:val="24"/>
          <w:szCs w:val="24"/>
        </w:rPr>
        <w:t xml:space="preserve">Dostawa </w:t>
      </w:r>
      <w:r w:rsidR="009C5267" w:rsidRPr="009C5267">
        <w:rPr>
          <w:sz w:val="24"/>
          <w:szCs w:val="24"/>
        </w:rPr>
        <w:t xml:space="preserve">i wdrożenie </w:t>
      </w:r>
      <w:r w:rsidRPr="00F9168E">
        <w:rPr>
          <w:sz w:val="24"/>
          <w:szCs w:val="24"/>
        </w:rPr>
        <w:t>oprogramowania służącego ochronie</w:t>
      </w:r>
      <w:r w:rsidRPr="00F9168E">
        <w:rPr>
          <w:spacing w:val="-10"/>
          <w:sz w:val="24"/>
          <w:szCs w:val="24"/>
        </w:rPr>
        <w:t xml:space="preserve"> </w:t>
      </w:r>
      <w:r w:rsidRPr="00F9168E">
        <w:rPr>
          <w:sz w:val="24"/>
          <w:szCs w:val="24"/>
        </w:rPr>
        <w:t>przed</w:t>
      </w:r>
      <w:r w:rsidRPr="00F9168E">
        <w:rPr>
          <w:spacing w:val="-12"/>
          <w:sz w:val="24"/>
          <w:szCs w:val="24"/>
        </w:rPr>
        <w:t xml:space="preserve"> </w:t>
      </w:r>
      <w:r w:rsidRPr="00F9168E">
        <w:rPr>
          <w:sz w:val="24"/>
          <w:szCs w:val="24"/>
        </w:rPr>
        <w:t>wyciekiem</w:t>
      </w:r>
      <w:r w:rsidRPr="00F9168E">
        <w:rPr>
          <w:spacing w:val="-11"/>
          <w:sz w:val="24"/>
          <w:szCs w:val="24"/>
        </w:rPr>
        <w:t xml:space="preserve"> </w:t>
      </w:r>
      <w:r w:rsidRPr="00F9168E">
        <w:rPr>
          <w:sz w:val="24"/>
          <w:szCs w:val="24"/>
        </w:rPr>
        <w:t>danych wraz z licencjami dla 40 stanowisk komputerowych</w:t>
      </w:r>
      <w:r w:rsidR="004B3095">
        <w:rPr>
          <w:sz w:val="24"/>
          <w:szCs w:val="24"/>
        </w:rPr>
        <w:t>.</w:t>
      </w:r>
    </w:p>
    <w:p w14:paraId="72ECF7AC" w14:textId="77777777" w:rsidR="00F9168E" w:rsidRPr="00F9168E" w:rsidRDefault="00F9168E" w:rsidP="00F9168E">
      <w:pPr>
        <w:pStyle w:val="Tytu"/>
        <w:spacing w:line="360" w:lineRule="auto"/>
        <w:ind w:left="66" w:firstLine="708"/>
        <w:rPr>
          <w:sz w:val="24"/>
          <w:szCs w:val="24"/>
        </w:rPr>
      </w:pPr>
    </w:p>
    <w:p w14:paraId="07E67BC5" w14:textId="38FA65AC" w:rsidR="00F9168E" w:rsidRPr="00F9168E" w:rsidRDefault="00F9168E" w:rsidP="00F9168E">
      <w:pPr>
        <w:pStyle w:val="Tytu"/>
        <w:spacing w:line="360" w:lineRule="auto"/>
        <w:rPr>
          <w:sz w:val="24"/>
          <w:szCs w:val="24"/>
        </w:rPr>
      </w:pPr>
      <w:r w:rsidRPr="00F9168E">
        <w:rPr>
          <w:sz w:val="24"/>
          <w:szCs w:val="24"/>
        </w:rPr>
        <w:t>CZĘŚĆ NR 5</w:t>
      </w:r>
      <w:r w:rsidR="00EC6EA7">
        <w:rPr>
          <w:sz w:val="24"/>
          <w:szCs w:val="24"/>
        </w:rPr>
        <w:t xml:space="preserve"> </w:t>
      </w:r>
      <w:r w:rsidR="00EC6EA7" w:rsidRPr="00EC6EA7">
        <w:rPr>
          <w:b w:val="0"/>
          <w:bCs/>
          <w:sz w:val="24"/>
          <w:szCs w:val="24"/>
        </w:rPr>
        <w:t>(opis na str. 3</w:t>
      </w:r>
      <w:r w:rsidR="000C4826">
        <w:rPr>
          <w:b w:val="0"/>
          <w:bCs/>
          <w:sz w:val="24"/>
          <w:szCs w:val="24"/>
        </w:rPr>
        <w:t>1</w:t>
      </w:r>
      <w:r w:rsidR="00EC6EA7" w:rsidRPr="00EC6EA7">
        <w:rPr>
          <w:b w:val="0"/>
          <w:bCs/>
          <w:sz w:val="24"/>
          <w:szCs w:val="24"/>
        </w:rPr>
        <w:t>-3</w:t>
      </w:r>
      <w:r w:rsidR="000C4826">
        <w:rPr>
          <w:b w:val="0"/>
          <w:bCs/>
          <w:sz w:val="24"/>
          <w:szCs w:val="24"/>
        </w:rPr>
        <w:t>2</w:t>
      </w:r>
      <w:r w:rsidR="00EC6EA7" w:rsidRPr="00EC6EA7">
        <w:rPr>
          <w:b w:val="0"/>
          <w:bCs/>
          <w:sz w:val="24"/>
          <w:szCs w:val="24"/>
        </w:rPr>
        <w:t>)</w:t>
      </w:r>
    </w:p>
    <w:p w14:paraId="3026F8D4" w14:textId="77777777" w:rsidR="00F9168E" w:rsidRPr="00F9168E" w:rsidRDefault="00F9168E" w:rsidP="00F9168E">
      <w:pPr>
        <w:spacing w:line="360" w:lineRule="auto"/>
        <w:rPr>
          <w:rStyle w:val="normaltextrun"/>
          <w:rFonts w:eastAsia="Calibri"/>
          <w:b/>
          <w:bCs/>
          <w:color w:val="000000" w:themeColor="text1"/>
          <w:sz w:val="24"/>
          <w:szCs w:val="24"/>
        </w:rPr>
      </w:pPr>
      <w:r w:rsidRPr="00F9168E">
        <w:rPr>
          <w:rStyle w:val="normaltextrun"/>
          <w:rFonts w:eastAsia="Calibri"/>
          <w:b/>
          <w:bCs/>
          <w:color w:val="000000" w:themeColor="text1"/>
          <w:sz w:val="24"/>
          <w:szCs w:val="24"/>
        </w:rPr>
        <w:t xml:space="preserve">Dostawa dodatkowych licencji oprogramowania systemu operacyjnego dla dwóch serwerów posiadanych przez Zamawiającego, połączonych w klaster, umożliwiających uruchomienie 2 dodatkowych maszyn wirtualnych na serwerach działających w klastrze. </w:t>
      </w:r>
    </w:p>
    <w:bookmarkEnd w:id="8"/>
    <w:p w14:paraId="38F4E1D7" w14:textId="77777777" w:rsidR="00F9168E" w:rsidRPr="00F9168E" w:rsidRDefault="00F9168E" w:rsidP="00F9168E">
      <w:pPr>
        <w:rPr>
          <w:sz w:val="24"/>
          <w:szCs w:val="24"/>
        </w:rPr>
      </w:pPr>
    </w:p>
    <w:p w14:paraId="3C77006A" w14:textId="4A40D7C2" w:rsidR="00025D86" w:rsidRPr="00F9168E" w:rsidRDefault="00025D86" w:rsidP="00FE6330">
      <w:pPr>
        <w:pStyle w:val="Default"/>
        <w:spacing w:line="360" w:lineRule="auto"/>
      </w:pPr>
    </w:p>
    <w:p w14:paraId="0D5FEE51" w14:textId="1EBF7838" w:rsidR="00EC6EA7" w:rsidRDefault="00EC6EA7">
      <w:pPr>
        <w:rPr>
          <w:rFonts w:eastAsia="Calibri"/>
          <w:b/>
          <w:bCs/>
          <w:color w:val="000000"/>
          <w:sz w:val="24"/>
          <w:szCs w:val="24"/>
          <w:lang w:eastAsia="en-US"/>
        </w:rPr>
      </w:pPr>
      <w:r>
        <w:rPr>
          <w:b/>
          <w:bCs/>
        </w:rPr>
        <w:br w:type="page"/>
      </w:r>
    </w:p>
    <w:p w14:paraId="61F0E420" w14:textId="41B3B7DF" w:rsidR="00EC6EA7" w:rsidRPr="00F9168E" w:rsidRDefault="009C5267" w:rsidP="00EC6EA7">
      <w:pPr>
        <w:pStyle w:val="Default"/>
        <w:spacing w:line="360" w:lineRule="auto"/>
        <w:jc w:val="center"/>
        <w:rPr>
          <w:b/>
          <w:bCs/>
        </w:rPr>
      </w:pPr>
      <w:bookmarkStart w:id="10" w:name="_Hlk136465716"/>
      <w:r w:rsidRPr="009C5267">
        <w:rPr>
          <w:b/>
          <w:bCs/>
        </w:rPr>
        <w:lastRenderedPageBreak/>
        <w:t>SZCZEGÓŁOWY OPIS PRZEDMIOTU ZAMÓWIENIA</w:t>
      </w:r>
      <w:r>
        <w:rPr>
          <w:b/>
          <w:bCs/>
        </w:rPr>
        <w:t xml:space="preserve"> DLA</w:t>
      </w:r>
      <w:r w:rsidRPr="009C5267">
        <w:rPr>
          <w:b/>
          <w:bCs/>
        </w:rPr>
        <w:t xml:space="preserve"> </w:t>
      </w:r>
      <w:r w:rsidR="00EC6EA7" w:rsidRPr="00F9168E">
        <w:rPr>
          <w:b/>
          <w:bCs/>
        </w:rPr>
        <w:t>CZĘŚ</w:t>
      </w:r>
      <w:r>
        <w:rPr>
          <w:b/>
          <w:bCs/>
        </w:rPr>
        <w:t>CI</w:t>
      </w:r>
      <w:r w:rsidR="00EC6EA7" w:rsidRPr="00F9168E">
        <w:rPr>
          <w:b/>
          <w:bCs/>
        </w:rPr>
        <w:t xml:space="preserve"> </w:t>
      </w:r>
      <w:bookmarkEnd w:id="10"/>
      <w:r w:rsidR="00EC6EA7" w:rsidRPr="00F9168E">
        <w:rPr>
          <w:b/>
          <w:bCs/>
        </w:rPr>
        <w:t>NR 1</w:t>
      </w:r>
    </w:p>
    <w:p w14:paraId="716C81A1" w14:textId="754B8B78" w:rsidR="00EC6EA7" w:rsidRPr="00F9168E" w:rsidRDefault="009C5267" w:rsidP="00EC6EA7">
      <w:pPr>
        <w:pStyle w:val="Default"/>
        <w:spacing w:line="360" w:lineRule="auto"/>
        <w:jc w:val="both"/>
        <w:rPr>
          <w:b/>
          <w:bCs/>
        </w:rPr>
      </w:pPr>
      <w:r>
        <w:rPr>
          <w:b/>
          <w:bCs/>
        </w:rPr>
        <w:t>„</w:t>
      </w:r>
      <w:r w:rsidR="00EC6EA7" w:rsidRPr="00F9168E">
        <w:rPr>
          <w:b/>
          <w:bCs/>
        </w:rPr>
        <w:t>Dostawa oprogramowania wraz z licencjami dla 70 stanowisk komputerowych wraz z wdrożeniem, służącego podniesieniu poziomu cyberbezpieczeństwa systemu informatycznego posiadanego przez Zamawiającego</w:t>
      </w:r>
      <w:r>
        <w:rPr>
          <w:b/>
          <w:bCs/>
        </w:rPr>
        <w:t>”</w:t>
      </w:r>
    </w:p>
    <w:p w14:paraId="2F905BFB" w14:textId="1CB339C9" w:rsidR="00712384" w:rsidRPr="00F9168E" w:rsidRDefault="00712384" w:rsidP="00FE6330">
      <w:pPr>
        <w:pStyle w:val="Default"/>
        <w:spacing w:line="360" w:lineRule="auto"/>
        <w:jc w:val="both"/>
      </w:pPr>
    </w:p>
    <w:p w14:paraId="2EDE5703" w14:textId="02B6CC49" w:rsidR="00512C21" w:rsidRPr="00F9168E" w:rsidRDefault="00512C21" w:rsidP="00FE6330">
      <w:pPr>
        <w:pStyle w:val="Default"/>
        <w:spacing w:line="360" w:lineRule="auto"/>
        <w:jc w:val="both"/>
        <w:rPr>
          <w:b/>
          <w:bCs/>
        </w:rPr>
      </w:pPr>
      <w:r w:rsidRPr="00F9168E">
        <w:rPr>
          <w:b/>
          <w:bCs/>
        </w:rPr>
        <w:t>1.  Definicje</w:t>
      </w:r>
    </w:p>
    <w:p w14:paraId="6E736B7C" w14:textId="052A555B" w:rsidR="00512C21" w:rsidRPr="00F9168E" w:rsidRDefault="00512C21" w:rsidP="00FE6330">
      <w:pPr>
        <w:pStyle w:val="Default"/>
        <w:spacing w:line="360" w:lineRule="auto"/>
        <w:jc w:val="both"/>
      </w:pPr>
      <w:r w:rsidRPr="00F9168E">
        <w:t>Zamawiający dokonał opisu przedmiotu z wykorzystaniem następujących definicji:</w:t>
      </w:r>
    </w:p>
    <w:tbl>
      <w:tblPr>
        <w:tblStyle w:val="Tabela-Siatka"/>
        <w:tblW w:w="0" w:type="auto"/>
        <w:tblLook w:val="04A0" w:firstRow="1" w:lastRow="0" w:firstColumn="1" w:lastColumn="0" w:noHBand="0" w:noVBand="1"/>
      </w:tblPr>
      <w:tblGrid>
        <w:gridCol w:w="570"/>
        <w:gridCol w:w="3542"/>
        <w:gridCol w:w="4949"/>
      </w:tblGrid>
      <w:tr w:rsidR="00512C21" w:rsidRPr="00F9168E" w14:paraId="78F88438" w14:textId="77777777" w:rsidTr="60B5832F">
        <w:tc>
          <w:tcPr>
            <w:tcW w:w="562" w:type="dxa"/>
          </w:tcPr>
          <w:p w14:paraId="6A605981" w14:textId="79D8F42A" w:rsidR="00512C21" w:rsidRPr="00F9168E" w:rsidRDefault="00512C21" w:rsidP="00FE6330">
            <w:pPr>
              <w:pStyle w:val="Default"/>
              <w:spacing w:line="360" w:lineRule="auto"/>
              <w:jc w:val="both"/>
              <w:rPr>
                <w:b/>
                <w:bCs/>
              </w:rPr>
            </w:pPr>
            <w:r w:rsidRPr="00F9168E">
              <w:rPr>
                <w:b/>
                <w:bCs/>
              </w:rPr>
              <w:t>Lp</w:t>
            </w:r>
            <w:r w:rsidR="004B3095">
              <w:rPr>
                <w:b/>
                <w:bCs/>
              </w:rPr>
              <w:t>.</w:t>
            </w:r>
          </w:p>
        </w:tc>
        <w:tc>
          <w:tcPr>
            <w:tcW w:w="3544" w:type="dxa"/>
          </w:tcPr>
          <w:p w14:paraId="0D568DF9" w14:textId="7015DD38" w:rsidR="00512C21" w:rsidRPr="00F9168E" w:rsidRDefault="00512C21" w:rsidP="00FE6330">
            <w:pPr>
              <w:pStyle w:val="Default"/>
              <w:spacing w:line="360" w:lineRule="auto"/>
              <w:jc w:val="both"/>
              <w:rPr>
                <w:b/>
                <w:bCs/>
              </w:rPr>
            </w:pPr>
            <w:r w:rsidRPr="00F9168E">
              <w:rPr>
                <w:b/>
                <w:bCs/>
              </w:rPr>
              <w:t xml:space="preserve">Termin </w:t>
            </w:r>
          </w:p>
        </w:tc>
        <w:tc>
          <w:tcPr>
            <w:tcW w:w="4954" w:type="dxa"/>
          </w:tcPr>
          <w:p w14:paraId="4C913058" w14:textId="009E0628" w:rsidR="00512C21" w:rsidRPr="00F9168E" w:rsidRDefault="00512C21" w:rsidP="00FE6330">
            <w:pPr>
              <w:pStyle w:val="Default"/>
              <w:spacing w:line="360" w:lineRule="auto"/>
              <w:jc w:val="both"/>
              <w:rPr>
                <w:b/>
                <w:bCs/>
              </w:rPr>
            </w:pPr>
            <w:r w:rsidRPr="00F9168E">
              <w:rPr>
                <w:b/>
                <w:bCs/>
              </w:rPr>
              <w:t xml:space="preserve">Definicje </w:t>
            </w:r>
          </w:p>
        </w:tc>
      </w:tr>
      <w:tr w:rsidR="00512C21" w:rsidRPr="00F9168E" w14:paraId="6D3043BE" w14:textId="77777777" w:rsidTr="60B5832F">
        <w:tc>
          <w:tcPr>
            <w:tcW w:w="562" w:type="dxa"/>
          </w:tcPr>
          <w:p w14:paraId="70F559E4" w14:textId="47C71BB7" w:rsidR="00512C21" w:rsidRPr="00F9168E" w:rsidRDefault="00512C21" w:rsidP="00FE6330">
            <w:pPr>
              <w:pStyle w:val="Default"/>
              <w:spacing w:line="360" w:lineRule="auto"/>
              <w:jc w:val="both"/>
            </w:pPr>
            <w:r w:rsidRPr="00F9168E">
              <w:t>1</w:t>
            </w:r>
          </w:p>
        </w:tc>
        <w:tc>
          <w:tcPr>
            <w:tcW w:w="3544" w:type="dxa"/>
          </w:tcPr>
          <w:p w14:paraId="0F868248" w14:textId="64F9135E" w:rsidR="00512C21" w:rsidRPr="00F9168E" w:rsidRDefault="00512C21" w:rsidP="00FE6330">
            <w:pPr>
              <w:pStyle w:val="Default"/>
              <w:spacing w:line="360" w:lineRule="auto"/>
              <w:jc w:val="both"/>
              <w:rPr>
                <w:b/>
                <w:bCs/>
              </w:rPr>
            </w:pPr>
            <w:r w:rsidRPr="00F9168E">
              <w:rPr>
                <w:b/>
                <w:bCs/>
              </w:rPr>
              <w:t xml:space="preserve">Aktualizacje </w:t>
            </w:r>
          </w:p>
        </w:tc>
        <w:tc>
          <w:tcPr>
            <w:tcW w:w="4954" w:type="dxa"/>
          </w:tcPr>
          <w:p w14:paraId="3640C0C6" w14:textId="19D00C98" w:rsidR="00512C21" w:rsidRPr="00F9168E" w:rsidRDefault="007A4FB8" w:rsidP="00FE6330">
            <w:pPr>
              <w:pStyle w:val="Default"/>
              <w:spacing w:line="360" w:lineRule="auto"/>
            </w:pPr>
            <w:r w:rsidRPr="00F9168E">
              <w:t xml:space="preserve">Jakiekolwiek uaktualnienia Oprogramowania, dostarczone w związku z zapewnieniem Wsparcia Technicznego, w tym wydania uzupełniające, patche, zmiany, poprawki oraz inne dostosowania, w tym wskazane w OPZ, </w:t>
            </w:r>
            <w:r w:rsidR="00D73BC9" w:rsidRPr="00F9168E">
              <w:t>zapewniające prawidłowe</w:t>
            </w:r>
            <w:r w:rsidR="00612691" w:rsidRPr="00F9168E">
              <w:t xml:space="preserve"> korzystanie z takiego oprogramowania.</w:t>
            </w:r>
          </w:p>
        </w:tc>
      </w:tr>
      <w:tr w:rsidR="00512C21" w:rsidRPr="00F9168E" w14:paraId="7F421A66" w14:textId="77777777" w:rsidTr="60B5832F">
        <w:tc>
          <w:tcPr>
            <w:tcW w:w="562" w:type="dxa"/>
          </w:tcPr>
          <w:p w14:paraId="6FA3CBBA" w14:textId="3C7F055C" w:rsidR="00512C21" w:rsidRPr="00F9168E" w:rsidRDefault="00512C21" w:rsidP="00FE6330">
            <w:pPr>
              <w:pStyle w:val="Default"/>
              <w:spacing w:line="360" w:lineRule="auto"/>
              <w:jc w:val="both"/>
            </w:pPr>
            <w:r w:rsidRPr="00F9168E">
              <w:t>2</w:t>
            </w:r>
          </w:p>
        </w:tc>
        <w:tc>
          <w:tcPr>
            <w:tcW w:w="3544" w:type="dxa"/>
          </w:tcPr>
          <w:p w14:paraId="79CB9A93" w14:textId="7CC1EFA6" w:rsidR="00512C21" w:rsidRPr="00F9168E" w:rsidRDefault="00512C21" w:rsidP="00FE6330">
            <w:pPr>
              <w:pStyle w:val="Default"/>
              <w:spacing w:line="360" w:lineRule="auto"/>
              <w:jc w:val="both"/>
              <w:rPr>
                <w:b/>
                <w:bCs/>
              </w:rPr>
            </w:pPr>
            <w:r w:rsidRPr="00F9168E">
              <w:rPr>
                <w:b/>
                <w:bCs/>
              </w:rPr>
              <w:t>Dokumentacja techniczna</w:t>
            </w:r>
          </w:p>
        </w:tc>
        <w:tc>
          <w:tcPr>
            <w:tcW w:w="4954" w:type="dxa"/>
          </w:tcPr>
          <w:p w14:paraId="12F5EAEC" w14:textId="464098DF" w:rsidR="00512C21" w:rsidRPr="00F9168E" w:rsidRDefault="00612691" w:rsidP="00FE6330">
            <w:pPr>
              <w:pStyle w:val="Default"/>
              <w:spacing w:line="360" w:lineRule="auto"/>
              <w:jc w:val="both"/>
            </w:pPr>
            <w:r w:rsidRPr="00F9168E">
              <w:t>Wszelka dokumentacja dostarczona lub wykonana na podstawie Umowy w szczególności dokumentacja niezbędna do korzystania z Oprogramowania w tym techniczna oraz użytkowa.</w:t>
            </w:r>
          </w:p>
        </w:tc>
      </w:tr>
      <w:tr w:rsidR="00512C21" w:rsidRPr="00F9168E" w14:paraId="059E4EFE" w14:textId="77777777" w:rsidTr="60B5832F">
        <w:tc>
          <w:tcPr>
            <w:tcW w:w="562" w:type="dxa"/>
          </w:tcPr>
          <w:p w14:paraId="25FBC3E0" w14:textId="6FFD7801" w:rsidR="00512C21" w:rsidRPr="00F9168E" w:rsidRDefault="00512C21" w:rsidP="00FE6330">
            <w:pPr>
              <w:pStyle w:val="Default"/>
              <w:spacing w:line="360" w:lineRule="auto"/>
              <w:jc w:val="both"/>
            </w:pPr>
            <w:r w:rsidRPr="00F9168E">
              <w:t>3</w:t>
            </w:r>
          </w:p>
        </w:tc>
        <w:tc>
          <w:tcPr>
            <w:tcW w:w="3544" w:type="dxa"/>
          </w:tcPr>
          <w:p w14:paraId="469635ED" w14:textId="133BB4B4" w:rsidR="00512C21" w:rsidRPr="00F9168E" w:rsidRDefault="00D45D37" w:rsidP="00FE6330">
            <w:pPr>
              <w:pStyle w:val="Default"/>
              <w:spacing w:line="360" w:lineRule="auto"/>
              <w:jc w:val="both"/>
              <w:rPr>
                <w:b/>
                <w:bCs/>
              </w:rPr>
            </w:pPr>
            <w:r w:rsidRPr="00F9168E">
              <w:rPr>
                <w:b/>
                <w:bCs/>
              </w:rPr>
              <w:t>Dni robocze</w:t>
            </w:r>
          </w:p>
        </w:tc>
        <w:tc>
          <w:tcPr>
            <w:tcW w:w="4954" w:type="dxa"/>
          </w:tcPr>
          <w:p w14:paraId="0B9F9EDE" w14:textId="11145A0A" w:rsidR="00512C21" w:rsidRPr="00F9168E" w:rsidRDefault="4917965B" w:rsidP="00FE6330">
            <w:pPr>
              <w:pStyle w:val="TableParagraph"/>
              <w:tabs>
                <w:tab w:val="left" w:pos="795"/>
              </w:tabs>
              <w:spacing w:line="360" w:lineRule="auto"/>
              <w:jc w:val="both"/>
              <w:rPr>
                <w:rFonts w:ascii="Times New Roman" w:hAnsi="Times New Roman"/>
                <w:sz w:val="24"/>
                <w:szCs w:val="24"/>
              </w:rPr>
            </w:pPr>
            <w:r w:rsidRPr="00F9168E">
              <w:rPr>
                <w:rFonts w:ascii="Times New Roman" w:hAnsi="Times New Roman"/>
                <w:sz w:val="24"/>
                <w:szCs w:val="24"/>
              </w:rPr>
              <w:t>Dni od poniedziałku do piątku z</w:t>
            </w:r>
            <w:r w:rsidR="584DCE48" w:rsidRPr="00F9168E">
              <w:rPr>
                <w:rFonts w:ascii="Times New Roman" w:hAnsi="Times New Roman"/>
                <w:sz w:val="24"/>
                <w:szCs w:val="24"/>
              </w:rPr>
              <w:t xml:space="preserve"> wy</w:t>
            </w:r>
            <w:r w:rsidR="4E1D78B6" w:rsidRPr="00F9168E">
              <w:rPr>
                <w:rFonts w:ascii="Times New Roman" w:hAnsi="Times New Roman"/>
                <w:sz w:val="24"/>
                <w:szCs w:val="24"/>
              </w:rPr>
              <w:t>jątkiem</w:t>
            </w:r>
            <w:r w:rsidR="584DCE48" w:rsidRPr="00F9168E">
              <w:rPr>
                <w:rFonts w:ascii="Times New Roman" w:hAnsi="Times New Roman"/>
                <w:sz w:val="24"/>
                <w:szCs w:val="24"/>
              </w:rPr>
              <w:t xml:space="preserve"> </w:t>
            </w:r>
            <w:r w:rsidR="00D45D37" w:rsidRPr="00F9168E">
              <w:rPr>
                <w:rFonts w:ascii="Times New Roman" w:hAnsi="Times New Roman"/>
                <w:sz w:val="24"/>
                <w:szCs w:val="24"/>
              </w:rPr>
              <w:t xml:space="preserve">dni ustawowo wolnych od pracy na </w:t>
            </w:r>
            <w:r w:rsidR="00D45D37" w:rsidRPr="00F9168E">
              <w:rPr>
                <w:rFonts w:ascii="Times New Roman" w:hAnsi="Times New Roman"/>
                <w:spacing w:val="-1"/>
                <w:sz w:val="24"/>
                <w:szCs w:val="24"/>
              </w:rPr>
              <w:t>terenie</w:t>
            </w:r>
            <w:r w:rsidR="00D45D37" w:rsidRPr="00F9168E">
              <w:rPr>
                <w:rFonts w:ascii="Times New Roman" w:hAnsi="Times New Roman"/>
                <w:spacing w:val="-47"/>
                <w:sz w:val="24"/>
                <w:szCs w:val="24"/>
              </w:rPr>
              <w:t xml:space="preserve"> </w:t>
            </w:r>
            <w:r w:rsidR="00D45D37" w:rsidRPr="00F9168E">
              <w:rPr>
                <w:rFonts w:ascii="Times New Roman" w:hAnsi="Times New Roman"/>
                <w:sz w:val="24"/>
                <w:szCs w:val="24"/>
              </w:rPr>
              <w:t>Rzeczypospolitej</w:t>
            </w:r>
            <w:r w:rsidR="00D45D37" w:rsidRPr="00F9168E">
              <w:rPr>
                <w:rFonts w:ascii="Times New Roman" w:hAnsi="Times New Roman"/>
                <w:spacing w:val="-5"/>
                <w:sz w:val="24"/>
                <w:szCs w:val="24"/>
              </w:rPr>
              <w:t xml:space="preserve"> </w:t>
            </w:r>
            <w:r w:rsidR="00D45D37" w:rsidRPr="00F9168E">
              <w:rPr>
                <w:rFonts w:ascii="Times New Roman" w:hAnsi="Times New Roman"/>
                <w:sz w:val="24"/>
                <w:szCs w:val="24"/>
              </w:rPr>
              <w:t>Polskiej.</w:t>
            </w:r>
          </w:p>
        </w:tc>
      </w:tr>
      <w:tr w:rsidR="00512C21" w:rsidRPr="00F9168E" w14:paraId="30252A73" w14:textId="77777777" w:rsidTr="60B5832F">
        <w:tc>
          <w:tcPr>
            <w:tcW w:w="562" w:type="dxa"/>
          </w:tcPr>
          <w:p w14:paraId="5727D907" w14:textId="04B56064" w:rsidR="00512C21" w:rsidRPr="00F9168E" w:rsidRDefault="34587BE8" w:rsidP="00FE6330">
            <w:pPr>
              <w:pStyle w:val="Default"/>
              <w:spacing w:line="360" w:lineRule="auto"/>
              <w:jc w:val="both"/>
            </w:pPr>
            <w:r w:rsidRPr="00F9168E">
              <w:t>4</w:t>
            </w:r>
          </w:p>
        </w:tc>
        <w:tc>
          <w:tcPr>
            <w:tcW w:w="3544" w:type="dxa"/>
          </w:tcPr>
          <w:p w14:paraId="2EBDD652" w14:textId="24008C18" w:rsidR="00512C21" w:rsidRPr="00F9168E" w:rsidRDefault="00D45D37" w:rsidP="00FE6330">
            <w:pPr>
              <w:pStyle w:val="Default"/>
              <w:spacing w:line="360" w:lineRule="auto"/>
              <w:jc w:val="both"/>
              <w:rPr>
                <w:b/>
                <w:bCs/>
              </w:rPr>
            </w:pPr>
            <w:r w:rsidRPr="00F9168E">
              <w:rPr>
                <w:b/>
                <w:bCs/>
              </w:rPr>
              <w:t>Oprogramowanie</w:t>
            </w:r>
          </w:p>
        </w:tc>
        <w:tc>
          <w:tcPr>
            <w:tcW w:w="4954" w:type="dxa"/>
          </w:tcPr>
          <w:p w14:paraId="43D3D1D1" w14:textId="077423A9" w:rsidR="00512C21" w:rsidRPr="00F9168E" w:rsidRDefault="00D45D37" w:rsidP="00FE6330">
            <w:pPr>
              <w:pStyle w:val="Default"/>
              <w:spacing w:line="360" w:lineRule="auto"/>
              <w:jc w:val="both"/>
            </w:pPr>
            <w:r w:rsidRPr="00F9168E">
              <w:t>Oprogramowanie</w:t>
            </w:r>
            <w:r w:rsidRPr="00F9168E">
              <w:rPr>
                <w:spacing w:val="-2"/>
              </w:rPr>
              <w:t xml:space="preserve"> </w:t>
            </w:r>
            <w:r w:rsidRPr="00F9168E">
              <w:t>opisane</w:t>
            </w:r>
            <w:r w:rsidRPr="00F9168E">
              <w:rPr>
                <w:spacing w:val="-1"/>
              </w:rPr>
              <w:t xml:space="preserve"> </w:t>
            </w:r>
            <w:r w:rsidRPr="00F9168E">
              <w:t>w</w:t>
            </w:r>
            <w:r w:rsidRPr="00F9168E">
              <w:rPr>
                <w:spacing w:val="-3"/>
              </w:rPr>
              <w:t xml:space="preserve"> </w:t>
            </w:r>
            <w:r w:rsidRPr="00F9168E">
              <w:t>pkt</w:t>
            </w:r>
            <w:r w:rsidRPr="00F9168E">
              <w:rPr>
                <w:spacing w:val="-1"/>
              </w:rPr>
              <w:t xml:space="preserve"> 2</w:t>
            </w:r>
            <w:r w:rsidRPr="00F9168E">
              <w:t xml:space="preserve"> OPZ.</w:t>
            </w:r>
          </w:p>
        </w:tc>
      </w:tr>
      <w:tr w:rsidR="00512C21" w:rsidRPr="00F9168E" w14:paraId="525AEDCC" w14:textId="77777777" w:rsidTr="60B5832F">
        <w:tc>
          <w:tcPr>
            <w:tcW w:w="562" w:type="dxa"/>
          </w:tcPr>
          <w:p w14:paraId="1CDA4A5B" w14:textId="03038D37" w:rsidR="00512C21" w:rsidRPr="00F9168E" w:rsidRDefault="636C1D7D" w:rsidP="00FE6330">
            <w:pPr>
              <w:pStyle w:val="Default"/>
              <w:spacing w:line="360" w:lineRule="auto"/>
              <w:jc w:val="both"/>
            </w:pPr>
            <w:r w:rsidRPr="00F9168E">
              <w:t>5</w:t>
            </w:r>
          </w:p>
        </w:tc>
        <w:tc>
          <w:tcPr>
            <w:tcW w:w="3544" w:type="dxa"/>
          </w:tcPr>
          <w:p w14:paraId="7D6350F5" w14:textId="69A07715" w:rsidR="00512C21" w:rsidRPr="00F9168E" w:rsidRDefault="00D45D37" w:rsidP="00FE6330">
            <w:pPr>
              <w:pStyle w:val="Default"/>
              <w:spacing w:line="360" w:lineRule="auto"/>
              <w:jc w:val="both"/>
              <w:rPr>
                <w:b/>
                <w:bCs/>
              </w:rPr>
            </w:pPr>
            <w:r w:rsidRPr="00F9168E">
              <w:rPr>
                <w:b/>
                <w:bCs/>
              </w:rPr>
              <w:t>OPZ</w:t>
            </w:r>
          </w:p>
        </w:tc>
        <w:tc>
          <w:tcPr>
            <w:tcW w:w="4954" w:type="dxa"/>
          </w:tcPr>
          <w:p w14:paraId="6625C747" w14:textId="6D497F09" w:rsidR="00512C21" w:rsidRPr="00F9168E" w:rsidRDefault="00D45D37" w:rsidP="00FE6330">
            <w:pPr>
              <w:pStyle w:val="Default"/>
              <w:spacing w:line="360" w:lineRule="auto"/>
              <w:jc w:val="both"/>
            </w:pPr>
            <w:r w:rsidRPr="00F9168E">
              <w:t>Niniejszy Opis Przedmiotu Zamówienia.</w:t>
            </w:r>
          </w:p>
        </w:tc>
      </w:tr>
      <w:tr w:rsidR="00512C21" w:rsidRPr="00F9168E" w14:paraId="500C8FFA" w14:textId="77777777" w:rsidTr="60B5832F">
        <w:tc>
          <w:tcPr>
            <w:tcW w:w="562" w:type="dxa"/>
          </w:tcPr>
          <w:p w14:paraId="05618062" w14:textId="18AFBC60" w:rsidR="00512C21" w:rsidRPr="00F9168E" w:rsidRDefault="49263367" w:rsidP="00FE6330">
            <w:pPr>
              <w:pStyle w:val="Default"/>
              <w:spacing w:line="360" w:lineRule="auto"/>
              <w:jc w:val="both"/>
            </w:pPr>
            <w:r w:rsidRPr="00F9168E">
              <w:t>6</w:t>
            </w:r>
          </w:p>
        </w:tc>
        <w:tc>
          <w:tcPr>
            <w:tcW w:w="3544" w:type="dxa"/>
          </w:tcPr>
          <w:p w14:paraId="0886D7D7" w14:textId="29FD5982" w:rsidR="00512C21" w:rsidRPr="00F9168E" w:rsidRDefault="00D45D37" w:rsidP="00FE6330">
            <w:pPr>
              <w:pStyle w:val="Default"/>
              <w:spacing w:line="360" w:lineRule="auto"/>
              <w:jc w:val="both"/>
              <w:rPr>
                <w:b/>
                <w:bCs/>
              </w:rPr>
            </w:pPr>
            <w:r w:rsidRPr="00F9168E">
              <w:rPr>
                <w:b/>
                <w:bCs/>
              </w:rPr>
              <w:t xml:space="preserve">Producent </w:t>
            </w:r>
          </w:p>
        </w:tc>
        <w:tc>
          <w:tcPr>
            <w:tcW w:w="4954" w:type="dxa"/>
          </w:tcPr>
          <w:p w14:paraId="38131B56" w14:textId="4141CA31" w:rsidR="00512C21" w:rsidRPr="00F9168E" w:rsidRDefault="5E5CB880" w:rsidP="00FE6330">
            <w:pPr>
              <w:pStyle w:val="TableParagraph"/>
              <w:tabs>
                <w:tab w:val="left" w:pos="1369"/>
                <w:tab w:val="left" w:pos="3337"/>
                <w:tab w:val="left" w:pos="4871"/>
              </w:tabs>
              <w:spacing w:line="360" w:lineRule="auto"/>
              <w:rPr>
                <w:rFonts w:ascii="Times New Roman" w:hAnsi="Times New Roman"/>
                <w:sz w:val="24"/>
                <w:szCs w:val="24"/>
              </w:rPr>
            </w:pPr>
            <w:r w:rsidRPr="00F9168E">
              <w:rPr>
                <w:rFonts w:ascii="Times New Roman" w:hAnsi="Times New Roman"/>
                <w:sz w:val="24"/>
                <w:szCs w:val="24"/>
              </w:rPr>
              <w:t>Producent Oprogramowania, oferowanego przez Wykonawcę.</w:t>
            </w:r>
          </w:p>
        </w:tc>
      </w:tr>
      <w:tr w:rsidR="00512C21" w:rsidRPr="00F9168E" w14:paraId="697525BE" w14:textId="77777777" w:rsidTr="60B5832F">
        <w:tc>
          <w:tcPr>
            <w:tcW w:w="562" w:type="dxa"/>
          </w:tcPr>
          <w:p w14:paraId="0E3AFB32" w14:textId="0D93A352" w:rsidR="00512C21" w:rsidRPr="00F9168E" w:rsidRDefault="4747B323" w:rsidP="00FE6330">
            <w:pPr>
              <w:pStyle w:val="Default"/>
              <w:spacing w:line="360" w:lineRule="auto"/>
              <w:jc w:val="both"/>
            </w:pPr>
            <w:r w:rsidRPr="00F9168E">
              <w:t>7</w:t>
            </w:r>
          </w:p>
        </w:tc>
        <w:tc>
          <w:tcPr>
            <w:tcW w:w="3544" w:type="dxa"/>
          </w:tcPr>
          <w:p w14:paraId="07C356FA" w14:textId="0B022F61" w:rsidR="00512C21" w:rsidRPr="00F9168E" w:rsidRDefault="00093E24" w:rsidP="00FE6330">
            <w:pPr>
              <w:pStyle w:val="Default"/>
              <w:spacing w:line="360" w:lineRule="auto"/>
              <w:jc w:val="both"/>
              <w:rPr>
                <w:b/>
                <w:bCs/>
              </w:rPr>
            </w:pPr>
            <w:r w:rsidRPr="00F9168E">
              <w:rPr>
                <w:b/>
                <w:bCs/>
              </w:rPr>
              <w:t>Umowa</w:t>
            </w:r>
          </w:p>
        </w:tc>
        <w:tc>
          <w:tcPr>
            <w:tcW w:w="4954" w:type="dxa"/>
          </w:tcPr>
          <w:p w14:paraId="6BEC75EE" w14:textId="59D0ABE8" w:rsidR="00512C21" w:rsidRPr="00F9168E" w:rsidRDefault="00093E24" w:rsidP="00FE6330">
            <w:pPr>
              <w:pStyle w:val="Default"/>
              <w:spacing w:line="360" w:lineRule="auto"/>
              <w:jc w:val="both"/>
            </w:pPr>
            <w:r w:rsidRPr="00F9168E">
              <w:rPr>
                <w:noProof/>
              </w:rPr>
              <w:t>Umowa w sprawie zamówienia publicznego zawarta między Zamawiający</w:t>
            </w:r>
            <w:r w:rsidR="00C64BB9" w:rsidRPr="00F9168E">
              <w:rPr>
                <w:noProof/>
              </w:rPr>
              <w:t>m</w:t>
            </w:r>
            <w:r w:rsidRPr="00F9168E">
              <w:rPr>
                <w:noProof/>
              </w:rPr>
              <w:t xml:space="preserve"> a Wykonawcą.</w:t>
            </w:r>
          </w:p>
        </w:tc>
      </w:tr>
    </w:tbl>
    <w:p w14:paraId="4245DC37" w14:textId="6DE04346" w:rsidR="00512C21" w:rsidRPr="00F9168E" w:rsidRDefault="00512C21" w:rsidP="00FE6330">
      <w:pPr>
        <w:pStyle w:val="Default"/>
        <w:spacing w:line="360" w:lineRule="auto"/>
        <w:jc w:val="both"/>
      </w:pPr>
    </w:p>
    <w:p w14:paraId="63FC2213" w14:textId="77777777" w:rsidR="00C0388F" w:rsidRDefault="00C0388F" w:rsidP="00FE6330">
      <w:pPr>
        <w:pStyle w:val="Default"/>
        <w:spacing w:line="360" w:lineRule="auto"/>
        <w:jc w:val="both"/>
      </w:pPr>
    </w:p>
    <w:p w14:paraId="281A58CF" w14:textId="77777777" w:rsidR="006B5BE9" w:rsidRPr="00F9168E" w:rsidRDefault="006B5BE9" w:rsidP="00FE6330">
      <w:pPr>
        <w:pStyle w:val="Default"/>
        <w:spacing w:line="360" w:lineRule="auto"/>
        <w:jc w:val="both"/>
      </w:pPr>
    </w:p>
    <w:p w14:paraId="7A9D8FA3" w14:textId="0EEBAF75" w:rsidR="00C0388F" w:rsidRPr="00F9168E" w:rsidRDefault="00811301" w:rsidP="00FE6330">
      <w:pPr>
        <w:widowControl w:val="0"/>
        <w:tabs>
          <w:tab w:val="left" w:pos="1159"/>
          <w:tab w:val="left" w:pos="3253"/>
        </w:tabs>
        <w:spacing w:line="360" w:lineRule="auto"/>
        <w:rPr>
          <w:b/>
          <w:bCs/>
          <w:sz w:val="24"/>
          <w:szCs w:val="24"/>
          <w:u w:val="single"/>
        </w:rPr>
      </w:pPr>
      <w:r w:rsidRPr="00F9168E">
        <w:rPr>
          <w:b/>
          <w:bCs/>
          <w:sz w:val="24"/>
          <w:szCs w:val="24"/>
        </w:rPr>
        <w:lastRenderedPageBreak/>
        <w:t xml:space="preserve">2. </w:t>
      </w:r>
      <w:r w:rsidR="00C0388F" w:rsidRPr="00F9168E">
        <w:rPr>
          <w:b/>
          <w:bCs/>
          <w:sz w:val="24"/>
          <w:szCs w:val="24"/>
        </w:rPr>
        <w:t>Przedmiot zamówienia</w:t>
      </w:r>
    </w:p>
    <w:p w14:paraId="447E385D" w14:textId="131BF229" w:rsidR="00811301" w:rsidRPr="00F9168E" w:rsidRDefault="00EC6EA7" w:rsidP="00FE6330">
      <w:pPr>
        <w:pStyle w:val="Akapitzlist"/>
        <w:widowControl w:val="0"/>
        <w:numPr>
          <w:ilvl w:val="0"/>
          <w:numId w:val="7"/>
        </w:numPr>
        <w:tabs>
          <w:tab w:val="left" w:pos="1365"/>
          <w:tab w:val="left" w:pos="3909"/>
        </w:tabs>
        <w:autoSpaceDE w:val="0"/>
        <w:autoSpaceDN w:val="0"/>
        <w:spacing w:line="360" w:lineRule="auto"/>
        <w:ind w:right="-1"/>
        <w:jc w:val="both"/>
        <w:rPr>
          <w:sz w:val="24"/>
          <w:szCs w:val="24"/>
        </w:rPr>
      </w:pPr>
      <w:r w:rsidRPr="00EC6EA7">
        <w:rPr>
          <w:sz w:val="24"/>
          <w:szCs w:val="24"/>
        </w:rPr>
        <w:t>Dostawa oprogramowania wraz z licencjami dla 70 stanowisk komputerowych wraz z wdrożeniem, służącego podniesieniu poziomu cyberbezpieczeństwa systemu informatycznego posiadanego przez Zamawiającego</w:t>
      </w:r>
      <w:r w:rsidR="00C0388F" w:rsidRPr="00F9168E">
        <w:rPr>
          <w:sz w:val="24"/>
          <w:szCs w:val="24"/>
        </w:rPr>
        <w:t>,</w:t>
      </w:r>
      <w:r w:rsidR="00C0388F" w:rsidRPr="00F9168E">
        <w:rPr>
          <w:spacing w:val="14"/>
          <w:sz w:val="24"/>
          <w:szCs w:val="24"/>
        </w:rPr>
        <w:t xml:space="preserve"> </w:t>
      </w:r>
      <w:bookmarkStart w:id="11" w:name="_Hlk136418412"/>
      <w:r w:rsidR="00C0388F" w:rsidRPr="00F9168E">
        <w:rPr>
          <w:sz w:val="24"/>
          <w:szCs w:val="24"/>
        </w:rPr>
        <w:t>wraz</w:t>
      </w:r>
      <w:r w:rsidR="00C0388F" w:rsidRPr="00F9168E">
        <w:rPr>
          <w:spacing w:val="15"/>
          <w:sz w:val="24"/>
          <w:szCs w:val="24"/>
        </w:rPr>
        <w:t xml:space="preserve"> </w:t>
      </w:r>
      <w:r w:rsidR="00C0388F" w:rsidRPr="00F9168E">
        <w:rPr>
          <w:sz w:val="24"/>
          <w:szCs w:val="24"/>
        </w:rPr>
        <w:t>z</w:t>
      </w:r>
      <w:r w:rsidR="00C0388F" w:rsidRPr="00F9168E">
        <w:rPr>
          <w:spacing w:val="20"/>
          <w:sz w:val="24"/>
          <w:szCs w:val="24"/>
        </w:rPr>
        <w:t xml:space="preserve"> </w:t>
      </w:r>
      <w:r w:rsidR="00C0388F" w:rsidRPr="00F9168E">
        <w:rPr>
          <w:sz w:val="24"/>
          <w:szCs w:val="24"/>
        </w:rPr>
        <w:t xml:space="preserve">zapewnieniem </w:t>
      </w:r>
      <w:r w:rsidR="000C054F" w:rsidRPr="00F9168E">
        <w:rPr>
          <w:sz w:val="24"/>
          <w:szCs w:val="24"/>
        </w:rPr>
        <w:t>w</w:t>
      </w:r>
      <w:r w:rsidR="00C0388F" w:rsidRPr="00F9168E">
        <w:rPr>
          <w:sz w:val="24"/>
          <w:szCs w:val="24"/>
        </w:rPr>
        <w:t xml:space="preserve">sparcia </w:t>
      </w:r>
      <w:r w:rsidR="000C054F" w:rsidRPr="00F9168E">
        <w:rPr>
          <w:sz w:val="24"/>
          <w:szCs w:val="24"/>
        </w:rPr>
        <w:t>t</w:t>
      </w:r>
      <w:r w:rsidR="00C0388F" w:rsidRPr="00F9168E">
        <w:rPr>
          <w:sz w:val="24"/>
          <w:szCs w:val="24"/>
        </w:rPr>
        <w:t>echnicznego dla</w:t>
      </w:r>
      <w:r w:rsidR="00C0388F" w:rsidRPr="00F9168E">
        <w:rPr>
          <w:spacing w:val="1"/>
          <w:sz w:val="24"/>
          <w:szCs w:val="24"/>
        </w:rPr>
        <w:t xml:space="preserve"> </w:t>
      </w:r>
      <w:r w:rsidR="00C0388F" w:rsidRPr="00F9168E">
        <w:rPr>
          <w:sz w:val="24"/>
          <w:szCs w:val="24"/>
        </w:rPr>
        <w:t>dostarczonego</w:t>
      </w:r>
      <w:r w:rsidR="004B3095">
        <w:rPr>
          <w:sz w:val="24"/>
          <w:szCs w:val="24"/>
        </w:rPr>
        <w:t xml:space="preserve"> </w:t>
      </w:r>
      <w:r w:rsidR="00C0388F" w:rsidRPr="00F9168E">
        <w:rPr>
          <w:spacing w:val="-47"/>
          <w:sz w:val="24"/>
          <w:szCs w:val="24"/>
        </w:rPr>
        <w:t xml:space="preserve"> </w:t>
      </w:r>
      <w:r w:rsidR="00C0388F" w:rsidRPr="00F9168E">
        <w:rPr>
          <w:sz w:val="24"/>
          <w:szCs w:val="24"/>
        </w:rPr>
        <w:t>Oprogramowania</w:t>
      </w:r>
      <w:bookmarkEnd w:id="11"/>
      <w:r w:rsidR="00C0388F" w:rsidRPr="00F9168E">
        <w:rPr>
          <w:sz w:val="24"/>
          <w:szCs w:val="24"/>
        </w:rPr>
        <w:t>.</w:t>
      </w:r>
    </w:p>
    <w:p w14:paraId="75CC50AF" w14:textId="0531044A" w:rsidR="005A3506" w:rsidRPr="00F9168E" w:rsidRDefault="00811301" w:rsidP="00FE6330">
      <w:pPr>
        <w:pStyle w:val="Akapitzlist"/>
        <w:widowControl w:val="0"/>
        <w:numPr>
          <w:ilvl w:val="0"/>
          <w:numId w:val="7"/>
        </w:numPr>
        <w:tabs>
          <w:tab w:val="left" w:pos="1365"/>
          <w:tab w:val="left" w:pos="3909"/>
        </w:tabs>
        <w:autoSpaceDE w:val="0"/>
        <w:autoSpaceDN w:val="0"/>
        <w:spacing w:line="360" w:lineRule="auto"/>
        <w:ind w:right="-1"/>
        <w:jc w:val="both"/>
        <w:rPr>
          <w:sz w:val="24"/>
          <w:szCs w:val="24"/>
        </w:rPr>
      </w:pPr>
      <w:r w:rsidRPr="00F9168E">
        <w:rPr>
          <w:sz w:val="24"/>
          <w:szCs w:val="24"/>
        </w:rPr>
        <w:t xml:space="preserve">O </w:t>
      </w:r>
      <w:r w:rsidR="00C0388F" w:rsidRPr="00F9168E">
        <w:rPr>
          <w:sz w:val="24"/>
          <w:szCs w:val="24"/>
        </w:rPr>
        <w:t>ile nie zaznaczono inaczej, wszelkie zapisy OPZ zawierające parametry techniczne należy odczytywać jako parametry minimalne.</w:t>
      </w:r>
    </w:p>
    <w:p w14:paraId="783DF59E" w14:textId="72ED308E" w:rsidR="005A3506" w:rsidRPr="00F9168E" w:rsidRDefault="005A3506" w:rsidP="00FE6330">
      <w:pPr>
        <w:pStyle w:val="Akapitzlist"/>
        <w:widowControl w:val="0"/>
        <w:numPr>
          <w:ilvl w:val="0"/>
          <w:numId w:val="7"/>
        </w:numPr>
        <w:tabs>
          <w:tab w:val="left" w:pos="1365"/>
          <w:tab w:val="left" w:pos="3909"/>
        </w:tabs>
        <w:autoSpaceDE w:val="0"/>
        <w:autoSpaceDN w:val="0"/>
        <w:spacing w:line="360" w:lineRule="auto"/>
        <w:ind w:right="-1"/>
        <w:jc w:val="both"/>
        <w:rPr>
          <w:sz w:val="24"/>
          <w:szCs w:val="24"/>
        </w:rPr>
      </w:pPr>
      <w:r w:rsidRPr="00F9168E">
        <w:rPr>
          <w:sz w:val="24"/>
          <w:szCs w:val="24"/>
        </w:rPr>
        <w:t>Zamawiający może wykonywać uprawnienia z rękojmi niezależnie od uprawnień wynikających z gwarancji jakości.</w:t>
      </w:r>
    </w:p>
    <w:p w14:paraId="203F0372" w14:textId="3B44C1A4" w:rsidR="00CE077E" w:rsidRPr="004D1E3A" w:rsidRDefault="005A3506" w:rsidP="006E24F9">
      <w:pPr>
        <w:pStyle w:val="Akapitzlist"/>
        <w:widowControl w:val="0"/>
        <w:numPr>
          <w:ilvl w:val="0"/>
          <w:numId w:val="7"/>
        </w:numPr>
        <w:tabs>
          <w:tab w:val="left" w:pos="1365"/>
          <w:tab w:val="left" w:pos="3909"/>
        </w:tabs>
        <w:autoSpaceDE w:val="0"/>
        <w:autoSpaceDN w:val="0"/>
        <w:spacing w:line="360" w:lineRule="auto"/>
        <w:ind w:right="-1"/>
        <w:jc w:val="both"/>
        <w:rPr>
          <w:sz w:val="24"/>
          <w:szCs w:val="24"/>
        </w:rPr>
      </w:pPr>
      <w:r w:rsidRPr="004D1E3A">
        <w:rPr>
          <w:sz w:val="24"/>
          <w:szCs w:val="24"/>
        </w:rPr>
        <w:t xml:space="preserve">Wykonawca powinien posiadać status Partnera Producenta Oprogramowania </w:t>
      </w:r>
      <w:r w:rsidR="00C64BB9" w:rsidRPr="004D1E3A">
        <w:rPr>
          <w:sz w:val="24"/>
          <w:szCs w:val="24"/>
        </w:rPr>
        <w:br/>
      </w:r>
      <w:r w:rsidR="00F16DDD" w:rsidRPr="004D1E3A">
        <w:rPr>
          <w:sz w:val="24"/>
          <w:szCs w:val="24"/>
        </w:rPr>
        <w:t>z zastrzeżeniem, że jeśli Producent stosuje kilka poziomów partnerstwa, Zamawiający wymaga aby Wykonawca posiadał poziom partnerstwa nie niższy niż drugi licząc od najwyższego poziomu partnerstwa w hiera</w:t>
      </w:r>
      <w:r w:rsidR="00942B47" w:rsidRPr="004D1E3A">
        <w:rPr>
          <w:sz w:val="24"/>
          <w:szCs w:val="24"/>
        </w:rPr>
        <w:t>r</w:t>
      </w:r>
      <w:r w:rsidR="00F16DDD" w:rsidRPr="004D1E3A">
        <w:rPr>
          <w:sz w:val="24"/>
          <w:szCs w:val="24"/>
        </w:rPr>
        <w:t>chii poziomów stosowanych przez Producenta.</w:t>
      </w:r>
      <w:r w:rsidR="004D1E3A" w:rsidRPr="004D1E3A">
        <w:rPr>
          <w:sz w:val="24"/>
          <w:szCs w:val="24"/>
        </w:rPr>
        <w:t xml:space="preserve"> </w:t>
      </w:r>
      <w:r w:rsidR="00F16DDD" w:rsidRPr="004D1E3A">
        <w:rPr>
          <w:sz w:val="24"/>
          <w:szCs w:val="24"/>
        </w:rPr>
        <w:t xml:space="preserve">Wymóg </w:t>
      </w:r>
      <w:r w:rsidR="004D1E3A">
        <w:rPr>
          <w:sz w:val="24"/>
          <w:szCs w:val="24"/>
        </w:rPr>
        <w:t xml:space="preserve">ten </w:t>
      </w:r>
      <w:r w:rsidR="00F16DDD" w:rsidRPr="004D1E3A">
        <w:rPr>
          <w:sz w:val="24"/>
          <w:szCs w:val="24"/>
        </w:rPr>
        <w:t>dotyczy</w:t>
      </w:r>
      <w:r w:rsidR="00CA4A24" w:rsidRPr="004D1E3A">
        <w:rPr>
          <w:sz w:val="24"/>
          <w:szCs w:val="24"/>
        </w:rPr>
        <w:t xml:space="preserve"> Wykonawcy i jego ewentualnego P</w:t>
      </w:r>
      <w:r w:rsidR="00F16DDD" w:rsidRPr="004D1E3A">
        <w:rPr>
          <w:sz w:val="24"/>
          <w:szCs w:val="24"/>
        </w:rPr>
        <w:t>odwykonawcy. Wykluczona jest sytuacja</w:t>
      </w:r>
      <w:r w:rsidR="004D1E3A">
        <w:rPr>
          <w:sz w:val="24"/>
          <w:szCs w:val="24"/>
        </w:rPr>
        <w:t>,</w:t>
      </w:r>
      <w:r w:rsidR="00F16DDD" w:rsidRPr="004D1E3A">
        <w:rPr>
          <w:sz w:val="24"/>
          <w:szCs w:val="24"/>
        </w:rPr>
        <w:t xml:space="preserve"> aby tylko jeden z tych podmiotów </w:t>
      </w:r>
      <w:r w:rsidR="00CE077E" w:rsidRPr="004D1E3A">
        <w:rPr>
          <w:sz w:val="24"/>
          <w:szCs w:val="24"/>
        </w:rPr>
        <w:t xml:space="preserve">posiadał wyżej wskazany poziom partnerstwa. </w:t>
      </w:r>
    </w:p>
    <w:p w14:paraId="23D3B6F7" w14:textId="2AC568CA" w:rsidR="008E6D4C" w:rsidRPr="00F9168E" w:rsidRDefault="00942B47" w:rsidP="00FE6330">
      <w:pPr>
        <w:pStyle w:val="Tekstpodstawowy"/>
        <w:numPr>
          <w:ilvl w:val="0"/>
          <w:numId w:val="7"/>
        </w:numPr>
        <w:spacing w:line="360" w:lineRule="auto"/>
        <w:jc w:val="both"/>
        <w:rPr>
          <w:szCs w:val="24"/>
        </w:rPr>
      </w:pPr>
      <w:r w:rsidRPr="00F9168E">
        <w:rPr>
          <w:szCs w:val="24"/>
        </w:rPr>
        <w:t xml:space="preserve">Oprogramowanie dostarczone przez Wykonawcę nie może </w:t>
      </w:r>
      <w:r w:rsidR="008E6D4C" w:rsidRPr="00F9168E">
        <w:rPr>
          <w:szCs w:val="24"/>
        </w:rPr>
        <w:t>naruszać bezpieczeństwa publicznego lub istotnego bezpieczeństwa publicznego państwa, mając na względzie fakt, iż Zamawiający art.</w:t>
      </w:r>
      <w:r w:rsidR="008E6D4C" w:rsidRPr="00F9168E">
        <w:rPr>
          <w:spacing w:val="61"/>
          <w:szCs w:val="24"/>
        </w:rPr>
        <w:t xml:space="preserve"> </w:t>
      </w:r>
      <w:r w:rsidR="008E6D4C" w:rsidRPr="00F9168E">
        <w:rPr>
          <w:szCs w:val="24"/>
        </w:rPr>
        <w:t>4</w:t>
      </w:r>
      <w:r w:rsidR="008E6D4C" w:rsidRPr="00F9168E">
        <w:rPr>
          <w:spacing w:val="58"/>
          <w:szCs w:val="24"/>
        </w:rPr>
        <w:t xml:space="preserve"> </w:t>
      </w:r>
      <w:r w:rsidR="008E6D4C" w:rsidRPr="00F9168E">
        <w:rPr>
          <w:szCs w:val="24"/>
        </w:rPr>
        <w:t>pkt</w:t>
      </w:r>
      <w:r w:rsidR="008E6D4C" w:rsidRPr="00F9168E">
        <w:rPr>
          <w:spacing w:val="56"/>
          <w:szCs w:val="24"/>
        </w:rPr>
        <w:t xml:space="preserve"> </w:t>
      </w:r>
      <w:r w:rsidR="008E6D4C" w:rsidRPr="00F9168E">
        <w:rPr>
          <w:szCs w:val="24"/>
        </w:rPr>
        <w:t>7</w:t>
      </w:r>
      <w:r w:rsidR="008E6D4C" w:rsidRPr="00F9168E">
        <w:rPr>
          <w:spacing w:val="59"/>
          <w:szCs w:val="24"/>
        </w:rPr>
        <w:t xml:space="preserve"> </w:t>
      </w:r>
      <w:r w:rsidR="008E6D4C" w:rsidRPr="00F9168E">
        <w:rPr>
          <w:szCs w:val="24"/>
        </w:rPr>
        <w:t>ustawy</w:t>
      </w:r>
      <w:r w:rsidR="008E6D4C" w:rsidRPr="00F9168E">
        <w:rPr>
          <w:spacing w:val="61"/>
          <w:szCs w:val="24"/>
        </w:rPr>
        <w:t xml:space="preserve"> </w:t>
      </w:r>
      <w:r w:rsidR="008E6D4C" w:rsidRPr="00F9168E">
        <w:rPr>
          <w:szCs w:val="24"/>
        </w:rPr>
        <w:t>z</w:t>
      </w:r>
      <w:r w:rsidR="008E6D4C" w:rsidRPr="00F9168E">
        <w:rPr>
          <w:spacing w:val="58"/>
          <w:szCs w:val="24"/>
        </w:rPr>
        <w:t xml:space="preserve"> </w:t>
      </w:r>
      <w:r w:rsidR="008E6D4C" w:rsidRPr="00F9168E">
        <w:rPr>
          <w:szCs w:val="24"/>
        </w:rPr>
        <w:t>dnia</w:t>
      </w:r>
      <w:r w:rsidR="008E6D4C" w:rsidRPr="00F9168E">
        <w:rPr>
          <w:spacing w:val="65"/>
          <w:szCs w:val="24"/>
        </w:rPr>
        <w:t xml:space="preserve"> </w:t>
      </w:r>
      <w:r w:rsidR="008E6D4C" w:rsidRPr="00F9168E">
        <w:rPr>
          <w:szCs w:val="24"/>
        </w:rPr>
        <w:t>5</w:t>
      </w:r>
      <w:r w:rsidR="008E6D4C" w:rsidRPr="00F9168E">
        <w:rPr>
          <w:spacing w:val="58"/>
          <w:szCs w:val="24"/>
        </w:rPr>
        <w:t xml:space="preserve"> </w:t>
      </w:r>
      <w:r w:rsidR="008E6D4C" w:rsidRPr="00F9168E">
        <w:rPr>
          <w:szCs w:val="24"/>
        </w:rPr>
        <w:t>lipca</w:t>
      </w:r>
      <w:r w:rsidR="008E6D4C" w:rsidRPr="00F9168E">
        <w:rPr>
          <w:spacing w:val="60"/>
          <w:szCs w:val="24"/>
        </w:rPr>
        <w:t xml:space="preserve"> </w:t>
      </w:r>
      <w:r w:rsidR="008E6D4C" w:rsidRPr="00F9168E">
        <w:rPr>
          <w:szCs w:val="24"/>
        </w:rPr>
        <w:t>2018</w:t>
      </w:r>
      <w:r w:rsidR="008E6D4C" w:rsidRPr="00F9168E">
        <w:rPr>
          <w:spacing w:val="59"/>
          <w:szCs w:val="24"/>
        </w:rPr>
        <w:t xml:space="preserve"> </w:t>
      </w:r>
      <w:r w:rsidR="008E6D4C" w:rsidRPr="00F9168E">
        <w:rPr>
          <w:szCs w:val="24"/>
        </w:rPr>
        <w:t>r.</w:t>
      </w:r>
      <w:r w:rsidR="008E6D4C" w:rsidRPr="00F9168E">
        <w:rPr>
          <w:spacing w:val="61"/>
          <w:szCs w:val="24"/>
        </w:rPr>
        <w:t xml:space="preserve"> </w:t>
      </w:r>
      <w:r w:rsidR="008E6D4C" w:rsidRPr="00F9168E">
        <w:rPr>
          <w:szCs w:val="24"/>
        </w:rPr>
        <w:t>o</w:t>
      </w:r>
      <w:r w:rsidR="008E6D4C" w:rsidRPr="00F9168E">
        <w:rPr>
          <w:spacing w:val="62"/>
          <w:szCs w:val="24"/>
        </w:rPr>
        <w:t xml:space="preserve"> </w:t>
      </w:r>
      <w:r w:rsidR="008E6D4C" w:rsidRPr="00F9168E">
        <w:rPr>
          <w:szCs w:val="24"/>
        </w:rPr>
        <w:t>Krajowym</w:t>
      </w:r>
      <w:r w:rsidR="008E6D4C" w:rsidRPr="00F9168E">
        <w:rPr>
          <w:spacing w:val="58"/>
          <w:szCs w:val="24"/>
        </w:rPr>
        <w:t xml:space="preserve"> </w:t>
      </w:r>
      <w:r w:rsidR="008E6D4C" w:rsidRPr="00F9168E">
        <w:rPr>
          <w:szCs w:val="24"/>
        </w:rPr>
        <w:t xml:space="preserve">systemie cyberbezpieczeństwa </w:t>
      </w:r>
      <w:r w:rsidR="00202042" w:rsidRPr="00F9168E">
        <w:rPr>
          <w:szCs w:val="24"/>
        </w:rPr>
        <w:t xml:space="preserve">należy do Krajowego </w:t>
      </w:r>
      <w:r w:rsidR="00C64BB9" w:rsidRPr="00F9168E">
        <w:rPr>
          <w:szCs w:val="24"/>
        </w:rPr>
        <w:t>S</w:t>
      </w:r>
      <w:r w:rsidR="00202042" w:rsidRPr="00F9168E">
        <w:rPr>
          <w:szCs w:val="24"/>
        </w:rPr>
        <w:t xml:space="preserve">ystemu </w:t>
      </w:r>
      <w:r w:rsidR="00C64BB9" w:rsidRPr="00F9168E">
        <w:rPr>
          <w:szCs w:val="24"/>
        </w:rPr>
        <w:t>C</w:t>
      </w:r>
      <w:r w:rsidR="00202042" w:rsidRPr="00F9168E">
        <w:rPr>
          <w:szCs w:val="24"/>
        </w:rPr>
        <w:t xml:space="preserve">yberbezpieczeństwa, którego celem zgodnie z art. 3 wyżej wskazanej ustawy jest </w:t>
      </w:r>
      <w:r w:rsidR="00365FAA" w:rsidRPr="00F9168E">
        <w:rPr>
          <w:szCs w:val="24"/>
        </w:rPr>
        <w:t>zapewnienie odpowiedniego poziomu cyberbezpieczeństwa na poziomie krajowym, w tym zapewnienie niezakłóconego świadczeni</w:t>
      </w:r>
      <w:r w:rsidR="00C64BB9" w:rsidRPr="00F9168E">
        <w:rPr>
          <w:szCs w:val="24"/>
        </w:rPr>
        <w:t>a</w:t>
      </w:r>
      <w:r w:rsidR="00365FAA" w:rsidRPr="00F9168E">
        <w:rPr>
          <w:szCs w:val="24"/>
        </w:rPr>
        <w:t xml:space="preserve"> usług kluczowych i usług cyfrowych przez osiągnięcie o</w:t>
      </w:r>
      <w:r w:rsidR="00DE6515" w:rsidRPr="00F9168E">
        <w:rPr>
          <w:szCs w:val="24"/>
        </w:rPr>
        <w:t xml:space="preserve">dpowiedniego poziomu do świadczenia tych usług i obsługi incydentów. Tym samym dostarczone </w:t>
      </w:r>
      <w:r w:rsidR="00C64BB9" w:rsidRPr="00F9168E">
        <w:rPr>
          <w:szCs w:val="24"/>
        </w:rPr>
        <w:t>O</w:t>
      </w:r>
      <w:r w:rsidR="00DE6515" w:rsidRPr="00F9168E">
        <w:rPr>
          <w:szCs w:val="24"/>
        </w:rPr>
        <w:t xml:space="preserve">programowanie musi być zgodne z wymogami </w:t>
      </w:r>
      <w:r w:rsidR="00C64BB9" w:rsidRPr="00F9168E">
        <w:rPr>
          <w:szCs w:val="24"/>
        </w:rPr>
        <w:t>K</w:t>
      </w:r>
      <w:r w:rsidR="00DE6515" w:rsidRPr="00F9168E">
        <w:rPr>
          <w:szCs w:val="24"/>
        </w:rPr>
        <w:t xml:space="preserve">rajowego </w:t>
      </w:r>
      <w:r w:rsidR="00C64BB9" w:rsidRPr="00F9168E">
        <w:rPr>
          <w:szCs w:val="24"/>
        </w:rPr>
        <w:t>S</w:t>
      </w:r>
      <w:r w:rsidR="00DE6515" w:rsidRPr="00F9168E">
        <w:rPr>
          <w:szCs w:val="24"/>
        </w:rPr>
        <w:t xml:space="preserve">ystemu </w:t>
      </w:r>
      <w:r w:rsidR="00C64BB9" w:rsidRPr="00F9168E">
        <w:rPr>
          <w:szCs w:val="24"/>
        </w:rPr>
        <w:t>C</w:t>
      </w:r>
      <w:r w:rsidR="00DE6515" w:rsidRPr="00F9168E">
        <w:rPr>
          <w:szCs w:val="24"/>
        </w:rPr>
        <w:t xml:space="preserve">yberbezpieczeństwa. </w:t>
      </w:r>
    </w:p>
    <w:p w14:paraId="7CA03A47" w14:textId="29E8A956" w:rsidR="00DE6515" w:rsidRPr="00F9168E" w:rsidRDefault="00DE6515" w:rsidP="00FE6330">
      <w:pPr>
        <w:pStyle w:val="Tekstpodstawowy"/>
        <w:spacing w:line="360" w:lineRule="auto"/>
        <w:rPr>
          <w:szCs w:val="24"/>
        </w:rPr>
      </w:pPr>
    </w:p>
    <w:p w14:paraId="1AAE3B0D" w14:textId="39C7C983" w:rsidR="00811301" w:rsidRPr="00F9168E" w:rsidRDefault="00811301" w:rsidP="00FE6330">
      <w:pPr>
        <w:pStyle w:val="Tekstpodstawowy"/>
        <w:spacing w:line="360" w:lineRule="auto"/>
        <w:rPr>
          <w:b/>
          <w:bCs/>
          <w:szCs w:val="24"/>
        </w:rPr>
      </w:pPr>
      <w:r w:rsidRPr="00F9168E">
        <w:rPr>
          <w:b/>
          <w:bCs/>
          <w:szCs w:val="24"/>
        </w:rPr>
        <w:t xml:space="preserve">3. </w:t>
      </w:r>
      <w:r w:rsidR="00DE6515" w:rsidRPr="00F9168E">
        <w:rPr>
          <w:b/>
          <w:bCs/>
          <w:szCs w:val="24"/>
        </w:rPr>
        <w:t>Dostawa</w:t>
      </w:r>
    </w:p>
    <w:p w14:paraId="7B89CACA" w14:textId="1EB6C650" w:rsidR="00F81746" w:rsidRPr="00F9168E" w:rsidRDefault="00F81746" w:rsidP="00FE6330">
      <w:pPr>
        <w:pStyle w:val="Tekstpodstawowy"/>
        <w:numPr>
          <w:ilvl w:val="0"/>
          <w:numId w:val="8"/>
        </w:numPr>
        <w:spacing w:line="360" w:lineRule="auto"/>
        <w:jc w:val="both"/>
        <w:rPr>
          <w:szCs w:val="24"/>
        </w:rPr>
      </w:pPr>
      <w:r w:rsidRPr="00F9168E">
        <w:rPr>
          <w:szCs w:val="24"/>
        </w:rPr>
        <w:t>Dostawa ma zostać dokonana w dni robocze w godzinach od 7.30 do 15.00.</w:t>
      </w:r>
    </w:p>
    <w:p w14:paraId="306A3F3F" w14:textId="4723E0CA" w:rsidR="00F81746" w:rsidRPr="00F9168E" w:rsidRDefault="00F81746" w:rsidP="00FE6330">
      <w:pPr>
        <w:pStyle w:val="Tekstpodstawowy"/>
        <w:numPr>
          <w:ilvl w:val="0"/>
          <w:numId w:val="8"/>
        </w:numPr>
        <w:spacing w:line="360" w:lineRule="auto"/>
        <w:jc w:val="both"/>
        <w:rPr>
          <w:szCs w:val="24"/>
        </w:rPr>
      </w:pPr>
      <w:r w:rsidRPr="00F9168E">
        <w:rPr>
          <w:szCs w:val="24"/>
        </w:rPr>
        <w:t xml:space="preserve">Dostarczone licencje na </w:t>
      </w:r>
      <w:r w:rsidR="00D317EE" w:rsidRPr="00F9168E">
        <w:rPr>
          <w:szCs w:val="24"/>
        </w:rPr>
        <w:t>O</w:t>
      </w:r>
      <w:r w:rsidRPr="00F9168E">
        <w:rPr>
          <w:szCs w:val="24"/>
        </w:rPr>
        <w:t>programowanie musz</w:t>
      </w:r>
      <w:r w:rsidR="00C64BB9" w:rsidRPr="00F9168E">
        <w:rPr>
          <w:szCs w:val="24"/>
        </w:rPr>
        <w:t>ą</w:t>
      </w:r>
      <w:r w:rsidRPr="00F9168E">
        <w:rPr>
          <w:szCs w:val="24"/>
        </w:rPr>
        <w:t xml:space="preserve"> obejmować dostęp do najnowszej wersji tego oprogramowania udostępnionej przez Producenta.</w:t>
      </w:r>
    </w:p>
    <w:p w14:paraId="74F50ED2" w14:textId="406D085C" w:rsidR="00D317EE" w:rsidRPr="00F9168E" w:rsidRDefault="07EAF4E1" w:rsidP="00FE6330">
      <w:pPr>
        <w:pStyle w:val="Tekstpodstawowy"/>
        <w:numPr>
          <w:ilvl w:val="0"/>
          <w:numId w:val="8"/>
        </w:numPr>
        <w:spacing w:line="360" w:lineRule="auto"/>
        <w:jc w:val="both"/>
        <w:rPr>
          <w:szCs w:val="24"/>
        </w:rPr>
      </w:pPr>
      <w:r w:rsidRPr="00F9168E">
        <w:rPr>
          <w:szCs w:val="24"/>
        </w:rPr>
        <w:lastRenderedPageBreak/>
        <w:t>Licencje wraz z dostarczonym Oprogramowaniem musz</w:t>
      </w:r>
      <w:r w:rsidR="0016122C" w:rsidRPr="00F9168E">
        <w:rPr>
          <w:szCs w:val="24"/>
        </w:rPr>
        <w:t>ą</w:t>
      </w:r>
      <w:r w:rsidRPr="00F9168E">
        <w:rPr>
          <w:szCs w:val="24"/>
        </w:rPr>
        <w:t xml:space="preserve"> pochodzić z oficjalnego kanału dystrybucji ich Producenta. </w:t>
      </w:r>
    </w:p>
    <w:p w14:paraId="7AED2D3A" w14:textId="408A7AE3" w:rsidR="004E2C72" w:rsidRPr="00F9168E" w:rsidRDefault="07EAF4E1" w:rsidP="00FE6330">
      <w:pPr>
        <w:pStyle w:val="Tekstpodstawowy"/>
        <w:numPr>
          <w:ilvl w:val="0"/>
          <w:numId w:val="8"/>
        </w:numPr>
        <w:spacing w:line="360" w:lineRule="auto"/>
        <w:jc w:val="both"/>
        <w:rPr>
          <w:szCs w:val="24"/>
        </w:rPr>
      </w:pPr>
      <w:r w:rsidRPr="00F9168E">
        <w:rPr>
          <w:szCs w:val="24"/>
        </w:rPr>
        <w:t xml:space="preserve">Wykonawca jest zobowiązany do przekazania Zamawiającemu aktualnego zestawienia </w:t>
      </w:r>
      <w:r w:rsidR="00C64BB9" w:rsidRPr="00F9168E">
        <w:rPr>
          <w:szCs w:val="24"/>
        </w:rPr>
        <w:br/>
      </w:r>
      <w:r w:rsidRPr="00F9168E">
        <w:rPr>
          <w:szCs w:val="24"/>
        </w:rPr>
        <w:t>w formacie xls wszystkich do</w:t>
      </w:r>
      <w:r w:rsidR="054059A6" w:rsidRPr="00F9168E">
        <w:rPr>
          <w:szCs w:val="24"/>
        </w:rPr>
        <w:t>s</w:t>
      </w:r>
      <w:r w:rsidRPr="00F9168E">
        <w:rPr>
          <w:szCs w:val="24"/>
        </w:rPr>
        <w:t>t</w:t>
      </w:r>
      <w:r w:rsidR="054059A6" w:rsidRPr="00F9168E">
        <w:rPr>
          <w:szCs w:val="24"/>
        </w:rPr>
        <w:t>a</w:t>
      </w:r>
      <w:r w:rsidRPr="00F9168E">
        <w:rPr>
          <w:szCs w:val="24"/>
        </w:rPr>
        <w:t xml:space="preserve">rczonych pozycji w zakresie Oprogramowania </w:t>
      </w:r>
      <w:r w:rsidR="054059A6" w:rsidRPr="00F9168E">
        <w:rPr>
          <w:szCs w:val="24"/>
        </w:rPr>
        <w:t xml:space="preserve">zawierających: oznaczenie </w:t>
      </w:r>
      <w:r w:rsidR="00C64BB9" w:rsidRPr="00F9168E">
        <w:rPr>
          <w:szCs w:val="24"/>
        </w:rPr>
        <w:t>P</w:t>
      </w:r>
      <w:r w:rsidR="054059A6" w:rsidRPr="00F9168E">
        <w:rPr>
          <w:szCs w:val="24"/>
        </w:rPr>
        <w:t xml:space="preserve">roducenta, pełna nazwa produktu, metryka licencyjna, wersja i edycja </w:t>
      </w:r>
      <w:r w:rsidR="00C64BB9" w:rsidRPr="00F9168E">
        <w:rPr>
          <w:szCs w:val="24"/>
        </w:rPr>
        <w:t>O</w:t>
      </w:r>
      <w:r w:rsidR="054059A6" w:rsidRPr="00F9168E">
        <w:rPr>
          <w:szCs w:val="24"/>
        </w:rPr>
        <w:t xml:space="preserve">programowania, rodzaj licencji, okres obowiązywania licencji, okres wsparcia technicznego, poziom wsparcia technicznego, cena jednostkowa netto, stawka podatku VAT, cena jednostkowa brutto. </w:t>
      </w:r>
    </w:p>
    <w:p w14:paraId="5AE0FA7D" w14:textId="3EBBF6C4" w:rsidR="004E2C72" w:rsidRPr="00F9168E" w:rsidRDefault="004E2C72" w:rsidP="00FE6330">
      <w:pPr>
        <w:pStyle w:val="Tekstpodstawowy"/>
        <w:numPr>
          <w:ilvl w:val="0"/>
          <w:numId w:val="8"/>
        </w:numPr>
        <w:spacing w:line="360" w:lineRule="auto"/>
        <w:jc w:val="both"/>
        <w:rPr>
          <w:szCs w:val="24"/>
        </w:rPr>
      </w:pPr>
      <w:r w:rsidRPr="00F9168E">
        <w:rPr>
          <w:szCs w:val="24"/>
        </w:rPr>
        <w:t>Minimalne wymogi dla wsparcia technicznego.</w:t>
      </w:r>
    </w:p>
    <w:p w14:paraId="4C9F01CD" w14:textId="4D737E0A" w:rsidR="005B339C" w:rsidRPr="00F9168E" w:rsidRDefault="1223B98F" w:rsidP="00FE6330">
      <w:pPr>
        <w:pStyle w:val="Tekstpodstawowy"/>
        <w:spacing w:line="360" w:lineRule="auto"/>
        <w:ind w:left="720"/>
        <w:jc w:val="both"/>
        <w:rPr>
          <w:szCs w:val="24"/>
        </w:rPr>
      </w:pPr>
      <w:r w:rsidRPr="00F9168E">
        <w:rPr>
          <w:szCs w:val="24"/>
        </w:rPr>
        <w:t xml:space="preserve">Wykonawca zobowiązuje się dokonać dostawy Oprogramowania wraz z zapewnieniem dla Zamawiającego </w:t>
      </w:r>
      <w:r w:rsidR="000C054F" w:rsidRPr="00F9168E">
        <w:rPr>
          <w:szCs w:val="24"/>
        </w:rPr>
        <w:t>w</w:t>
      </w:r>
      <w:r w:rsidRPr="00F9168E">
        <w:rPr>
          <w:szCs w:val="24"/>
        </w:rPr>
        <w:t xml:space="preserve">sparcia </w:t>
      </w:r>
      <w:r w:rsidR="000C054F" w:rsidRPr="00F9168E">
        <w:rPr>
          <w:szCs w:val="24"/>
        </w:rPr>
        <w:t>t</w:t>
      </w:r>
      <w:r w:rsidRPr="00F9168E">
        <w:rPr>
          <w:szCs w:val="24"/>
        </w:rPr>
        <w:t xml:space="preserve">echnicznego dla dostarczonego </w:t>
      </w:r>
      <w:r w:rsidR="61E6068A" w:rsidRPr="00F9168E">
        <w:rPr>
          <w:szCs w:val="24"/>
        </w:rPr>
        <w:t>O</w:t>
      </w:r>
      <w:r w:rsidRPr="00F9168E">
        <w:rPr>
          <w:szCs w:val="24"/>
        </w:rPr>
        <w:t>programowania i wszelkich licencji udzielanych w celu wykonania umowy</w:t>
      </w:r>
      <w:r w:rsidR="004D1E3A">
        <w:rPr>
          <w:szCs w:val="24"/>
        </w:rPr>
        <w:t xml:space="preserve"> </w:t>
      </w:r>
      <w:r w:rsidR="61E6068A" w:rsidRPr="00F9168E">
        <w:rPr>
          <w:szCs w:val="24"/>
        </w:rPr>
        <w:t xml:space="preserve">przez okres </w:t>
      </w:r>
      <w:r w:rsidR="000C054F" w:rsidRPr="00F9168E">
        <w:rPr>
          <w:szCs w:val="24"/>
        </w:rPr>
        <w:t>12</w:t>
      </w:r>
      <w:r w:rsidR="61E6068A" w:rsidRPr="00F9168E">
        <w:rPr>
          <w:szCs w:val="24"/>
        </w:rPr>
        <w:t xml:space="preserve"> miesięcy </w:t>
      </w:r>
      <w:r w:rsidR="17D51A99" w:rsidRPr="00F9168E">
        <w:rPr>
          <w:szCs w:val="24"/>
        </w:rPr>
        <w:t>od</w:t>
      </w:r>
      <w:r w:rsidR="61E6068A" w:rsidRPr="00F9168E">
        <w:rPr>
          <w:szCs w:val="24"/>
        </w:rPr>
        <w:t xml:space="preserve"> dnia odbioru Oprogramowania.</w:t>
      </w:r>
    </w:p>
    <w:p w14:paraId="3BC37208" w14:textId="208B9137" w:rsidR="005B339C" w:rsidRPr="00F9168E" w:rsidRDefault="005B339C" w:rsidP="00FE6330">
      <w:pPr>
        <w:pStyle w:val="Tekstpodstawowy"/>
        <w:numPr>
          <w:ilvl w:val="0"/>
          <w:numId w:val="8"/>
        </w:numPr>
        <w:spacing w:line="360" w:lineRule="auto"/>
        <w:jc w:val="both"/>
        <w:rPr>
          <w:szCs w:val="24"/>
        </w:rPr>
      </w:pPr>
      <w:r w:rsidRPr="00F9168E">
        <w:rPr>
          <w:szCs w:val="24"/>
        </w:rPr>
        <w:t xml:space="preserve">Minimalny zakres </w:t>
      </w:r>
      <w:r w:rsidR="000C054F" w:rsidRPr="00F9168E">
        <w:rPr>
          <w:szCs w:val="24"/>
        </w:rPr>
        <w:t>w</w:t>
      </w:r>
      <w:r w:rsidRPr="00F9168E">
        <w:rPr>
          <w:szCs w:val="24"/>
        </w:rPr>
        <w:t xml:space="preserve">sparcia </w:t>
      </w:r>
      <w:r w:rsidR="000C054F" w:rsidRPr="00F9168E">
        <w:rPr>
          <w:szCs w:val="24"/>
        </w:rPr>
        <w:t>t</w:t>
      </w:r>
      <w:r w:rsidRPr="00F9168E">
        <w:rPr>
          <w:szCs w:val="24"/>
        </w:rPr>
        <w:t>echnicznego obejmuje:</w:t>
      </w:r>
    </w:p>
    <w:p w14:paraId="06992646" w14:textId="3CC81E51" w:rsidR="00811301" w:rsidRPr="00F9168E" w:rsidRDefault="000B212E" w:rsidP="004B3095">
      <w:pPr>
        <w:pStyle w:val="Tekstpodstawowy"/>
        <w:numPr>
          <w:ilvl w:val="0"/>
          <w:numId w:val="51"/>
        </w:numPr>
        <w:spacing w:line="360" w:lineRule="auto"/>
        <w:jc w:val="both"/>
        <w:rPr>
          <w:szCs w:val="24"/>
        </w:rPr>
      </w:pPr>
      <w:r w:rsidRPr="00F9168E">
        <w:rPr>
          <w:szCs w:val="24"/>
        </w:rPr>
        <w:t>d</w:t>
      </w:r>
      <w:r w:rsidR="005B339C" w:rsidRPr="00F9168E">
        <w:rPr>
          <w:szCs w:val="24"/>
        </w:rPr>
        <w:t xml:space="preserve">ostęp </w:t>
      </w:r>
      <w:r w:rsidRPr="00F9168E">
        <w:rPr>
          <w:szCs w:val="24"/>
        </w:rPr>
        <w:t>za pośrednictwem serwisu www do aktualnej dokumentacji technicznej i bazy wiedzy publikowanej i udostępnianej przez Producenta;</w:t>
      </w:r>
      <w:r w:rsidR="00811301" w:rsidRPr="00F9168E">
        <w:rPr>
          <w:szCs w:val="24"/>
        </w:rPr>
        <w:t xml:space="preserve"> </w:t>
      </w:r>
    </w:p>
    <w:p w14:paraId="1882A0FC" w14:textId="75FF7022" w:rsidR="000B212E" w:rsidRPr="00F9168E" w:rsidRDefault="5BA47205" w:rsidP="004B3095">
      <w:pPr>
        <w:pStyle w:val="Tekstpodstawowy"/>
        <w:numPr>
          <w:ilvl w:val="0"/>
          <w:numId w:val="51"/>
        </w:numPr>
        <w:spacing w:line="360" w:lineRule="auto"/>
        <w:jc w:val="both"/>
        <w:rPr>
          <w:szCs w:val="24"/>
        </w:rPr>
      </w:pPr>
      <w:r w:rsidRPr="00F9168E">
        <w:rPr>
          <w:szCs w:val="24"/>
        </w:rPr>
        <w:t>dostęp za pośrednictwem www do obrazów (plików) do pobrania zawierających poprawki/aktualizacje/wersje instalacyjne Oprogramowania niezwłocznie po ich udostepnieniu przez producenta oprogramowania.</w:t>
      </w:r>
    </w:p>
    <w:p w14:paraId="5A0B08A6" w14:textId="77777777" w:rsidR="000B212E" w:rsidRPr="00F9168E" w:rsidRDefault="000B212E" w:rsidP="00FE6330">
      <w:pPr>
        <w:pStyle w:val="Tekstpodstawowy"/>
        <w:spacing w:line="360" w:lineRule="auto"/>
        <w:rPr>
          <w:szCs w:val="24"/>
        </w:rPr>
      </w:pPr>
    </w:p>
    <w:p w14:paraId="4BF67FF7" w14:textId="67361607" w:rsidR="004E2C72" w:rsidRPr="00F9168E" w:rsidRDefault="00811301" w:rsidP="00FE6330">
      <w:pPr>
        <w:pStyle w:val="Tekstpodstawowy"/>
        <w:spacing w:line="360" w:lineRule="auto"/>
        <w:rPr>
          <w:b/>
          <w:bCs/>
          <w:szCs w:val="24"/>
        </w:rPr>
      </w:pPr>
      <w:r w:rsidRPr="00F9168E">
        <w:rPr>
          <w:b/>
          <w:bCs/>
          <w:szCs w:val="24"/>
        </w:rPr>
        <w:t xml:space="preserve">4. </w:t>
      </w:r>
      <w:r w:rsidR="000B212E" w:rsidRPr="00F9168E">
        <w:rPr>
          <w:b/>
          <w:bCs/>
          <w:szCs w:val="24"/>
        </w:rPr>
        <w:t>Terminy realizacji</w:t>
      </w:r>
      <w:r w:rsidR="251C8830" w:rsidRPr="00F9168E">
        <w:rPr>
          <w:b/>
          <w:bCs/>
          <w:szCs w:val="24"/>
        </w:rPr>
        <w:t>.</w:t>
      </w:r>
    </w:p>
    <w:p w14:paraId="1A54B415" w14:textId="3127FD4C" w:rsidR="00C8192F" w:rsidRPr="00F9168E" w:rsidRDefault="00C8192F" w:rsidP="00FE6330">
      <w:pPr>
        <w:pStyle w:val="Tekstpodstawowy"/>
        <w:spacing w:line="360" w:lineRule="auto"/>
        <w:jc w:val="both"/>
        <w:rPr>
          <w:szCs w:val="24"/>
        </w:rPr>
      </w:pPr>
      <w:r w:rsidRPr="00F9168E">
        <w:rPr>
          <w:szCs w:val="24"/>
        </w:rPr>
        <w:t xml:space="preserve">Wykonawca zobowiązany będzie zrealizować dostawę licencji na Oprogramowanie w terminie </w:t>
      </w:r>
      <w:r w:rsidR="004D1E3A">
        <w:rPr>
          <w:szCs w:val="24"/>
        </w:rPr>
        <w:t>14</w:t>
      </w:r>
      <w:r w:rsidRPr="00F9168E">
        <w:rPr>
          <w:szCs w:val="24"/>
        </w:rPr>
        <w:t xml:space="preserve"> dni od dnia zawarcia Umowy.</w:t>
      </w:r>
    </w:p>
    <w:p w14:paraId="4F487395" w14:textId="77777777" w:rsidR="003743E5" w:rsidRPr="00F9168E" w:rsidRDefault="003743E5" w:rsidP="00FE6330">
      <w:pPr>
        <w:pStyle w:val="Tekstpodstawowy"/>
        <w:spacing w:line="360" w:lineRule="auto"/>
        <w:jc w:val="both"/>
        <w:rPr>
          <w:szCs w:val="24"/>
        </w:rPr>
      </w:pPr>
    </w:p>
    <w:p w14:paraId="39765F82" w14:textId="4364A278" w:rsidR="003743E5" w:rsidRPr="00F9168E" w:rsidRDefault="003743E5" w:rsidP="00FE6330">
      <w:pPr>
        <w:pStyle w:val="Tekstpodstawowy"/>
        <w:spacing w:line="360" w:lineRule="auto"/>
        <w:jc w:val="both"/>
        <w:rPr>
          <w:b/>
          <w:bCs/>
          <w:szCs w:val="24"/>
        </w:rPr>
      </w:pPr>
      <w:r w:rsidRPr="00F9168E">
        <w:rPr>
          <w:b/>
          <w:bCs/>
          <w:szCs w:val="24"/>
        </w:rPr>
        <w:t>5. Szkolenie</w:t>
      </w:r>
    </w:p>
    <w:p w14:paraId="0782A5A8" w14:textId="72FFE456" w:rsidR="00C8192F" w:rsidRPr="00F9168E" w:rsidRDefault="00E80E6A" w:rsidP="00FE6330">
      <w:pPr>
        <w:pStyle w:val="Tekstpodstawowy"/>
        <w:spacing w:line="360" w:lineRule="auto"/>
        <w:jc w:val="both"/>
        <w:rPr>
          <w:szCs w:val="24"/>
        </w:rPr>
      </w:pPr>
      <w:r w:rsidRPr="00F9168E">
        <w:rPr>
          <w:szCs w:val="24"/>
        </w:rPr>
        <w:t xml:space="preserve">Wykonawca w ramach realizacji przeprowadzi szkolenie personelu </w:t>
      </w:r>
      <w:r w:rsidR="003F2FCC" w:rsidRPr="00F9168E">
        <w:rPr>
          <w:szCs w:val="24"/>
        </w:rPr>
        <w:t>w trybie online</w:t>
      </w:r>
      <w:r w:rsidR="00AC44B5" w:rsidRPr="00F9168E">
        <w:rPr>
          <w:szCs w:val="24"/>
        </w:rPr>
        <w:t>.</w:t>
      </w:r>
      <w:r w:rsidR="003F2FCC" w:rsidRPr="00F9168E">
        <w:rPr>
          <w:szCs w:val="24"/>
        </w:rPr>
        <w:t xml:space="preserve"> </w:t>
      </w:r>
      <w:r w:rsidR="008B5395" w:rsidRPr="00F9168E">
        <w:rPr>
          <w:szCs w:val="24"/>
        </w:rPr>
        <w:t xml:space="preserve"> S</w:t>
      </w:r>
      <w:r w:rsidR="003F2FCC" w:rsidRPr="00F9168E">
        <w:rPr>
          <w:szCs w:val="24"/>
        </w:rPr>
        <w:t xml:space="preserve">zkolenie nie będzie trwało </w:t>
      </w:r>
      <w:r w:rsidR="008B5395" w:rsidRPr="00F9168E">
        <w:rPr>
          <w:szCs w:val="24"/>
        </w:rPr>
        <w:t>mniej niż 8 godzin</w:t>
      </w:r>
      <w:r w:rsidR="003E61A2" w:rsidRPr="00F9168E">
        <w:rPr>
          <w:szCs w:val="24"/>
        </w:rPr>
        <w:t xml:space="preserve"> i w razie potrzeby może być podzielone na </w:t>
      </w:r>
      <w:r w:rsidR="004D1E3A">
        <w:rPr>
          <w:szCs w:val="24"/>
        </w:rPr>
        <w:t xml:space="preserve">kilka </w:t>
      </w:r>
      <w:r w:rsidR="003E61A2" w:rsidRPr="00F9168E">
        <w:rPr>
          <w:szCs w:val="24"/>
        </w:rPr>
        <w:t>dni.</w:t>
      </w:r>
    </w:p>
    <w:p w14:paraId="34F57E3B" w14:textId="0654381F" w:rsidR="002A73A8" w:rsidRDefault="002A73A8" w:rsidP="00FE6330">
      <w:pPr>
        <w:pStyle w:val="Tekstpodstawowy"/>
        <w:spacing w:line="360" w:lineRule="auto"/>
        <w:jc w:val="both"/>
        <w:rPr>
          <w:szCs w:val="24"/>
        </w:rPr>
      </w:pPr>
      <w:r w:rsidRPr="00F9168E">
        <w:rPr>
          <w:szCs w:val="24"/>
        </w:rPr>
        <w:t xml:space="preserve">Szkolenie odbędzie się </w:t>
      </w:r>
      <w:r w:rsidR="00D34E1D" w:rsidRPr="00F9168E">
        <w:rPr>
          <w:szCs w:val="24"/>
        </w:rPr>
        <w:t xml:space="preserve">po zakończonych pracach wdrożeniowych oprogramowania u zamawiającego i </w:t>
      </w:r>
      <w:r w:rsidR="009C3F82" w:rsidRPr="00F9168E">
        <w:rPr>
          <w:szCs w:val="24"/>
        </w:rPr>
        <w:t xml:space="preserve">ustalonym </w:t>
      </w:r>
      <w:r w:rsidR="003D2054" w:rsidRPr="00F9168E">
        <w:rPr>
          <w:szCs w:val="24"/>
        </w:rPr>
        <w:t xml:space="preserve">wcześniej </w:t>
      </w:r>
      <w:r w:rsidR="009C3F82" w:rsidRPr="00F9168E">
        <w:rPr>
          <w:szCs w:val="24"/>
        </w:rPr>
        <w:t>termin</w:t>
      </w:r>
      <w:r w:rsidR="00540B84" w:rsidRPr="00F9168E">
        <w:rPr>
          <w:szCs w:val="24"/>
        </w:rPr>
        <w:t>ie</w:t>
      </w:r>
      <w:r w:rsidR="009C3F82" w:rsidRPr="00F9168E">
        <w:rPr>
          <w:szCs w:val="24"/>
        </w:rPr>
        <w:t xml:space="preserve"> </w:t>
      </w:r>
      <w:r w:rsidR="004D1E3A">
        <w:rPr>
          <w:szCs w:val="24"/>
        </w:rPr>
        <w:t xml:space="preserve">z </w:t>
      </w:r>
      <w:r w:rsidR="005A242B">
        <w:rPr>
          <w:szCs w:val="24"/>
        </w:rPr>
        <w:t>zamawiającym</w:t>
      </w:r>
      <w:r w:rsidR="004D1E3A">
        <w:rPr>
          <w:szCs w:val="24"/>
        </w:rPr>
        <w:t xml:space="preserve"> (w ramach terminu realizacji całości zamówienia). Wykonawc</w:t>
      </w:r>
      <w:r w:rsidR="005A242B">
        <w:rPr>
          <w:szCs w:val="24"/>
        </w:rPr>
        <w:t>a</w:t>
      </w:r>
      <w:r w:rsidR="004D1E3A">
        <w:rPr>
          <w:szCs w:val="24"/>
        </w:rPr>
        <w:t xml:space="preserve"> na fakturze za realizację przedmiotu zamówienia wyodrębni koszt:</w:t>
      </w:r>
    </w:p>
    <w:p w14:paraId="76A29F40" w14:textId="587668D6" w:rsidR="004D1E3A" w:rsidRDefault="004D1E3A" w:rsidP="004B3095">
      <w:pPr>
        <w:pStyle w:val="Tekstpodstawowy"/>
        <w:numPr>
          <w:ilvl w:val="0"/>
          <w:numId w:val="50"/>
        </w:numPr>
        <w:spacing w:line="360" w:lineRule="auto"/>
        <w:jc w:val="both"/>
        <w:rPr>
          <w:szCs w:val="24"/>
        </w:rPr>
      </w:pPr>
      <w:r>
        <w:rPr>
          <w:szCs w:val="24"/>
        </w:rPr>
        <w:t>dostawy oprogramowania z jego wdrożeniem;</w:t>
      </w:r>
    </w:p>
    <w:p w14:paraId="1E2460A6" w14:textId="27F937D7" w:rsidR="004D1E3A" w:rsidRPr="00F9168E" w:rsidRDefault="004D1E3A" w:rsidP="004B3095">
      <w:pPr>
        <w:pStyle w:val="Tekstpodstawowy"/>
        <w:numPr>
          <w:ilvl w:val="0"/>
          <w:numId w:val="50"/>
        </w:numPr>
        <w:spacing w:line="360" w:lineRule="auto"/>
        <w:jc w:val="both"/>
        <w:rPr>
          <w:szCs w:val="24"/>
        </w:rPr>
      </w:pPr>
      <w:r>
        <w:rPr>
          <w:szCs w:val="24"/>
        </w:rPr>
        <w:lastRenderedPageBreak/>
        <w:t>szkoleń przeprowadzonych dla pracowników Zamawiającego.</w:t>
      </w:r>
    </w:p>
    <w:p w14:paraId="0684F854" w14:textId="77777777" w:rsidR="003E61A2" w:rsidRPr="00F9168E" w:rsidRDefault="003E61A2" w:rsidP="00FE6330">
      <w:pPr>
        <w:pStyle w:val="Tekstpodstawowy"/>
        <w:spacing w:line="360" w:lineRule="auto"/>
        <w:rPr>
          <w:b/>
          <w:bCs/>
          <w:szCs w:val="24"/>
        </w:rPr>
      </w:pPr>
    </w:p>
    <w:p w14:paraId="0DDD1F01" w14:textId="351BCC9A" w:rsidR="00C8192F" w:rsidRPr="00F9168E" w:rsidRDefault="003743E5" w:rsidP="00FE6330">
      <w:pPr>
        <w:pStyle w:val="Tekstpodstawowy"/>
        <w:spacing w:line="360" w:lineRule="auto"/>
        <w:rPr>
          <w:b/>
          <w:bCs/>
          <w:szCs w:val="24"/>
        </w:rPr>
      </w:pPr>
      <w:r w:rsidRPr="00F9168E">
        <w:rPr>
          <w:b/>
          <w:bCs/>
          <w:szCs w:val="24"/>
        </w:rPr>
        <w:t>6</w:t>
      </w:r>
      <w:r w:rsidR="00811301" w:rsidRPr="00F9168E">
        <w:rPr>
          <w:b/>
          <w:bCs/>
          <w:szCs w:val="24"/>
        </w:rPr>
        <w:t xml:space="preserve">. </w:t>
      </w:r>
      <w:r w:rsidR="00C8192F" w:rsidRPr="00F9168E">
        <w:rPr>
          <w:b/>
          <w:bCs/>
          <w:szCs w:val="24"/>
        </w:rPr>
        <w:t>Szczegółowe wymogi dla Oprogramowania.</w:t>
      </w:r>
    </w:p>
    <w:p w14:paraId="418413A5" w14:textId="02F2668E" w:rsidR="00C8192F" w:rsidRPr="00F9168E" w:rsidRDefault="00C8192F" w:rsidP="00FE6330">
      <w:pPr>
        <w:pStyle w:val="Tekstpodstawowy"/>
        <w:spacing w:line="360" w:lineRule="auto"/>
        <w:rPr>
          <w:szCs w:val="24"/>
        </w:rPr>
      </w:pPr>
    </w:p>
    <w:p w14:paraId="61EA29A8" w14:textId="68D83CD7" w:rsidR="00805902" w:rsidRPr="00F9168E" w:rsidRDefault="00C8192F" w:rsidP="004B3095">
      <w:pPr>
        <w:pStyle w:val="Tekstpodstawowy"/>
        <w:numPr>
          <w:ilvl w:val="1"/>
          <w:numId w:val="18"/>
        </w:numPr>
        <w:spacing w:line="360" w:lineRule="auto"/>
        <w:rPr>
          <w:b/>
          <w:bCs/>
          <w:szCs w:val="24"/>
        </w:rPr>
      </w:pPr>
      <w:r w:rsidRPr="00F9168E">
        <w:rPr>
          <w:b/>
          <w:bCs/>
          <w:szCs w:val="24"/>
        </w:rPr>
        <w:t>Informacje Ogólne.</w:t>
      </w:r>
    </w:p>
    <w:p w14:paraId="1F6D5956" w14:textId="5DF875C6" w:rsidR="00C51489" w:rsidRPr="00F9168E" w:rsidRDefault="00C51489" w:rsidP="004B3095">
      <w:pPr>
        <w:pStyle w:val="Default"/>
        <w:numPr>
          <w:ilvl w:val="0"/>
          <w:numId w:val="19"/>
        </w:numPr>
        <w:spacing w:line="360" w:lineRule="auto"/>
        <w:jc w:val="both"/>
      </w:pPr>
      <w:r w:rsidRPr="00F9168E">
        <w:t xml:space="preserve">Dostarczone licencje na oprogramowanie są bezterminowe. </w:t>
      </w:r>
    </w:p>
    <w:p w14:paraId="4108F469" w14:textId="3999E956" w:rsidR="00C51489" w:rsidRPr="00F9168E" w:rsidRDefault="00C51489" w:rsidP="004B3095">
      <w:pPr>
        <w:pStyle w:val="Default"/>
        <w:numPr>
          <w:ilvl w:val="0"/>
          <w:numId w:val="19"/>
        </w:numPr>
        <w:spacing w:line="360" w:lineRule="auto"/>
        <w:jc w:val="both"/>
      </w:pPr>
      <w:r w:rsidRPr="00F9168E">
        <w:t>Oprogramowanie musi posiadać procedurę uwierzytelnienia i autoryzacji Administratora w konsoli zarządzającej, który umożliwia jednoczesną prace wielu administratorom. Logowanie użytkowników konsoli zarządzającej powinno być zintegrowane z kontami Active Directory</w:t>
      </w:r>
      <w:r w:rsidR="004D1E3A">
        <w:t xml:space="preserve"> posiadanymi przez Zamawiającego</w:t>
      </w:r>
      <w:r w:rsidRPr="00F9168E">
        <w:t>.</w:t>
      </w:r>
    </w:p>
    <w:p w14:paraId="449339DA" w14:textId="273D24F5" w:rsidR="004E62F0" w:rsidRPr="00F9168E" w:rsidRDefault="00C51489" w:rsidP="004B3095">
      <w:pPr>
        <w:pStyle w:val="Default"/>
        <w:numPr>
          <w:ilvl w:val="0"/>
          <w:numId w:val="19"/>
        </w:numPr>
        <w:spacing w:line="360" w:lineRule="auto"/>
        <w:jc w:val="both"/>
      </w:pPr>
      <w:r w:rsidRPr="00F9168E">
        <w:t xml:space="preserve">Oprogramowanie </w:t>
      </w:r>
      <w:r w:rsidR="004D1E3A">
        <w:t>powinno móc współpracować z serwerem</w:t>
      </w:r>
      <w:r w:rsidRPr="00F9168E">
        <w:t xml:space="preserve"> </w:t>
      </w:r>
      <w:r w:rsidR="004E62F0" w:rsidRPr="00F9168E">
        <w:t>SQL Server 2019, SQL Server 2017</w:t>
      </w:r>
      <w:r w:rsidR="00550F06" w:rsidRPr="00F9168E">
        <w:t xml:space="preserve">, </w:t>
      </w:r>
      <w:r w:rsidR="004E62F0" w:rsidRPr="00F9168E">
        <w:t>SQL Server 2016 SP3</w:t>
      </w:r>
      <w:r w:rsidR="00550F06" w:rsidRPr="00F9168E">
        <w:t xml:space="preserve">, </w:t>
      </w:r>
      <w:r w:rsidR="004E62F0" w:rsidRPr="00F9168E">
        <w:t>SQL Server 2014 SP3</w:t>
      </w:r>
      <w:r w:rsidR="00550F06" w:rsidRPr="00F9168E">
        <w:t xml:space="preserve">, </w:t>
      </w:r>
      <w:r w:rsidR="004E62F0" w:rsidRPr="00F9168E">
        <w:t>Oracle 19c</w:t>
      </w:r>
      <w:r w:rsidR="004D1E3A">
        <w:t xml:space="preserve"> oraz </w:t>
      </w:r>
      <w:r w:rsidR="004E62F0" w:rsidRPr="00F9168E">
        <w:t>Oracle 12c R2</w:t>
      </w:r>
      <w:r w:rsidR="00550F06" w:rsidRPr="00F9168E">
        <w:t>.</w:t>
      </w:r>
    </w:p>
    <w:p w14:paraId="6A0C73A8" w14:textId="79F1AAC9" w:rsidR="00C51489" w:rsidRPr="00F9168E" w:rsidRDefault="00C51489" w:rsidP="004B3095">
      <w:pPr>
        <w:pStyle w:val="Default"/>
        <w:numPr>
          <w:ilvl w:val="0"/>
          <w:numId w:val="19"/>
        </w:numPr>
        <w:spacing w:line="360" w:lineRule="auto"/>
        <w:jc w:val="both"/>
      </w:pPr>
      <w:r w:rsidRPr="00F9168E">
        <w:t xml:space="preserve">Oprogramowanie serwera aplikacji umożliwia wysyłanie powiadomień mailowych. </w:t>
      </w:r>
    </w:p>
    <w:p w14:paraId="23E6B3E5" w14:textId="77777777" w:rsidR="00C51489" w:rsidRPr="00F9168E" w:rsidRDefault="00C51489" w:rsidP="004B3095">
      <w:pPr>
        <w:pStyle w:val="Default"/>
        <w:numPr>
          <w:ilvl w:val="0"/>
          <w:numId w:val="19"/>
        </w:numPr>
        <w:spacing w:line="360" w:lineRule="auto"/>
        <w:jc w:val="both"/>
      </w:pPr>
      <w:r w:rsidRPr="00F9168E">
        <w:t xml:space="preserve">Oprogramowanie posiada system ról, dzięki któremu jest możliwe przypisywanie wybranych grup stanowisk do poszczególnych użytkowników konsoli. </w:t>
      </w:r>
    </w:p>
    <w:p w14:paraId="7ABDEDB6" w14:textId="35CA1079" w:rsidR="00C51489" w:rsidRPr="00F9168E" w:rsidRDefault="00C51489" w:rsidP="004B3095">
      <w:pPr>
        <w:pStyle w:val="Default"/>
        <w:numPr>
          <w:ilvl w:val="0"/>
          <w:numId w:val="19"/>
        </w:numPr>
        <w:spacing w:line="360" w:lineRule="auto"/>
        <w:jc w:val="both"/>
      </w:pPr>
      <w:r w:rsidRPr="00F9168E">
        <w:t>Wszelkie raporty, zestawienia oraz funkcje grupowe obejmują wtedy tylko w/w przypisane grupy stanowisk.</w:t>
      </w:r>
    </w:p>
    <w:p w14:paraId="63555EB8" w14:textId="0FB027ED" w:rsidR="00C51489" w:rsidRPr="00F9168E" w:rsidRDefault="00C51489" w:rsidP="004B3095">
      <w:pPr>
        <w:pStyle w:val="Default"/>
        <w:numPr>
          <w:ilvl w:val="0"/>
          <w:numId w:val="19"/>
        </w:numPr>
        <w:spacing w:line="360" w:lineRule="auto"/>
        <w:jc w:val="both"/>
      </w:pPr>
      <w:r w:rsidRPr="00F9168E">
        <w:t>Oprogramowanie realizuj</w:t>
      </w:r>
      <w:r w:rsidR="00A75402" w:rsidRPr="00F9168E">
        <w:t>e</w:t>
      </w:r>
      <w:r w:rsidRPr="00F9168E">
        <w:t xml:space="preserve"> zarządzanie wszystkimi modułami systemu z poziomu tej samej konsoli zarządzającej. </w:t>
      </w:r>
    </w:p>
    <w:p w14:paraId="5D1F9F92" w14:textId="4EB8458F" w:rsidR="00C51489" w:rsidRPr="00F9168E" w:rsidRDefault="00C51489" w:rsidP="004B3095">
      <w:pPr>
        <w:pStyle w:val="Default"/>
        <w:numPr>
          <w:ilvl w:val="0"/>
          <w:numId w:val="19"/>
        </w:numPr>
        <w:spacing w:line="360" w:lineRule="auto"/>
        <w:jc w:val="both"/>
      </w:pPr>
      <w:r w:rsidRPr="00F9168E">
        <w:t xml:space="preserve">Oprogramowanie agenta realizuje wszystkie wymagane funkcjonalności z poziomu jednej instancji usługi lub procesu bez wykorzystywania aplikacji oraz usług firm trzecich za wyjątkiem aplikacji oraz usług wbudowanych w system operacyjny na którym zainstalowany został Agent.  </w:t>
      </w:r>
    </w:p>
    <w:p w14:paraId="1C1A5015" w14:textId="79D0B336" w:rsidR="00512C21" w:rsidRPr="00F9168E" w:rsidRDefault="00C51489" w:rsidP="004B3095">
      <w:pPr>
        <w:pStyle w:val="Default"/>
        <w:numPr>
          <w:ilvl w:val="0"/>
          <w:numId w:val="19"/>
        </w:numPr>
        <w:spacing w:line="360" w:lineRule="auto"/>
        <w:jc w:val="both"/>
      </w:pPr>
      <w:r w:rsidRPr="00F9168E">
        <w:t>Oprogramowanie pozwala</w:t>
      </w:r>
      <w:r w:rsidR="00F44A29" w:rsidRPr="00F9168E">
        <w:t xml:space="preserve"> na</w:t>
      </w:r>
      <w:r w:rsidRPr="00F9168E">
        <w:t xml:space="preserve"> export do </w:t>
      </w:r>
      <w:r w:rsidR="004D1E3A">
        <w:t>arkusza kalkulacyjnego</w:t>
      </w:r>
      <w:r w:rsidRPr="00F9168E">
        <w:t xml:space="preserve"> dowolnego widoku konsoli administracyjnej.</w:t>
      </w:r>
    </w:p>
    <w:p w14:paraId="7D9C7569" w14:textId="3D48C21C" w:rsidR="00A50F2A" w:rsidRPr="00F9168E" w:rsidRDefault="00A50F2A" w:rsidP="004B3095">
      <w:pPr>
        <w:pStyle w:val="Default"/>
        <w:numPr>
          <w:ilvl w:val="0"/>
          <w:numId w:val="19"/>
        </w:numPr>
        <w:spacing w:line="360" w:lineRule="auto"/>
        <w:jc w:val="both"/>
      </w:pPr>
      <w:r w:rsidRPr="00F9168E">
        <w:t xml:space="preserve">Oprogramowanie pozwala zarządzać z jednej konsoli zarówno stacjami klienckimi, serwerami jak i urządzeniami mobilnymi z systemami </w:t>
      </w:r>
      <w:r w:rsidRPr="00F9168E">
        <w:rPr>
          <w:color w:val="auto"/>
        </w:rPr>
        <w:t>operacyjnymi Android oraz iOS.</w:t>
      </w:r>
    </w:p>
    <w:p w14:paraId="24132372" w14:textId="1AE8BBD6" w:rsidR="00A50F2A" w:rsidRPr="00F9168E" w:rsidRDefault="00A50F2A" w:rsidP="004B3095">
      <w:pPr>
        <w:pStyle w:val="Default"/>
        <w:numPr>
          <w:ilvl w:val="0"/>
          <w:numId w:val="19"/>
        </w:numPr>
        <w:spacing w:line="360" w:lineRule="auto"/>
        <w:jc w:val="both"/>
      </w:pPr>
      <w:r w:rsidRPr="00F9168E">
        <w:t xml:space="preserve">Oprogramowanie, niezależnie od ilości funkcjonalności lub zarządzanych urządzeń końcowych działa w oparciu o </w:t>
      </w:r>
      <w:r w:rsidR="004D1E3A">
        <w:t>jedno</w:t>
      </w:r>
      <w:r w:rsidRPr="00F9168E">
        <w:t xml:space="preserve"> oprogramowanie typu Agent na urządzeniu końcowym.</w:t>
      </w:r>
    </w:p>
    <w:p w14:paraId="0D43903A" w14:textId="77777777" w:rsidR="00A50F2A" w:rsidRPr="00F9168E" w:rsidRDefault="00A50F2A" w:rsidP="004B3095">
      <w:pPr>
        <w:pStyle w:val="Default"/>
        <w:numPr>
          <w:ilvl w:val="0"/>
          <w:numId w:val="19"/>
        </w:numPr>
        <w:spacing w:line="360" w:lineRule="auto"/>
        <w:jc w:val="both"/>
      </w:pPr>
      <w:r w:rsidRPr="00F9168E">
        <w:lastRenderedPageBreak/>
        <w:t>Oprogramowanie posiada architekturę trójwarstwową składającą się z Bazy Danych, Serwera Aplikacji oraz Agenta.</w:t>
      </w:r>
    </w:p>
    <w:p w14:paraId="7400C34E" w14:textId="67383570" w:rsidR="00A50F2A" w:rsidRPr="00F9168E" w:rsidRDefault="00A50F2A" w:rsidP="004B3095">
      <w:pPr>
        <w:pStyle w:val="Default"/>
        <w:numPr>
          <w:ilvl w:val="0"/>
          <w:numId w:val="19"/>
        </w:numPr>
        <w:spacing w:line="360" w:lineRule="auto"/>
        <w:jc w:val="both"/>
      </w:pPr>
      <w:r w:rsidRPr="00F9168E">
        <w:t xml:space="preserve">Oprogramowanie działa na minimalnych wymaganiach </w:t>
      </w:r>
      <w:r w:rsidR="008C6F06">
        <w:t xml:space="preserve">wynikających ze specyfikacji </w:t>
      </w:r>
      <w:r w:rsidRPr="00F9168E">
        <w:t>sprzęt</w:t>
      </w:r>
      <w:r w:rsidR="008C6F06">
        <w:t>u i oprogramowania posiadanych przez Zamawiającego</w:t>
      </w:r>
      <w:r w:rsidRPr="00F9168E">
        <w:t>:</w:t>
      </w:r>
    </w:p>
    <w:p w14:paraId="5C51770D" w14:textId="18748D9A" w:rsidR="00A50F2A" w:rsidRPr="00F9168E" w:rsidRDefault="00A75402" w:rsidP="00FE6330">
      <w:pPr>
        <w:pStyle w:val="Default"/>
        <w:spacing w:line="360" w:lineRule="auto"/>
        <w:ind w:left="720"/>
        <w:jc w:val="both"/>
      </w:pPr>
      <w:r w:rsidRPr="00F9168E">
        <w:t>1</w:t>
      </w:r>
      <w:r w:rsidR="007F4B9E" w:rsidRPr="00F9168E">
        <w:t>)</w:t>
      </w:r>
      <w:r w:rsidRPr="00F9168E">
        <w:t xml:space="preserve"> </w:t>
      </w:r>
      <w:r w:rsidR="004D1E3A">
        <w:t>w</w:t>
      </w:r>
      <w:r w:rsidR="00A50F2A" w:rsidRPr="00F9168E">
        <w:t>ymagania sprzętowe:</w:t>
      </w:r>
    </w:p>
    <w:p w14:paraId="7A5C8072" w14:textId="2ECA9F5E" w:rsidR="00C16C31" w:rsidRPr="00F9168E" w:rsidRDefault="00C16C31" w:rsidP="004B3095">
      <w:pPr>
        <w:pStyle w:val="Default"/>
        <w:numPr>
          <w:ilvl w:val="0"/>
          <w:numId w:val="20"/>
        </w:numPr>
        <w:spacing w:line="360" w:lineRule="auto"/>
        <w:ind w:left="1440"/>
        <w:jc w:val="both"/>
      </w:pPr>
      <w:r w:rsidRPr="00F9168E">
        <w:t>procesor minimum 2 rdzenie;</w:t>
      </w:r>
    </w:p>
    <w:p w14:paraId="3C512755" w14:textId="3AEE19C3" w:rsidR="00A50F2A" w:rsidRPr="00F9168E" w:rsidRDefault="00A50F2A" w:rsidP="004B3095">
      <w:pPr>
        <w:pStyle w:val="Default"/>
        <w:numPr>
          <w:ilvl w:val="0"/>
          <w:numId w:val="20"/>
        </w:numPr>
        <w:spacing w:line="360" w:lineRule="auto"/>
        <w:ind w:left="1440"/>
      </w:pPr>
      <w:r w:rsidRPr="00F9168E">
        <w:t xml:space="preserve">8 GB wolnej </w:t>
      </w:r>
      <w:r w:rsidR="00C16C31" w:rsidRPr="00F9168E">
        <w:t>pamięci- rekomendowane 16 GB;</w:t>
      </w:r>
    </w:p>
    <w:p w14:paraId="105EBA27" w14:textId="6E1AA9E0" w:rsidR="00A50F2A" w:rsidRPr="00F9168E" w:rsidRDefault="00A50F2A" w:rsidP="004B3095">
      <w:pPr>
        <w:pStyle w:val="Default"/>
        <w:numPr>
          <w:ilvl w:val="0"/>
          <w:numId w:val="20"/>
        </w:numPr>
        <w:spacing w:line="360" w:lineRule="auto"/>
        <w:ind w:left="1440"/>
        <w:jc w:val="both"/>
      </w:pPr>
      <w:r w:rsidRPr="00F9168E">
        <w:t xml:space="preserve">karta sieciowa </w:t>
      </w:r>
      <w:r w:rsidR="00C16C31" w:rsidRPr="00F9168E">
        <w:t>min 1 Gigabit;</w:t>
      </w:r>
    </w:p>
    <w:p w14:paraId="45C34509" w14:textId="64F750F6" w:rsidR="006C69C3" w:rsidRPr="00F9168E" w:rsidRDefault="006C69C3" w:rsidP="004B3095">
      <w:pPr>
        <w:pStyle w:val="Default"/>
        <w:numPr>
          <w:ilvl w:val="0"/>
          <w:numId w:val="20"/>
        </w:numPr>
        <w:spacing w:line="360" w:lineRule="auto"/>
        <w:ind w:left="1440"/>
        <w:jc w:val="both"/>
      </w:pPr>
      <w:r w:rsidRPr="00F9168E">
        <w:t>przestrzeń w celu instalacji: minimum 5 GB;</w:t>
      </w:r>
    </w:p>
    <w:p w14:paraId="1D182E94" w14:textId="3D2A53E7" w:rsidR="00A50F2A" w:rsidRPr="00F9168E" w:rsidRDefault="007F4B9E" w:rsidP="00FE6330">
      <w:pPr>
        <w:pStyle w:val="Default"/>
        <w:spacing w:line="360" w:lineRule="auto"/>
        <w:ind w:left="720"/>
        <w:jc w:val="both"/>
      </w:pPr>
      <w:r w:rsidRPr="00F9168E">
        <w:t xml:space="preserve"> </w:t>
      </w:r>
      <w:r w:rsidR="00A75402" w:rsidRPr="00F9168E">
        <w:t>2</w:t>
      </w:r>
      <w:r w:rsidRPr="00F9168E">
        <w:t>)</w:t>
      </w:r>
      <w:r w:rsidR="00A75402" w:rsidRPr="00F9168E">
        <w:t xml:space="preserve"> </w:t>
      </w:r>
      <w:r w:rsidR="004D1E3A">
        <w:t>w</w:t>
      </w:r>
      <w:r w:rsidR="00A50F2A" w:rsidRPr="00F9168E">
        <w:t>ymagane oprogramowanie dla Serwera:</w:t>
      </w:r>
    </w:p>
    <w:p w14:paraId="43BFB763" w14:textId="5ACD5238" w:rsidR="00A50F2A" w:rsidRPr="00F9168E" w:rsidRDefault="00A50F2A" w:rsidP="004B3095">
      <w:pPr>
        <w:pStyle w:val="Default"/>
        <w:numPr>
          <w:ilvl w:val="0"/>
          <w:numId w:val="21"/>
        </w:numPr>
        <w:spacing w:line="360" w:lineRule="auto"/>
        <w:ind w:left="1440"/>
        <w:jc w:val="both"/>
      </w:pPr>
      <w:r w:rsidRPr="00F9168E">
        <w:t xml:space="preserve">Serwer OS </w:t>
      </w:r>
      <w:r w:rsidR="009C5267">
        <w:t>–</w:t>
      </w:r>
      <w:r w:rsidRPr="00F9168E">
        <w:t xml:space="preserve"> </w:t>
      </w:r>
      <w:r w:rsidR="009C5267">
        <w:t xml:space="preserve">zgodny z </w:t>
      </w:r>
      <w:r w:rsidRPr="00F9168E">
        <w:t>Windows Server 201</w:t>
      </w:r>
      <w:r w:rsidR="009C5267">
        <w:t>9</w:t>
      </w:r>
      <w:r w:rsidRPr="00F9168E">
        <w:t xml:space="preserve"> (64-Bit);</w:t>
      </w:r>
    </w:p>
    <w:p w14:paraId="2CEB1FB7" w14:textId="25059D81" w:rsidR="00A50F2A" w:rsidRPr="00F9168E" w:rsidRDefault="00A50F2A" w:rsidP="004B3095">
      <w:pPr>
        <w:pStyle w:val="Default"/>
        <w:numPr>
          <w:ilvl w:val="0"/>
          <w:numId w:val="21"/>
        </w:numPr>
        <w:spacing w:line="360" w:lineRule="auto"/>
        <w:ind w:left="1440"/>
        <w:jc w:val="both"/>
      </w:pPr>
      <w:r w:rsidRPr="00F9168E">
        <w:t>od 5 GB wolnej przestrzeni dyskowej na instalacje serwera;</w:t>
      </w:r>
    </w:p>
    <w:p w14:paraId="532C85A6" w14:textId="63781815" w:rsidR="00A50F2A" w:rsidRPr="00F9168E" w:rsidRDefault="00A50F2A" w:rsidP="004B3095">
      <w:pPr>
        <w:pStyle w:val="Default"/>
        <w:numPr>
          <w:ilvl w:val="0"/>
          <w:numId w:val="21"/>
        </w:numPr>
        <w:spacing w:line="360" w:lineRule="auto"/>
        <w:ind w:left="1440"/>
        <w:jc w:val="both"/>
      </w:pPr>
      <w:r w:rsidRPr="00F9168E">
        <w:t>Baza Danych - od SQL Server 20</w:t>
      </w:r>
      <w:r w:rsidR="006C69C3" w:rsidRPr="00F9168E">
        <w:t>14</w:t>
      </w:r>
      <w:r w:rsidRPr="00F9168E">
        <w:t xml:space="preserve"> SP3;</w:t>
      </w:r>
    </w:p>
    <w:p w14:paraId="6E1006CC" w14:textId="374FA446" w:rsidR="00A50F2A" w:rsidRPr="00F9168E" w:rsidRDefault="007F4B9E" w:rsidP="00FE6330">
      <w:pPr>
        <w:pStyle w:val="Default"/>
        <w:spacing w:line="360" w:lineRule="auto"/>
        <w:ind w:left="720"/>
        <w:jc w:val="both"/>
      </w:pPr>
      <w:r w:rsidRPr="00F9168E">
        <w:t xml:space="preserve">3) </w:t>
      </w:r>
      <w:r w:rsidR="00A75402" w:rsidRPr="00F9168E">
        <w:t xml:space="preserve"> </w:t>
      </w:r>
      <w:r w:rsidR="004D1E3A">
        <w:t>w</w:t>
      </w:r>
      <w:r w:rsidR="00A50F2A" w:rsidRPr="00F9168E">
        <w:t>ymagania dla stacji klienckiej:</w:t>
      </w:r>
    </w:p>
    <w:p w14:paraId="77E1A39C" w14:textId="2C696A10" w:rsidR="00A50F2A" w:rsidRPr="008C6F06" w:rsidRDefault="008C6F06" w:rsidP="004B3095">
      <w:pPr>
        <w:pStyle w:val="Default"/>
        <w:numPr>
          <w:ilvl w:val="0"/>
          <w:numId w:val="22"/>
        </w:numPr>
        <w:spacing w:line="360" w:lineRule="auto"/>
        <w:ind w:left="1440"/>
        <w:jc w:val="both"/>
        <w:rPr>
          <w:color w:val="auto"/>
        </w:rPr>
      </w:pPr>
      <w:r w:rsidRPr="008C6F06">
        <w:rPr>
          <w:color w:val="auto"/>
        </w:rPr>
        <w:t>najsłabsze stacje użytkowane przez Zamawiającego są wyposażone w procesory osiągające średnią wydajność na poziomie min. 3 850 pkt w teście „PassMark - CPU Mark” według wyników opublikowanych na stronie: https://www.cpubenchmark.net</w:t>
      </w:r>
      <w:r w:rsidR="00A50F2A" w:rsidRPr="008C6F06">
        <w:rPr>
          <w:color w:val="auto"/>
        </w:rPr>
        <w:t>;</w:t>
      </w:r>
    </w:p>
    <w:p w14:paraId="264EA045" w14:textId="203D2403" w:rsidR="00A50F2A" w:rsidRPr="00F9168E" w:rsidRDefault="00A50F2A" w:rsidP="004B3095">
      <w:pPr>
        <w:pStyle w:val="Default"/>
        <w:numPr>
          <w:ilvl w:val="0"/>
          <w:numId w:val="22"/>
        </w:numPr>
        <w:spacing w:line="360" w:lineRule="auto"/>
        <w:ind w:left="1440"/>
        <w:jc w:val="both"/>
      </w:pPr>
      <w:r w:rsidRPr="00F9168E">
        <w:t>od 256 MB wolnej pami</w:t>
      </w:r>
      <w:r w:rsidR="008C6F06">
        <w:t>ę</w:t>
      </w:r>
      <w:r w:rsidRPr="00F9168E">
        <w:t>ci RAM;</w:t>
      </w:r>
    </w:p>
    <w:p w14:paraId="31672FA3" w14:textId="79B4CCFF" w:rsidR="00A50F2A" w:rsidRPr="00F9168E" w:rsidRDefault="00A50F2A" w:rsidP="004B3095">
      <w:pPr>
        <w:pStyle w:val="Default"/>
        <w:numPr>
          <w:ilvl w:val="0"/>
          <w:numId w:val="22"/>
        </w:numPr>
        <w:spacing w:line="360" w:lineRule="auto"/>
        <w:ind w:left="1440"/>
        <w:jc w:val="both"/>
      </w:pPr>
      <w:r w:rsidRPr="00F9168E">
        <w:t>od 200 MB wolnego miejsca na dysku twardym;</w:t>
      </w:r>
    </w:p>
    <w:p w14:paraId="5E9B5F5F" w14:textId="1CB213AB" w:rsidR="00A50F2A" w:rsidRPr="00F9168E" w:rsidRDefault="00A50F2A" w:rsidP="00FE6330">
      <w:pPr>
        <w:pStyle w:val="Default"/>
        <w:spacing w:line="360" w:lineRule="auto"/>
        <w:ind w:left="2124"/>
        <w:jc w:val="both"/>
      </w:pPr>
    </w:p>
    <w:p w14:paraId="09A6B394" w14:textId="27EED189" w:rsidR="00A50F2A" w:rsidRPr="00F9168E" w:rsidRDefault="00A50F2A" w:rsidP="004B3095">
      <w:pPr>
        <w:pStyle w:val="Default"/>
        <w:numPr>
          <w:ilvl w:val="0"/>
          <w:numId w:val="19"/>
        </w:numPr>
        <w:spacing w:line="360" w:lineRule="auto"/>
        <w:jc w:val="both"/>
      </w:pPr>
      <w:r w:rsidRPr="00F9168E">
        <w:t>Oprogramowanie musi posiadać procedurę uwierzytelnienia i autoryzacji Administratora</w:t>
      </w:r>
      <w:r w:rsidR="00491279" w:rsidRPr="00F9168E">
        <w:t xml:space="preserve"> </w:t>
      </w:r>
      <w:r w:rsidRPr="00F9168E">
        <w:t>w konsoli zarządzającej, który umożliwia jednoczesną prace wielu administratorom. Logowanie użytkowników konsoli zarządzającej powinno być zintegrowane z kontami Active Directory.</w:t>
      </w:r>
    </w:p>
    <w:p w14:paraId="59452C45" w14:textId="50737BD3" w:rsidR="00A50F2A" w:rsidRPr="00F9168E" w:rsidRDefault="00A50F2A" w:rsidP="004B3095">
      <w:pPr>
        <w:pStyle w:val="Default"/>
        <w:numPr>
          <w:ilvl w:val="0"/>
          <w:numId w:val="19"/>
        </w:numPr>
        <w:spacing w:line="360" w:lineRule="auto"/>
        <w:jc w:val="both"/>
      </w:pPr>
      <w:r w:rsidRPr="00F9168E">
        <w:t>Oprogramowanie umożliwia dystrybucję dowolnego oprogramowania, nie tylko paczek MSI, ale również takich jak InnoSetup, InstallShield i inne.</w:t>
      </w:r>
    </w:p>
    <w:p w14:paraId="4DC03153" w14:textId="1BF83CD2" w:rsidR="00A50F2A" w:rsidRPr="00F9168E" w:rsidRDefault="00A50F2A" w:rsidP="004B3095">
      <w:pPr>
        <w:pStyle w:val="Default"/>
        <w:numPr>
          <w:ilvl w:val="0"/>
          <w:numId w:val="19"/>
        </w:numPr>
        <w:spacing w:line="360" w:lineRule="auto"/>
        <w:jc w:val="both"/>
      </w:pPr>
      <w:r w:rsidRPr="00F9168E">
        <w:t>Oprogramowanie umożliwia automatyzowanie instalatorów wraz z możliwością customizowania instalatorów w taki sposób, żeby można było nadpisywać pola opisowe, zmieniać dowolne wartości, w tym miejsce zapisu na dysku na urządzeniu końcowym.</w:t>
      </w:r>
    </w:p>
    <w:p w14:paraId="61312A52" w14:textId="77777777" w:rsidR="00A50F2A" w:rsidRPr="00F9168E" w:rsidRDefault="00A50F2A" w:rsidP="004B3095">
      <w:pPr>
        <w:pStyle w:val="Default"/>
        <w:numPr>
          <w:ilvl w:val="0"/>
          <w:numId w:val="19"/>
        </w:numPr>
        <w:spacing w:line="360" w:lineRule="auto"/>
        <w:jc w:val="both"/>
      </w:pPr>
      <w:r w:rsidRPr="00F9168E">
        <w:lastRenderedPageBreak/>
        <w:t xml:space="preserve">Oprogramowanie umożliwia administratorowi zautomatyzowanie procesu instalacji, w taki sposób, by nagrany został cały proces instalacji w taki sposób, by w momencie instalacji na urządzeniu końcowym nie było wymagane podanie jakichkolwiek opcji. </w:t>
      </w:r>
    </w:p>
    <w:p w14:paraId="36317E95" w14:textId="2028493E" w:rsidR="00A50F2A" w:rsidRPr="00F9168E" w:rsidRDefault="00A50F2A" w:rsidP="004B3095">
      <w:pPr>
        <w:pStyle w:val="Default"/>
        <w:numPr>
          <w:ilvl w:val="0"/>
          <w:numId w:val="19"/>
        </w:numPr>
        <w:spacing w:line="360" w:lineRule="auto"/>
        <w:jc w:val="both"/>
      </w:pPr>
      <w:r w:rsidRPr="00F9168E">
        <w:t xml:space="preserve">Oprogramowanie musi umożliwiać zautomatyzowania zdalnej instalacji dowolnego oprogramowania w taki sposób, by oprogramowanie można było zainstalować zdalnie w trybie cichym (Silent Mode) lub </w:t>
      </w:r>
      <w:r w:rsidR="006C69C3" w:rsidRPr="00F9168E">
        <w:t>graficznym.</w:t>
      </w:r>
    </w:p>
    <w:p w14:paraId="23D1D819" w14:textId="3838EE6E" w:rsidR="00A50F2A" w:rsidRPr="00F9168E" w:rsidRDefault="00A50F2A" w:rsidP="004B3095">
      <w:pPr>
        <w:pStyle w:val="Default"/>
        <w:numPr>
          <w:ilvl w:val="0"/>
          <w:numId w:val="19"/>
        </w:numPr>
        <w:spacing w:line="360" w:lineRule="auto"/>
        <w:jc w:val="both"/>
      </w:pPr>
      <w:r w:rsidRPr="00F9168E">
        <w:t xml:space="preserve">Oprogramowanie musi umożliwiać dodawanie takich opcji w instalatorach jak: </w:t>
      </w:r>
    </w:p>
    <w:p w14:paraId="445BF2E0" w14:textId="6848468C" w:rsidR="00A50F2A" w:rsidRPr="00F9168E" w:rsidRDefault="00A50F2A" w:rsidP="004B3095">
      <w:pPr>
        <w:pStyle w:val="Default"/>
        <w:numPr>
          <w:ilvl w:val="1"/>
          <w:numId w:val="43"/>
        </w:numPr>
        <w:spacing w:line="360" w:lineRule="auto"/>
        <w:ind w:left="1134"/>
        <w:jc w:val="both"/>
      </w:pPr>
      <w:r w:rsidRPr="00F9168E">
        <w:t>blokowanie klawiatury i myszki</w:t>
      </w:r>
      <w:r w:rsidR="00C64BB9" w:rsidRPr="00F9168E">
        <w:t>;</w:t>
      </w:r>
    </w:p>
    <w:p w14:paraId="16815345" w14:textId="4B11881B" w:rsidR="00A50F2A" w:rsidRPr="00F9168E" w:rsidRDefault="00A50F2A" w:rsidP="004B3095">
      <w:pPr>
        <w:pStyle w:val="Default"/>
        <w:numPr>
          <w:ilvl w:val="1"/>
          <w:numId w:val="43"/>
        </w:numPr>
        <w:spacing w:line="360" w:lineRule="auto"/>
        <w:ind w:left="1134"/>
        <w:jc w:val="both"/>
      </w:pPr>
      <w:r w:rsidRPr="00F9168E">
        <w:t>zmiany w ustawieniach w rejestracj</w:t>
      </w:r>
      <w:r w:rsidR="00780906">
        <w:t>i</w:t>
      </w:r>
      <w:r w:rsidRPr="00F9168E">
        <w:t xml:space="preserve"> na stacjach klienckich</w:t>
      </w:r>
      <w:r w:rsidR="00C64BB9" w:rsidRPr="00F9168E">
        <w:t>;</w:t>
      </w:r>
    </w:p>
    <w:p w14:paraId="7A643403" w14:textId="4BDD31B3" w:rsidR="00A50F2A" w:rsidRPr="00F9168E" w:rsidRDefault="00A50F2A" w:rsidP="004B3095">
      <w:pPr>
        <w:pStyle w:val="Default"/>
        <w:numPr>
          <w:ilvl w:val="1"/>
          <w:numId w:val="43"/>
        </w:numPr>
        <w:spacing w:line="360" w:lineRule="auto"/>
        <w:ind w:left="1134"/>
        <w:jc w:val="both"/>
      </w:pPr>
      <w:r w:rsidRPr="00F9168E">
        <w:t xml:space="preserve">działania na plikach </w:t>
      </w:r>
      <w:r w:rsidR="00780906">
        <w:t>i</w:t>
      </w:r>
      <w:r w:rsidRPr="00F9168E">
        <w:t xml:space="preserve"> folderach na stacji klienckiej</w:t>
      </w:r>
      <w:r w:rsidR="00C64BB9" w:rsidRPr="00F9168E">
        <w:t>;</w:t>
      </w:r>
    </w:p>
    <w:p w14:paraId="712C4EE6" w14:textId="6B31EF4D" w:rsidR="00A50F2A" w:rsidRPr="00F9168E" w:rsidRDefault="00A50F2A" w:rsidP="004B3095">
      <w:pPr>
        <w:pStyle w:val="Default"/>
        <w:numPr>
          <w:ilvl w:val="1"/>
          <w:numId w:val="43"/>
        </w:numPr>
        <w:spacing w:line="360" w:lineRule="auto"/>
        <w:ind w:left="1134"/>
        <w:jc w:val="both"/>
      </w:pPr>
      <w:r w:rsidRPr="00F9168E">
        <w:t>dodanie skryptu np. w PowerShellu</w:t>
      </w:r>
      <w:r w:rsidR="00C64BB9" w:rsidRPr="00F9168E">
        <w:t>;</w:t>
      </w:r>
    </w:p>
    <w:p w14:paraId="4BDBB87A" w14:textId="49F18F0C" w:rsidR="00A50F2A" w:rsidRPr="00F9168E" w:rsidRDefault="00A50F2A" w:rsidP="004B3095">
      <w:pPr>
        <w:pStyle w:val="Default"/>
        <w:numPr>
          <w:ilvl w:val="1"/>
          <w:numId w:val="43"/>
        </w:numPr>
        <w:spacing w:line="360" w:lineRule="auto"/>
        <w:ind w:left="1134"/>
        <w:jc w:val="both"/>
      </w:pPr>
      <w:r w:rsidRPr="00F9168E">
        <w:t xml:space="preserve"> zatrzymanie/wznowienie usług oraz procesów na stacji klienckiej</w:t>
      </w:r>
      <w:r w:rsidR="00C64BB9" w:rsidRPr="00F9168E">
        <w:t>.</w:t>
      </w:r>
    </w:p>
    <w:p w14:paraId="474101F4" w14:textId="15C976F6" w:rsidR="00A50F2A" w:rsidRPr="00F9168E" w:rsidRDefault="00A50F2A" w:rsidP="004B3095">
      <w:pPr>
        <w:pStyle w:val="Default"/>
        <w:numPr>
          <w:ilvl w:val="0"/>
          <w:numId w:val="19"/>
        </w:numPr>
        <w:spacing w:line="360" w:lineRule="auto"/>
        <w:jc w:val="both"/>
      </w:pPr>
      <w:r w:rsidRPr="00F9168E">
        <w:t>Zdalna dystrybucja oprogramowania musi wykorzystywać natywną inteligencję instalatora. Nie może wykorzystywać Snapshotingu.</w:t>
      </w:r>
    </w:p>
    <w:p w14:paraId="23F4BB1E" w14:textId="267BF71E" w:rsidR="00A50F2A" w:rsidRPr="00F9168E" w:rsidRDefault="00A50F2A" w:rsidP="004B3095">
      <w:pPr>
        <w:pStyle w:val="Default"/>
        <w:numPr>
          <w:ilvl w:val="0"/>
          <w:numId w:val="19"/>
        </w:numPr>
        <w:spacing w:line="360" w:lineRule="auto"/>
        <w:jc w:val="both"/>
      </w:pPr>
      <w:r w:rsidRPr="00F9168E">
        <w:t xml:space="preserve">Zdalna dystrybucja oprogramowania musi mieć opcje </w:t>
      </w:r>
      <w:r w:rsidR="00C64BB9" w:rsidRPr="00F9168E">
        <w:t>S</w:t>
      </w:r>
      <w:r w:rsidRPr="00F9168E">
        <w:t>chedullingu:</w:t>
      </w:r>
    </w:p>
    <w:p w14:paraId="7EBB40B1" w14:textId="25A0173C" w:rsidR="00A50F2A" w:rsidRPr="00F9168E" w:rsidRDefault="00A50F2A" w:rsidP="004B3095">
      <w:pPr>
        <w:pStyle w:val="Default"/>
        <w:numPr>
          <w:ilvl w:val="0"/>
          <w:numId w:val="44"/>
        </w:numPr>
        <w:spacing w:line="360" w:lineRule="auto"/>
        <w:jc w:val="both"/>
      </w:pPr>
      <w:r w:rsidRPr="00F9168E">
        <w:t>w zadanym przedziale czasowym;</w:t>
      </w:r>
    </w:p>
    <w:p w14:paraId="70ADBB7C" w14:textId="34F0B60E" w:rsidR="00A50F2A" w:rsidRPr="00F9168E" w:rsidRDefault="00A50F2A" w:rsidP="004B3095">
      <w:pPr>
        <w:pStyle w:val="Default"/>
        <w:numPr>
          <w:ilvl w:val="0"/>
          <w:numId w:val="44"/>
        </w:numPr>
        <w:spacing w:line="360" w:lineRule="auto"/>
        <w:jc w:val="both"/>
      </w:pPr>
      <w:r w:rsidRPr="00F9168E">
        <w:t>wprowadzenie cykliczności (np. wybrany dzień tygodnia o wybranej godzinie);</w:t>
      </w:r>
    </w:p>
    <w:p w14:paraId="53FE878C" w14:textId="68704C69" w:rsidR="00A50F2A" w:rsidRPr="00F9168E" w:rsidRDefault="00A50F2A" w:rsidP="004B3095">
      <w:pPr>
        <w:pStyle w:val="Default"/>
        <w:numPr>
          <w:ilvl w:val="0"/>
          <w:numId w:val="44"/>
        </w:numPr>
        <w:spacing w:line="360" w:lineRule="auto"/>
        <w:jc w:val="both"/>
      </w:pPr>
      <w:r w:rsidRPr="00F9168E">
        <w:t>połączenie dwóch powyższych;</w:t>
      </w:r>
    </w:p>
    <w:p w14:paraId="66A2D74E" w14:textId="64EF0813" w:rsidR="00A50F2A" w:rsidRPr="00F9168E" w:rsidRDefault="00A50F2A" w:rsidP="004B3095">
      <w:pPr>
        <w:pStyle w:val="Default"/>
        <w:numPr>
          <w:ilvl w:val="0"/>
          <w:numId w:val="44"/>
        </w:numPr>
        <w:spacing w:line="360" w:lineRule="auto"/>
        <w:jc w:val="both"/>
      </w:pPr>
      <w:r w:rsidRPr="00F9168E">
        <w:t>na żądanie w danym momencie;</w:t>
      </w:r>
    </w:p>
    <w:p w14:paraId="102AB630" w14:textId="3B162C68" w:rsidR="00A50F2A" w:rsidRPr="00F9168E" w:rsidRDefault="00A50F2A" w:rsidP="004B3095">
      <w:pPr>
        <w:pStyle w:val="Default"/>
        <w:numPr>
          <w:ilvl w:val="0"/>
          <w:numId w:val="19"/>
        </w:numPr>
        <w:spacing w:line="360" w:lineRule="auto"/>
        <w:jc w:val="both"/>
      </w:pPr>
      <w:r w:rsidRPr="00F9168E">
        <w:t>Oprogramowanie musi umożliwiać wzbudzanie stacji klienckich metodą Wake-On-LAN.</w:t>
      </w:r>
    </w:p>
    <w:p w14:paraId="519C03A9" w14:textId="02E18DE0" w:rsidR="00A50F2A" w:rsidRPr="00F9168E" w:rsidRDefault="00A50F2A" w:rsidP="004B3095">
      <w:pPr>
        <w:pStyle w:val="Default"/>
        <w:numPr>
          <w:ilvl w:val="0"/>
          <w:numId w:val="19"/>
        </w:numPr>
        <w:spacing w:line="360" w:lineRule="auto"/>
        <w:jc w:val="both"/>
      </w:pPr>
      <w:r w:rsidRPr="00F9168E">
        <w:t xml:space="preserve">Oprogramowanie musi umożliwiać administratorowi podgląd co do Statusu </w:t>
      </w:r>
      <w:r w:rsidRPr="00F9168E">
        <w:rPr>
          <w:color w:val="auto"/>
        </w:rPr>
        <w:t xml:space="preserve">danego </w:t>
      </w:r>
      <w:r w:rsidR="00927563" w:rsidRPr="00F9168E">
        <w:rPr>
          <w:color w:val="auto"/>
        </w:rPr>
        <w:t>zadania</w:t>
      </w:r>
      <w:r w:rsidRPr="00F9168E">
        <w:rPr>
          <w:color w:val="auto"/>
        </w:rPr>
        <w:t xml:space="preserve"> per </w:t>
      </w:r>
      <w:r w:rsidR="00927563" w:rsidRPr="00F9168E">
        <w:rPr>
          <w:color w:val="auto"/>
        </w:rPr>
        <w:t>urządzenie</w:t>
      </w:r>
      <w:r w:rsidRPr="00F9168E">
        <w:rPr>
          <w:color w:val="auto"/>
        </w:rPr>
        <w:t xml:space="preserve"> w czasie rzeczywistym, a w przypadku błędu w wykonaniu - zwrócić informację </w:t>
      </w:r>
      <w:r w:rsidRPr="00F9168E">
        <w:t>co było przyczyną błędu.</w:t>
      </w:r>
    </w:p>
    <w:p w14:paraId="69455B62" w14:textId="5F8275AC" w:rsidR="00A50F2A" w:rsidRPr="00F9168E" w:rsidRDefault="00A50F2A" w:rsidP="004B3095">
      <w:pPr>
        <w:pStyle w:val="Default"/>
        <w:numPr>
          <w:ilvl w:val="0"/>
          <w:numId w:val="19"/>
        </w:numPr>
        <w:spacing w:line="360" w:lineRule="auto"/>
        <w:jc w:val="both"/>
      </w:pPr>
      <w:r w:rsidRPr="00F9168E">
        <w:t>W przypadku dokupienia nowych funkcjonalności/modułów oprogramowania, nie wymagana będzie jakakolwiek reinstalacja po stronie serwera (wystarczy podmiana klucza licencji</w:t>
      </w:r>
      <w:r w:rsidR="006C69C3" w:rsidRPr="00F9168E">
        <w:t xml:space="preserve"> oraz umożliwia aktualizację licencji online, bez konieczności wymiany plikowej</w:t>
      </w:r>
      <w:r w:rsidRPr="00F9168E">
        <w:t>).</w:t>
      </w:r>
    </w:p>
    <w:p w14:paraId="24CFBB82" w14:textId="61C5F9B0" w:rsidR="00A50F2A" w:rsidRPr="00F9168E" w:rsidRDefault="00A50F2A" w:rsidP="004B3095">
      <w:pPr>
        <w:pStyle w:val="Default"/>
        <w:numPr>
          <w:ilvl w:val="0"/>
          <w:numId w:val="19"/>
        </w:numPr>
        <w:spacing w:line="360" w:lineRule="auto"/>
        <w:jc w:val="both"/>
      </w:pPr>
      <w:r w:rsidRPr="00F9168E">
        <w:t>W przypadku zwiększenia ilości zarządzanych maszyn w dowolnym momencie, nie wymagana będzie jakakolwiek reinstalacja po stronie serwera</w:t>
      </w:r>
      <w:r w:rsidR="00C64BB9" w:rsidRPr="00F9168E">
        <w:t xml:space="preserve"> </w:t>
      </w:r>
      <w:r w:rsidRPr="00F9168E">
        <w:t>(wystarczy podmiana klucza licencji</w:t>
      </w:r>
      <w:r w:rsidR="006C69C3" w:rsidRPr="00F9168E">
        <w:t xml:space="preserve"> oraz umożliwia aktualizację licencji online, bez konieczności wymiany plikowej</w:t>
      </w:r>
      <w:r w:rsidRPr="00F9168E">
        <w:t>).</w:t>
      </w:r>
    </w:p>
    <w:p w14:paraId="50593C33" w14:textId="4B12EC92" w:rsidR="00A50F2A" w:rsidRPr="00F9168E" w:rsidRDefault="00A50F2A" w:rsidP="004B3095">
      <w:pPr>
        <w:pStyle w:val="Default"/>
        <w:numPr>
          <w:ilvl w:val="0"/>
          <w:numId w:val="19"/>
        </w:numPr>
        <w:spacing w:line="360" w:lineRule="auto"/>
        <w:jc w:val="both"/>
        <w:rPr>
          <w:color w:val="auto"/>
        </w:rPr>
      </w:pPr>
      <w:r w:rsidRPr="00F9168E">
        <w:rPr>
          <w:color w:val="auto"/>
        </w:rPr>
        <w:lastRenderedPageBreak/>
        <w:t xml:space="preserve">Oprogramowanie musi </w:t>
      </w:r>
      <w:r w:rsidRPr="00F9168E">
        <w:t xml:space="preserve">umożliwiać zdalną dystrybucję oprogramowania z jednej konsoli zarówno na stacjach klienckich (jak PC I laptop/notebook) jak i urządzeniach mobilnych z systemem </w:t>
      </w:r>
      <w:r w:rsidRPr="00F9168E">
        <w:rPr>
          <w:color w:val="auto"/>
        </w:rPr>
        <w:t>Android</w:t>
      </w:r>
      <w:r w:rsidR="001C31ED" w:rsidRPr="00F9168E">
        <w:rPr>
          <w:color w:val="auto"/>
        </w:rPr>
        <w:t xml:space="preserve"> i iOS.</w:t>
      </w:r>
    </w:p>
    <w:p w14:paraId="0A673F6E" w14:textId="6604D2F3" w:rsidR="00A50F2A" w:rsidRPr="00F9168E" w:rsidRDefault="00A50F2A" w:rsidP="004B3095">
      <w:pPr>
        <w:pStyle w:val="Default"/>
        <w:numPr>
          <w:ilvl w:val="0"/>
          <w:numId w:val="19"/>
        </w:numPr>
        <w:spacing w:line="360" w:lineRule="auto"/>
        <w:jc w:val="both"/>
      </w:pPr>
      <w:r w:rsidRPr="00F9168E">
        <w:t>Oprogramowanie dostarczy administratorowi informacji o dacie ostatniego uruchomienia aplikacji na stacji klienckiej PC per każda stacja kliencka.</w:t>
      </w:r>
    </w:p>
    <w:p w14:paraId="35F91CB4" w14:textId="44AD8675" w:rsidR="00A50F2A" w:rsidRPr="00F9168E" w:rsidRDefault="00A50F2A" w:rsidP="004B3095">
      <w:pPr>
        <w:pStyle w:val="Default"/>
        <w:numPr>
          <w:ilvl w:val="0"/>
          <w:numId w:val="19"/>
        </w:numPr>
        <w:spacing w:line="360" w:lineRule="auto"/>
        <w:jc w:val="both"/>
      </w:pPr>
      <w:r w:rsidRPr="00F9168E">
        <w:t>Dystrybucja agentów na stacjach klienckich musi być możliwa zarówno w sposób automatyczny jak i ręczny.</w:t>
      </w:r>
    </w:p>
    <w:p w14:paraId="30CEF2A5" w14:textId="0DE8DC76" w:rsidR="00A50F2A" w:rsidRPr="00F9168E" w:rsidRDefault="7702DA36" w:rsidP="004B3095">
      <w:pPr>
        <w:pStyle w:val="Default"/>
        <w:numPr>
          <w:ilvl w:val="0"/>
          <w:numId w:val="19"/>
        </w:numPr>
        <w:spacing w:line="360" w:lineRule="auto"/>
        <w:jc w:val="both"/>
      </w:pPr>
      <w:r w:rsidRPr="00F9168E">
        <w:t xml:space="preserve">Oprogramowanie umożliwia integrację z Active Directory </w:t>
      </w:r>
      <w:r w:rsidR="000C054F" w:rsidRPr="00F9168E">
        <w:t xml:space="preserve">(AD) </w:t>
      </w:r>
      <w:r w:rsidRPr="00F9168E">
        <w:t>oraz pobranie informacji</w:t>
      </w:r>
      <w:r w:rsidR="00491279" w:rsidRPr="00F9168E">
        <w:t xml:space="preserve"> </w:t>
      </w:r>
      <w:r w:rsidRPr="00F9168E">
        <w:t xml:space="preserve">z AD </w:t>
      </w:r>
      <w:r w:rsidR="000C054F" w:rsidRPr="00F9168E">
        <w:t>i</w:t>
      </w:r>
      <w:r w:rsidRPr="00F9168E">
        <w:t xml:space="preserve"> automatyczne zarejestrowanie urządzeń z AD w serwerze.</w:t>
      </w:r>
    </w:p>
    <w:p w14:paraId="0E3F61D6" w14:textId="5632738A" w:rsidR="00A50F2A" w:rsidRPr="00F9168E" w:rsidRDefault="00A50F2A" w:rsidP="004B3095">
      <w:pPr>
        <w:pStyle w:val="Default"/>
        <w:numPr>
          <w:ilvl w:val="0"/>
          <w:numId w:val="19"/>
        </w:numPr>
        <w:spacing w:line="360" w:lineRule="auto"/>
        <w:jc w:val="both"/>
      </w:pPr>
      <w:r w:rsidRPr="00F9168E">
        <w:t xml:space="preserve">Zarówno w przypadku stacji klienckich PC jak I urządzeń mobilnych z systemem </w:t>
      </w:r>
      <w:r w:rsidRPr="00F9168E">
        <w:rPr>
          <w:color w:val="auto"/>
        </w:rPr>
        <w:t>Android</w:t>
      </w:r>
      <w:r w:rsidR="001C31ED" w:rsidRPr="00F9168E">
        <w:rPr>
          <w:color w:val="auto"/>
        </w:rPr>
        <w:t xml:space="preserve"> oraz iOS</w:t>
      </w:r>
      <w:r w:rsidR="008275F4" w:rsidRPr="00F9168E">
        <w:rPr>
          <w:color w:val="auto"/>
        </w:rPr>
        <w:t>,</w:t>
      </w:r>
      <w:r w:rsidR="001C31ED" w:rsidRPr="00F9168E">
        <w:rPr>
          <w:color w:val="auto"/>
        </w:rPr>
        <w:t xml:space="preserve"> </w:t>
      </w:r>
      <w:r w:rsidRPr="00F9168E">
        <w:t>oprogramowanie musi umożliwiać administratorowi dostarczenie użytkownikowi końcowemu interfejsu typu self-service, w którym będzie miał listę dostępnych instalatorów z możliwością ich dociągnięcia i zainstalowania; Musi istnieć możliwość automatycznej personalizacji takiej listy per grupa lub konkretne urządzenie końcowe.</w:t>
      </w:r>
    </w:p>
    <w:p w14:paraId="30990391" w14:textId="47643AFB" w:rsidR="00A50F2A" w:rsidRPr="00F9168E" w:rsidRDefault="00A50F2A" w:rsidP="004B3095">
      <w:pPr>
        <w:pStyle w:val="Default"/>
        <w:numPr>
          <w:ilvl w:val="0"/>
          <w:numId w:val="19"/>
        </w:numPr>
        <w:spacing w:line="360" w:lineRule="auto"/>
        <w:jc w:val="both"/>
      </w:pPr>
      <w:r w:rsidRPr="00F9168E">
        <w:t>Oprogramowanie musi posiadać otwarte API do integracji z zewnętrznymi serwerami, np. poprzez Web Service'y.</w:t>
      </w:r>
    </w:p>
    <w:p w14:paraId="792AADAF" w14:textId="64A0EEC7" w:rsidR="00A50F2A" w:rsidRPr="00F9168E" w:rsidRDefault="00A50F2A" w:rsidP="004B3095">
      <w:pPr>
        <w:pStyle w:val="Default"/>
        <w:numPr>
          <w:ilvl w:val="0"/>
          <w:numId w:val="19"/>
        </w:numPr>
        <w:spacing w:line="360" w:lineRule="auto"/>
        <w:jc w:val="both"/>
      </w:pPr>
      <w:r w:rsidRPr="00F9168E">
        <w:t>Oprogramowanie musi umożliwiać również tworzenie własnych skryptów, które następnie można automatycznie instalować na urządzeniach końcowych, typu stacja kliencka.</w:t>
      </w:r>
    </w:p>
    <w:p w14:paraId="755614DF" w14:textId="36582828" w:rsidR="00A50F2A" w:rsidRPr="00F9168E" w:rsidRDefault="7702DA36" w:rsidP="004B3095">
      <w:pPr>
        <w:pStyle w:val="Default"/>
        <w:numPr>
          <w:ilvl w:val="0"/>
          <w:numId w:val="19"/>
        </w:numPr>
        <w:spacing w:line="360" w:lineRule="auto"/>
        <w:jc w:val="both"/>
      </w:pPr>
      <w:r w:rsidRPr="00F9168E">
        <w:t>W przypadku automatycznej zdalnej instalacji oprogramowania na stacjach klienckich, oprogramowanie musi dać opcje tworzenia listy oprogramowania zależnego, tzn. w przypadku gdy do poprawnego działania aplikacja X wymaga instalacji aplikacji Y, Oprogramowanie musi dawać opcję ustalenia listy takiego oprogramowania zależnego na poziomie konfiguracji aplikacji X z poziomu konsoli. W przypadku dystrybucji aplikacji X, gdy na stacji klienckiej nie będzie zainstalowana aplikacja Y, serwer automatycznie wypchnie na tą stację paczkę instalacyjną aplikacji Y .</w:t>
      </w:r>
    </w:p>
    <w:p w14:paraId="026BAA6C" w14:textId="298696A5" w:rsidR="00A50F2A" w:rsidRPr="00F9168E" w:rsidRDefault="00A50F2A" w:rsidP="004B3095">
      <w:pPr>
        <w:pStyle w:val="Default"/>
        <w:numPr>
          <w:ilvl w:val="0"/>
          <w:numId w:val="19"/>
        </w:numPr>
        <w:spacing w:line="360" w:lineRule="auto"/>
        <w:jc w:val="both"/>
      </w:pPr>
      <w:r w:rsidRPr="00F9168E">
        <w:t>Oprogramowanie musi dawać administratorowi możliwość przypisywania wykonywania tasków zarówno na urządzeniach końcowych spełniających wybrane warunki dynamiczne (np. Wolne miejsce na dysku C, wersja systemu operacyjnego itp.), jak i urządzeniach przypisanych do konkretnych grup, jak w AD.</w:t>
      </w:r>
    </w:p>
    <w:p w14:paraId="681D4594" w14:textId="137FC501" w:rsidR="00A50F2A" w:rsidRPr="00F9168E" w:rsidRDefault="00A50F2A" w:rsidP="004B3095">
      <w:pPr>
        <w:pStyle w:val="Default"/>
        <w:numPr>
          <w:ilvl w:val="0"/>
          <w:numId w:val="19"/>
        </w:numPr>
        <w:spacing w:line="360" w:lineRule="auto"/>
        <w:jc w:val="both"/>
      </w:pPr>
      <w:r w:rsidRPr="00F9168E">
        <w:lastRenderedPageBreak/>
        <w:t>Oprogramowanie musi posiadać środowisko skryptowe, umożliwiające tworzenie własnych skryptów i w łatwej dystrybucji skryptów z poziomu konsoli.</w:t>
      </w:r>
    </w:p>
    <w:p w14:paraId="7E91D6F0" w14:textId="395E49D9" w:rsidR="0AC0B2E4" w:rsidRPr="00F9168E" w:rsidRDefault="0AC0B2E4" w:rsidP="004B3095">
      <w:pPr>
        <w:pStyle w:val="Default"/>
        <w:numPr>
          <w:ilvl w:val="0"/>
          <w:numId w:val="19"/>
        </w:numPr>
        <w:spacing w:line="360" w:lineRule="auto"/>
        <w:jc w:val="both"/>
      </w:pPr>
      <w:r w:rsidRPr="00F9168E">
        <w:rPr>
          <w:color w:val="000000" w:themeColor="text1"/>
        </w:rPr>
        <w:t xml:space="preserve">Oprogramowanie musi posiadać możliwość automatycznego skanowania komputerów </w:t>
      </w:r>
      <w:r w:rsidR="00C64BB9" w:rsidRPr="00F9168E">
        <w:rPr>
          <w:color w:val="000000" w:themeColor="text1"/>
        </w:rPr>
        <w:br/>
      </w:r>
      <w:r w:rsidRPr="00F9168E">
        <w:rPr>
          <w:color w:val="000000" w:themeColor="text1"/>
        </w:rPr>
        <w:t>i serwerów pod kątem podatności i przestrzegania wytycznych dotyczących bezpieczeństwa i zgodności z wykorzystaniem standardowych zbiorów reguł, które są utrzymywane przez certyfikowane organizacje i firmy zajmujące się bezpieczeństwem cybernetycznym (proces wyszukiwania podatności musi bazować na minimum 25000 stale aktualizowanych reguł) oraz reguł definiowanych przez użytkownika.</w:t>
      </w:r>
    </w:p>
    <w:p w14:paraId="54CCF147" w14:textId="77777777" w:rsidR="007F4B9E" w:rsidRPr="00F9168E" w:rsidRDefault="007F4B9E" w:rsidP="00FE6330">
      <w:pPr>
        <w:pStyle w:val="Default"/>
        <w:spacing w:line="360" w:lineRule="auto"/>
        <w:ind w:left="720"/>
        <w:jc w:val="both"/>
      </w:pPr>
    </w:p>
    <w:p w14:paraId="464A34CC" w14:textId="23F4794A" w:rsidR="00512C21" w:rsidRPr="00F9168E" w:rsidRDefault="00C51489" w:rsidP="004B3095">
      <w:pPr>
        <w:pStyle w:val="Default"/>
        <w:numPr>
          <w:ilvl w:val="1"/>
          <w:numId w:val="18"/>
        </w:numPr>
        <w:spacing w:line="360" w:lineRule="auto"/>
        <w:jc w:val="both"/>
        <w:rPr>
          <w:b/>
          <w:bCs/>
        </w:rPr>
      </w:pPr>
      <w:r w:rsidRPr="00F9168E">
        <w:rPr>
          <w:b/>
          <w:bCs/>
        </w:rPr>
        <w:t>Architektura Platformy.</w:t>
      </w:r>
    </w:p>
    <w:p w14:paraId="59FBEA0C" w14:textId="2C0B9DF6" w:rsidR="00C51489" w:rsidRPr="00F9168E" w:rsidRDefault="00C51489" w:rsidP="004B3095">
      <w:pPr>
        <w:pStyle w:val="Default"/>
        <w:numPr>
          <w:ilvl w:val="0"/>
          <w:numId w:val="23"/>
        </w:numPr>
        <w:spacing w:line="360" w:lineRule="auto"/>
        <w:jc w:val="both"/>
      </w:pPr>
      <w:r w:rsidRPr="00F9168E">
        <w:t>Oprogramowanie wspiera MsSQL-Server (również w wersji Express);</w:t>
      </w:r>
    </w:p>
    <w:p w14:paraId="304EB097" w14:textId="7AC5ECEE" w:rsidR="00C51489" w:rsidRPr="00F9168E" w:rsidRDefault="00C51489" w:rsidP="004B3095">
      <w:pPr>
        <w:pStyle w:val="Default"/>
        <w:numPr>
          <w:ilvl w:val="0"/>
          <w:numId w:val="23"/>
        </w:numPr>
        <w:spacing w:line="360" w:lineRule="auto"/>
        <w:jc w:val="both"/>
      </w:pPr>
      <w:r w:rsidRPr="00F9168E">
        <w:t xml:space="preserve">Oprogramowanie posiada konsolę zarządzającą jako część oprogramowania (nie tylko interfejs webowy); </w:t>
      </w:r>
    </w:p>
    <w:p w14:paraId="55D96FB7" w14:textId="25E0EF60" w:rsidR="00C51489" w:rsidRPr="00F9168E" w:rsidRDefault="00C51489" w:rsidP="004B3095">
      <w:pPr>
        <w:pStyle w:val="Default"/>
        <w:numPr>
          <w:ilvl w:val="0"/>
          <w:numId w:val="23"/>
        </w:numPr>
        <w:spacing w:line="360" w:lineRule="auto"/>
        <w:jc w:val="both"/>
      </w:pPr>
      <w:r w:rsidRPr="00F9168E">
        <w:t>Oprogramowanie posiada Agenta dla systemów klienckich Windows</w:t>
      </w:r>
      <w:r w:rsidR="007A7EBF">
        <w:t xml:space="preserve"> posiadanych przez Zamawiającego,</w:t>
      </w:r>
      <w:r w:rsidRPr="00F9168E">
        <w:t xml:space="preserve"> </w:t>
      </w:r>
      <w:r w:rsidR="007A7EBF">
        <w:t xml:space="preserve">w tym </w:t>
      </w:r>
      <w:r w:rsidRPr="00F9168E">
        <w:t>Windows oraz Windows Server;</w:t>
      </w:r>
    </w:p>
    <w:p w14:paraId="119F97AD" w14:textId="5D613B60" w:rsidR="00C51489" w:rsidRPr="00F9168E" w:rsidRDefault="00C51489" w:rsidP="004B3095">
      <w:pPr>
        <w:pStyle w:val="Default"/>
        <w:numPr>
          <w:ilvl w:val="0"/>
          <w:numId w:val="23"/>
        </w:numPr>
        <w:spacing w:line="360" w:lineRule="auto"/>
        <w:jc w:val="both"/>
      </w:pPr>
      <w:r w:rsidRPr="00F9168E">
        <w:t>Oprogramowanie wspiera więcej niż jeden serwer-repozytorium (DIP-Server) ;</w:t>
      </w:r>
    </w:p>
    <w:p w14:paraId="328A734F" w14:textId="224B4B1C" w:rsidR="00C51489" w:rsidRPr="00F9168E" w:rsidRDefault="00C51489" w:rsidP="004B3095">
      <w:pPr>
        <w:pStyle w:val="Default"/>
        <w:numPr>
          <w:ilvl w:val="0"/>
          <w:numId w:val="23"/>
        </w:numPr>
        <w:spacing w:line="360" w:lineRule="auto"/>
        <w:jc w:val="both"/>
      </w:pPr>
      <w:r w:rsidRPr="00F9168E">
        <w:t>Oprogramowanie wspiera PXE-Relay;</w:t>
      </w:r>
    </w:p>
    <w:p w14:paraId="04765EAA" w14:textId="544A3BB7" w:rsidR="00C51489" w:rsidRPr="00F9168E" w:rsidRDefault="00C51489" w:rsidP="004B3095">
      <w:pPr>
        <w:pStyle w:val="Default"/>
        <w:numPr>
          <w:ilvl w:val="0"/>
          <w:numId w:val="23"/>
        </w:numPr>
        <w:spacing w:line="360" w:lineRule="auto"/>
        <w:jc w:val="both"/>
      </w:pPr>
      <w:r w:rsidRPr="00F9168E">
        <w:t>Oprogramowanie wspiera WakeUp-Points;</w:t>
      </w:r>
    </w:p>
    <w:p w14:paraId="62D1F4FF" w14:textId="74A3AB57" w:rsidR="00C51489" w:rsidRPr="00F9168E" w:rsidRDefault="00C51489" w:rsidP="004B3095">
      <w:pPr>
        <w:pStyle w:val="Default"/>
        <w:numPr>
          <w:ilvl w:val="0"/>
          <w:numId w:val="23"/>
        </w:numPr>
        <w:spacing w:line="360" w:lineRule="auto"/>
        <w:jc w:val="both"/>
      </w:pPr>
      <w:r w:rsidRPr="00F9168E">
        <w:t>Oprogramowanie posiada możliwoś</w:t>
      </w:r>
      <w:r w:rsidR="00357B10" w:rsidRPr="00F9168E">
        <w:t>ć integracji z Active Directory.</w:t>
      </w:r>
    </w:p>
    <w:p w14:paraId="36C43E5F" w14:textId="77777777" w:rsidR="00EB6530" w:rsidRPr="00F9168E" w:rsidRDefault="00EB6530" w:rsidP="00FE6330">
      <w:pPr>
        <w:pStyle w:val="Default"/>
        <w:spacing w:line="360" w:lineRule="auto"/>
        <w:jc w:val="both"/>
        <w:rPr>
          <w:b/>
          <w:bCs/>
        </w:rPr>
      </w:pPr>
    </w:p>
    <w:p w14:paraId="3CEA15A1" w14:textId="4EA3CEA4" w:rsidR="004D4D3C" w:rsidRPr="00F9168E" w:rsidRDefault="004D4D3C" w:rsidP="004B3095">
      <w:pPr>
        <w:pStyle w:val="Default"/>
        <w:numPr>
          <w:ilvl w:val="1"/>
          <w:numId w:val="18"/>
        </w:numPr>
        <w:spacing w:line="360" w:lineRule="auto"/>
        <w:jc w:val="both"/>
        <w:rPr>
          <w:b/>
          <w:bCs/>
        </w:rPr>
      </w:pPr>
      <w:r w:rsidRPr="00F9168E">
        <w:rPr>
          <w:b/>
          <w:bCs/>
        </w:rPr>
        <w:t>Komunikacja (server-clients).</w:t>
      </w:r>
    </w:p>
    <w:p w14:paraId="7720D253" w14:textId="7FC8900B" w:rsidR="004D4D3C" w:rsidRPr="00F9168E" w:rsidRDefault="004D4D3C" w:rsidP="004B3095">
      <w:pPr>
        <w:pStyle w:val="Default"/>
        <w:numPr>
          <w:ilvl w:val="0"/>
          <w:numId w:val="24"/>
        </w:numPr>
        <w:spacing w:line="360" w:lineRule="auto"/>
        <w:jc w:val="both"/>
      </w:pPr>
      <w:r w:rsidRPr="00F9168E">
        <w:t xml:space="preserve">Oprogramowanie obsługuje niewielką przepustowością łącza dla kontroli agentów </w:t>
      </w:r>
      <w:r w:rsidR="00C64BB9" w:rsidRPr="00F9168E">
        <w:br/>
      </w:r>
      <w:r w:rsidRPr="00F9168E">
        <w:t>i przesyłania informacji o statusach</w:t>
      </w:r>
      <w:r w:rsidR="00780906">
        <w:t>;</w:t>
      </w:r>
    </w:p>
    <w:p w14:paraId="4131AB85" w14:textId="4C4AE50A" w:rsidR="004D4D3C" w:rsidRPr="00F9168E" w:rsidRDefault="004D4D3C" w:rsidP="004B3095">
      <w:pPr>
        <w:pStyle w:val="Default"/>
        <w:numPr>
          <w:ilvl w:val="0"/>
          <w:numId w:val="24"/>
        </w:numPr>
        <w:spacing w:line="360" w:lineRule="auto"/>
        <w:jc w:val="both"/>
      </w:pPr>
      <w:r w:rsidRPr="00F9168E">
        <w:t>Oprogramowanie umożliwia indywidualną synchronizację pomiędzy pojedynczymi serwerami repozytorium (ograniczenie czasowe i przepustowości łącza)</w:t>
      </w:r>
      <w:r w:rsidR="00780906">
        <w:t>;</w:t>
      </w:r>
    </w:p>
    <w:p w14:paraId="298DE06A" w14:textId="704191F6" w:rsidR="004D4D3C" w:rsidRPr="00F9168E" w:rsidRDefault="004D4D3C" w:rsidP="004B3095">
      <w:pPr>
        <w:pStyle w:val="Default"/>
        <w:numPr>
          <w:ilvl w:val="0"/>
          <w:numId w:val="24"/>
        </w:numPr>
        <w:spacing w:line="360" w:lineRule="auto"/>
        <w:jc w:val="both"/>
      </w:pPr>
      <w:r w:rsidRPr="00F9168E">
        <w:t>Oprogramowanie posiada dostęp read-only do AD, bez rozszerzeń schematu</w:t>
      </w:r>
      <w:r w:rsidR="00780906">
        <w:t>;</w:t>
      </w:r>
    </w:p>
    <w:p w14:paraId="42E706D8" w14:textId="1E8988B3" w:rsidR="004D4D3C" w:rsidRPr="00F9168E" w:rsidRDefault="004D4D3C" w:rsidP="004B3095">
      <w:pPr>
        <w:pStyle w:val="Default"/>
        <w:numPr>
          <w:ilvl w:val="0"/>
          <w:numId w:val="24"/>
        </w:numPr>
        <w:spacing w:line="360" w:lineRule="auto"/>
        <w:jc w:val="both"/>
      </w:pPr>
      <w:r w:rsidRPr="00F9168E">
        <w:t>Oprogramowanie umożliwia wybudzanie stacji klienckich Wake-On-LAN</w:t>
      </w:r>
      <w:r w:rsidR="00780906">
        <w:t>;</w:t>
      </w:r>
    </w:p>
    <w:p w14:paraId="33FE591F" w14:textId="1D4DF819" w:rsidR="004D4D3C" w:rsidRPr="00F9168E" w:rsidRDefault="004D4D3C" w:rsidP="004B3095">
      <w:pPr>
        <w:pStyle w:val="Default"/>
        <w:numPr>
          <w:ilvl w:val="0"/>
          <w:numId w:val="24"/>
        </w:numPr>
        <w:spacing w:line="360" w:lineRule="auto"/>
        <w:jc w:val="both"/>
      </w:pPr>
      <w:r w:rsidRPr="00F9168E">
        <w:t>Oprogramowanie wspiera zadania/Joby Push i Pull (łącznie z Shutdown)</w:t>
      </w:r>
      <w:r w:rsidR="00780906">
        <w:t>;</w:t>
      </w:r>
    </w:p>
    <w:p w14:paraId="2EE1B32F" w14:textId="7143DF66" w:rsidR="004D4D3C" w:rsidRPr="00F9168E" w:rsidRDefault="004D4D3C" w:rsidP="004B3095">
      <w:pPr>
        <w:pStyle w:val="Default"/>
        <w:numPr>
          <w:ilvl w:val="0"/>
          <w:numId w:val="24"/>
        </w:numPr>
        <w:spacing w:line="360" w:lineRule="auto"/>
        <w:jc w:val="both"/>
      </w:pPr>
      <w:r w:rsidRPr="00F9168E">
        <w:t xml:space="preserve">Oprogramowanie umożliwia komunikację bez konieczności zestawiania połączenia VPN z urządzeniami, które są poza siecią poprzez bramkę Proxy instalowaną w DMZ. Bramka Proxy musi stanowić integralną część Oprogramowania. Komunikacja </w:t>
      </w:r>
      <w:r w:rsidRPr="00F9168E">
        <w:lastRenderedPageBreak/>
        <w:t>pomiędzy bramką a agentem, jak i bramką a serwerem musi odbywać się poprzez HTTPS</w:t>
      </w:r>
      <w:r w:rsidR="002D70B8" w:rsidRPr="00F9168E">
        <w:t>.</w:t>
      </w:r>
    </w:p>
    <w:p w14:paraId="0982176B" w14:textId="77777777" w:rsidR="00B2430C" w:rsidRPr="00F9168E" w:rsidRDefault="00B2430C" w:rsidP="00FE6330">
      <w:pPr>
        <w:pStyle w:val="Default"/>
        <w:spacing w:line="360" w:lineRule="auto"/>
        <w:jc w:val="both"/>
      </w:pPr>
    </w:p>
    <w:p w14:paraId="2566B09C" w14:textId="5C906DFB" w:rsidR="004D4D3C" w:rsidRPr="00F9168E" w:rsidRDefault="00B2430C" w:rsidP="004B3095">
      <w:pPr>
        <w:pStyle w:val="Default"/>
        <w:numPr>
          <w:ilvl w:val="1"/>
          <w:numId w:val="18"/>
        </w:numPr>
        <w:spacing w:line="360" w:lineRule="auto"/>
        <w:jc w:val="both"/>
        <w:rPr>
          <w:b/>
          <w:bCs/>
        </w:rPr>
      </w:pPr>
      <w:r w:rsidRPr="00F9168E">
        <w:rPr>
          <w:b/>
          <w:bCs/>
        </w:rPr>
        <w:t>Operacje wykonywane przez Oprogramowanie.</w:t>
      </w:r>
    </w:p>
    <w:p w14:paraId="4ED9F27A" w14:textId="7FEF6919" w:rsidR="00B2430C" w:rsidRPr="00F9168E" w:rsidRDefault="00B2430C" w:rsidP="004B3095">
      <w:pPr>
        <w:pStyle w:val="Default"/>
        <w:numPr>
          <w:ilvl w:val="0"/>
          <w:numId w:val="25"/>
        </w:numPr>
        <w:spacing w:line="360" w:lineRule="auto"/>
        <w:jc w:val="both"/>
      </w:pPr>
      <w:r w:rsidRPr="00F9168E">
        <w:t>Oprogramowanie umożliwia pracę wielu administratorów równocześnie na jednej konsoli</w:t>
      </w:r>
      <w:r w:rsidR="00C64BB9" w:rsidRPr="00F9168E">
        <w:t>.</w:t>
      </w:r>
    </w:p>
    <w:p w14:paraId="1A37FF0D" w14:textId="3098D73F" w:rsidR="00B2430C" w:rsidRPr="00F9168E" w:rsidRDefault="00B2430C" w:rsidP="004B3095">
      <w:pPr>
        <w:pStyle w:val="Default"/>
        <w:numPr>
          <w:ilvl w:val="0"/>
          <w:numId w:val="25"/>
        </w:numPr>
        <w:spacing w:line="360" w:lineRule="auto"/>
        <w:jc w:val="both"/>
      </w:pPr>
      <w:r w:rsidRPr="00F9168E">
        <w:t>Oprogramowanie posiada wsparcie dla LAN, zdalne i OFFLINE stanowiska pracy</w:t>
      </w:r>
      <w:r w:rsidR="00C64BB9" w:rsidRPr="00F9168E">
        <w:t>.</w:t>
      </w:r>
    </w:p>
    <w:p w14:paraId="71404932" w14:textId="763803D8" w:rsidR="00B2430C" w:rsidRPr="00F9168E" w:rsidRDefault="00B2430C" w:rsidP="004B3095">
      <w:pPr>
        <w:pStyle w:val="Default"/>
        <w:numPr>
          <w:ilvl w:val="0"/>
          <w:numId w:val="25"/>
        </w:numPr>
        <w:spacing w:line="360" w:lineRule="auto"/>
        <w:jc w:val="both"/>
      </w:pPr>
      <w:r w:rsidRPr="00F9168E">
        <w:t>Oprogramowania umożliwia wyświetlenie informacji i stanu/statusów dostępnych w czasie rzeczywistym ze znacznikiem czasowym</w:t>
      </w:r>
      <w:r w:rsidR="00C64BB9" w:rsidRPr="00F9168E">
        <w:t>.</w:t>
      </w:r>
    </w:p>
    <w:p w14:paraId="4A44FB33" w14:textId="5DF8724C" w:rsidR="00B2430C" w:rsidRPr="00F9168E" w:rsidRDefault="00B2430C" w:rsidP="004B3095">
      <w:pPr>
        <w:pStyle w:val="Default"/>
        <w:numPr>
          <w:ilvl w:val="0"/>
          <w:numId w:val="25"/>
        </w:numPr>
        <w:spacing w:line="360" w:lineRule="auto"/>
        <w:jc w:val="both"/>
      </w:pPr>
      <w:r w:rsidRPr="00F9168E">
        <w:t>W przypadku zakończenia wykonania zadania na stacji z błędem, administrator widzi w konsoli administracyjnej szczegółowe przyczyny błędu, które spowodowały niewykonanie danego zadania</w:t>
      </w:r>
      <w:r w:rsidR="00C64BB9" w:rsidRPr="00F9168E">
        <w:t>.</w:t>
      </w:r>
    </w:p>
    <w:p w14:paraId="5365AD11" w14:textId="1F45BF21" w:rsidR="00B2430C" w:rsidRPr="00F9168E" w:rsidRDefault="00B2430C" w:rsidP="004B3095">
      <w:pPr>
        <w:pStyle w:val="Default"/>
        <w:numPr>
          <w:ilvl w:val="0"/>
          <w:numId w:val="25"/>
        </w:numPr>
        <w:spacing w:line="360" w:lineRule="auto"/>
        <w:jc w:val="both"/>
      </w:pPr>
      <w:r w:rsidRPr="00F9168E">
        <w:t>Komunikaty o błędach są generowane natychmiast (wraz z informacją o docelowym systemie OS)</w:t>
      </w:r>
      <w:r w:rsidR="00C64BB9" w:rsidRPr="00F9168E">
        <w:t>.</w:t>
      </w:r>
    </w:p>
    <w:p w14:paraId="7EAD4156" w14:textId="575758EB" w:rsidR="00B2430C" w:rsidRPr="00F9168E" w:rsidRDefault="00B2430C" w:rsidP="004B3095">
      <w:pPr>
        <w:pStyle w:val="Default"/>
        <w:numPr>
          <w:ilvl w:val="0"/>
          <w:numId w:val="25"/>
        </w:numPr>
        <w:spacing w:line="360" w:lineRule="auto"/>
        <w:jc w:val="both"/>
      </w:pPr>
      <w:r w:rsidRPr="00F9168E">
        <w:t>Dowolnie definiowane dodatkowe pola (Variable/Zmienne) przechowywane w tej samej bazie danych (np. Informacje o gnieździe sieciowym, danych dotyczących wynajmu, informacje supportowe)</w:t>
      </w:r>
      <w:r w:rsidR="00C64BB9" w:rsidRPr="00F9168E">
        <w:t>.</w:t>
      </w:r>
    </w:p>
    <w:p w14:paraId="57B06A1D" w14:textId="4CFB2130" w:rsidR="00B2430C" w:rsidRPr="00F9168E" w:rsidRDefault="00B2430C" w:rsidP="004B3095">
      <w:pPr>
        <w:pStyle w:val="Default"/>
        <w:numPr>
          <w:ilvl w:val="0"/>
          <w:numId w:val="25"/>
        </w:numPr>
        <w:spacing w:line="360" w:lineRule="auto"/>
        <w:jc w:val="both"/>
      </w:pPr>
      <w:r w:rsidRPr="00F9168E">
        <w:t>Rozbudowane funkcjonalności dotyczące zarządzania uprawnieniami</w:t>
      </w:r>
      <w:r w:rsidR="00C64BB9" w:rsidRPr="00F9168E">
        <w:t>.</w:t>
      </w:r>
    </w:p>
    <w:p w14:paraId="25E3CDB4" w14:textId="593504E7" w:rsidR="00B2430C" w:rsidRPr="00F9168E" w:rsidRDefault="00B2430C" w:rsidP="004B3095">
      <w:pPr>
        <w:pStyle w:val="Default"/>
        <w:numPr>
          <w:ilvl w:val="0"/>
          <w:numId w:val="25"/>
        </w:numPr>
        <w:spacing w:line="360" w:lineRule="auto"/>
        <w:jc w:val="both"/>
      </w:pPr>
      <w:r w:rsidRPr="00F9168E">
        <w:t>Wsparcie dla grup dynamicznych na potrzeby indywidualnych informacji/widoku</w:t>
      </w:r>
      <w:r w:rsidR="00C64BB9" w:rsidRPr="00F9168E">
        <w:t>.</w:t>
      </w:r>
    </w:p>
    <w:p w14:paraId="2F572CD6" w14:textId="620A0348" w:rsidR="00B2430C" w:rsidRPr="00F9168E" w:rsidRDefault="00B2430C" w:rsidP="004B3095">
      <w:pPr>
        <w:pStyle w:val="Default"/>
        <w:numPr>
          <w:ilvl w:val="0"/>
          <w:numId w:val="25"/>
        </w:numPr>
        <w:spacing w:line="360" w:lineRule="auto"/>
        <w:jc w:val="both"/>
      </w:pPr>
      <w:r w:rsidRPr="00F9168E">
        <w:t>Oprogramowanie musi zawierać opcję ukrywania danych osobowych użytkowników (takich jak imię, nazwisko, login) dla wybranych administratorów</w:t>
      </w:r>
      <w:r w:rsidR="00C64BB9" w:rsidRPr="00F9168E">
        <w:t>.</w:t>
      </w:r>
    </w:p>
    <w:p w14:paraId="1ABD9310" w14:textId="5D29B0AA" w:rsidR="00B2430C" w:rsidRPr="00F9168E" w:rsidRDefault="00B2430C" w:rsidP="004B3095">
      <w:pPr>
        <w:pStyle w:val="Default"/>
        <w:numPr>
          <w:ilvl w:val="0"/>
          <w:numId w:val="25"/>
        </w:numPr>
        <w:spacing w:line="360" w:lineRule="auto"/>
        <w:jc w:val="both"/>
      </w:pPr>
      <w:r w:rsidRPr="00F9168E">
        <w:t xml:space="preserve">Oprogramowanie musi umożliwiać przyznawanie i blokowanie dostępu do wybranej </w:t>
      </w:r>
      <w:r w:rsidR="006E2113" w:rsidRPr="00F9168E">
        <w:t>części</w:t>
      </w:r>
      <w:r w:rsidRPr="00F9168E">
        <w:t xml:space="preserve"> infrastruktury oraz wybranych części funkcjonalności oprogramowania wskazanym administratorom.</w:t>
      </w:r>
    </w:p>
    <w:p w14:paraId="1E839108" w14:textId="174A83ED" w:rsidR="4180E756" w:rsidRPr="00F9168E" w:rsidRDefault="4180E756" w:rsidP="00FE6330">
      <w:pPr>
        <w:pStyle w:val="Default"/>
        <w:spacing w:line="360" w:lineRule="auto"/>
        <w:jc w:val="both"/>
        <w:rPr>
          <w:b/>
          <w:bCs/>
        </w:rPr>
      </w:pPr>
    </w:p>
    <w:p w14:paraId="5340532E" w14:textId="249854AE" w:rsidR="00B2430C" w:rsidRPr="00F9168E" w:rsidRDefault="006E2113" w:rsidP="004B3095">
      <w:pPr>
        <w:pStyle w:val="Default"/>
        <w:numPr>
          <w:ilvl w:val="1"/>
          <w:numId w:val="18"/>
        </w:numPr>
        <w:spacing w:line="360" w:lineRule="auto"/>
        <w:jc w:val="both"/>
        <w:rPr>
          <w:b/>
          <w:bCs/>
        </w:rPr>
      </w:pPr>
      <w:r w:rsidRPr="00F9168E">
        <w:rPr>
          <w:b/>
          <w:bCs/>
        </w:rPr>
        <w:t>Minimum możliwości w zakresie zadań jakie powinno spełniać oprogramowanie.</w:t>
      </w:r>
    </w:p>
    <w:p w14:paraId="78D01AA2" w14:textId="7C05AB23" w:rsidR="006E2113" w:rsidRPr="00F9168E" w:rsidRDefault="006E2113" w:rsidP="004B3095">
      <w:pPr>
        <w:pStyle w:val="Default"/>
        <w:numPr>
          <w:ilvl w:val="0"/>
          <w:numId w:val="26"/>
        </w:numPr>
        <w:spacing w:line="360" w:lineRule="auto"/>
        <w:jc w:val="both"/>
      </w:pPr>
      <w:r w:rsidRPr="00F9168E">
        <w:t>Oprogramowanie umożliwia wysyłanie polecenia w trybie "Push"</w:t>
      </w:r>
      <w:r w:rsidR="002D70B8" w:rsidRPr="00F9168E">
        <w:t>.</w:t>
      </w:r>
    </w:p>
    <w:p w14:paraId="629ABE72" w14:textId="09CAD621" w:rsidR="006E2113" w:rsidRPr="00F9168E" w:rsidRDefault="006E2113" w:rsidP="004B3095">
      <w:pPr>
        <w:pStyle w:val="Default"/>
        <w:numPr>
          <w:ilvl w:val="0"/>
          <w:numId w:val="26"/>
        </w:numPr>
        <w:spacing w:line="360" w:lineRule="auto"/>
        <w:jc w:val="both"/>
      </w:pPr>
      <w:r w:rsidRPr="00F9168E">
        <w:t>Oprogramowanie umożliwia wysyłanie polecenia w trybie "Pull"</w:t>
      </w:r>
      <w:r w:rsidR="002D70B8" w:rsidRPr="00F9168E">
        <w:t>.</w:t>
      </w:r>
    </w:p>
    <w:p w14:paraId="65891685" w14:textId="406B2B2B" w:rsidR="006E2113" w:rsidRPr="00F9168E" w:rsidRDefault="006E2113" w:rsidP="004B3095">
      <w:pPr>
        <w:pStyle w:val="Default"/>
        <w:numPr>
          <w:ilvl w:val="0"/>
          <w:numId w:val="26"/>
        </w:numPr>
        <w:spacing w:line="360" w:lineRule="auto"/>
        <w:jc w:val="both"/>
      </w:pPr>
      <w:r w:rsidRPr="00F9168E">
        <w:t>Oprogramowanie umożliwia wysyłanie polecenia w trybie "shutdown"</w:t>
      </w:r>
      <w:r w:rsidR="002D70B8" w:rsidRPr="00F9168E">
        <w:t>.</w:t>
      </w:r>
    </w:p>
    <w:p w14:paraId="5731D6DD" w14:textId="15F2C4DF" w:rsidR="006E2113" w:rsidRPr="00F9168E" w:rsidRDefault="006E2113" w:rsidP="004B3095">
      <w:pPr>
        <w:pStyle w:val="Default"/>
        <w:numPr>
          <w:ilvl w:val="0"/>
          <w:numId w:val="26"/>
        </w:numPr>
        <w:spacing w:line="360" w:lineRule="auto"/>
        <w:jc w:val="both"/>
      </w:pPr>
      <w:r w:rsidRPr="00F9168E">
        <w:t>Oprogramowanie pozwala na indywidualną interakcję użytkownika w trakcie wykonywania zadania uruchomionego przez administratora w trybach: opóźnienie, odmowa, przypomnienie o instalacji</w:t>
      </w:r>
      <w:r w:rsidR="002D70B8" w:rsidRPr="00F9168E">
        <w:t>.</w:t>
      </w:r>
    </w:p>
    <w:p w14:paraId="2E0CC15D" w14:textId="770DF7EE" w:rsidR="006E2113" w:rsidRPr="00F9168E" w:rsidRDefault="006E2113" w:rsidP="004B3095">
      <w:pPr>
        <w:pStyle w:val="Default"/>
        <w:numPr>
          <w:ilvl w:val="0"/>
          <w:numId w:val="26"/>
        </w:numPr>
        <w:spacing w:line="360" w:lineRule="auto"/>
        <w:jc w:val="both"/>
      </w:pPr>
      <w:r w:rsidRPr="00F9168E">
        <w:lastRenderedPageBreak/>
        <w:t>Oprogramowanie umożliwia wysyłanie polecenia Wake-on LAN</w:t>
      </w:r>
      <w:r w:rsidR="002D70B8" w:rsidRPr="00F9168E">
        <w:t>.</w:t>
      </w:r>
    </w:p>
    <w:p w14:paraId="3A62E7E6" w14:textId="05315C42" w:rsidR="006E2113" w:rsidRPr="00F9168E" w:rsidRDefault="006E2113" w:rsidP="004B3095">
      <w:pPr>
        <w:pStyle w:val="Default"/>
        <w:numPr>
          <w:ilvl w:val="0"/>
          <w:numId w:val="26"/>
        </w:numPr>
        <w:spacing w:line="360" w:lineRule="auto"/>
        <w:jc w:val="both"/>
      </w:pPr>
      <w:r w:rsidRPr="00F9168E">
        <w:t>Oprogramowanie umożliwia automatyczne generowanie i wysyłanie powtarzających się zadań (recurring Jobs)</w:t>
      </w:r>
      <w:r w:rsidR="002D70B8" w:rsidRPr="00F9168E">
        <w:t>.</w:t>
      </w:r>
    </w:p>
    <w:p w14:paraId="7F673798" w14:textId="4362AA8B" w:rsidR="006E2113" w:rsidRPr="00F9168E" w:rsidRDefault="006E2113" w:rsidP="004B3095">
      <w:pPr>
        <w:pStyle w:val="Default"/>
        <w:numPr>
          <w:ilvl w:val="0"/>
          <w:numId w:val="26"/>
        </w:numPr>
        <w:spacing w:line="360" w:lineRule="auto"/>
        <w:jc w:val="both"/>
      </w:pPr>
      <w:r w:rsidRPr="00F9168E">
        <w:t>Oprogramowanie umożliwia uruchomienie zadania z poziomu użytkownika końcowego poprzez Kiosk samoobsługowy SelfService (dostępny przez Web)</w:t>
      </w:r>
      <w:r w:rsidR="002D70B8" w:rsidRPr="00F9168E">
        <w:t>.</w:t>
      </w:r>
    </w:p>
    <w:p w14:paraId="35CCC8A4" w14:textId="0E84C980" w:rsidR="006E2113" w:rsidRPr="00F9168E" w:rsidRDefault="006E2113" w:rsidP="004B3095">
      <w:pPr>
        <w:pStyle w:val="Default"/>
        <w:numPr>
          <w:ilvl w:val="0"/>
          <w:numId w:val="26"/>
        </w:numPr>
        <w:spacing w:line="360" w:lineRule="auto"/>
        <w:jc w:val="both"/>
      </w:pPr>
      <w:r w:rsidRPr="00F9168E">
        <w:t>Zadania mogą być inicjowane z poziomu aplikacji selfservice - konsoli Webowej</w:t>
      </w:r>
      <w:r w:rsidR="002D70B8" w:rsidRPr="00F9168E">
        <w:t>.</w:t>
      </w:r>
    </w:p>
    <w:p w14:paraId="5E559595" w14:textId="31E5809B" w:rsidR="00B2430C" w:rsidRPr="00F9168E" w:rsidRDefault="006E2113" w:rsidP="004B3095">
      <w:pPr>
        <w:pStyle w:val="Default"/>
        <w:numPr>
          <w:ilvl w:val="0"/>
          <w:numId w:val="26"/>
        </w:numPr>
        <w:spacing w:line="360" w:lineRule="auto"/>
        <w:jc w:val="both"/>
      </w:pPr>
      <w:r w:rsidRPr="00F9168E">
        <w:t>Zawartość aplikacji SelfService (Kiosku) może być definiowana zarówno per User/Grupa Userów jak i per PC/Organisation Unit</w:t>
      </w:r>
      <w:r w:rsidR="00C64BB9" w:rsidRPr="00F9168E">
        <w:t>.</w:t>
      </w:r>
    </w:p>
    <w:p w14:paraId="484F6035" w14:textId="2A910457" w:rsidR="00B2430C" w:rsidRPr="00F9168E" w:rsidRDefault="00B2430C" w:rsidP="00FE6330">
      <w:pPr>
        <w:pStyle w:val="Default"/>
        <w:spacing w:line="360" w:lineRule="auto"/>
        <w:jc w:val="both"/>
      </w:pPr>
    </w:p>
    <w:p w14:paraId="18603C53" w14:textId="78CBEFF8" w:rsidR="006E2113" w:rsidRPr="00F9168E" w:rsidRDefault="00B1419D" w:rsidP="00FE6330">
      <w:pPr>
        <w:pStyle w:val="Default"/>
        <w:spacing w:line="360" w:lineRule="auto"/>
        <w:jc w:val="both"/>
        <w:rPr>
          <w:b/>
          <w:bCs/>
        </w:rPr>
      </w:pPr>
      <w:r w:rsidRPr="00F9168E">
        <w:rPr>
          <w:b/>
          <w:bCs/>
        </w:rPr>
        <w:t xml:space="preserve">6.6 </w:t>
      </w:r>
      <w:r w:rsidR="007B498C" w:rsidRPr="00F9168E">
        <w:rPr>
          <w:b/>
          <w:bCs/>
        </w:rPr>
        <w:t>Instalacja Oprogramowania (uwagi i wymagania minimalne).</w:t>
      </w:r>
    </w:p>
    <w:p w14:paraId="07B5843A" w14:textId="221A16D9" w:rsidR="008A48AB" w:rsidRPr="00F9168E" w:rsidRDefault="008A48AB" w:rsidP="004B3095">
      <w:pPr>
        <w:pStyle w:val="Default"/>
        <w:numPr>
          <w:ilvl w:val="0"/>
          <w:numId w:val="15"/>
        </w:numPr>
        <w:spacing w:line="360" w:lineRule="auto"/>
        <w:jc w:val="both"/>
      </w:pPr>
      <w:r w:rsidRPr="00F9168E">
        <w:t>Określenie wymagań - przed przystąpieniem do instalacji programu</w:t>
      </w:r>
      <w:r w:rsidRPr="00F9168E">
        <w:rPr>
          <w:color w:val="auto"/>
        </w:rPr>
        <w:t>,</w:t>
      </w:r>
      <w:r w:rsidRPr="00F9168E">
        <w:rPr>
          <w:color w:val="FF0000"/>
        </w:rPr>
        <w:t xml:space="preserve"> </w:t>
      </w:r>
      <w:r w:rsidRPr="00F9168E">
        <w:t>należy określić wymagania systemowe, w tym wersję systemu operacyjnego, ilość pamięci RAM, wolne miejsce na dysku twardym, itp.</w:t>
      </w:r>
    </w:p>
    <w:p w14:paraId="741028E9" w14:textId="6A0D1929" w:rsidR="008A48AB" w:rsidRPr="00F9168E" w:rsidRDefault="008A48AB" w:rsidP="004B3095">
      <w:pPr>
        <w:pStyle w:val="Default"/>
        <w:numPr>
          <w:ilvl w:val="0"/>
          <w:numId w:val="15"/>
        </w:numPr>
        <w:spacing w:line="360" w:lineRule="auto"/>
        <w:jc w:val="both"/>
      </w:pPr>
      <w:r w:rsidRPr="00F9168E">
        <w:t xml:space="preserve">Pobranie oprogramowania - po wybraniu odpowiedniej wersji oprogramowania, należy pobrać instalator z oficjalnej strony </w:t>
      </w:r>
      <w:r w:rsidR="003E61A2" w:rsidRPr="00F9168E">
        <w:rPr>
          <w:color w:val="auto"/>
        </w:rPr>
        <w:t>producenta.</w:t>
      </w:r>
    </w:p>
    <w:p w14:paraId="7FA833A5" w14:textId="5889ADE2" w:rsidR="008A48AB" w:rsidRPr="00F9168E" w:rsidRDefault="0033713E" w:rsidP="004B3095">
      <w:pPr>
        <w:pStyle w:val="Default"/>
        <w:numPr>
          <w:ilvl w:val="0"/>
          <w:numId w:val="15"/>
        </w:numPr>
        <w:spacing w:line="360" w:lineRule="auto"/>
        <w:jc w:val="both"/>
      </w:pPr>
      <w:r w:rsidRPr="00F9168E">
        <w:t>P</w:t>
      </w:r>
      <w:r w:rsidR="008A48AB" w:rsidRPr="00F9168E">
        <w:t>rzed rozpoczęciem instalacji, należy przygotować serwer, na którym zostanie zainstalowane oprogramowan</w:t>
      </w:r>
      <w:r w:rsidR="003E61A2" w:rsidRPr="00F9168E">
        <w:t>ie.</w:t>
      </w:r>
    </w:p>
    <w:p w14:paraId="03CFC029" w14:textId="077D82B7" w:rsidR="008A48AB" w:rsidRPr="00F9168E" w:rsidRDefault="0033713E" w:rsidP="004B3095">
      <w:pPr>
        <w:pStyle w:val="Default"/>
        <w:numPr>
          <w:ilvl w:val="0"/>
          <w:numId w:val="15"/>
        </w:numPr>
        <w:spacing w:line="360" w:lineRule="auto"/>
        <w:jc w:val="both"/>
      </w:pPr>
      <w:r w:rsidRPr="00F9168E">
        <w:t>P</w:t>
      </w:r>
      <w:r w:rsidR="008A48AB" w:rsidRPr="00F9168E">
        <w:t>o pobraniu oprogramowania, należy uruchomić instalator, który przeprowadzi przez cały proces instalacji.</w:t>
      </w:r>
    </w:p>
    <w:p w14:paraId="5AE45190" w14:textId="48C53BEA" w:rsidR="008A48AB" w:rsidRPr="00F9168E" w:rsidRDefault="008A48AB" w:rsidP="004B3095">
      <w:pPr>
        <w:pStyle w:val="Default"/>
        <w:numPr>
          <w:ilvl w:val="0"/>
          <w:numId w:val="15"/>
        </w:numPr>
        <w:spacing w:line="360" w:lineRule="auto"/>
        <w:jc w:val="both"/>
      </w:pPr>
      <w:r w:rsidRPr="00F9168E">
        <w:t>Wybór języka i lokalizacji - na początku instalacji, należy wybrać język oraz lokalizację.</w:t>
      </w:r>
    </w:p>
    <w:p w14:paraId="7182DB9C" w14:textId="365167F3" w:rsidR="008A48AB" w:rsidRPr="00F9168E" w:rsidRDefault="008A48AB" w:rsidP="004B3095">
      <w:pPr>
        <w:pStyle w:val="Default"/>
        <w:numPr>
          <w:ilvl w:val="0"/>
          <w:numId w:val="15"/>
        </w:numPr>
        <w:spacing w:line="360" w:lineRule="auto"/>
        <w:jc w:val="both"/>
      </w:pPr>
      <w:r w:rsidRPr="00F9168E">
        <w:t>Zaakceptowanie warunków licencji - przed kontynuowaniem instalacji, należy zaakceptować warunki licencji.</w:t>
      </w:r>
    </w:p>
    <w:p w14:paraId="7C68C942" w14:textId="4A182C1B" w:rsidR="008A48AB" w:rsidRPr="00F9168E" w:rsidRDefault="008A48AB" w:rsidP="004B3095">
      <w:pPr>
        <w:pStyle w:val="Default"/>
        <w:numPr>
          <w:ilvl w:val="0"/>
          <w:numId w:val="15"/>
        </w:numPr>
        <w:spacing w:line="360" w:lineRule="auto"/>
        <w:jc w:val="both"/>
      </w:pPr>
      <w:r w:rsidRPr="00F9168E">
        <w:t xml:space="preserve">Wybór składników do zainstalowania </w:t>
      </w:r>
      <w:r w:rsidR="00EC7348" w:rsidRPr="00F9168E">
        <w:t>–</w:t>
      </w:r>
      <w:r w:rsidRPr="00F9168E">
        <w:t xml:space="preserve"> </w:t>
      </w:r>
      <w:r w:rsidR="003E61A2" w:rsidRPr="00F9168E">
        <w:t xml:space="preserve">odpowiednich </w:t>
      </w:r>
      <w:r w:rsidR="00EC7348" w:rsidRPr="00F9168E">
        <w:t>modułó</w:t>
      </w:r>
      <w:r w:rsidR="009C3895" w:rsidRPr="00F9168E">
        <w:t>w</w:t>
      </w:r>
      <w:r w:rsidR="003E61A2" w:rsidRPr="00F9168E">
        <w:t xml:space="preserve"> oprogramowania</w:t>
      </w:r>
      <w:r w:rsidR="00101620" w:rsidRPr="00F9168E">
        <w:t>.</w:t>
      </w:r>
    </w:p>
    <w:p w14:paraId="5A4BF701" w14:textId="377350BB" w:rsidR="008A48AB" w:rsidRPr="00F9168E" w:rsidRDefault="00655BC8" w:rsidP="004B3095">
      <w:pPr>
        <w:pStyle w:val="Default"/>
        <w:numPr>
          <w:ilvl w:val="0"/>
          <w:numId w:val="15"/>
        </w:numPr>
        <w:spacing w:line="360" w:lineRule="auto"/>
        <w:jc w:val="both"/>
      </w:pPr>
      <w:r w:rsidRPr="00F9168E">
        <w:t>P</w:t>
      </w:r>
      <w:r w:rsidR="008A48AB" w:rsidRPr="00F9168E">
        <w:t>rzed kontynuowaniem instalacji, należy określić ścieżkę, w której zostanie zainstalowane oprogramowanie.</w:t>
      </w:r>
    </w:p>
    <w:p w14:paraId="24348461" w14:textId="2F9240FA" w:rsidR="008A48AB" w:rsidRPr="00F9168E" w:rsidRDefault="0033713E" w:rsidP="004B3095">
      <w:pPr>
        <w:pStyle w:val="Default"/>
        <w:numPr>
          <w:ilvl w:val="0"/>
          <w:numId w:val="15"/>
        </w:numPr>
        <w:spacing w:line="360" w:lineRule="auto"/>
        <w:jc w:val="both"/>
      </w:pPr>
      <w:r w:rsidRPr="00F9168E">
        <w:t>P</w:t>
      </w:r>
      <w:r w:rsidR="008A48AB" w:rsidRPr="00F9168E">
        <w:t>odczas instalacji, należy skonfigurować serwer baz danych, który będzie wykorzystywany przez oprogramowanie.</w:t>
      </w:r>
    </w:p>
    <w:p w14:paraId="302B710E" w14:textId="3FC0CE29" w:rsidR="008A48AB" w:rsidRPr="00F9168E" w:rsidRDefault="008A48AB" w:rsidP="004B3095">
      <w:pPr>
        <w:pStyle w:val="Default"/>
        <w:numPr>
          <w:ilvl w:val="0"/>
          <w:numId w:val="15"/>
        </w:numPr>
        <w:spacing w:line="360" w:lineRule="auto"/>
        <w:jc w:val="both"/>
      </w:pPr>
      <w:r w:rsidRPr="00F9168E">
        <w:t>Skonfigurowanie połączenia z Active Directory - w przypadku integracji z Active Directory, należy skonfigurować połączenie z serwerem Active Directory.</w:t>
      </w:r>
    </w:p>
    <w:p w14:paraId="5A07A4CC" w14:textId="4A950A22" w:rsidR="008A48AB" w:rsidRPr="00F9168E" w:rsidRDefault="0082097A" w:rsidP="004B3095">
      <w:pPr>
        <w:pStyle w:val="Default"/>
        <w:numPr>
          <w:ilvl w:val="0"/>
          <w:numId w:val="15"/>
        </w:numPr>
        <w:spacing w:line="360" w:lineRule="auto"/>
        <w:jc w:val="both"/>
      </w:pPr>
      <w:r w:rsidRPr="00F9168E">
        <w:t>I</w:t>
      </w:r>
      <w:r w:rsidR="008A48AB" w:rsidRPr="00F9168E">
        <w:t>ntegracj</w:t>
      </w:r>
      <w:r w:rsidRPr="00F9168E">
        <w:t>a</w:t>
      </w:r>
      <w:r w:rsidR="008A48AB" w:rsidRPr="00F9168E">
        <w:t xml:space="preserve"> z serwerem poczty elektronicznej, należy skonfigurować serwer poczty elektronicznej.</w:t>
      </w:r>
    </w:p>
    <w:p w14:paraId="1BCD4060" w14:textId="7F9BFEDC" w:rsidR="008A48AB" w:rsidRPr="00F9168E" w:rsidRDefault="00A07AC4" w:rsidP="004B3095">
      <w:pPr>
        <w:pStyle w:val="Default"/>
        <w:numPr>
          <w:ilvl w:val="0"/>
          <w:numId w:val="15"/>
        </w:numPr>
        <w:spacing w:line="360" w:lineRule="auto"/>
        <w:jc w:val="both"/>
      </w:pPr>
      <w:r w:rsidRPr="00F9168E">
        <w:lastRenderedPageBreak/>
        <w:t>P</w:t>
      </w:r>
      <w:r w:rsidR="008A48AB" w:rsidRPr="00F9168E">
        <w:t>rzed zakończeniem instalacji, należy wybrać poziom zabezpieczeń dla oprogramowania.</w:t>
      </w:r>
    </w:p>
    <w:p w14:paraId="3F77E293" w14:textId="156E4B7A" w:rsidR="0083537E" w:rsidRPr="00F9168E" w:rsidRDefault="00AC3DF7" w:rsidP="004B3095">
      <w:pPr>
        <w:pStyle w:val="Default"/>
        <w:numPr>
          <w:ilvl w:val="0"/>
          <w:numId w:val="15"/>
        </w:numPr>
        <w:spacing w:line="360" w:lineRule="auto"/>
        <w:jc w:val="both"/>
      </w:pPr>
      <w:r w:rsidRPr="00F9168E">
        <w:t xml:space="preserve">Instalacja agenta na </w:t>
      </w:r>
      <w:r w:rsidR="00C204A0" w:rsidRPr="00F9168E">
        <w:t>urządzeniu końcowym.</w:t>
      </w:r>
    </w:p>
    <w:p w14:paraId="169980FD" w14:textId="11FCEC76" w:rsidR="008A48AB" w:rsidRPr="00F9168E" w:rsidRDefault="00A07AC4" w:rsidP="004B3095">
      <w:pPr>
        <w:pStyle w:val="Default"/>
        <w:numPr>
          <w:ilvl w:val="0"/>
          <w:numId w:val="15"/>
        </w:numPr>
        <w:spacing w:line="360" w:lineRule="auto"/>
        <w:jc w:val="both"/>
      </w:pPr>
      <w:r w:rsidRPr="00F9168E">
        <w:t>P</w:t>
      </w:r>
      <w:r w:rsidR="008A48AB" w:rsidRPr="00F9168E">
        <w:t>o zakończeniu instalacji, należy przeprowadzić testy, które pozwolą na weryfikację poprawności działania oprogramowania.</w:t>
      </w:r>
    </w:p>
    <w:p w14:paraId="10082FFA" w14:textId="5004779B" w:rsidR="00A07AC4" w:rsidRPr="00F9168E" w:rsidRDefault="00A07AC4" w:rsidP="004B3095">
      <w:pPr>
        <w:pStyle w:val="Default"/>
        <w:numPr>
          <w:ilvl w:val="0"/>
          <w:numId w:val="15"/>
        </w:numPr>
        <w:spacing w:line="360" w:lineRule="auto"/>
        <w:jc w:val="both"/>
      </w:pPr>
      <w:r w:rsidRPr="00F9168E">
        <w:t>P</w:t>
      </w:r>
      <w:r w:rsidR="008A48AB" w:rsidRPr="00F9168E">
        <w:t xml:space="preserve">o pomyślnym przejściu testów, należy dostosować oprogramowanie do potrzeb i wymagań </w:t>
      </w:r>
      <w:r w:rsidR="008260F4">
        <w:t>Urzędu</w:t>
      </w:r>
      <w:r w:rsidR="008A48AB" w:rsidRPr="00F9168E">
        <w:t>.</w:t>
      </w:r>
    </w:p>
    <w:p w14:paraId="35BFD5C6" w14:textId="77777777" w:rsidR="007F7C1B" w:rsidRPr="00F9168E" w:rsidRDefault="00DA04C0" w:rsidP="004B3095">
      <w:pPr>
        <w:pStyle w:val="Default"/>
        <w:numPr>
          <w:ilvl w:val="0"/>
          <w:numId w:val="15"/>
        </w:numPr>
        <w:spacing w:line="360" w:lineRule="auto"/>
        <w:jc w:val="both"/>
      </w:pPr>
      <w:r w:rsidRPr="00F9168E">
        <w:t xml:space="preserve">Po wykonanych i udanych testach instalacja agenta na pozostałych </w:t>
      </w:r>
      <w:r w:rsidR="00A3161A" w:rsidRPr="00F9168E">
        <w:t>urządzeniach końcowych.</w:t>
      </w:r>
    </w:p>
    <w:p w14:paraId="12C76AC4" w14:textId="28DD67EB" w:rsidR="00833DAC" w:rsidRPr="00F9168E" w:rsidRDefault="00B37C2E" w:rsidP="004B3095">
      <w:pPr>
        <w:pStyle w:val="Default"/>
        <w:numPr>
          <w:ilvl w:val="0"/>
          <w:numId w:val="15"/>
        </w:numPr>
        <w:spacing w:line="360" w:lineRule="auto"/>
        <w:jc w:val="both"/>
      </w:pPr>
      <w:r w:rsidRPr="00F9168E">
        <w:t xml:space="preserve">Po </w:t>
      </w:r>
      <w:r w:rsidR="00B71448" w:rsidRPr="00F9168E">
        <w:t>zakończon</w:t>
      </w:r>
      <w:r w:rsidR="00D35615" w:rsidRPr="00F9168E">
        <w:t>ej instalacji oprog</w:t>
      </w:r>
      <w:r w:rsidR="00363C38" w:rsidRPr="00F9168E">
        <w:t xml:space="preserve">ramowania </w:t>
      </w:r>
      <w:r w:rsidR="00E16022" w:rsidRPr="00F9168E">
        <w:t xml:space="preserve">zostanie </w:t>
      </w:r>
      <w:r w:rsidR="00174F98" w:rsidRPr="00F9168E">
        <w:t xml:space="preserve">dostarczona klientowi </w:t>
      </w:r>
      <w:r w:rsidR="00A8281B" w:rsidRPr="00F9168E">
        <w:t>dokumentacja powdrożeniowa.</w:t>
      </w:r>
      <w:r w:rsidR="00833DAC" w:rsidRPr="00F9168E">
        <w:tab/>
      </w:r>
    </w:p>
    <w:p w14:paraId="208D1877" w14:textId="77777777" w:rsidR="00F25454" w:rsidRPr="00F9168E" w:rsidRDefault="00F25454" w:rsidP="00FE6330">
      <w:pPr>
        <w:pStyle w:val="Default"/>
        <w:spacing w:line="360" w:lineRule="auto"/>
        <w:ind w:left="720"/>
        <w:jc w:val="both"/>
      </w:pPr>
    </w:p>
    <w:p w14:paraId="07578C5E" w14:textId="0B95A32C" w:rsidR="00833DAC" w:rsidRPr="00F9168E" w:rsidRDefault="00833DAC" w:rsidP="004B3095">
      <w:pPr>
        <w:pStyle w:val="Default"/>
        <w:numPr>
          <w:ilvl w:val="1"/>
          <w:numId w:val="24"/>
        </w:numPr>
        <w:spacing w:line="360" w:lineRule="auto"/>
        <w:jc w:val="both"/>
        <w:rPr>
          <w:b/>
          <w:bCs/>
        </w:rPr>
      </w:pPr>
      <w:r w:rsidRPr="00F9168E">
        <w:rPr>
          <w:b/>
          <w:bCs/>
        </w:rPr>
        <w:t>Automatyczna dystrybucja poprawek dla systemów MS / Patch Manageme</w:t>
      </w:r>
      <w:r w:rsidR="00491279" w:rsidRPr="00F9168E">
        <w:rPr>
          <w:b/>
          <w:bCs/>
        </w:rPr>
        <w:t>nt</w:t>
      </w:r>
      <w:r w:rsidRPr="00F9168E">
        <w:tab/>
      </w:r>
    </w:p>
    <w:p w14:paraId="44B0973D" w14:textId="395D1F42" w:rsidR="00833DAC" w:rsidRPr="00F9168E" w:rsidRDefault="00833DAC" w:rsidP="004B3095">
      <w:pPr>
        <w:pStyle w:val="Default"/>
        <w:numPr>
          <w:ilvl w:val="0"/>
          <w:numId w:val="27"/>
        </w:numPr>
        <w:spacing w:line="360" w:lineRule="auto"/>
        <w:jc w:val="both"/>
      </w:pPr>
      <w:r w:rsidRPr="00F9168E">
        <w:t>Oprogramowanie umożliwia dystrybucj</w:t>
      </w:r>
      <w:r w:rsidR="007A7EBF">
        <w:t>ę</w:t>
      </w:r>
      <w:r w:rsidRPr="00F9168E">
        <w:t xml:space="preserve"> </w:t>
      </w:r>
      <w:r w:rsidR="007A7EBF">
        <w:t>poprawek</w:t>
      </w:r>
      <w:r w:rsidRPr="00F9168E">
        <w:t xml:space="preserve"> </w:t>
      </w:r>
      <w:r w:rsidR="007A7EBF">
        <w:t xml:space="preserve">systemu </w:t>
      </w:r>
      <w:r w:rsidRPr="00F9168E">
        <w:t xml:space="preserve">Windows </w:t>
      </w:r>
      <w:r w:rsidR="007A7EBF">
        <w:t xml:space="preserve">(posiadanych przez Zamawiającego) </w:t>
      </w:r>
      <w:r w:rsidRPr="00F9168E">
        <w:t xml:space="preserve">bez </w:t>
      </w:r>
      <w:r w:rsidR="00FA62B1">
        <w:t xml:space="preserve">używania </w:t>
      </w:r>
      <w:r w:rsidR="00FA62B1" w:rsidRPr="00FA62B1">
        <w:t>Windows Server Update Services</w:t>
      </w:r>
      <w:r w:rsidR="00FA62B1">
        <w:t xml:space="preserve"> (</w:t>
      </w:r>
      <w:r w:rsidR="00FA62B1" w:rsidRPr="00F9168E">
        <w:t>WSUS</w:t>
      </w:r>
      <w:r w:rsidR="00FA62B1">
        <w:t>)</w:t>
      </w:r>
      <w:r w:rsidRPr="00F9168E">
        <w:t>;</w:t>
      </w:r>
    </w:p>
    <w:p w14:paraId="45A6D5A1" w14:textId="49E092A9" w:rsidR="00833DAC" w:rsidRPr="00F9168E" w:rsidRDefault="00833DAC" w:rsidP="004B3095">
      <w:pPr>
        <w:pStyle w:val="Default"/>
        <w:numPr>
          <w:ilvl w:val="0"/>
          <w:numId w:val="27"/>
        </w:numPr>
        <w:spacing w:line="360" w:lineRule="auto"/>
        <w:jc w:val="both"/>
      </w:pPr>
      <w:r w:rsidRPr="00F9168E">
        <w:t>Oprogramowanie umożliwia triggerowanie z poziomu WSUS;</w:t>
      </w:r>
    </w:p>
    <w:p w14:paraId="2C5E4C7E" w14:textId="01D4AF8B" w:rsidR="00833DAC" w:rsidRPr="00F9168E" w:rsidRDefault="00833DAC" w:rsidP="004B3095">
      <w:pPr>
        <w:pStyle w:val="Default"/>
        <w:numPr>
          <w:ilvl w:val="0"/>
          <w:numId w:val="27"/>
        </w:numPr>
        <w:spacing w:line="360" w:lineRule="auto"/>
        <w:jc w:val="both"/>
      </w:pPr>
      <w:r w:rsidRPr="00F9168E">
        <w:t>Oprogramowanie umożliwia obsługę systemów operacyjn</w:t>
      </w:r>
      <w:r w:rsidR="007A7EBF">
        <w:t>ych</w:t>
      </w:r>
      <w:r w:rsidRPr="00F9168E">
        <w:t xml:space="preserve"> </w:t>
      </w:r>
      <w:r w:rsidR="007A7EBF">
        <w:t>posiadanych przez Zamawiającego:</w:t>
      </w:r>
      <w:r w:rsidRPr="00F9168E">
        <w:t xml:space="preserve"> Windows 10, Windows 11, Windows Server 2019 z natywną instalacją</w:t>
      </w:r>
      <w:r w:rsidR="007A7EBF">
        <w:t xml:space="preserve"> oraz</w:t>
      </w:r>
      <w:r w:rsidRPr="00F9168E">
        <w:t xml:space="preserve"> </w:t>
      </w:r>
      <w:r w:rsidR="007A7EBF" w:rsidRPr="00F9168E">
        <w:t>Windows Server 20</w:t>
      </w:r>
      <w:r w:rsidR="007A7EBF">
        <w:t>22.</w:t>
      </w:r>
    </w:p>
    <w:p w14:paraId="38A950CB" w14:textId="15CC3A28" w:rsidR="00833DAC" w:rsidRPr="00F9168E" w:rsidRDefault="00833DAC" w:rsidP="004B3095">
      <w:pPr>
        <w:pStyle w:val="Default"/>
        <w:numPr>
          <w:ilvl w:val="0"/>
          <w:numId w:val="27"/>
        </w:numPr>
        <w:spacing w:line="360" w:lineRule="auto"/>
        <w:jc w:val="both"/>
      </w:pPr>
      <w:r w:rsidRPr="00F9168E">
        <w:t xml:space="preserve">Producent oprogramowania zapewnia stały dostęp do bazy danych z poprawkami </w:t>
      </w:r>
      <w:r w:rsidR="007A7EBF">
        <w:t>producenta oprogramowania systemowego -</w:t>
      </w:r>
      <w:r w:rsidRPr="00F9168E">
        <w:t xml:space="preserve"> baza jest dostępna dla Klienta z poziomu konsoli oprogramowania w dniu jej opublikowania przez </w:t>
      </w:r>
      <w:r w:rsidR="007A7EBF">
        <w:t>producenta.</w:t>
      </w:r>
    </w:p>
    <w:p w14:paraId="528D5F7A" w14:textId="675859DD" w:rsidR="00833DAC" w:rsidRPr="00F9168E" w:rsidRDefault="00833DAC" w:rsidP="004B3095">
      <w:pPr>
        <w:pStyle w:val="Default"/>
        <w:numPr>
          <w:ilvl w:val="0"/>
          <w:numId w:val="27"/>
        </w:numPr>
        <w:spacing w:line="360" w:lineRule="auto"/>
      </w:pPr>
      <w:r w:rsidRPr="00F9168E">
        <w:t xml:space="preserve">Oprogramowanie umożliwia określenie ścisłych wymagań czasowych dla instalacji poprawek </w:t>
      </w:r>
      <w:r w:rsidR="007A7EBF">
        <w:t xml:space="preserve">dla systemów operacyjnych </w:t>
      </w:r>
      <w:r w:rsidRPr="00F9168E">
        <w:t xml:space="preserve">i </w:t>
      </w:r>
      <w:r w:rsidR="007A7EBF" w:rsidRPr="00F9168E">
        <w:t>kontrol</w:t>
      </w:r>
      <w:r w:rsidR="007A7EBF">
        <w:t>ę</w:t>
      </w:r>
      <w:r w:rsidR="007A7EBF" w:rsidRPr="00F9168E">
        <w:t xml:space="preserve"> </w:t>
      </w:r>
      <w:r w:rsidRPr="00F9168E">
        <w:t>t</w:t>
      </w:r>
      <w:r w:rsidR="007A7EBF">
        <w:t>ych</w:t>
      </w:r>
      <w:r w:rsidRPr="00F9168E">
        <w:t xml:space="preserve"> wymaga</w:t>
      </w:r>
      <w:r w:rsidR="007A7EBF">
        <w:t>ń.</w:t>
      </w:r>
      <w:r w:rsidRPr="00F9168E">
        <w:t xml:space="preserve"> Oprogramowanie nie wymaga ingerencji w reguły eksploatacji serwerów, a mimo to zapewnia ich odpowiednio szybkie zamknięcie w razie luk w zabezpieczeniach</w:t>
      </w:r>
      <w:r w:rsidR="00BB604D" w:rsidRPr="00F9168E">
        <w:t>;</w:t>
      </w:r>
    </w:p>
    <w:p w14:paraId="14949C19" w14:textId="3EB0C796" w:rsidR="00833DAC" w:rsidRPr="00F9168E" w:rsidRDefault="00833DAC" w:rsidP="004B3095">
      <w:pPr>
        <w:pStyle w:val="Default"/>
        <w:numPr>
          <w:ilvl w:val="0"/>
          <w:numId w:val="27"/>
        </w:numPr>
        <w:spacing w:line="360" w:lineRule="auto"/>
        <w:jc w:val="both"/>
      </w:pPr>
      <w:r w:rsidRPr="00F9168E">
        <w:t xml:space="preserve">Oprogramowanie pozwala administratorowi zarządzać aktualizacją systemów: możliwość sprawdzania tylko pod kątem brakujących poprawek i czy poprawki mają być od razu instalowane. Poprawki mogą być zatwierdzane automatycznie lub ręcznie. Oprogramowanie pozwala także ustalać reguły dla różnych grup w systemie IT; </w:t>
      </w:r>
    </w:p>
    <w:p w14:paraId="5BD594DD" w14:textId="66B79D5E" w:rsidR="00833DAC" w:rsidRPr="00F9168E" w:rsidRDefault="00833DAC" w:rsidP="004B3095">
      <w:pPr>
        <w:pStyle w:val="Default"/>
        <w:numPr>
          <w:ilvl w:val="0"/>
          <w:numId w:val="27"/>
        </w:numPr>
        <w:spacing w:line="360" w:lineRule="auto"/>
      </w:pPr>
      <w:r w:rsidRPr="00F9168E">
        <w:lastRenderedPageBreak/>
        <w:t>Oprogramowania pozwala by metodą drag and drop w środowisku zgodnym z MMC określać, w jakich systemach mają być instalowane poprawki. W taki sam sposób definiowane są również automatyczne instalacje i sytuacje, w których administrator ma być wcześniej pytany o zgodę. Oprogramowanie automatycznie pobiera wszystkie poprawki Microsoft i na żądanie automatycznie je rozprowadza w infrastrukturze Klienta zgodnie z wytycznymi administratora kreator skryptów, konfiguracji pakietów i autmatyzacja dowolnych</w:t>
      </w:r>
      <w:r w:rsidR="003E61A2" w:rsidRPr="00F9168E">
        <w:t xml:space="preserve"> </w:t>
      </w:r>
      <w:r w:rsidRPr="00F9168E">
        <w:t>procesów/Automate i Package Studio</w:t>
      </w:r>
      <w:r w:rsidR="002D70B8" w:rsidRPr="00F9168E">
        <w:t>.</w:t>
      </w:r>
      <w:r w:rsidRPr="00F9168E">
        <w:tab/>
      </w:r>
    </w:p>
    <w:p w14:paraId="2BBCD886" w14:textId="312E0164" w:rsidR="00833DAC" w:rsidRPr="00F9168E" w:rsidRDefault="00833DAC" w:rsidP="004B3095">
      <w:pPr>
        <w:pStyle w:val="Default"/>
        <w:numPr>
          <w:ilvl w:val="0"/>
          <w:numId w:val="27"/>
        </w:numPr>
        <w:spacing w:line="360" w:lineRule="auto"/>
        <w:jc w:val="both"/>
      </w:pPr>
      <w:r w:rsidRPr="00F9168E">
        <w:t>Oprogramowanie pozwala na tworzenie plików transformacji (MST), które umożliwiają niezawodne dopasowanie do każdego MSI</w:t>
      </w:r>
      <w:r w:rsidR="002D70B8" w:rsidRPr="00F9168E">
        <w:t>.</w:t>
      </w:r>
    </w:p>
    <w:p w14:paraId="06CB5849" w14:textId="664347A6" w:rsidR="00833DAC" w:rsidRPr="00F9168E" w:rsidRDefault="00833DAC" w:rsidP="004B3095">
      <w:pPr>
        <w:pStyle w:val="Default"/>
        <w:numPr>
          <w:ilvl w:val="0"/>
          <w:numId w:val="27"/>
        </w:numPr>
        <w:spacing w:line="360" w:lineRule="auto"/>
        <w:jc w:val="both"/>
      </w:pPr>
      <w:r w:rsidRPr="00F9168E">
        <w:t>Oprogramowanie pozwala na tworzenie kreatora instalacji dla dowolnej aplikacji - nie wymaga paczki MSI</w:t>
      </w:r>
      <w:r w:rsidR="002D70B8" w:rsidRPr="00F9168E">
        <w:t>.</w:t>
      </w:r>
    </w:p>
    <w:p w14:paraId="4206A68F" w14:textId="7EE5EA31" w:rsidR="00833DAC" w:rsidRPr="00F9168E" w:rsidRDefault="00833DAC" w:rsidP="004B3095">
      <w:pPr>
        <w:pStyle w:val="Default"/>
        <w:numPr>
          <w:ilvl w:val="0"/>
          <w:numId w:val="27"/>
        </w:numPr>
        <w:spacing w:line="360" w:lineRule="auto"/>
        <w:jc w:val="both"/>
      </w:pPr>
      <w:r w:rsidRPr="00F9168E">
        <w:t>Oprogramowanie pozwala tworzyć pakiety instalacyjne, gdzie w ramach procesu można zainstalować "n" aplikacji lub wykonać szereg dodatkowych funkcji związanych np. z inwentaryzacją</w:t>
      </w:r>
      <w:r w:rsidR="002D70B8" w:rsidRPr="00F9168E">
        <w:t>.</w:t>
      </w:r>
    </w:p>
    <w:p w14:paraId="29399DAD" w14:textId="38041AE6" w:rsidR="00833DAC" w:rsidRPr="00F9168E" w:rsidRDefault="00833DAC" w:rsidP="004B3095">
      <w:pPr>
        <w:pStyle w:val="Default"/>
        <w:numPr>
          <w:ilvl w:val="0"/>
          <w:numId w:val="27"/>
        </w:numPr>
        <w:spacing w:line="360" w:lineRule="auto"/>
        <w:jc w:val="both"/>
      </w:pPr>
      <w:r w:rsidRPr="00F9168E">
        <w:t>Oprogramowanie umożliwia tworzenie plików sterujących (tansform</w:t>
      </w:r>
      <w:r w:rsidR="002D70B8" w:rsidRPr="00F9168E">
        <w:t>).</w:t>
      </w:r>
    </w:p>
    <w:p w14:paraId="2262AC2C" w14:textId="68D9B594" w:rsidR="00833DAC" w:rsidRPr="00F9168E" w:rsidRDefault="00833DAC" w:rsidP="004B3095">
      <w:pPr>
        <w:pStyle w:val="Default"/>
        <w:numPr>
          <w:ilvl w:val="0"/>
          <w:numId w:val="27"/>
        </w:numPr>
        <w:spacing w:line="360" w:lineRule="auto"/>
        <w:jc w:val="both"/>
      </w:pPr>
      <w:r w:rsidRPr="00F9168E">
        <w:t>Oprogramowanie pozwala na automatyzacje niemal każdego procesu wykonywanego ręcznie na komputerze</w:t>
      </w:r>
      <w:r w:rsidR="002D70B8" w:rsidRPr="00F9168E">
        <w:t>.</w:t>
      </w:r>
    </w:p>
    <w:p w14:paraId="3E73E1E9" w14:textId="378E76E7" w:rsidR="00833DAC" w:rsidRPr="00F9168E" w:rsidRDefault="00833DAC" w:rsidP="004B3095">
      <w:pPr>
        <w:pStyle w:val="Default"/>
        <w:numPr>
          <w:ilvl w:val="0"/>
          <w:numId w:val="27"/>
        </w:numPr>
        <w:spacing w:line="360" w:lineRule="auto"/>
        <w:jc w:val="both"/>
      </w:pPr>
      <w:r w:rsidRPr="00F9168E">
        <w:t>Oprogramowania pozwala na proste tworzenie skryptów metodą drag and drop</w:t>
      </w:r>
      <w:r w:rsidR="002D70B8" w:rsidRPr="00F9168E">
        <w:t>.</w:t>
      </w:r>
    </w:p>
    <w:p w14:paraId="7EAE7DE2" w14:textId="4532348E" w:rsidR="00833DAC" w:rsidRPr="00F9168E" w:rsidRDefault="00833DAC" w:rsidP="004B3095">
      <w:pPr>
        <w:pStyle w:val="Default"/>
        <w:numPr>
          <w:ilvl w:val="0"/>
          <w:numId w:val="27"/>
        </w:numPr>
        <w:spacing w:line="360" w:lineRule="auto"/>
        <w:jc w:val="both"/>
      </w:pPr>
      <w:r w:rsidRPr="00F9168E">
        <w:t>Oprogramowanie zawiera standardowy zestaw poleceń</w:t>
      </w:r>
      <w:r w:rsidR="002D70B8" w:rsidRPr="00F9168E">
        <w:t>.</w:t>
      </w:r>
    </w:p>
    <w:p w14:paraId="072049EE" w14:textId="5D8EFF33" w:rsidR="00833DAC" w:rsidRPr="00F9168E" w:rsidRDefault="00833DAC" w:rsidP="004B3095">
      <w:pPr>
        <w:pStyle w:val="Default"/>
        <w:numPr>
          <w:ilvl w:val="0"/>
          <w:numId w:val="27"/>
        </w:numPr>
        <w:spacing w:line="360" w:lineRule="auto"/>
        <w:jc w:val="both"/>
      </w:pPr>
      <w:r w:rsidRPr="00F9168E">
        <w:t>Oprogramowanie posiada możliwość sterowania również interfejsami niezgodnymi ze standardem (np. Java)</w:t>
      </w:r>
      <w:r w:rsidR="002D70B8" w:rsidRPr="00F9168E">
        <w:t>.</w:t>
      </w:r>
    </w:p>
    <w:p w14:paraId="7CC0E8A1" w14:textId="450EE1B7" w:rsidR="00833DAC" w:rsidRPr="00F9168E" w:rsidRDefault="00833DAC" w:rsidP="004B3095">
      <w:pPr>
        <w:pStyle w:val="Default"/>
        <w:numPr>
          <w:ilvl w:val="0"/>
          <w:numId w:val="27"/>
        </w:numPr>
        <w:spacing w:line="360" w:lineRule="auto"/>
        <w:jc w:val="both"/>
      </w:pPr>
      <w:r w:rsidRPr="00F9168E">
        <w:t>Oprogramowanie posiada pomoc kontekstową</w:t>
      </w:r>
      <w:r w:rsidR="002D70B8" w:rsidRPr="00F9168E">
        <w:t>.</w:t>
      </w:r>
    </w:p>
    <w:p w14:paraId="0FA95909" w14:textId="2EE31CB2" w:rsidR="00833DAC" w:rsidRPr="00F9168E" w:rsidRDefault="00833DAC" w:rsidP="004B3095">
      <w:pPr>
        <w:pStyle w:val="Default"/>
        <w:numPr>
          <w:ilvl w:val="0"/>
          <w:numId w:val="27"/>
        </w:numPr>
        <w:spacing w:line="360" w:lineRule="auto"/>
        <w:jc w:val="both"/>
      </w:pPr>
      <w:r w:rsidRPr="00F9168E">
        <w:t>Oprogramowanie posiada tryb testowy step by step</w:t>
      </w:r>
      <w:r w:rsidR="00C64BB9" w:rsidRPr="00F9168E">
        <w:t>.</w:t>
      </w:r>
    </w:p>
    <w:p w14:paraId="784BE66D" w14:textId="77777777" w:rsidR="00EC1B1F" w:rsidRPr="00F9168E" w:rsidRDefault="00EC1B1F" w:rsidP="00FE6330">
      <w:pPr>
        <w:pStyle w:val="Default"/>
        <w:spacing w:line="360" w:lineRule="auto"/>
        <w:ind w:left="720"/>
        <w:jc w:val="both"/>
      </w:pPr>
    </w:p>
    <w:p w14:paraId="0DD6778A" w14:textId="5D3F466F" w:rsidR="00A479B3" w:rsidRPr="00F9168E" w:rsidRDefault="0036248C" w:rsidP="004B3095">
      <w:pPr>
        <w:pStyle w:val="Default"/>
        <w:numPr>
          <w:ilvl w:val="1"/>
          <w:numId w:val="24"/>
        </w:numPr>
        <w:spacing w:line="360" w:lineRule="auto"/>
        <w:jc w:val="both"/>
        <w:rPr>
          <w:b/>
          <w:bCs/>
        </w:rPr>
      </w:pPr>
      <w:r w:rsidRPr="00F9168E">
        <w:rPr>
          <w:b/>
          <w:bCs/>
        </w:rPr>
        <w:t xml:space="preserve">Moduły </w:t>
      </w:r>
    </w:p>
    <w:p w14:paraId="665D13DB" w14:textId="3FF86335" w:rsidR="00FE6330" w:rsidRPr="00F9168E" w:rsidRDefault="00FE6330" w:rsidP="00FE6330">
      <w:pPr>
        <w:pStyle w:val="Default"/>
        <w:spacing w:line="360" w:lineRule="auto"/>
        <w:ind w:left="360"/>
        <w:jc w:val="both"/>
      </w:pPr>
      <w:r w:rsidRPr="00F9168E">
        <w:t>Dostarczone oprogramowanie powinno posiadać co najmniej poniższą funkcjonalność:</w:t>
      </w:r>
    </w:p>
    <w:p w14:paraId="3B54BA16" w14:textId="77777777" w:rsidR="00491279" w:rsidRPr="00F9168E" w:rsidRDefault="00491279" w:rsidP="004B3095">
      <w:pPr>
        <w:pStyle w:val="Default"/>
        <w:numPr>
          <w:ilvl w:val="0"/>
          <w:numId w:val="45"/>
        </w:numPr>
        <w:spacing w:line="360" w:lineRule="auto"/>
        <w:jc w:val="both"/>
      </w:pPr>
      <w:r w:rsidRPr="00F9168E">
        <w:t>identyfikacja urządzeń SNMP, takich jak drukarki, routery, przełączniki inne urządzenia sieciowe;</w:t>
      </w:r>
    </w:p>
    <w:p w14:paraId="3C73B5BC" w14:textId="77777777" w:rsidR="00491279" w:rsidRPr="00F9168E" w:rsidRDefault="00491279" w:rsidP="004B3095">
      <w:pPr>
        <w:pStyle w:val="Default"/>
        <w:numPr>
          <w:ilvl w:val="0"/>
          <w:numId w:val="45"/>
        </w:numPr>
        <w:spacing w:line="360" w:lineRule="auto"/>
        <w:jc w:val="both"/>
      </w:pPr>
      <w:r w:rsidRPr="00F9168E">
        <w:t>wizualizacja topologii sieci;</w:t>
      </w:r>
    </w:p>
    <w:p w14:paraId="3E0FBBAC" w14:textId="77777777" w:rsidR="00491279" w:rsidRPr="00F9168E" w:rsidRDefault="00491279" w:rsidP="004B3095">
      <w:pPr>
        <w:pStyle w:val="Default"/>
        <w:numPr>
          <w:ilvl w:val="0"/>
          <w:numId w:val="45"/>
        </w:numPr>
        <w:spacing w:line="360" w:lineRule="auto"/>
        <w:jc w:val="both"/>
      </w:pPr>
      <w:r w:rsidRPr="00F9168E">
        <w:t>automatyczne skanowanie sieci firmowej;</w:t>
      </w:r>
    </w:p>
    <w:p w14:paraId="7C9F8F2C" w14:textId="77777777" w:rsidR="00491279" w:rsidRPr="00F9168E" w:rsidRDefault="00491279" w:rsidP="004B3095">
      <w:pPr>
        <w:pStyle w:val="Default"/>
        <w:numPr>
          <w:ilvl w:val="0"/>
          <w:numId w:val="45"/>
        </w:numPr>
        <w:spacing w:line="360" w:lineRule="auto"/>
        <w:jc w:val="both"/>
      </w:pPr>
      <w:r w:rsidRPr="00F9168E">
        <w:t>rejestracja zużycia energii na stanowiskach pracy;</w:t>
      </w:r>
    </w:p>
    <w:p w14:paraId="10447516" w14:textId="77777777" w:rsidR="00491279" w:rsidRPr="00F9168E" w:rsidRDefault="00491279" w:rsidP="004B3095">
      <w:pPr>
        <w:pStyle w:val="Default"/>
        <w:numPr>
          <w:ilvl w:val="0"/>
          <w:numId w:val="45"/>
        </w:numPr>
        <w:spacing w:line="360" w:lineRule="auto"/>
        <w:jc w:val="both"/>
      </w:pPr>
      <w:r w:rsidRPr="00F9168E">
        <w:t>automatyczne skanowanie pod kątem podatności;</w:t>
      </w:r>
    </w:p>
    <w:p w14:paraId="2D4C8843" w14:textId="77777777" w:rsidR="00491279" w:rsidRPr="00F9168E" w:rsidRDefault="00491279" w:rsidP="004B3095">
      <w:pPr>
        <w:pStyle w:val="Default"/>
        <w:numPr>
          <w:ilvl w:val="0"/>
          <w:numId w:val="45"/>
        </w:numPr>
        <w:spacing w:line="360" w:lineRule="auto"/>
        <w:jc w:val="both"/>
      </w:pPr>
      <w:r w:rsidRPr="00F9168E">
        <w:lastRenderedPageBreak/>
        <w:t>zarządzanie natywnymi funkcjami bezpieczeństwa systemu operacyjnego;</w:t>
      </w:r>
    </w:p>
    <w:p w14:paraId="18EFD80F" w14:textId="6551983B" w:rsidR="00950506" w:rsidRPr="00F9168E" w:rsidRDefault="00950506" w:rsidP="004B3095">
      <w:pPr>
        <w:pStyle w:val="Default"/>
        <w:numPr>
          <w:ilvl w:val="0"/>
          <w:numId w:val="45"/>
        </w:numPr>
        <w:spacing w:line="360" w:lineRule="auto"/>
        <w:jc w:val="both"/>
      </w:pPr>
      <w:r w:rsidRPr="00F9168E">
        <w:t>automatyczne sprawdzanie zabezpieczeń ustawień konfiguracyjnych urządzenia;</w:t>
      </w:r>
    </w:p>
    <w:p w14:paraId="5FE107B8" w14:textId="427EE3A4" w:rsidR="00491279" w:rsidRPr="00F9168E" w:rsidRDefault="00491279" w:rsidP="004B3095">
      <w:pPr>
        <w:pStyle w:val="Default"/>
        <w:numPr>
          <w:ilvl w:val="0"/>
          <w:numId w:val="45"/>
        </w:numPr>
        <w:spacing w:line="360" w:lineRule="auto"/>
        <w:jc w:val="both"/>
      </w:pPr>
      <w:r w:rsidRPr="00F9168E">
        <w:t>tworzenie dokładnych kopii zapasowych dysków i ich odtwarzanie;</w:t>
      </w:r>
    </w:p>
    <w:p w14:paraId="56F2131B" w14:textId="77777777" w:rsidR="00491279" w:rsidRPr="00F9168E" w:rsidRDefault="00491279" w:rsidP="004B3095">
      <w:pPr>
        <w:pStyle w:val="Default"/>
        <w:numPr>
          <w:ilvl w:val="0"/>
          <w:numId w:val="45"/>
        </w:numPr>
        <w:spacing w:line="360" w:lineRule="auto"/>
        <w:jc w:val="both"/>
      </w:pPr>
      <w:r w:rsidRPr="00F9168E">
        <w:t>tworzenie kopii zapasowych plików, dokumentów i wpisów w rejestrze użytkowników;</w:t>
      </w:r>
    </w:p>
    <w:p w14:paraId="1FD3D6EA" w14:textId="77777777" w:rsidR="00491279" w:rsidRPr="00F9168E" w:rsidRDefault="00491279" w:rsidP="004B3095">
      <w:pPr>
        <w:pStyle w:val="Default"/>
        <w:numPr>
          <w:ilvl w:val="0"/>
          <w:numId w:val="45"/>
        </w:numPr>
        <w:spacing w:line="360" w:lineRule="auto"/>
        <w:jc w:val="both"/>
      </w:pPr>
      <w:r w:rsidRPr="00F9168E">
        <w:rPr>
          <w:rStyle w:val="cf01"/>
          <w:rFonts w:ascii="Times New Roman" w:hAnsi="Times New Roman" w:cs="Times New Roman"/>
          <w:sz w:val="24"/>
          <w:szCs w:val="24"/>
        </w:rPr>
        <w:t>tworzenie kopi zapasowych w postaci obrazu;</w:t>
      </w:r>
    </w:p>
    <w:p w14:paraId="1CE89C43" w14:textId="3A60388F" w:rsidR="00491279" w:rsidRPr="00F9168E" w:rsidRDefault="00491279" w:rsidP="004B3095">
      <w:pPr>
        <w:pStyle w:val="Default"/>
        <w:numPr>
          <w:ilvl w:val="0"/>
          <w:numId w:val="45"/>
        </w:numPr>
        <w:spacing w:line="360" w:lineRule="auto"/>
        <w:jc w:val="both"/>
      </w:pPr>
      <w:r w:rsidRPr="00F9168E">
        <w:t xml:space="preserve">przegląd sprzętu, oprogramowania i dowolnych danych </w:t>
      </w:r>
      <w:r w:rsidR="00BC180B">
        <w:t xml:space="preserve">Urzędu </w:t>
      </w:r>
      <w:r w:rsidR="00AB1903">
        <w:t xml:space="preserve"> </w:t>
      </w:r>
      <w:r w:rsidRPr="00F9168E">
        <w:t>w celu ich inwentaryzacji;</w:t>
      </w:r>
    </w:p>
    <w:p w14:paraId="22BF743C" w14:textId="77777777" w:rsidR="00491279" w:rsidRPr="00F9168E" w:rsidRDefault="00491279" w:rsidP="004B3095">
      <w:pPr>
        <w:pStyle w:val="Default"/>
        <w:numPr>
          <w:ilvl w:val="0"/>
          <w:numId w:val="45"/>
        </w:numPr>
        <w:spacing w:line="360" w:lineRule="auto"/>
        <w:jc w:val="both"/>
      </w:pPr>
      <w:r w:rsidRPr="00F9168E">
        <w:t>zintegrowane zarzadzanie licencjami, w tym przeprowadzanie instalacji niezauważalnie w tle;</w:t>
      </w:r>
    </w:p>
    <w:p w14:paraId="6ECCBE92" w14:textId="25DAD6A0" w:rsidR="002E26C6" w:rsidRPr="00F9168E" w:rsidRDefault="00491279" w:rsidP="004B3095">
      <w:pPr>
        <w:pStyle w:val="Default"/>
        <w:numPr>
          <w:ilvl w:val="0"/>
          <w:numId w:val="45"/>
        </w:numPr>
        <w:spacing w:line="360" w:lineRule="auto"/>
        <w:jc w:val="both"/>
      </w:pPr>
      <w:r w:rsidRPr="00F9168E">
        <w:t>automatyzacja dowolnych zadań administracyjnych</w:t>
      </w:r>
      <w:r w:rsidR="005D6359" w:rsidRPr="00F9168E">
        <w:t>.</w:t>
      </w:r>
    </w:p>
    <w:p w14:paraId="4E8316AE" w14:textId="11D2B083" w:rsidR="00EC6EA7" w:rsidRDefault="00EC6EA7">
      <w:pPr>
        <w:rPr>
          <w:rStyle w:val="normaltextrun"/>
          <w:rFonts w:eastAsia="Calibri"/>
          <w:b/>
          <w:bCs/>
          <w:color w:val="000000" w:themeColor="text1"/>
          <w:sz w:val="24"/>
          <w:szCs w:val="24"/>
        </w:rPr>
      </w:pPr>
      <w:bookmarkStart w:id="12" w:name="_Hlk135919812"/>
      <w:r>
        <w:rPr>
          <w:rStyle w:val="normaltextrun"/>
          <w:rFonts w:eastAsia="Calibri"/>
          <w:b/>
          <w:bCs/>
          <w:color w:val="000000" w:themeColor="text1"/>
          <w:sz w:val="24"/>
          <w:szCs w:val="24"/>
        </w:rPr>
        <w:br w:type="page"/>
      </w:r>
    </w:p>
    <w:p w14:paraId="694BBC9C" w14:textId="34874AD7" w:rsidR="00CF4BC9" w:rsidRPr="00F9168E" w:rsidRDefault="009C5267" w:rsidP="00FE6330">
      <w:pPr>
        <w:spacing w:line="360" w:lineRule="auto"/>
        <w:jc w:val="center"/>
        <w:rPr>
          <w:rStyle w:val="normaltextrun"/>
          <w:rFonts w:eastAsia="Calibri"/>
          <w:b/>
          <w:bCs/>
          <w:color w:val="000000" w:themeColor="text1"/>
          <w:sz w:val="24"/>
          <w:szCs w:val="24"/>
        </w:rPr>
      </w:pPr>
      <w:r w:rsidRPr="009C5267">
        <w:rPr>
          <w:rStyle w:val="normaltextrun"/>
          <w:rFonts w:eastAsia="Calibri"/>
          <w:b/>
          <w:bCs/>
          <w:color w:val="000000" w:themeColor="text1"/>
          <w:sz w:val="24"/>
          <w:szCs w:val="24"/>
        </w:rPr>
        <w:lastRenderedPageBreak/>
        <w:t>SZCZEGÓŁOWY OPIS PRZEDMIOTU ZAMÓWIENIA DLA CZĘŚCI</w:t>
      </w:r>
      <w:r w:rsidR="00EC6EA7" w:rsidRPr="00F9168E">
        <w:rPr>
          <w:rStyle w:val="normaltextrun"/>
          <w:rFonts w:eastAsia="Calibri"/>
          <w:b/>
          <w:bCs/>
          <w:color w:val="000000" w:themeColor="text1"/>
          <w:sz w:val="24"/>
          <w:szCs w:val="24"/>
        </w:rPr>
        <w:t xml:space="preserve"> </w:t>
      </w:r>
      <w:r w:rsidR="00EC6EA7">
        <w:rPr>
          <w:rStyle w:val="normaltextrun"/>
          <w:rFonts w:eastAsia="Calibri"/>
          <w:b/>
          <w:bCs/>
          <w:color w:val="000000" w:themeColor="text1"/>
          <w:sz w:val="24"/>
          <w:szCs w:val="24"/>
        </w:rPr>
        <w:t xml:space="preserve">NR </w:t>
      </w:r>
      <w:r w:rsidR="00EC6EA7" w:rsidRPr="00F9168E">
        <w:rPr>
          <w:rStyle w:val="normaltextrun"/>
          <w:rFonts w:eastAsia="Calibri"/>
          <w:b/>
          <w:bCs/>
          <w:color w:val="000000" w:themeColor="text1"/>
          <w:sz w:val="24"/>
          <w:szCs w:val="24"/>
        </w:rPr>
        <w:t>2</w:t>
      </w:r>
    </w:p>
    <w:p w14:paraId="037248B0" w14:textId="5F8B043C" w:rsidR="00EC6EA7" w:rsidRDefault="009C5267" w:rsidP="009C5267">
      <w:pPr>
        <w:pStyle w:val="Akapitzlist"/>
        <w:widowControl w:val="0"/>
        <w:tabs>
          <w:tab w:val="left" w:pos="0"/>
        </w:tabs>
        <w:autoSpaceDE w:val="0"/>
        <w:autoSpaceDN w:val="0"/>
        <w:spacing w:line="360" w:lineRule="auto"/>
        <w:ind w:left="0"/>
        <w:jc w:val="center"/>
        <w:rPr>
          <w:rStyle w:val="normaltextrun"/>
          <w:rFonts w:eastAsia="Calibri"/>
          <w:b/>
          <w:bCs/>
          <w:color w:val="000000" w:themeColor="text1"/>
          <w:sz w:val="24"/>
          <w:szCs w:val="24"/>
        </w:rPr>
      </w:pPr>
      <w:bookmarkStart w:id="13" w:name="_Hlk135989605"/>
      <w:bookmarkEnd w:id="12"/>
      <w:r>
        <w:rPr>
          <w:rStyle w:val="normaltextrun"/>
          <w:rFonts w:eastAsia="Calibri"/>
          <w:b/>
          <w:bCs/>
          <w:color w:val="000000" w:themeColor="text1"/>
          <w:sz w:val="24"/>
          <w:szCs w:val="24"/>
        </w:rPr>
        <w:t>„D</w:t>
      </w:r>
      <w:r w:rsidRPr="00EC6EA7">
        <w:rPr>
          <w:rStyle w:val="normaltextrun"/>
          <w:rFonts w:eastAsia="Calibri"/>
          <w:b/>
          <w:bCs/>
          <w:color w:val="000000" w:themeColor="text1"/>
          <w:sz w:val="24"/>
          <w:szCs w:val="24"/>
        </w:rPr>
        <w:t xml:space="preserve">ostawa </w:t>
      </w:r>
      <w:r w:rsidR="00514020" w:rsidRPr="00514020">
        <w:rPr>
          <w:rStyle w:val="normaltextrun"/>
          <w:rFonts w:eastAsia="Calibri"/>
          <w:b/>
          <w:bCs/>
          <w:color w:val="000000" w:themeColor="text1"/>
          <w:sz w:val="24"/>
          <w:szCs w:val="24"/>
        </w:rPr>
        <w:t xml:space="preserve">i wdrożenie </w:t>
      </w:r>
      <w:r w:rsidRPr="00EC6EA7">
        <w:rPr>
          <w:rStyle w:val="normaltextrun"/>
          <w:rFonts w:eastAsia="Calibri"/>
          <w:b/>
          <w:bCs/>
          <w:color w:val="000000" w:themeColor="text1"/>
          <w:sz w:val="24"/>
          <w:szCs w:val="24"/>
        </w:rPr>
        <w:t>oprogramowania do szyfrowania danych dla 40 stanowisk komputerowych</w:t>
      </w:r>
      <w:r>
        <w:rPr>
          <w:rStyle w:val="normaltextrun"/>
          <w:rFonts w:eastAsia="Calibri"/>
          <w:b/>
          <w:bCs/>
          <w:color w:val="000000" w:themeColor="text1"/>
          <w:sz w:val="24"/>
          <w:szCs w:val="24"/>
        </w:rPr>
        <w:t>”</w:t>
      </w:r>
    </w:p>
    <w:p w14:paraId="7D8C4709" w14:textId="77777777" w:rsidR="00EC6EA7" w:rsidRPr="00EC6EA7" w:rsidRDefault="00EC6EA7" w:rsidP="00EC6EA7">
      <w:pPr>
        <w:pStyle w:val="Akapitzlist"/>
        <w:widowControl w:val="0"/>
        <w:tabs>
          <w:tab w:val="left" w:pos="345"/>
        </w:tabs>
        <w:autoSpaceDE w:val="0"/>
        <w:autoSpaceDN w:val="0"/>
        <w:spacing w:line="360" w:lineRule="auto"/>
        <w:ind w:left="344"/>
        <w:rPr>
          <w:rStyle w:val="normaltextrun"/>
          <w:sz w:val="24"/>
          <w:szCs w:val="24"/>
        </w:rPr>
      </w:pPr>
    </w:p>
    <w:p w14:paraId="2C35C157" w14:textId="66DF9A65" w:rsidR="00736232" w:rsidRPr="00F9168E" w:rsidRDefault="00736232" w:rsidP="004B3095">
      <w:pPr>
        <w:pStyle w:val="Akapitzlist"/>
        <w:widowControl w:val="0"/>
        <w:numPr>
          <w:ilvl w:val="0"/>
          <w:numId w:val="13"/>
        </w:numPr>
        <w:tabs>
          <w:tab w:val="left" w:pos="345"/>
        </w:tabs>
        <w:autoSpaceDE w:val="0"/>
        <w:autoSpaceDN w:val="0"/>
        <w:spacing w:line="360" w:lineRule="auto"/>
        <w:ind w:hanging="229"/>
        <w:rPr>
          <w:sz w:val="24"/>
          <w:szCs w:val="24"/>
        </w:rPr>
      </w:pPr>
      <w:r w:rsidRPr="00F9168E">
        <w:rPr>
          <w:sz w:val="24"/>
          <w:szCs w:val="24"/>
        </w:rPr>
        <w:t>Konsola</w:t>
      </w:r>
      <w:r w:rsidRPr="00F9168E">
        <w:rPr>
          <w:spacing w:val="-5"/>
          <w:sz w:val="24"/>
          <w:szCs w:val="24"/>
        </w:rPr>
        <w:t xml:space="preserve"> </w:t>
      </w:r>
      <w:r w:rsidRPr="00F9168E">
        <w:rPr>
          <w:sz w:val="24"/>
          <w:szCs w:val="24"/>
        </w:rPr>
        <w:t>centralnego</w:t>
      </w:r>
      <w:r w:rsidRPr="00F9168E">
        <w:rPr>
          <w:spacing w:val="-5"/>
          <w:sz w:val="24"/>
          <w:szCs w:val="24"/>
        </w:rPr>
        <w:t xml:space="preserve"> </w:t>
      </w:r>
      <w:r w:rsidRPr="00F9168E">
        <w:rPr>
          <w:sz w:val="24"/>
          <w:szCs w:val="24"/>
        </w:rPr>
        <w:t>zarządzania</w:t>
      </w:r>
      <w:r w:rsidRPr="00F9168E">
        <w:rPr>
          <w:spacing w:val="-5"/>
          <w:sz w:val="24"/>
          <w:szCs w:val="24"/>
        </w:rPr>
        <w:t xml:space="preserve"> </w:t>
      </w:r>
      <w:bookmarkEnd w:id="13"/>
      <w:r w:rsidRPr="00F9168E">
        <w:rPr>
          <w:sz w:val="24"/>
          <w:szCs w:val="24"/>
        </w:rPr>
        <w:t>musi</w:t>
      </w:r>
      <w:r w:rsidRPr="00F9168E">
        <w:rPr>
          <w:spacing w:val="-5"/>
          <w:sz w:val="24"/>
          <w:szCs w:val="24"/>
        </w:rPr>
        <w:t xml:space="preserve"> </w:t>
      </w:r>
      <w:r w:rsidRPr="00F9168E">
        <w:rPr>
          <w:sz w:val="24"/>
          <w:szCs w:val="24"/>
        </w:rPr>
        <w:t>wspierać</w:t>
      </w:r>
      <w:r w:rsidRPr="00F9168E">
        <w:rPr>
          <w:spacing w:val="-6"/>
          <w:sz w:val="24"/>
          <w:szCs w:val="24"/>
        </w:rPr>
        <w:t xml:space="preserve"> </w:t>
      </w:r>
      <w:r w:rsidR="00D159D3">
        <w:rPr>
          <w:spacing w:val="-6"/>
          <w:sz w:val="24"/>
          <w:szCs w:val="24"/>
        </w:rPr>
        <w:t xml:space="preserve">posiadane przez Zamawiającego </w:t>
      </w:r>
      <w:r w:rsidRPr="00F9168E">
        <w:rPr>
          <w:sz w:val="24"/>
          <w:szCs w:val="24"/>
        </w:rPr>
        <w:t>systemy</w:t>
      </w:r>
      <w:r w:rsidRPr="00F9168E">
        <w:rPr>
          <w:spacing w:val="-7"/>
          <w:sz w:val="24"/>
          <w:szCs w:val="24"/>
        </w:rPr>
        <w:t xml:space="preserve"> </w:t>
      </w:r>
      <w:r w:rsidRPr="00F9168E">
        <w:rPr>
          <w:sz w:val="24"/>
          <w:szCs w:val="24"/>
        </w:rPr>
        <w:t>operacyjne</w:t>
      </w:r>
      <w:r w:rsidRPr="00F9168E">
        <w:rPr>
          <w:spacing w:val="-4"/>
          <w:sz w:val="24"/>
          <w:szCs w:val="24"/>
        </w:rPr>
        <w:t xml:space="preserve"> </w:t>
      </w:r>
      <w:r w:rsidRPr="00F9168E">
        <w:rPr>
          <w:sz w:val="24"/>
          <w:szCs w:val="24"/>
        </w:rPr>
        <w:t>Microsoft</w:t>
      </w:r>
      <w:r w:rsidRPr="00F9168E">
        <w:rPr>
          <w:spacing w:val="-10"/>
          <w:sz w:val="24"/>
          <w:szCs w:val="24"/>
        </w:rPr>
        <w:t xml:space="preserve"> </w:t>
      </w:r>
      <w:r w:rsidRPr="00F9168E">
        <w:rPr>
          <w:sz w:val="24"/>
          <w:szCs w:val="24"/>
        </w:rPr>
        <w:t>Windows</w:t>
      </w:r>
      <w:r w:rsidRPr="00F9168E">
        <w:rPr>
          <w:spacing w:val="-6"/>
          <w:sz w:val="24"/>
          <w:szCs w:val="24"/>
        </w:rPr>
        <w:t xml:space="preserve"> </w:t>
      </w:r>
      <w:r w:rsidRPr="00F9168E">
        <w:rPr>
          <w:spacing w:val="-2"/>
          <w:sz w:val="24"/>
          <w:szCs w:val="24"/>
        </w:rPr>
        <w:t>Server</w:t>
      </w:r>
      <w:r w:rsidR="007B6552" w:rsidRPr="00F9168E">
        <w:rPr>
          <w:spacing w:val="-2"/>
          <w:sz w:val="24"/>
          <w:szCs w:val="24"/>
        </w:rPr>
        <w:t xml:space="preserve"> </w:t>
      </w:r>
      <w:r w:rsidR="00D159D3">
        <w:rPr>
          <w:sz w:val="24"/>
          <w:szCs w:val="24"/>
        </w:rPr>
        <w:t xml:space="preserve">2019 i </w:t>
      </w:r>
      <w:r w:rsidR="009C5267" w:rsidRPr="00F9168E">
        <w:rPr>
          <w:sz w:val="24"/>
          <w:szCs w:val="24"/>
        </w:rPr>
        <w:t>Windows</w:t>
      </w:r>
      <w:r w:rsidR="009C5267" w:rsidRPr="00F9168E">
        <w:rPr>
          <w:spacing w:val="-6"/>
          <w:sz w:val="24"/>
          <w:szCs w:val="24"/>
        </w:rPr>
        <w:t xml:space="preserve"> </w:t>
      </w:r>
      <w:r w:rsidR="009C5267" w:rsidRPr="00F9168E">
        <w:rPr>
          <w:spacing w:val="-2"/>
          <w:sz w:val="24"/>
          <w:szCs w:val="24"/>
        </w:rPr>
        <w:t xml:space="preserve">Server </w:t>
      </w:r>
      <w:r w:rsidR="00D159D3">
        <w:rPr>
          <w:sz w:val="24"/>
          <w:szCs w:val="24"/>
        </w:rPr>
        <w:t>2022</w:t>
      </w:r>
      <w:r w:rsidRPr="00F9168E">
        <w:rPr>
          <w:spacing w:val="-5"/>
          <w:sz w:val="24"/>
          <w:szCs w:val="24"/>
        </w:rPr>
        <w:t xml:space="preserve"> </w:t>
      </w:r>
      <w:r w:rsidRPr="00F9168E">
        <w:rPr>
          <w:sz w:val="24"/>
          <w:szCs w:val="24"/>
        </w:rPr>
        <w:t>64-bit</w:t>
      </w:r>
      <w:r w:rsidRPr="00F9168E">
        <w:rPr>
          <w:spacing w:val="-6"/>
          <w:sz w:val="24"/>
          <w:szCs w:val="24"/>
        </w:rPr>
        <w:t xml:space="preserve"> </w:t>
      </w:r>
      <w:r w:rsidRPr="00F9168E">
        <w:rPr>
          <w:sz w:val="24"/>
          <w:szCs w:val="24"/>
        </w:rPr>
        <w:t>oraz</w:t>
      </w:r>
      <w:r w:rsidRPr="00F9168E">
        <w:rPr>
          <w:spacing w:val="-3"/>
          <w:sz w:val="24"/>
          <w:szCs w:val="24"/>
        </w:rPr>
        <w:t xml:space="preserve"> </w:t>
      </w:r>
      <w:r w:rsidRPr="00F9168E">
        <w:rPr>
          <w:sz w:val="24"/>
          <w:szCs w:val="24"/>
        </w:rPr>
        <w:t>Microsoft</w:t>
      </w:r>
      <w:r w:rsidRPr="00F9168E">
        <w:rPr>
          <w:spacing w:val="-3"/>
          <w:sz w:val="24"/>
          <w:szCs w:val="24"/>
        </w:rPr>
        <w:t xml:space="preserve"> </w:t>
      </w:r>
      <w:r w:rsidR="00D159D3">
        <w:rPr>
          <w:sz w:val="24"/>
          <w:szCs w:val="24"/>
        </w:rPr>
        <w:t xml:space="preserve">Windows </w:t>
      </w:r>
      <w:r w:rsidRPr="00F9168E">
        <w:rPr>
          <w:sz w:val="24"/>
          <w:szCs w:val="24"/>
        </w:rPr>
        <w:t>10</w:t>
      </w:r>
      <w:r w:rsidR="00D159D3">
        <w:rPr>
          <w:sz w:val="24"/>
          <w:szCs w:val="24"/>
        </w:rPr>
        <w:t>/11</w:t>
      </w:r>
      <w:r w:rsidRPr="00F9168E">
        <w:rPr>
          <w:spacing w:val="-5"/>
          <w:sz w:val="24"/>
          <w:szCs w:val="24"/>
        </w:rPr>
        <w:t xml:space="preserve"> </w:t>
      </w:r>
      <w:r w:rsidRPr="00F9168E">
        <w:rPr>
          <w:sz w:val="24"/>
          <w:szCs w:val="24"/>
        </w:rPr>
        <w:t>32-bit</w:t>
      </w:r>
      <w:r w:rsidRPr="00F9168E">
        <w:rPr>
          <w:spacing w:val="-3"/>
          <w:sz w:val="24"/>
          <w:szCs w:val="24"/>
        </w:rPr>
        <w:t xml:space="preserve"> </w:t>
      </w:r>
      <w:r w:rsidRPr="00F9168E">
        <w:rPr>
          <w:sz w:val="24"/>
          <w:szCs w:val="24"/>
        </w:rPr>
        <w:t>i</w:t>
      </w:r>
      <w:r w:rsidRPr="00F9168E">
        <w:rPr>
          <w:spacing w:val="-2"/>
          <w:sz w:val="24"/>
          <w:szCs w:val="24"/>
        </w:rPr>
        <w:t xml:space="preserve"> </w:t>
      </w:r>
      <w:r w:rsidRPr="00F9168E">
        <w:rPr>
          <w:sz w:val="24"/>
          <w:szCs w:val="24"/>
        </w:rPr>
        <w:t>64-</w:t>
      </w:r>
      <w:r w:rsidRPr="00F9168E">
        <w:rPr>
          <w:spacing w:val="-4"/>
          <w:sz w:val="24"/>
          <w:szCs w:val="24"/>
        </w:rPr>
        <w:t>bit.</w:t>
      </w:r>
    </w:p>
    <w:p w14:paraId="2546F6A1" w14:textId="6390A713" w:rsidR="00736232" w:rsidRPr="00F9168E" w:rsidRDefault="00736232" w:rsidP="004B3095">
      <w:pPr>
        <w:pStyle w:val="Akapitzlist"/>
        <w:widowControl w:val="0"/>
        <w:numPr>
          <w:ilvl w:val="0"/>
          <w:numId w:val="13"/>
        </w:numPr>
        <w:tabs>
          <w:tab w:val="left" w:pos="345"/>
        </w:tabs>
        <w:autoSpaceDE w:val="0"/>
        <w:autoSpaceDN w:val="0"/>
        <w:spacing w:line="360" w:lineRule="auto"/>
        <w:ind w:left="476" w:right="155" w:hanging="360"/>
        <w:rPr>
          <w:sz w:val="24"/>
          <w:szCs w:val="24"/>
        </w:rPr>
      </w:pPr>
      <w:r w:rsidRPr="00F9168E">
        <w:rPr>
          <w:sz w:val="24"/>
          <w:szCs w:val="24"/>
        </w:rPr>
        <w:t>Serwer</w:t>
      </w:r>
      <w:r w:rsidRPr="00F9168E">
        <w:rPr>
          <w:spacing w:val="-4"/>
          <w:sz w:val="24"/>
          <w:szCs w:val="24"/>
        </w:rPr>
        <w:t xml:space="preserve"> </w:t>
      </w:r>
      <w:r w:rsidRPr="00F9168E">
        <w:rPr>
          <w:sz w:val="24"/>
          <w:szCs w:val="24"/>
        </w:rPr>
        <w:t>centralnego</w:t>
      </w:r>
      <w:r w:rsidRPr="00F9168E">
        <w:rPr>
          <w:spacing w:val="-3"/>
          <w:sz w:val="24"/>
          <w:szCs w:val="24"/>
        </w:rPr>
        <w:t xml:space="preserve"> </w:t>
      </w:r>
      <w:r w:rsidRPr="00F9168E">
        <w:rPr>
          <w:sz w:val="24"/>
          <w:szCs w:val="24"/>
        </w:rPr>
        <w:t>zarządzania</w:t>
      </w:r>
      <w:r w:rsidRPr="00F9168E">
        <w:rPr>
          <w:spacing w:val="-3"/>
          <w:sz w:val="24"/>
          <w:szCs w:val="24"/>
        </w:rPr>
        <w:t xml:space="preserve"> </w:t>
      </w:r>
      <w:r w:rsidRPr="00F9168E">
        <w:rPr>
          <w:sz w:val="24"/>
          <w:szCs w:val="24"/>
        </w:rPr>
        <w:t>musi</w:t>
      </w:r>
      <w:r w:rsidRPr="00F9168E">
        <w:rPr>
          <w:spacing w:val="-3"/>
          <w:sz w:val="24"/>
          <w:szCs w:val="24"/>
        </w:rPr>
        <w:t xml:space="preserve"> </w:t>
      </w:r>
      <w:r w:rsidRPr="00F9168E">
        <w:rPr>
          <w:sz w:val="24"/>
          <w:szCs w:val="24"/>
        </w:rPr>
        <w:t>współpracować</w:t>
      </w:r>
      <w:r w:rsidRPr="00F9168E">
        <w:rPr>
          <w:spacing w:val="-4"/>
          <w:sz w:val="24"/>
          <w:szCs w:val="24"/>
        </w:rPr>
        <w:t xml:space="preserve"> </w:t>
      </w:r>
      <w:r w:rsidRPr="00F9168E">
        <w:rPr>
          <w:sz w:val="24"/>
          <w:szCs w:val="24"/>
        </w:rPr>
        <w:t>co</w:t>
      </w:r>
      <w:r w:rsidRPr="00F9168E">
        <w:rPr>
          <w:spacing w:val="-2"/>
          <w:sz w:val="24"/>
          <w:szCs w:val="24"/>
        </w:rPr>
        <w:t xml:space="preserve"> </w:t>
      </w:r>
      <w:r w:rsidRPr="00F9168E">
        <w:rPr>
          <w:sz w:val="24"/>
          <w:szCs w:val="24"/>
        </w:rPr>
        <w:t>najmniej</w:t>
      </w:r>
      <w:r w:rsidRPr="00F9168E">
        <w:rPr>
          <w:spacing w:val="-3"/>
          <w:sz w:val="24"/>
          <w:szCs w:val="24"/>
        </w:rPr>
        <w:t xml:space="preserve"> </w:t>
      </w:r>
      <w:r w:rsidRPr="00F9168E">
        <w:rPr>
          <w:sz w:val="24"/>
          <w:szCs w:val="24"/>
        </w:rPr>
        <w:t>z</w:t>
      </w:r>
      <w:r w:rsidRPr="00F9168E">
        <w:rPr>
          <w:spacing w:val="-5"/>
          <w:sz w:val="24"/>
          <w:szCs w:val="24"/>
        </w:rPr>
        <w:t xml:space="preserve"> </w:t>
      </w:r>
      <w:r w:rsidRPr="00F9168E">
        <w:rPr>
          <w:sz w:val="24"/>
          <w:szCs w:val="24"/>
        </w:rPr>
        <w:t>silnikami</w:t>
      </w:r>
      <w:r w:rsidRPr="00F9168E">
        <w:rPr>
          <w:spacing w:val="-3"/>
          <w:sz w:val="24"/>
          <w:szCs w:val="24"/>
        </w:rPr>
        <w:t xml:space="preserve"> </w:t>
      </w:r>
      <w:r w:rsidRPr="00F9168E">
        <w:rPr>
          <w:sz w:val="24"/>
          <w:szCs w:val="24"/>
        </w:rPr>
        <w:t>baz</w:t>
      </w:r>
      <w:r w:rsidRPr="00F9168E">
        <w:rPr>
          <w:spacing w:val="-5"/>
          <w:sz w:val="24"/>
          <w:szCs w:val="24"/>
        </w:rPr>
        <w:t xml:space="preserve"> </w:t>
      </w:r>
      <w:r w:rsidRPr="00F9168E">
        <w:rPr>
          <w:sz w:val="24"/>
          <w:szCs w:val="24"/>
        </w:rPr>
        <w:t>danych</w:t>
      </w:r>
      <w:r w:rsidRPr="00F9168E">
        <w:rPr>
          <w:spacing w:val="-3"/>
          <w:sz w:val="24"/>
          <w:szCs w:val="24"/>
        </w:rPr>
        <w:t xml:space="preserve"> </w:t>
      </w:r>
      <w:r w:rsidRPr="00F9168E">
        <w:rPr>
          <w:sz w:val="24"/>
          <w:szCs w:val="24"/>
        </w:rPr>
        <w:t>takimi</w:t>
      </w:r>
      <w:r w:rsidRPr="00F9168E">
        <w:rPr>
          <w:spacing w:val="-3"/>
          <w:sz w:val="24"/>
          <w:szCs w:val="24"/>
        </w:rPr>
        <w:t xml:space="preserve"> </w:t>
      </w:r>
      <w:r w:rsidRPr="00F9168E">
        <w:rPr>
          <w:sz w:val="24"/>
          <w:szCs w:val="24"/>
        </w:rPr>
        <w:t>jak SQL Server 2005, 2008</w:t>
      </w:r>
      <w:r w:rsidR="00D159D3">
        <w:rPr>
          <w:sz w:val="24"/>
          <w:szCs w:val="24"/>
        </w:rPr>
        <w:t xml:space="preserve"> i</w:t>
      </w:r>
      <w:r w:rsidRPr="00F9168E">
        <w:rPr>
          <w:sz w:val="24"/>
          <w:szCs w:val="24"/>
        </w:rPr>
        <w:t xml:space="preserve"> 2012.</w:t>
      </w:r>
    </w:p>
    <w:p w14:paraId="2E705807" w14:textId="0C14B860" w:rsidR="00736232" w:rsidRPr="00F9168E" w:rsidRDefault="00736232" w:rsidP="004B3095">
      <w:pPr>
        <w:pStyle w:val="Akapitzlist"/>
        <w:widowControl w:val="0"/>
        <w:numPr>
          <w:ilvl w:val="0"/>
          <w:numId w:val="13"/>
        </w:numPr>
        <w:tabs>
          <w:tab w:val="left" w:pos="345"/>
        </w:tabs>
        <w:autoSpaceDE w:val="0"/>
        <w:autoSpaceDN w:val="0"/>
        <w:spacing w:line="360" w:lineRule="auto"/>
        <w:ind w:left="476" w:right="163" w:hanging="360"/>
        <w:rPr>
          <w:sz w:val="24"/>
          <w:szCs w:val="24"/>
        </w:rPr>
      </w:pPr>
      <w:r w:rsidRPr="00F9168E">
        <w:rPr>
          <w:sz w:val="24"/>
          <w:szCs w:val="24"/>
        </w:rPr>
        <w:t>Konsola</w:t>
      </w:r>
      <w:r w:rsidRPr="00F9168E">
        <w:rPr>
          <w:spacing w:val="-3"/>
          <w:sz w:val="24"/>
          <w:szCs w:val="24"/>
        </w:rPr>
        <w:t xml:space="preserve"> </w:t>
      </w:r>
      <w:r w:rsidRPr="00F9168E">
        <w:rPr>
          <w:sz w:val="24"/>
          <w:szCs w:val="24"/>
        </w:rPr>
        <w:t>centralnego</w:t>
      </w:r>
      <w:r w:rsidRPr="00F9168E">
        <w:rPr>
          <w:spacing w:val="-3"/>
          <w:sz w:val="24"/>
          <w:szCs w:val="24"/>
        </w:rPr>
        <w:t xml:space="preserve"> </w:t>
      </w:r>
      <w:r w:rsidRPr="00F9168E">
        <w:rPr>
          <w:sz w:val="24"/>
          <w:szCs w:val="24"/>
        </w:rPr>
        <w:t>zarządzania</w:t>
      </w:r>
      <w:r w:rsidRPr="00F9168E">
        <w:rPr>
          <w:spacing w:val="-3"/>
          <w:sz w:val="24"/>
          <w:szCs w:val="24"/>
        </w:rPr>
        <w:t xml:space="preserve"> </w:t>
      </w:r>
      <w:r w:rsidRPr="00F9168E">
        <w:rPr>
          <w:sz w:val="24"/>
          <w:szCs w:val="24"/>
        </w:rPr>
        <w:t>musi</w:t>
      </w:r>
      <w:r w:rsidRPr="00F9168E">
        <w:rPr>
          <w:spacing w:val="-3"/>
          <w:sz w:val="24"/>
          <w:szCs w:val="24"/>
        </w:rPr>
        <w:t xml:space="preserve"> </w:t>
      </w:r>
      <w:r w:rsidRPr="00F9168E">
        <w:rPr>
          <w:sz w:val="24"/>
          <w:szCs w:val="24"/>
        </w:rPr>
        <w:t>pozwalać</w:t>
      </w:r>
      <w:r w:rsidRPr="00F9168E">
        <w:rPr>
          <w:spacing w:val="-3"/>
          <w:sz w:val="24"/>
          <w:szCs w:val="24"/>
        </w:rPr>
        <w:t xml:space="preserve"> </w:t>
      </w:r>
      <w:r w:rsidRPr="00F9168E">
        <w:rPr>
          <w:sz w:val="24"/>
          <w:szCs w:val="24"/>
        </w:rPr>
        <w:t>na</w:t>
      </w:r>
      <w:r w:rsidRPr="00F9168E">
        <w:rPr>
          <w:spacing w:val="-6"/>
          <w:sz w:val="24"/>
          <w:szCs w:val="24"/>
        </w:rPr>
        <w:t xml:space="preserve"> </w:t>
      </w:r>
      <w:r w:rsidRPr="00F9168E">
        <w:rPr>
          <w:sz w:val="24"/>
          <w:szCs w:val="24"/>
        </w:rPr>
        <w:t>generowanie</w:t>
      </w:r>
      <w:r w:rsidRPr="00F9168E">
        <w:rPr>
          <w:spacing w:val="-3"/>
          <w:sz w:val="24"/>
          <w:szCs w:val="24"/>
        </w:rPr>
        <w:t xml:space="preserve"> </w:t>
      </w:r>
      <w:r w:rsidRPr="00F9168E">
        <w:rPr>
          <w:sz w:val="24"/>
          <w:szCs w:val="24"/>
        </w:rPr>
        <w:t>pakietów</w:t>
      </w:r>
      <w:r w:rsidRPr="00F9168E">
        <w:rPr>
          <w:spacing w:val="-3"/>
          <w:sz w:val="24"/>
          <w:szCs w:val="24"/>
        </w:rPr>
        <w:t xml:space="preserve"> </w:t>
      </w:r>
      <w:r w:rsidRPr="00F9168E">
        <w:rPr>
          <w:sz w:val="24"/>
          <w:szCs w:val="24"/>
        </w:rPr>
        <w:t>instalacyjnych</w:t>
      </w:r>
      <w:r w:rsidRPr="00F9168E">
        <w:rPr>
          <w:spacing w:val="-6"/>
          <w:sz w:val="24"/>
          <w:szCs w:val="24"/>
        </w:rPr>
        <w:t xml:space="preserve"> </w:t>
      </w:r>
      <w:r w:rsidRPr="00F9168E">
        <w:rPr>
          <w:sz w:val="24"/>
          <w:szCs w:val="24"/>
        </w:rPr>
        <w:t>dla</w:t>
      </w:r>
      <w:r w:rsidR="002140C6" w:rsidRPr="00F9168E">
        <w:rPr>
          <w:spacing w:val="-4"/>
          <w:sz w:val="24"/>
          <w:szCs w:val="24"/>
        </w:rPr>
        <w:t xml:space="preserve"> </w:t>
      </w:r>
      <w:r w:rsidRPr="00F9168E">
        <w:rPr>
          <w:sz w:val="24"/>
          <w:szCs w:val="24"/>
        </w:rPr>
        <w:t>stacji końcowych w formacie MSI.</w:t>
      </w:r>
    </w:p>
    <w:p w14:paraId="0ED24345" w14:textId="4EFD1777" w:rsidR="00736232" w:rsidRPr="00F9168E" w:rsidRDefault="00736232" w:rsidP="004B3095">
      <w:pPr>
        <w:pStyle w:val="Akapitzlist"/>
        <w:widowControl w:val="0"/>
        <w:numPr>
          <w:ilvl w:val="0"/>
          <w:numId w:val="13"/>
        </w:numPr>
        <w:tabs>
          <w:tab w:val="left" w:pos="345"/>
        </w:tabs>
        <w:autoSpaceDE w:val="0"/>
        <w:autoSpaceDN w:val="0"/>
        <w:spacing w:line="360" w:lineRule="auto"/>
        <w:ind w:hanging="229"/>
        <w:rPr>
          <w:sz w:val="24"/>
          <w:szCs w:val="24"/>
        </w:rPr>
      </w:pPr>
      <w:r w:rsidRPr="00F9168E">
        <w:rPr>
          <w:sz w:val="24"/>
          <w:szCs w:val="24"/>
        </w:rPr>
        <w:t>Komunikacja</w:t>
      </w:r>
      <w:r w:rsidRPr="00F9168E">
        <w:rPr>
          <w:spacing w:val="-8"/>
          <w:sz w:val="24"/>
          <w:szCs w:val="24"/>
        </w:rPr>
        <w:t xml:space="preserve"> </w:t>
      </w:r>
      <w:r w:rsidRPr="00F9168E">
        <w:rPr>
          <w:sz w:val="24"/>
          <w:szCs w:val="24"/>
        </w:rPr>
        <w:t>pomiędzy</w:t>
      </w:r>
      <w:r w:rsidRPr="00F9168E">
        <w:rPr>
          <w:spacing w:val="-6"/>
          <w:sz w:val="24"/>
          <w:szCs w:val="24"/>
        </w:rPr>
        <w:t xml:space="preserve"> </w:t>
      </w:r>
      <w:r w:rsidRPr="00F9168E">
        <w:rPr>
          <w:sz w:val="24"/>
          <w:szCs w:val="24"/>
        </w:rPr>
        <w:t>serwerem</w:t>
      </w:r>
      <w:r w:rsidRPr="00F9168E">
        <w:rPr>
          <w:spacing w:val="-5"/>
          <w:sz w:val="24"/>
          <w:szCs w:val="24"/>
        </w:rPr>
        <w:t xml:space="preserve"> </w:t>
      </w:r>
      <w:r w:rsidRPr="00F9168E">
        <w:rPr>
          <w:sz w:val="24"/>
          <w:szCs w:val="24"/>
        </w:rPr>
        <w:t>centralnego</w:t>
      </w:r>
      <w:r w:rsidRPr="00F9168E">
        <w:rPr>
          <w:spacing w:val="-4"/>
          <w:sz w:val="24"/>
          <w:szCs w:val="24"/>
        </w:rPr>
        <w:t xml:space="preserve"> </w:t>
      </w:r>
      <w:r w:rsidRPr="00F9168E">
        <w:rPr>
          <w:sz w:val="24"/>
          <w:szCs w:val="24"/>
        </w:rPr>
        <w:t>zarządzania,</w:t>
      </w:r>
      <w:r w:rsidRPr="00F9168E">
        <w:rPr>
          <w:spacing w:val="-5"/>
          <w:sz w:val="24"/>
          <w:szCs w:val="24"/>
        </w:rPr>
        <w:t xml:space="preserve"> </w:t>
      </w:r>
      <w:r w:rsidRPr="00F9168E">
        <w:rPr>
          <w:sz w:val="24"/>
          <w:szCs w:val="24"/>
        </w:rPr>
        <w:t>a</w:t>
      </w:r>
      <w:r w:rsidRPr="00F9168E">
        <w:rPr>
          <w:spacing w:val="-5"/>
          <w:sz w:val="24"/>
          <w:szCs w:val="24"/>
        </w:rPr>
        <w:t xml:space="preserve"> </w:t>
      </w:r>
      <w:r w:rsidRPr="00F9168E">
        <w:rPr>
          <w:sz w:val="24"/>
          <w:szCs w:val="24"/>
        </w:rPr>
        <w:t>serwerem</w:t>
      </w:r>
      <w:r w:rsidRPr="00F9168E">
        <w:rPr>
          <w:spacing w:val="-4"/>
          <w:sz w:val="24"/>
          <w:szCs w:val="24"/>
        </w:rPr>
        <w:t xml:space="preserve"> </w:t>
      </w:r>
      <w:r w:rsidRPr="00F9168E">
        <w:rPr>
          <w:sz w:val="24"/>
          <w:szCs w:val="24"/>
        </w:rPr>
        <w:t>proxy</w:t>
      </w:r>
      <w:r w:rsidRPr="00F9168E">
        <w:rPr>
          <w:spacing w:val="-7"/>
          <w:sz w:val="24"/>
          <w:szCs w:val="24"/>
        </w:rPr>
        <w:t xml:space="preserve"> </w:t>
      </w:r>
      <w:r w:rsidRPr="00F9168E">
        <w:rPr>
          <w:sz w:val="24"/>
          <w:szCs w:val="24"/>
        </w:rPr>
        <w:t>musi</w:t>
      </w:r>
      <w:r w:rsidRPr="00F9168E">
        <w:rPr>
          <w:spacing w:val="-4"/>
          <w:sz w:val="24"/>
          <w:szCs w:val="24"/>
        </w:rPr>
        <w:t xml:space="preserve"> </w:t>
      </w:r>
      <w:r w:rsidRPr="00F9168E">
        <w:rPr>
          <w:sz w:val="24"/>
          <w:szCs w:val="24"/>
        </w:rPr>
        <w:t>odbywać</w:t>
      </w:r>
      <w:r w:rsidRPr="00F9168E">
        <w:rPr>
          <w:spacing w:val="-4"/>
          <w:sz w:val="24"/>
          <w:szCs w:val="24"/>
        </w:rPr>
        <w:t xml:space="preserve"> </w:t>
      </w:r>
      <w:r w:rsidRPr="00F9168E">
        <w:rPr>
          <w:sz w:val="24"/>
          <w:szCs w:val="24"/>
        </w:rPr>
        <w:t>się</w:t>
      </w:r>
      <w:r w:rsidRPr="00F9168E">
        <w:rPr>
          <w:spacing w:val="-4"/>
          <w:sz w:val="24"/>
          <w:szCs w:val="24"/>
        </w:rPr>
        <w:t xml:space="preserve"> </w:t>
      </w:r>
      <w:r w:rsidRPr="00F9168E">
        <w:rPr>
          <w:spacing w:val="-5"/>
          <w:sz w:val="24"/>
          <w:szCs w:val="24"/>
        </w:rPr>
        <w:t>na</w:t>
      </w:r>
      <w:r w:rsidR="002140C6" w:rsidRPr="00F9168E">
        <w:rPr>
          <w:spacing w:val="-5"/>
          <w:sz w:val="24"/>
          <w:szCs w:val="24"/>
        </w:rPr>
        <w:t xml:space="preserve"> </w:t>
      </w:r>
      <w:r w:rsidRPr="00F9168E">
        <w:rPr>
          <w:sz w:val="24"/>
          <w:szCs w:val="24"/>
        </w:rPr>
        <w:t>bezpiecznym</w:t>
      </w:r>
      <w:r w:rsidRPr="00F9168E">
        <w:rPr>
          <w:spacing w:val="-8"/>
          <w:sz w:val="24"/>
          <w:szCs w:val="24"/>
        </w:rPr>
        <w:t xml:space="preserve"> </w:t>
      </w:r>
      <w:r w:rsidRPr="00F9168E">
        <w:rPr>
          <w:sz w:val="24"/>
          <w:szCs w:val="24"/>
        </w:rPr>
        <w:t>porcie</w:t>
      </w:r>
      <w:r w:rsidRPr="00F9168E">
        <w:rPr>
          <w:spacing w:val="-6"/>
          <w:sz w:val="24"/>
          <w:szCs w:val="24"/>
        </w:rPr>
        <w:t xml:space="preserve"> </w:t>
      </w:r>
      <w:r w:rsidRPr="00F9168E">
        <w:rPr>
          <w:spacing w:val="-4"/>
          <w:sz w:val="24"/>
          <w:szCs w:val="24"/>
        </w:rPr>
        <w:t>443.</w:t>
      </w:r>
    </w:p>
    <w:p w14:paraId="336B546E" w14:textId="20B676A9" w:rsidR="00736232" w:rsidRPr="00F9168E" w:rsidRDefault="00736232" w:rsidP="004B3095">
      <w:pPr>
        <w:pStyle w:val="Akapitzlist"/>
        <w:widowControl w:val="0"/>
        <w:numPr>
          <w:ilvl w:val="0"/>
          <w:numId w:val="13"/>
        </w:numPr>
        <w:tabs>
          <w:tab w:val="left" w:pos="345"/>
        </w:tabs>
        <w:autoSpaceDE w:val="0"/>
        <w:autoSpaceDN w:val="0"/>
        <w:spacing w:line="360" w:lineRule="auto"/>
        <w:ind w:left="476" w:right="768" w:hanging="360"/>
        <w:rPr>
          <w:sz w:val="24"/>
          <w:szCs w:val="24"/>
        </w:rPr>
      </w:pPr>
      <w:r w:rsidRPr="00F9168E">
        <w:rPr>
          <w:sz w:val="24"/>
          <w:szCs w:val="24"/>
        </w:rPr>
        <w:t>Administrator</w:t>
      </w:r>
      <w:r w:rsidRPr="00F9168E">
        <w:rPr>
          <w:spacing w:val="-5"/>
          <w:sz w:val="24"/>
          <w:szCs w:val="24"/>
        </w:rPr>
        <w:t xml:space="preserve"> </w:t>
      </w:r>
      <w:r w:rsidRPr="00F9168E">
        <w:rPr>
          <w:sz w:val="24"/>
          <w:szCs w:val="24"/>
        </w:rPr>
        <w:t>musi</w:t>
      </w:r>
      <w:r w:rsidRPr="00F9168E">
        <w:rPr>
          <w:spacing w:val="-6"/>
          <w:sz w:val="24"/>
          <w:szCs w:val="24"/>
        </w:rPr>
        <w:t xml:space="preserve"> </w:t>
      </w:r>
      <w:r w:rsidRPr="00F9168E">
        <w:rPr>
          <w:sz w:val="24"/>
          <w:szCs w:val="24"/>
        </w:rPr>
        <w:t>mieć</w:t>
      </w:r>
      <w:r w:rsidRPr="00F9168E">
        <w:rPr>
          <w:spacing w:val="-7"/>
          <w:sz w:val="24"/>
          <w:szCs w:val="24"/>
        </w:rPr>
        <w:t xml:space="preserve"> </w:t>
      </w:r>
      <w:r w:rsidRPr="00F9168E">
        <w:rPr>
          <w:sz w:val="24"/>
          <w:szCs w:val="24"/>
        </w:rPr>
        <w:t>możliwość</w:t>
      </w:r>
      <w:r w:rsidRPr="00F9168E">
        <w:rPr>
          <w:spacing w:val="-3"/>
          <w:sz w:val="24"/>
          <w:szCs w:val="24"/>
        </w:rPr>
        <w:t xml:space="preserve"> </w:t>
      </w:r>
      <w:r w:rsidRPr="00F9168E">
        <w:rPr>
          <w:sz w:val="24"/>
          <w:szCs w:val="24"/>
        </w:rPr>
        <w:t>tworzenia</w:t>
      </w:r>
      <w:r w:rsidRPr="00F9168E">
        <w:rPr>
          <w:spacing w:val="-3"/>
          <w:sz w:val="24"/>
          <w:szCs w:val="24"/>
        </w:rPr>
        <w:t xml:space="preserve"> </w:t>
      </w:r>
      <w:r w:rsidRPr="00F9168E">
        <w:rPr>
          <w:sz w:val="24"/>
          <w:szCs w:val="24"/>
        </w:rPr>
        <w:t>i</w:t>
      </w:r>
      <w:r w:rsidRPr="00F9168E">
        <w:rPr>
          <w:spacing w:val="-3"/>
          <w:sz w:val="24"/>
          <w:szCs w:val="24"/>
        </w:rPr>
        <w:t xml:space="preserve"> </w:t>
      </w:r>
      <w:r w:rsidRPr="00F9168E">
        <w:rPr>
          <w:sz w:val="24"/>
          <w:szCs w:val="24"/>
        </w:rPr>
        <w:t>zarządzania</w:t>
      </w:r>
      <w:r w:rsidRPr="00F9168E">
        <w:rPr>
          <w:spacing w:val="-3"/>
          <w:sz w:val="24"/>
          <w:szCs w:val="24"/>
        </w:rPr>
        <w:t xml:space="preserve"> </w:t>
      </w:r>
      <w:r w:rsidRPr="00F9168E">
        <w:rPr>
          <w:sz w:val="24"/>
          <w:szCs w:val="24"/>
        </w:rPr>
        <w:t>wieloma</w:t>
      </w:r>
      <w:r w:rsidRPr="00F9168E">
        <w:rPr>
          <w:spacing w:val="-6"/>
          <w:sz w:val="24"/>
          <w:szCs w:val="24"/>
        </w:rPr>
        <w:t xml:space="preserve"> </w:t>
      </w:r>
      <w:r w:rsidRPr="00F9168E">
        <w:rPr>
          <w:sz w:val="24"/>
          <w:szCs w:val="24"/>
        </w:rPr>
        <w:t>kluczami</w:t>
      </w:r>
      <w:r w:rsidR="002140C6" w:rsidRPr="00F9168E">
        <w:rPr>
          <w:spacing w:val="-3"/>
          <w:sz w:val="24"/>
          <w:szCs w:val="24"/>
        </w:rPr>
        <w:t xml:space="preserve"> </w:t>
      </w:r>
      <w:r w:rsidRPr="00F9168E">
        <w:rPr>
          <w:sz w:val="24"/>
          <w:szCs w:val="24"/>
        </w:rPr>
        <w:t>szyfrującymi, opartymi o kilka algorytmów szyfrujących, co najmniej AES, 3DES,</w:t>
      </w:r>
      <w:r w:rsidR="002140C6" w:rsidRPr="00F9168E">
        <w:rPr>
          <w:sz w:val="24"/>
          <w:szCs w:val="24"/>
        </w:rPr>
        <w:t xml:space="preserve"> </w:t>
      </w:r>
      <w:r w:rsidRPr="00F9168E">
        <w:rPr>
          <w:sz w:val="24"/>
          <w:szCs w:val="24"/>
        </w:rPr>
        <w:t>Blowfish.</w:t>
      </w:r>
    </w:p>
    <w:p w14:paraId="3792D9CD" w14:textId="77777777" w:rsidR="00736232" w:rsidRPr="00F9168E" w:rsidRDefault="00736232" w:rsidP="004B3095">
      <w:pPr>
        <w:pStyle w:val="Akapitzlist"/>
        <w:widowControl w:val="0"/>
        <w:numPr>
          <w:ilvl w:val="0"/>
          <w:numId w:val="13"/>
        </w:numPr>
        <w:tabs>
          <w:tab w:val="left" w:pos="345"/>
        </w:tabs>
        <w:autoSpaceDE w:val="0"/>
        <w:autoSpaceDN w:val="0"/>
        <w:spacing w:line="360" w:lineRule="auto"/>
        <w:ind w:left="476" w:right="148" w:hanging="360"/>
        <w:rPr>
          <w:sz w:val="24"/>
          <w:szCs w:val="24"/>
        </w:rPr>
      </w:pPr>
      <w:r w:rsidRPr="00F9168E">
        <w:rPr>
          <w:sz w:val="24"/>
          <w:szCs w:val="24"/>
        </w:rPr>
        <w:t>Administrator</w:t>
      </w:r>
      <w:r w:rsidRPr="00F9168E">
        <w:rPr>
          <w:spacing w:val="-4"/>
          <w:sz w:val="24"/>
          <w:szCs w:val="24"/>
        </w:rPr>
        <w:t xml:space="preserve"> </w:t>
      </w:r>
      <w:r w:rsidRPr="00F9168E">
        <w:rPr>
          <w:sz w:val="24"/>
          <w:szCs w:val="24"/>
        </w:rPr>
        <w:t>musi</w:t>
      </w:r>
      <w:r w:rsidRPr="00F9168E">
        <w:rPr>
          <w:spacing w:val="-5"/>
          <w:sz w:val="24"/>
          <w:szCs w:val="24"/>
        </w:rPr>
        <w:t xml:space="preserve"> </w:t>
      </w:r>
      <w:r w:rsidRPr="00F9168E">
        <w:rPr>
          <w:sz w:val="24"/>
          <w:szCs w:val="24"/>
        </w:rPr>
        <w:t>mieć</w:t>
      </w:r>
      <w:r w:rsidRPr="00F9168E">
        <w:rPr>
          <w:spacing w:val="-6"/>
          <w:sz w:val="24"/>
          <w:szCs w:val="24"/>
        </w:rPr>
        <w:t xml:space="preserve"> </w:t>
      </w:r>
      <w:bookmarkStart w:id="14" w:name="_Hlk135989632"/>
      <w:r w:rsidRPr="00F9168E">
        <w:rPr>
          <w:sz w:val="24"/>
          <w:szCs w:val="24"/>
        </w:rPr>
        <w:t>możliwość</w:t>
      </w:r>
      <w:r w:rsidRPr="00F9168E">
        <w:rPr>
          <w:spacing w:val="-2"/>
          <w:sz w:val="24"/>
          <w:szCs w:val="24"/>
        </w:rPr>
        <w:t xml:space="preserve"> </w:t>
      </w:r>
      <w:r w:rsidRPr="00F9168E">
        <w:rPr>
          <w:sz w:val="24"/>
          <w:szCs w:val="24"/>
        </w:rPr>
        <w:t>tworzenia</w:t>
      </w:r>
      <w:r w:rsidRPr="00F9168E">
        <w:rPr>
          <w:spacing w:val="-2"/>
          <w:sz w:val="24"/>
          <w:szCs w:val="24"/>
        </w:rPr>
        <w:t xml:space="preserve"> </w:t>
      </w:r>
      <w:r w:rsidRPr="00F9168E">
        <w:rPr>
          <w:sz w:val="24"/>
          <w:szCs w:val="24"/>
        </w:rPr>
        <w:t>różnych</w:t>
      </w:r>
      <w:r w:rsidRPr="00F9168E">
        <w:rPr>
          <w:spacing w:val="-5"/>
          <w:sz w:val="24"/>
          <w:szCs w:val="24"/>
        </w:rPr>
        <w:t xml:space="preserve"> </w:t>
      </w:r>
      <w:r w:rsidRPr="00F9168E">
        <w:rPr>
          <w:sz w:val="24"/>
          <w:szCs w:val="24"/>
        </w:rPr>
        <w:t>użytkowników,</w:t>
      </w:r>
      <w:r w:rsidRPr="00F9168E">
        <w:rPr>
          <w:spacing w:val="-4"/>
          <w:sz w:val="24"/>
          <w:szCs w:val="24"/>
        </w:rPr>
        <w:t xml:space="preserve"> </w:t>
      </w:r>
      <w:r w:rsidRPr="00F9168E">
        <w:rPr>
          <w:sz w:val="24"/>
          <w:szCs w:val="24"/>
        </w:rPr>
        <w:t>mających</w:t>
      </w:r>
      <w:r w:rsidRPr="00F9168E">
        <w:rPr>
          <w:spacing w:val="-2"/>
          <w:sz w:val="24"/>
          <w:szCs w:val="24"/>
        </w:rPr>
        <w:t xml:space="preserve"> </w:t>
      </w:r>
      <w:r w:rsidRPr="00F9168E">
        <w:rPr>
          <w:sz w:val="24"/>
          <w:szCs w:val="24"/>
        </w:rPr>
        <w:t>dostęp</w:t>
      </w:r>
      <w:r w:rsidRPr="00F9168E">
        <w:rPr>
          <w:spacing w:val="-6"/>
          <w:sz w:val="24"/>
          <w:szCs w:val="24"/>
        </w:rPr>
        <w:t xml:space="preserve"> </w:t>
      </w:r>
      <w:r w:rsidRPr="00F9168E">
        <w:rPr>
          <w:sz w:val="24"/>
          <w:szCs w:val="24"/>
        </w:rPr>
        <w:t>do</w:t>
      </w:r>
      <w:r w:rsidRPr="00F9168E">
        <w:rPr>
          <w:spacing w:val="-4"/>
          <w:sz w:val="24"/>
          <w:szCs w:val="24"/>
        </w:rPr>
        <w:t xml:space="preserve"> </w:t>
      </w:r>
      <w:r w:rsidRPr="00F9168E">
        <w:rPr>
          <w:sz w:val="24"/>
          <w:szCs w:val="24"/>
        </w:rPr>
        <w:t>konsoli centralnego zarządzania wraz z możliwością przypisywania im różnych ról</w:t>
      </w:r>
      <w:bookmarkEnd w:id="14"/>
      <w:r w:rsidRPr="00F9168E">
        <w:rPr>
          <w:sz w:val="24"/>
          <w:szCs w:val="24"/>
        </w:rPr>
        <w:t>.</w:t>
      </w:r>
    </w:p>
    <w:p w14:paraId="17BA5F26" w14:textId="77777777" w:rsidR="00736232" w:rsidRPr="00F9168E" w:rsidRDefault="00736232" w:rsidP="004B3095">
      <w:pPr>
        <w:pStyle w:val="Akapitzlist"/>
        <w:widowControl w:val="0"/>
        <w:numPr>
          <w:ilvl w:val="0"/>
          <w:numId w:val="13"/>
        </w:numPr>
        <w:tabs>
          <w:tab w:val="left" w:pos="345"/>
        </w:tabs>
        <w:autoSpaceDE w:val="0"/>
        <w:autoSpaceDN w:val="0"/>
        <w:spacing w:line="360" w:lineRule="auto"/>
        <w:ind w:left="476" w:right="186" w:hanging="360"/>
        <w:rPr>
          <w:sz w:val="24"/>
          <w:szCs w:val="24"/>
        </w:rPr>
      </w:pPr>
      <w:r w:rsidRPr="00F9168E">
        <w:rPr>
          <w:sz w:val="24"/>
          <w:szCs w:val="24"/>
        </w:rPr>
        <w:t>Administrator</w:t>
      </w:r>
      <w:r w:rsidRPr="00F9168E">
        <w:rPr>
          <w:spacing w:val="-4"/>
          <w:sz w:val="24"/>
          <w:szCs w:val="24"/>
        </w:rPr>
        <w:t xml:space="preserve"> </w:t>
      </w:r>
      <w:r w:rsidRPr="00F9168E">
        <w:rPr>
          <w:sz w:val="24"/>
          <w:szCs w:val="24"/>
        </w:rPr>
        <w:t>musi</w:t>
      </w:r>
      <w:r w:rsidRPr="00F9168E">
        <w:rPr>
          <w:spacing w:val="-5"/>
          <w:sz w:val="24"/>
          <w:szCs w:val="24"/>
        </w:rPr>
        <w:t xml:space="preserve"> </w:t>
      </w:r>
      <w:r w:rsidRPr="00F9168E">
        <w:rPr>
          <w:sz w:val="24"/>
          <w:szCs w:val="24"/>
        </w:rPr>
        <w:t>mieć</w:t>
      </w:r>
      <w:r w:rsidRPr="00F9168E">
        <w:rPr>
          <w:spacing w:val="-6"/>
          <w:sz w:val="24"/>
          <w:szCs w:val="24"/>
        </w:rPr>
        <w:t xml:space="preserve"> </w:t>
      </w:r>
      <w:r w:rsidRPr="00F9168E">
        <w:rPr>
          <w:sz w:val="24"/>
          <w:szCs w:val="24"/>
        </w:rPr>
        <w:t>możliwość</w:t>
      </w:r>
      <w:r w:rsidRPr="00F9168E">
        <w:rPr>
          <w:spacing w:val="-2"/>
          <w:sz w:val="24"/>
          <w:szCs w:val="24"/>
        </w:rPr>
        <w:t xml:space="preserve"> </w:t>
      </w:r>
      <w:r w:rsidRPr="00F9168E">
        <w:rPr>
          <w:sz w:val="24"/>
          <w:szCs w:val="24"/>
        </w:rPr>
        <w:t>tworzenia</w:t>
      </w:r>
      <w:r w:rsidRPr="00F9168E">
        <w:rPr>
          <w:spacing w:val="-2"/>
          <w:sz w:val="24"/>
          <w:szCs w:val="24"/>
        </w:rPr>
        <w:t xml:space="preserve"> </w:t>
      </w:r>
      <w:r w:rsidRPr="00F9168E">
        <w:rPr>
          <w:sz w:val="24"/>
          <w:szCs w:val="24"/>
        </w:rPr>
        <w:t>dodatkowych</w:t>
      </w:r>
      <w:r w:rsidRPr="00F9168E">
        <w:rPr>
          <w:spacing w:val="-2"/>
          <w:sz w:val="24"/>
          <w:szCs w:val="24"/>
        </w:rPr>
        <w:t xml:space="preserve"> </w:t>
      </w:r>
      <w:r w:rsidRPr="00F9168E">
        <w:rPr>
          <w:sz w:val="24"/>
          <w:szCs w:val="24"/>
        </w:rPr>
        <w:t>ról,</w:t>
      </w:r>
      <w:r w:rsidRPr="00F9168E">
        <w:rPr>
          <w:spacing w:val="-2"/>
          <w:sz w:val="24"/>
          <w:szCs w:val="24"/>
        </w:rPr>
        <w:t xml:space="preserve"> </w:t>
      </w:r>
      <w:r w:rsidRPr="00F9168E">
        <w:rPr>
          <w:sz w:val="24"/>
          <w:szCs w:val="24"/>
        </w:rPr>
        <w:t>na</w:t>
      </w:r>
      <w:r w:rsidRPr="00F9168E">
        <w:rPr>
          <w:spacing w:val="-3"/>
          <w:sz w:val="24"/>
          <w:szCs w:val="24"/>
        </w:rPr>
        <w:t xml:space="preserve"> </w:t>
      </w:r>
      <w:r w:rsidRPr="00F9168E">
        <w:rPr>
          <w:sz w:val="24"/>
          <w:szCs w:val="24"/>
        </w:rPr>
        <w:t>podstawie</w:t>
      </w:r>
      <w:r w:rsidRPr="00F9168E">
        <w:rPr>
          <w:spacing w:val="-4"/>
          <w:sz w:val="24"/>
          <w:szCs w:val="24"/>
        </w:rPr>
        <w:t xml:space="preserve"> </w:t>
      </w:r>
      <w:r w:rsidRPr="00F9168E">
        <w:rPr>
          <w:sz w:val="24"/>
          <w:szCs w:val="24"/>
        </w:rPr>
        <w:t>opcji</w:t>
      </w:r>
      <w:r w:rsidRPr="00F9168E">
        <w:rPr>
          <w:spacing w:val="-2"/>
          <w:sz w:val="24"/>
          <w:szCs w:val="24"/>
        </w:rPr>
        <w:t xml:space="preserve"> </w:t>
      </w:r>
      <w:r w:rsidRPr="00F9168E">
        <w:rPr>
          <w:sz w:val="24"/>
          <w:szCs w:val="24"/>
        </w:rPr>
        <w:t>dostępnych</w:t>
      </w:r>
      <w:r w:rsidRPr="00F9168E">
        <w:rPr>
          <w:spacing w:val="-5"/>
          <w:sz w:val="24"/>
          <w:szCs w:val="24"/>
        </w:rPr>
        <w:t xml:space="preserve"> </w:t>
      </w:r>
      <w:r w:rsidRPr="00F9168E">
        <w:rPr>
          <w:sz w:val="24"/>
          <w:szCs w:val="24"/>
        </w:rPr>
        <w:t>w konsoli centralnego zarządzania.</w:t>
      </w:r>
    </w:p>
    <w:p w14:paraId="63E0E7D4" w14:textId="77777777" w:rsidR="00736232" w:rsidRPr="00F9168E" w:rsidRDefault="00736232" w:rsidP="004B3095">
      <w:pPr>
        <w:pStyle w:val="Akapitzlist"/>
        <w:widowControl w:val="0"/>
        <w:numPr>
          <w:ilvl w:val="0"/>
          <w:numId w:val="13"/>
        </w:numPr>
        <w:tabs>
          <w:tab w:val="left" w:pos="345"/>
        </w:tabs>
        <w:autoSpaceDE w:val="0"/>
        <w:autoSpaceDN w:val="0"/>
        <w:spacing w:line="360" w:lineRule="auto"/>
        <w:ind w:hanging="229"/>
        <w:rPr>
          <w:sz w:val="24"/>
          <w:szCs w:val="24"/>
        </w:rPr>
      </w:pPr>
      <w:r w:rsidRPr="00F9168E">
        <w:rPr>
          <w:sz w:val="24"/>
          <w:szCs w:val="24"/>
        </w:rPr>
        <w:t>Logowanie</w:t>
      </w:r>
      <w:r w:rsidRPr="00F9168E">
        <w:rPr>
          <w:spacing w:val="-9"/>
          <w:sz w:val="24"/>
          <w:szCs w:val="24"/>
        </w:rPr>
        <w:t xml:space="preserve"> </w:t>
      </w:r>
      <w:r w:rsidRPr="00F9168E">
        <w:rPr>
          <w:sz w:val="24"/>
          <w:szCs w:val="24"/>
        </w:rPr>
        <w:t>do</w:t>
      </w:r>
      <w:r w:rsidRPr="00F9168E">
        <w:rPr>
          <w:spacing w:val="-6"/>
          <w:sz w:val="24"/>
          <w:szCs w:val="24"/>
        </w:rPr>
        <w:t xml:space="preserve"> </w:t>
      </w:r>
      <w:r w:rsidRPr="00F9168E">
        <w:rPr>
          <w:sz w:val="24"/>
          <w:szCs w:val="24"/>
        </w:rPr>
        <w:t>konsoli</w:t>
      </w:r>
      <w:r w:rsidRPr="00F9168E">
        <w:rPr>
          <w:spacing w:val="-5"/>
          <w:sz w:val="24"/>
          <w:szCs w:val="24"/>
        </w:rPr>
        <w:t xml:space="preserve"> </w:t>
      </w:r>
      <w:r w:rsidRPr="00F9168E">
        <w:rPr>
          <w:sz w:val="24"/>
          <w:szCs w:val="24"/>
        </w:rPr>
        <w:t>centralnego</w:t>
      </w:r>
      <w:r w:rsidRPr="00F9168E">
        <w:rPr>
          <w:spacing w:val="-4"/>
          <w:sz w:val="24"/>
          <w:szCs w:val="24"/>
        </w:rPr>
        <w:t xml:space="preserve"> </w:t>
      </w:r>
      <w:r w:rsidRPr="00F9168E">
        <w:rPr>
          <w:sz w:val="24"/>
          <w:szCs w:val="24"/>
        </w:rPr>
        <w:t>zarządzania</w:t>
      </w:r>
      <w:r w:rsidRPr="00F9168E">
        <w:rPr>
          <w:spacing w:val="-4"/>
          <w:sz w:val="24"/>
          <w:szCs w:val="24"/>
        </w:rPr>
        <w:t xml:space="preserve"> </w:t>
      </w:r>
      <w:r w:rsidRPr="00F9168E">
        <w:rPr>
          <w:sz w:val="24"/>
          <w:szCs w:val="24"/>
        </w:rPr>
        <w:t>powinno</w:t>
      </w:r>
      <w:r w:rsidRPr="00F9168E">
        <w:rPr>
          <w:spacing w:val="-4"/>
          <w:sz w:val="24"/>
          <w:szCs w:val="24"/>
        </w:rPr>
        <w:t xml:space="preserve"> </w:t>
      </w:r>
      <w:r w:rsidRPr="00F9168E">
        <w:rPr>
          <w:sz w:val="24"/>
          <w:szCs w:val="24"/>
        </w:rPr>
        <w:t>być</w:t>
      </w:r>
      <w:r w:rsidRPr="00F9168E">
        <w:rPr>
          <w:spacing w:val="-4"/>
          <w:sz w:val="24"/>
          <w:szCs w:val="24"/>
        </w:rPr>
        <w:t xml:space="preserve"> </w:t>
      </w:r>
      <w:r w:rsidRPr="00F9168E">
        <w:rPr>
          <w:sz w:val="24"/>
          <w:szCs w:val="24"/>
        </w:rPr>
        <w:t>objęte</w:t>
      </w:r>
      <w:r w:rsidRPr="00F9168E">
        <w:rPr>
          <w:spacing w:val="-6"/>
          <w:sz w:val="24"/>
          <w:szCs w:val="24"/>
        </w:rPr>
        <w:t xml:space="preserve"> </w:t>
      </w:r>
      <w:r w:rsidRPr="00F9168E">
        <w:rPr>
          <w:sz w:val="24"/>
          <w:szCs w:val="24"/>
        </w:rPr>
        <w:t>warunkami</w:t>
      </w:r>
      <w:r w:rsidRPr="00F9168E">
        <w:rPr>
          <w:spacing w:val="-4"/>
          <w:sz w:val="24"/>
          <w:szCs w:val="24"/>
        </w:rPr>
        <w:t xml:space="preserve"> </w:t>
      </w:r>
      <w:r w:rsidRPr="00F9168E">
        <w:rPr>
          <w:sz w:val="24"/>
          <w:szCs w:val="24"/>
        </w:rPr>
        <w:t>złożoności</w:t>
      </w:r>
      <w:r w:rsidRPr="00F9168E">
        <w:rPr>
          <w:spacing w:val="-4"/>
          <w:sz w:val="24"/>
          <w:szCs w:val="24"/>
        </w:rPr>
        <w:t xml:space="preserve"> </w:t>
      </w:r>
      <w:r w:rsidRPr="00F9168E">
        <w:rPr>
          <w:spacing w:val="-2"/>
          <w:sz w:val="24"/>
          <w:szCs w:val="24"/>
        </w:rPr>
        <w:t>hasła.</w:t>
      </w:r>
    </w:p>
    <w:p w14:paraId="6CF99A0F" w14:textId="71CD969F" w:rsidR="00736232" w:rsidRPr="00F9168E" w:rsidRDefault="00736232" w:rsidP="004B3095">
      <w:pPr>
        <w:pStyle w:val="Akapitzlist"/>
        <w:widowControl w:val="0"/>
        <w:numPr>
          <w:ilvl w:val="0"/>
          <w:numId w:val="13"/>
        </w:numPr>
        <w:tabs>
          <w:tab w:val="left" w:pos="345"/>
        </w:tabs>
        <w:autoSpaceDE w:val="0"/>
        <w:autoSpaceDN w:val="0"/>
        <w:spacing w:line="360" w:lineRule="auto"/>
        <w:rPr>
          <w:sz w:val="24"/>
          <w:szCs w:val="24"/>
        </w:rPr>
      </w:pPr>
      <w:r w:rsidRPr="00F9168E">
        <w:rPr>
          <w:sz w:val="24"/>
          <w:szCs w:val="24"/>
        </w:rPr>
        <w:t>Musi</w:t>
      </w:r>
      <w:r w:rsidRPr="00F9168E">
        <w:rPr>
          <w:spacing w:val="-7"/>
          <w:sz w:val="24"/>
          <w:szCs w:val="24"/>
        </w:rPr>
        <w:t xml:space="preserve"> </w:t>
      </w:r>
      <w:r w:rsidRPr="00F9168E">
        <w:rPr>
          <w:sz w:val="24"/>
          <w:szCs w:val="24"/>
        </w:rPr>
        <w:t>istnieć</w:t>
      </w:r>
      <w:r w:rsidRPr="00F9168E">
        <w:rPr>
          <w:spacing w:val="-6"/>
          <w:sz w:val="24"/>
          <w:szCs w:val="24"/>
        </w:rPr>
        <w:t xml:space="preserve"> </w:t>
      </w:r>
      <w:r w:rsidRPr="00F9168E">
        <w:rPr>
          <w:sz w:val="24"/>
          <w:szCs w:val="24"/>
        </w:rPr>
        <w:t>możliwość</w:t>
      </w:r>
      <w:r w:rsidRPr="00F9168E">
        <w:rPr>
          <w:spacing w:val="-4"/>
          <w:sz w:val="24"/>
          <w:szCs w:val="24"/>
        </w:rPr>
        <w:t xml:space="preserve"> </w:t>
      </w:r>
      <w:r w:rsidRPr="00F9168E">
        <w:rPr>
          <w:sz w:val="24"/>
          <w:szCs w:val="24"/>
        </w:rPr>
        <w:t>konfiguracji</w:t>
      </w:r>
      <w:r w:rsidRPr="00F9168E">
        <w:rPr>
          <w:spacing w:val="-4"/>
          <w:sz w:val="24"/>
          <w:szCs w:val="24"/>
        </w:rPr>
        <w:t xml:space="preserve"> </w:t>
      </w:r>
      <w:r w:rsidRPr="00F9168E">
        <w:rPr>
          <w:sz w:val="24"/>
          <w:szCs w:val="24"/>
        </w:rPr>
        <w:t>złożoności</w:t>
      </w:r>
      <w:r w:rsidRPr="00F9168E">
        <w:rPr>
          <w:spacing w:val="-7"/>
          <w:sz w:val="24"/>
          <w:szCs w:val="24"/>
        </w:rPr>
        <w:t xml:space="preserve"> </w:t>
      </w:r>
      <w:r w:rsidRPr="00F9168E">
        <w:rPr>
          <w:sz w:val="24"/>
          <w:szCs w:val="24"/>
        </w:rPr>
        <w:t>hasła</w:t>
      </w:r>
      <w:r w:rsidRPr="00F9168E">
        <w:rPr>
          <w:spacing w:val="-4"/>
          <w:sz w:val="24"/>
          <w:szCs w:val="24"/>
        </w:rPr>
        <w:t xml:space="preserve"> </w:t>
      </w:r>
      <w:r w:rsidRPr="00F9168E">
        <w:rPr>
          <w:sz w:val="24"/>
          <w:szCs w:val="24"/>
        </w:rPr>
        <w:t>do</w:t>
      </w:r>
      <w:r w:rsidRPr="00F9168E">
        <w:rPr>
          <w:spacing w:val="-4"/>
          <w:sz w:val="24"/>
          <w:szCs w:val="24"/>
        </w:rPr>
        <w:t xml:space="preserve"> </w:t>
      </w:r>
      <w:r w:rsidRPr="00F9168E">
        <w:rPr>
          <w:sz w:val="24"/>
          <w:szCs w:val="24"/>
        </w:rPr>
        <w:t>konsoli</w:t>
      </w:r>
      <w:r w:rsidRPr="00F9168E">
        <w:rPr>
          <w:spacing w:val="-5"/>
          <w:sz w:val="24"/>
          <w:szCs w:val="24"/>
        </w:rPr>
        <w:t xml:space="preserve"> </w:t>
      </w:r>
      <w:r w:rsidRPr="00F9168E">
        <w:rPr>
          <w:sz w:val="24"/>
          <w:szCs w:val="24"/>
        </w:rPr>
        <w:t>centralnego</w:t>
      </w:r>
      <w:r w:rsidRPr="00F9168E">
        <w:rPr>
          <w:spacing w:val="-6"/>
          <w:sz w:val="24"/>
          <w:szCs w:val="24"/>
        </w:rPr>
        <w:t xml:space="preserve"> </w:t>
      </w:r>
      <w:r w:rsidRPr="00F9168E">
        <w:rPr>
          <w:sz w:val="24"/>
          <w:szCs w:val="24"/>
        </w:rPr>
        <w:t>zarządzania,</w:t>
      </w:r>
      <w:r w:rsidRPr="00F9168E">
        <w:rPr>
          <w:spacing w:val="-4"/>
          <w:sz w:val="24"/>
          <w:szCs w:val="24"/>
        </w:rPr>
        <w:t xml:space="preserve"> </w:t>
      </w:r>
      <w:r w:rsidRPr="00F9168E">
        <w:rPr>
          <w:sz w:val="24"/>
          <w:szCs w:val="24"/>
        </w:rPr>
        <w:t>w</w:t>
      </w:r>
      <w:r w:rsidRPr="00F9168E">
        <w:rPr>
          <w:spacing w:val="-4"/>
          <w:sz w:val="24"/>
          <w:szCs w:val="24"/>
        </w:rPr>
        <w:t xml:space="preserve"> </w:t>
      </w:r>
      <w:r w:rsidRPr="00F9168E">
        <w:rPr>
          <w:spacing w:val="-2"/>
          <w:sz w:val="24"/>
          <w:szCs w:val="24"/>
        </w:rPr>
        <w:t>oparciu</w:t>
      </w:r>
      <w:r w:rsidR="007B6552" w:rsidRPr="00F9168E">
        <w:rPr>
          <w:spacing w:val="-2"/>
          <w:sz w:val="24"/>
          <w:szCs w:val="24"/>
        </w:rPr>
        <w:t xml:space="preserve"> </w:t>
      </w:r>
      <w:r w:rsidRPr="00F9168E">
        <w:rPr>
          <w:sz w:val="24"/>
          <w:szCs w:val="24"/>
        </w:rPr>
        <w:t>o</w:t>
      </w:r>
      <w:r w:rsidRPr="00F9168E">
        <w:rPr>
          <w:spacing w:val="1"/>
          <w:sz w:val="24"/>
          <w:szCs w:val="24"/>
        </w:rPr>
        <w:t xml:space="preserve"> </w:t>
      </w:r>
      <w:r w:rsidRPr="00F9168E">
        <w:rPr>
          <w:spacing w:val="-2"/>
          <w:sz w:val="24"/>
          <w:szCs w:val="24"/>
        </w:rPr>
        <w:t>przynajmniej:</w:t>
      </w:r>
    </w:p>
    <w:p w14:paraId="3E9823CA" w14:textId="77777777" w:rsidR="00736232" w:rsidRPr="00F9168E" w:rsidRDefault="00736232" w:rsidP="004B3095">
      <w:pPr>
        <w:pStyle w:val="Akapitzlist"/>
        <w:widowControl w:val="0"/>
        <w:numPr>
          <w:ilvl w:val="0"/>
          <w:numId w:val="28"/>
        </w:numPr>
        <w:tabs>
          <w:tab w:val="left" w:pos="1533"/>
        </w:tabs>
        <w:autoSpaceDE w:val="0"/>
        <w:autoSpaceDN w:val="0"/>
        <w:spacing w:line="360" w:lineRule="auto"/>
        <w:rPr>
          <w:sz w:val="24"/>
          <w:szCs w:val="24"/>
        </w:rPr>
      </w:pPr>
      <w:r w:rsidRPr="00F9168E">
        <w:rPr>
          <w:sz w:val="24"/>
          <w:szCs w:val="24"/>
        </w:rPr>
        <w:t>ilość</w:t>
      </w:r>
      <w:r w:rsidRPr="00F9168E">
        <w:rPr>
          <w:spacing w:val="-3"/>
          <w:sz w:val="24"/>
          <w:szCs w:val="24"/>
        </w:rPr>
        <w:t xml:space="preserve"> </w:t>
      </w:r>
      <w:r w:rsidRPr="00F9168E">
        <w:rPr>
          <w:spacing w:val="-2"/>
          <w:sz w:val="24"/>
          <w:szCs w:val="24"/>
        </w:rPr>
        <w:t>znaków,</w:t>
      </w:r>
    </w:p>
    <w:p w14:paraId="6DA1DD6A" w14:textId="77777777" w:rsidR="00736232" w:rsidRPr="00F9168E" w:rsidRDefault="00736232" w:rsidP="004B3095">
      <w:pPr>
        <w:pStyle w:val="Akapitzlist"/>
        <w:widowControl w:val="0"/>
        <w:numPr>
          <w:ilvl w:val="0"/>
          <w:numId w:val="28"/>
        </w:numPr>
        <w:tabs>
          <w:tab w:val="left" w:pos="1533"/>
        </w:tabs>
        <w:autoSpaceDE w:val="0"/>
        <w:autoSpaceDN w:val="0"/>
        <w:spacing w:line="360" w:lineRule="auto"/>
        <w:rPr>
          <w:sz w:val="24"/>
          <w:szCs w:val="24"/>
        </w:rPr>
      </w:pPr>
      <w:r w:rsidRPr="00F9168E">
        <w:rPr>
          <w:sz w:val="24"/>
          <w:szCs w:val="24"/>
        </w:rPr>
        <w:t>czy</w:t>
      </w:r>
      <w:r w:rsidRPr="00F9168E">
        <w:rPr>
          <w:spacing w:val="-3"/>
          <w:sz w:val="24"/>
          <w:szCs w:val="24"/>
        </w:rPr>
        <w:t xml:space="preserve"> </w:t>
      </w:r>
      <w:r w:rsidRPr="00F9168E">
        <w:rPr>
          <w:sz w:val="24"/>
          <w:szCs w:val="24"/>
        </w:rPr>
        <w:t>hasło</w:t>
      </w:r>
      <w:r w:rsidRPr="00F9168E">
        <w:rPr>
          <w:spacing w:val="-2"/>
          <w:sz w:val="24"/>
          <w:szCs w:val="24"/>
        </w:rPr>
        <w:t xml:space="preserve"> </w:t>
      </w:r>
      <w:r w:rsidRPr="00F9168E">
        <w:rPr>
          <w:sz w:val="24"/>
          <w:szCs w:val="24"/>
        </w:rPr>
        <w:t>ma</w:t>
      </w:r>
      <w:r w:rsidRPr="00F9168E">
        <w:rPr>
          <w:spacing w:val="-2"/>
          <w:sz w:val="24"/>
          <w:szCs w:val="24"/>
        </w:rPr>
        <w:t xml:space="preserve"> </w:t>
      </w:r>
      <w:r w:rsidRPr="00F9168E">
        <w:rPr>
          <w:sz w:val="24"/>
          <w:szCs w:val="24"/>
        </w:rPr>
        <w:t>zawierać</w:t>
      </w:r>
      <w:r w:rsidRPr="00F9168E">
        <w:rPr>
          <w:spacing w:val="-4"/>
          <w:sz w:val="24"/>
          <w:szCs w:val="24"/>
        </w:rPr>
        <w:t xml:space="preserve"> </w:t>
      </w:r>
      <w:r w:rsidRPr="00F9168E">
        <w:rPr>
          <w:sz w:val="24"/>
          <w:szCs w:val="24"/>
        </w:rPr>
        <w:t>wielkie</w:t>
      </w:r>
      <w:r w:rsidRPr="00F9168E">
        <w:rPr>
          <w:spacing w:val="-1"/>
          <w:sz w:val="24"/>
          <w:szCs w:val="24"/>
        </w:rPr>
        <w:t xml:space="preserve"> </w:t>
      </w:r>
      <w:r w:rsidRPr="00F9168E">
        <w:rPr>
          <w:spacing w:val="-2"/>
          <w:sz w:val="24"/>
          <w:szCs w:val="24"/>
        </w:rPr>
        <w:t>litery,</w:t>
      </w:r>
    </w:p>
    <w:p w14:paraId="75B80DF6" w14:textId="77777777" w:rsidR="00736232" w:rsidRPr="00F9168E" w:rsidRDefault="00736232" w:rsidP="004B3095">
      <w:pPr>
        <w:pStyle w:val="Akapitzlist"/>
        <w:widowControl w:val="0"/>
        <w:numPr>
          <w:ilvl w:val="0"/>
          <w:numId w:val="28"/>
        </w:numPr>
        <w:tabs>
          <w:tab w:val="left" w:pos="1533"/>
        </w:tabs>
        <w:autoSpaceDE w:val="0"/>
        <w:autoSpaceDN w:val="0"/>
        <w:spacing w:line="360" w:lineRule="auto"/>
        <w:rPr>
          <w:sz w:val="24"/>
          <w:szCs w:val="24"/>
        </w:rPr>
      </w:pPr>
      <w:r w:rsidRPr="00F9168E">
        <w:rPr>
          <w:sz w:val="24"/>
          <w:szCs w:val="24"/>
        </w:rPr>
        <w:t>czy</w:t>
      </w:r>
      <w:r w:rsidRPr="00F9168E">
        <w:rPr>
          <w:spacing w:val="-3"/>
          <w:sz w:val="24"/>
          <w:szCs w:val="24"/>
        </w:rPr>
        <w:t xml:space="preserve"> </w:t>
      </w:r>
      <w:r w:rsidRPr="00F9168E">
        <w:rPr>
          <w:sz w:val="24"/>
          <w:szCs w:val="24"/>
        </w:rPr>
        <w:t>hasło</w:t>
      </w:r>
      <w:r w:rsidRPr="00F9168E">
        <w:rPr>
          <w:spacing w:val="-3"/>
          <w:sz w:val="24"/>
          <w:szCs w:val="24"/>
        </w:rPr>
        <w:t xml:space="preserve"> </w:t>
      </w:r>
      <w:r w:rsidRPr="00F9168E">
        <w:rPr>
          <w:sz w:val="24"/>
          <w:szCs w:val="24"/>
        </w:rPr>
        <w:t>ma</w:t>
      </w:r>
      <w:r w:rsidRPr="00F9168E">
        <w:rPr>
          <w:spacing w:val="-2"/>
          <w:sz w:val="24"/>
          <w:szCs w:val="24"/>
        </w:rPr>
        <w:t xml:space="preserve"> </w:t>
      </w:r>
      <w:r w:rsidRPr="00F9168E">
        <w:rPr>
          <w:sz w:val="24"/>
          <w:szCs w:val="24"/>
        </w:rPr>
        <w:t>zawierać</w:t>
      </w:r>
      <w:r w:rsidRPr="00F9168E">
        <w:rPr>
          <w:spacing w:val="-4"/>
          <w:sz w:val="24"/>
          <w:szCs w:val="24"/>
        </w:rPr>
        <w:t xml:space="preserve"> </w:t>
      </w:r>
      <w:r w:rsidRPr="00F9168E">
        <w:rPr>
          <w:sz w:val="24"/>
          <w:szCs w:val="24"/>
        </w:rPr>
        <w:t>małe</w:t>
      </w:r>
      <w:r w:rsidRPr="00F9168E">
        <w:rPr>
          <w:spacing w:val="-1"/>
          <w:sz w:val="24"/>
          <w:szCs w:val="24"/>
        </w:rPr>
        <w:t xml:space="preserve"> </w:t>
      </w:r>
      <w:r w:rsidRPr="00F9168E">
        <w:rPr>
          <w:spacing w:val="-2"/>
          <w:sz w:val="24"/>
          <w:szCs w:val="24"/>
        </w:rPr>
        <w:t>litery,</w:t>
      </w:r>
    </w:p>
    <w:p w14:paraId="30FC8A48" w14:textId="77777777" w:rsidR="00736232" w:rsidRPr="00F9168E" w:rsidRDefault="00736232" w:rsidP="004B3095">
      <w:pPr>
        <w:pStyle w:val="Akapitzlist"/>
        <w:widowControl w:val="0"/>
        <w:numPr>
          <w:ilvl w:val="0"/>
          <w:numId w:val="28"/>
        </w:numPr>
        <w:tabs>
          <w:tab w:val="left" w:pos="1533"/>
        </w:tabs>
        <w:autoSpaceDE w:val="0"/>
        <w:autoSpaceDN w:val="0"/>
        <w:spacing w:line="360" w:lineRule="auto"/>
        <w:rPr>
          <w:sz w:val="24"/>
          <w:szCs w:val="24"/>
        </w:rPr>
      </w:pPr>
      <w:r w:rsidRPr="00F9168E">
        <w:rPr>
          <w:sz w:val="24"/>
          <w:szCs w:val="24"/>
        </w:rPr>
        <w:t>czy</w:t>
      </w:r>
      <w:r w:rsidRPr="00F9168E">
        <w:rPr>
          <w:spacing w:val="-2"/>
          <w:sz w:val="24"/>
          <w:szCs w:val="24"/>
        </w:rPr>
        <w:t xml:space="preserve"> </w:t>
      </w:r>
      <w:r w:rsidRPr="00F9168E">
        <w:rPr>
          <w:sz w:val="24"/>
          <w:szCs w:val="24"/>
        </w:rPr>
        <w:t>hasło</w:t>
      </w:r>
      <w:r w:rsidRPr="00F9168E">
        <w:rPr>
          <w:spacing w:val="-3"/>
          <w:sz w:val="24"/>
          <w:szCs w:val="24"/>
        </w:rPr>
        <w:t xml:space="preserve"> </w:t>
      </w:r>
      <w:r w:rsidRPr="00F9168E">
        <w:rPr>
          <w:sz w:val="24"/>
          <w:szCs w:val="24"/>
        </w:rPr>
        <w:t>ma</w:t>
      </w:r>
      <w:r w:rsidRPr="00F9168E">
        <w:rPr>
          <w:spacing w:val="-2"/>
          <w:sz w:val="24"/>
          <w:szCs w:val="24"/>
        </w:rPr>
        <w:t xml:space="preserve"> </w:t>
      </w:r>
      <w:r w:rsidRPr="00F9168E">
        <w:rPr>
          <w:sz w:val="24"/>
          <w:szCs w:val="24"/>
        </w:rPr>
        <w:t>zawierać</w:t>
      </w:r>
      <w:r w:rsidRPr="00F9168E">
        <w:rPr>
          <w:spacing w:val="-3"/>
          <w:sz w:val="24"/>
          <w:szCs w:val="24"/>
        </w:rPr>
        <w:t xml:space="preserve"> </w:t>
      </w:r>
      <w:r w:rsidRPr="00F9168E">
        <w:rPr>
          <w:spacing w:val="-2"/>
          <w:sz w:val="24"/>
          <w:szCs w:val="24"/>
        </w:rPr>
        <w:t>cyfry,</w:t>
      </w:r>
    </w:p>
    <w:p w14:paraId="5803C84A" w14:textId="77777777" w:rsidR="000A7EB0" w:rsidRPr="00F9168E" w:rsidRDefault="00736232" w:rsidP="004B3095">
      <w:pPr>
        <w:pStyle w:val="Akapitzlist"/>
        <w:widowControl w:val="0"/>
        <w:numPr>
          <w:ilvl w:val="0"/>
          <w:numId w:val="28"/>
        </w:numPr>
        <w:tabs>
          <w:tab w:val="left" w:pos="1528"/>
        </w:tabs>
        <w:autoSpaceDE w:val="0"/>
        <w:autoSpaceDN w:val="0"/>
        <w:spacing w:line="360" w:lineRule="auto"/>
        <w:ind w:right="4336"/>
        <w:rPr>
          <w:sz w:val="24"/>
          <w:szCs w:val="24"/>
        </w:rPr>
      </w:pPr>
      <w:r w:rsidRPr="00F9168E">
        <w:rPr>
          <w:sz w:val="24"/>
          <w:szCs w:val="24"/>
        </w:rPr>
        <w:t>czy</w:t>
      </w:r>
      <w:r w:rsidRPr="00F9168E">
        <w:rPr>
          <w:spacing w:val="-7"/>
          <w:sz w:val="24"/>
          <w:szCs w:val="24"/>
        </w:rPr>
        <w:t xml:space="preserve"> </w:t>
      </w:r>
      <w:r w:rsidRPr="00F9168E">
        <w:rPr>
          <w:sz w:val="24"/>
          <w:szCs w:val="24"/>
        </w:rPr>
        <w:t>hasło</w:t>
      </w:r>
      <w:r w:rsidRPr="00F9168E">
        <w:rPr>
          <w:spacing w:val="-8"/>
          <w:sz w:val="24"/>
          <w:szCs w:val="24"/>
        </w:rPr>
        <w:t xml:space="preserve"> </w:t>
      </w:r>
      <w:r w:rsidRPr="00F9168E">
        <w:rPr>
          <w:sz w:val="24"/>
          <w:szCs w:val="24"/>
        </w:rPr>
        <w:t>ma</w:t>
      </w:r>
      <w:r w:rsidRPr="00F9168E">
        <w:rPr>
          <w:spacing w:val="-7"/>
          <w:sz w:val="24"/>
          <w:szCs w:val="24"/>
        </w:rPr>
        <w:t xml:space="preserve"> </w:t>
      </w:r>
      <w:r w:rsidRPr="00F9168E">
        <w:rPr>
          <w:sz w:val="24"/>
          <w:szCs w:val="24"/>
        </w:rPr>
        <w:t>zawierać</w:t>
      </w:r>
      <w:r w:rsidRPr="00F9168E">
        <w:rPr>
          <w:spacing w:val="-9"/>
          <w:sz w:val="24"/>
          <w:szCs w:val="24"/>
        </w:rPr>
        <w:t xml:space="preserve"> </w:t>
      </w:r>
      <w:r w:rsidRPr="00F9168E">
        <w:rPr>
          <w:sz w:val="24"/>
          <w:szCs w:val="24"/>
        </w:rPr>
        <w:t>znaki</w:t>
      </w:r>
      <w:r w:rsidRPr="00F9168E">
        <w:rPr>
          <w:spacing w:val="-7"/>
          <w:sz w:val="24"/>
          <w:szCs w:val="24"/>
        </w:rPr>
        <w:t xml:space="preserve"> </w:t>
      </w:r>
      <w:r w:rsidRPr="00F9168E">
        <w:rPr>
          <w:sz w:val="24"/>
          <w:szCs w:val="24"/>
        </w:rPr>
        <w:t xml:space="preserve">specjalne, </w:t>
      </w:r>
    </w:p>
    <w:p w14:paraId="6351C5FE" w14:textId="3AB851E3" w:rsidR="00736232" w:rsidRPr="00F9168E" w:rsidRDefault="00736232" w:rsidP="004B3095">
      <w:pPr>
        <w:pStyle w:val="Akapitzlist"/>
        <w:widowControl w:val="0"/>
        <w:numPr>
          <w:ilvl w:val="0"/>
          <w:numId w:val="28"/>
        </w:numPr>
        <w:tabs>
          <w:tab w:val="left" w:pos="1528"/>
        </w:tabs>
        <w:autoSpaceDE w:val="0"/>
        <w:autoSpaceDN w:val="0"/>
        <w:spacing w:line="360" w:lineRule="auto"/>
        <w:ind w:right="4336"/>
        <w:rPr>
          <w:sz w:val="24"/>
          <w:szCs w:val="24"/>
        </w:rPr>
      </w:pPr>
      <w:r w:rsidRPr="00F9168E">
        <w:rPr>
          <w:sz w:val="24"/>
          <w:szCs w:val="24"/>
        </w:rPr>
        <w:t>okres ważności,</w:t>
      </w:r>
    </w:p>
    <w:p w14:paraId="5325994F" w14:textId="5575C76E" w:rsidR="00736232" w:rsidRPr="00F9168E" w:rsidRDefault="00736232" w:rsidP="004B3095">
      <w:pPr>
        <w:pStyle w:val="Tekstpodstawowy"/>
        <w:numPr>
          <w:ilvl w:val="0"/>
          <w:numId w:val="28"/>
        </w:numPr>
        <w:spacing w:line="360" w:lineRule="auto"/>
        <w:rPr>
          <w:szCs w:val="24"/>
        </w:rPr>
      </w:pPr>
      <w:r w:rsidRPr="00F9168E">
        <w:rPr>
          <w:szCs w:val="24"/>
        </w:rPr>
        <w:t>ilość</w:t>
      </w:r>
      <w:r w:rsidRPr="00F9168E">
        <w:rPr>
          <w:spacing w:val="-2"/>
          <w:szCs w:val="24"/>
        </w:rPr>
        <w:t xml:space="preserve"> </w:t>
      </w:r>
      <w:r w:rsidRPr="00F9168E">
        <w:rPr>
          <w:szCs w:val="24"/>
        </w:rPr>
        <w:t>nieudanych</w:t>
      </w:r>
      <w:r w:rsidRPr="00F9168E">
        <w:rPr>
          <w:spacing w:val="-2"/>
          <w:szCs w:val="24"/>
        </w:rPr>
        <w:t xml:space="preserve"> logowań.</w:t>
      </w:r>
    </w:p>
    <w:p w14:paraId="4EA25194" w14:textId="7BCF7EB6" w:rsidR="00736232" w:rsidRPr="00F9168E" w:rsidRDefault="00736232" w:rsidP="004B3095">
      <w:pPr>
        <w:pStyle w:val="Akapitzlist"/>
        <w:widowControl w:val="0"/>
        <w:numPr>
          <w:ilvl w:val="0"/>
          <w:numId w:val="13"/>
        </w:numPr>
        <w:tabs>
          <w:tab w:val="left" w:pos="458"/>
        </w:tabs>
        <w:autoSpaceDE w:val="0"/>
        <w:autoSpaceDN w:val="0"/>
        <w:spacing w:line="360" w:lineRule="auto"/>
        <w:rPr>
          <w:sz w:val="24"/>
          <w:szCs w:val="24"/>
        </w:rPr>
      </w:pPr>
      <w:r w:rsidRPr="00F9168E">
        <w:rPr>
          <w:sz w:val="24"/>
          <w:szCs w:val="24"/>
        </w:rPr>
        <w:t>Administrator</w:t>
      </w:r>
      <w:r w:rsidRPr="00F9168E">
        <w:rPr>
          <w:spacing w:val="-9"/>
          <w:sz w:val="24"/>
          <w:szCs w:val="24"/>
        </w:rPr>
        <w:t xml:space="preserve"> </w:t>
      </w:r>
      <w:r w:rsidRPr="00F9168E">
        <w:rPr>
          <w:sz w:val="24"/>
          <w:szCs w:val="24"/>
        </w:rPr>
        <w:t>musi</w:t>
      </w:r>
      <w:r w:rsidRPr="00F9168E">
        <w:rPr>
          <w:spacing w:val="-6"/>
          <w:sz w:val="24"/>
          <w:szCs w:val="24"/>
        </w:rPr>
        <w:t xml:space="preserve"> </w:t>
      </w:r>
      <w:r w:rsidRPr="00F9168E">
        <w:rPr>
          <w:sz w:val="24"/>
          <w:szCs w:val="24"/>
        </w:rPr>
        <w:t>mieć</w:t>
      </w:r>
      <w:r w:rsidRPr="00F9168E">
        <w:rPr>
          <w:spacing w:val="-8"/>
          <w:sz w:val="24"/>
          <w:szCs w:val="24"/>
        </w:rPr>
        <w:t xml:space="preserve"> </w:t>
      </w:r>
      <w:r w:rsidRPr="00F9168E">
        <w:rPr>
          <w:sz w:val="24"/>
          <w:szCs w:val="24"/>
        </w:rPr>
        <w:t>możliwość</w:t>
      </w:r>
      <w:r w:rsidRPr="00F9168E">
        <w:rPr>
          <w:spacing w:val="-5"/>
          <w:sz w:val="24"/>
          <w:szCs w:val="24"/>
        </w:rPr>
        <w:t xml:space="preserve"> </w:t>
      </w:r>
      <w:r w:rsidRPr="00F9168E">
        <w:rPr>
          <w:sz w:val="24"/>
          <w:szCs w:val="24"/>
        </w:rPr>
        <w:t>konfiguracji</w:t>
      </w:r>
      <w:r w:rsidRPr="00F9168E">
        <w:rPr>
          <w:spacing w:val="-4"/>
          <w:sz w:val="24"/>
          <w:szCs w:val="24"/>
        </w:rPr>
        <w:t xml:space="preserve"> </w:t>
      </w:r>
      <w:r w:rsidRPr="00F9168E">
        <w:rPr>
          <w:sz w:val="24"/>
          <w:szCs w:val="24"/>
        </w:rPr>
        <w:t>złożoności</w:t>
      </w:r>
      <w:r w:rsidRPr="00F9168E">
        <w:rPr>
          <w:spacing w:val="-4"/>
          <w:sz w:val="24"/>
          <w:szCs w:val="24"/>
        </w:rPr>
        <w:t xml:space="preserve"> </w:t>
      </w:r>
      <w:r w:rsidRPr="00F9168E">
        <w:rPr>
          <w:sz w:val="24"/>
          <w:szCs w:val="24"/>
        </w:rPr>
        <w:t>haseł</w:t>
      </w:r>
      <w:r w:rsidRPr="00F9168E">
        <w:rPr>
          <w:spacing w:val="-4"/>
          <w:sz w:val="24"/>
          <w:szCs w:val="24"/>
        </w:rPr>
        <w:t xml:space="preserve"> </w:t>
      </w:r>
      <w:r w:rsidRPr="00F9168E">
        <w:rPr>
          <w:sz w:val="24"/>
          <w:szCs w:val="24"/>
        </w:rPr>
        <w:t>dla</w:t>
      </w:r>
      <w:r w:rsidRPr="00F9168E">
        <w:rPr>
          <w:spacing w:val="-5"/>
          <w:sz w:val="24"/>
          <w:szCs w:val="24"/>
        </w:rPr>
        <w:t xml:space="preserve"> </w:t>
      </w:r>
      <w:r w:rsidRPr="00F9168E">
        <w:rPr>
          <w:sz w:val="24"/>
          <w:szCs w:val="24"/>
        </w:rPr>
        <w:t>użytkowników</w:t>
      </w:r>
      <w:r w:rsidRPr="00F9168E">
        <w:rPr>
          <w:spacing w:val="-4"/>
          <w:sz w:val="24"/>
          <w:szCs w:val="24"/>
        </w:rPr>
        <w:t xml:space="preserve"> </w:t>
      </w:r>
      <w:r w:rsidRPr="00F9168E">
        <w:rPr>
          <w:sz w:val="24"/>
          <w:szCs w:val="24"/>
        </w:rPr>
        <w:t>na</w:t>
      </w:r>
      <w:r w:rsidRPr="00F9168E">
        <w:rPr>
          <w:spacing w:val="-6"/>
          <w:sz w:val="24"/>
          <w:szCs w:val="24"/>
        </w:rPr>
        <w:t xml:space="preserve"> </w:t>
      </w:r>
      <w:r w:rsidRPr="00F9168E">
        <w:rPr>
          <w:spacing w:val="-2"/>
          <w:sz w:val="24"/>
          <w:szCs w:val="24"/>
        </w:rPr>
        <w:lastRenderedPageBreak/>
        <w:t>stacjach</w:t>
      </w:r>
      <w:r w:rsidR="007B6552" w:rsidRPr="00F9168E">
        <w:rPr>
          <w:spacing w:val="-2"/>
          <w:sz w:val="24"/>
          <w:szCs w:val="24"/>
        </w:rPr>
        <w:t xml:space="preserve"> </w:t>
      </w:r>
      <w:r w:rsidRPr="00F9168E">
        <w:rPr>
          <w:spacing w:val="-2"/>
          <w:sz w:val="24"/>
          <w:szCs w:val="24"/>
        </w:rPr>
        <w:t>roboczych.</w:t>
      </w:r>
    </w:p>
    <w:p w14:paraId="2FC98615" w14:textId="3FE494BA" w:rsidR="00736232" w:rsidRPr="00F9168E" w:rsidRDefault="00736232" w:rsidP="004B3095">
      <w:pPr>
        <w:pStyle w:val="Akapitzlist"/>
        <w:widowControl w:val="0"/>
        <w:numPr>
          <w:ilvl w:val="0"/>
          <w:numId w:val="13"/>
        </w:numPr>
        <w:tabs>
          <w:tab w:val="left" w:pos="458"/>
        </w:tabs>
        <w:autoSpaceDE w:val="0"/>
        <w:autoSpaceDN w:val="0"/>
        <w:spacing w:line="360" w:lineRule="auto"/>
        <w:rPr>
          <w:sz w:val="24"/>
          <w:szCs w:val="24"/>
        </w:rPr>
      </w:pPr>
      <w:r w:rsidRPr="00F9168E">
        <w:rPr>
          <w:sz w:val="24"/>
          <w:szCs w:val="24"/>
        </w:rPr>
        <w:t>Musi</w:t>
      </w:r>
      <w:r w:rsidRPr="00F9168E">
        <w:rPr>
          <w:spacing w:val="-7"/>
          <w:sz w:val="24"/>
          <w:szCs w:val="24"/>
        </w:rPr>
        <w:t xml:space="preserve"> </w:t>
      </w:r>
      <w:r w:rsidRPr="00F9168E">
        <w:rPr>
          <w:sz w:val="24"/>
          <w:szCs w:val="24"/>
        </w:rPr>
        <w:t>istnieć</w:t>
      </w:r>
      <w:r w:rsidRPr="00F9168E">
        <w:rPr>
          <w:spacing w:val="-7"/>
          <w:sz w:val="24"/>
          <w:szCs w:val="24"/>
        </w:rPr>
        <w:t xml:space="preserve"> </w:t>
      </w:r>
      <w:r w:rsidRPr="00F9168E">
        <w:rPr>
          <w:sz w:val="24"/>
          <w:szCs w:val="24"/>
        </w:rPr>
        <w:t>możliwość</w:t>
      </w:r>
      <w:r w:rsidRPr="00F9168E">
        <w:rPr>
          <w:spacing w:val="-4"/>
          <w:sz w:val="24"/>
          <w:szCs w:val="24"/>
        </w:rPr>
        <w:t xml:space="preserve"> </w:t>
      </w:r>
      <w:r w:rsidRPr="00F9168E">
        <w:rPr>
          <w:sz w:val="24"/>
          <w:szCs w:val="24"/>
        </w:rPr>
        <w:t>konfiguracji</w:t>
      </w:r>
      <w:r w:rsidRPr="00F9168E">
        <w:rPr>
          <w:spacing w:val="-5"/>
          <w:sz w:val="24"/>
          <w:szCs w:val="24"/>
        </w:rPr>
        <w:t xml:space="preserve"> </w:t>
      </w:r>
      <w:r w:rsidRPr="00F9168E">
        <w:rPr>
          <w:sz w:val="24"/>
          <w:szCs w:val="24"/>
        </w:rPr>
        <w:t>złożoności</w:t>
      </w:r>
      <w:r w:rsidRPr="00F9168E">
        <w:rPr>
          <w:spacing w:val="-8"/>
          <w:sz w:val="24"/>
          <w:szCs w:val="24"/>
        </w:rPr>
        <w:t xml:space="preserve"> </w:t>
      </w:r>
      <w:r w:rsidRPr="00F9168E">
        <w:rPr>
          <w:sz w:val="24"/>
          <w:szCs w:val="24"/>
        </w:rPr>
        <w:t>hasła</w:t>
      </w:r>
      <w:r w:rsidRPr="00F9168E">
        <w:rPr>
          <w:spacing w:val="-4"/>
          <w:sz w:val="24"/>
          <w:szCs w:val="24"/>
        </w:rPr>
        <w:t xml:space="preserve"> </w:t>
      </w:r>
      <w:r w:rsidRPr="00F9168E">
        <w:rPr>
          <w:sz w:val="24"/>
          <w:szCs w:val="24"/>
        </w:rPr>
        <w:t>dla</w:t>
      </w:r>
      <w:r w:rsidRPr="00F9168E">
        <w:rPr>
          <w:spacing w:val="-5"/>
          <w:sz w:val="24"/>
          <w:szCs w:val="24"/>
        </w:rPr>
        <w:t xml:space="preserve"> </w:t>
      </w:r>
      <w:r w:rsidRPr="00F9168E">
        <w:rPr>
          <w:sz w:val="24"/>
          <w:szCs w:val="24"/>
        </w:rPr>
        <w:t>użytkowników</w:t>
      </w:r>
      <w:r w:rsidRPr="00F9168E">
        <w:rPr>
          <w:spacing w:val="-7"/>
          <w:sz w:val="24"/>
          <w:szCs w:val="24"/>
        </w:rPr>
        <w:t xml:space="preserve"> </w:t>
      </w:r>
      <w:r w:rsidRPr="00F9168E">
        <w:rPr>
          <w:sz w:val="24"/>
          <w:szCs w:val="24"/>
        </w:rPr>
        <w:t>na</w:t>
      </w:r>
      <w:r w:rsidRPr="00F9168E">
        <w:rPr>
          <w:spacing w:val="-4"/>
          <w:sz w:val="24"/>
          <w:szCs w:val="24"/>
        </w:rPr>
        <w:t xml:space="preserve"> </w:t>
      </w:r>
      <w:r w:rsidRPr="00F9168E">
        <w:rPr>
          <w:sz w:val="24"/>
          <w:szCs w:val="24"/>
        </w:rPr>
        <w:t>stacjach</w:t>
      </w:r>
      <w:r w:rsidRPr="00F9168E">
        <w:rPr>
          <w:spacing w:val="-6"/>
          <w:sz w:val="24"/>
          <w:szCs w:val="24"/>
        </w:rPr>
        <w:t xml:space="preserve"> </w:t>
      </w:r>
      <w:r w:rsidRPr="00F9168E">
        <w:rPr>
          <w:sz w:val="24"/>
          <w:szCs w:val="24"/>
        </w:rPr>
        <w:t>roboczych,</w:t>
      </w:r>
      <w:r w:rsidRPr="00F9168E">
        <w:rPr>
          <w:spacing w:val="-6"/>
          <w:sz w:val="24"/>
          <w:szCs w:val="24"/>
        </w:rPr>
        <w:t xml:space="preserve"> </w:t>
      </w:r>
      <w:r w:rsidRPr="00F9168E">
        <w:rPr>
          <w:spacing w:val="-10"/>
          <w:sz w:val="24"/>
          <w:szCs w:val="24"/>
        </w:rPr>
        <w:t>w</w:t>
      </w:r>
      <w:r w:rsidR="007B6552" w:rsidRPr="00F9168E">
        <w:rPr>
          <w:spacing w:val="-10"/>
          <w:sz w:val="24"/>
          <w:szCs w:val="24"/>
        </w:rPr>
        <w:t xml:space="preserve"> </w:t>
      </w:r>
      <w:r w:rsidRPr="00F9168E">
        <w:rPr>
          <w:sz w:val="24"/>
          <w:szCs w:val="24"/>
        </w:rPr>
        <w:t>oparciu</w:t>
      </w:r>
      <w:r w:rsidRPr="00F9168E">
        <w:rPr>
          <w:spacing w:val="-4"/>
          <w:sz w:val="24"/>
          <w:szCs w:val="24"/>
        </w:rPr>
        <w:t xml:space="preserve"> </w:t>
      </w:r>
      <w:r w:rsidRPr="00F9168E">
        <w:rPr>
          <w:sz w:val="24"/>
          <w:szCs w:val="24"/>
        </w:rPr>
        <w:t>o</w:t>
      </w:r>
      <w:r w:rsidRPr="00F9168E">
        <w:rPr>
          <w:spacing w:val="1"/>
          <w:sz w:val="24"/>
          <w:szCs w:val="24"/>
        </w:rPr>
        <w:t xml:space="preserve"> </w:t>
      </w:r>
      <w:r w:rsidRPr="00F9168E">
        <w:rPr>
          <w:spacing w:val="-2"/>
          <w:sz w:val="24"/>
          <w:szCs w:val="24"/>
        </w:rPr>
        <w:t>przynajmniej:</w:t>
      </w:r>
    </w:p>
    <w:p w14:paraId="61298E25" w14:textId="77777777" w:rsidR="00736232" w:rsidRPr="00F9168E" w:rsidRDefault="00736232" w:rsidP="004B3095">
      <w:pPr>
        <w:pStyle w:val="Akapitzlist"/>
        <w:widowControl w:val="0"/>
        <w:numPr>
          <w:ilvl w:val="0"/>
          <w:numId w:val="29"/>
        </w:numPr>
        <w:tabs>
          <w:tab w:val="left" w:pos="1533"/>
        </w:tabs>
        <w:autoSpaceDE w:val="0"/>
        <w:autoSpaceDN w:val="0"/>
        <w:spacing w:line="360" w:lineRule="auto"/>
        <w:rPr>
          <w:sz w:val="24"/>
          <w:szCs w:val="24"/>
        </w:rPr>
      </w:pPr>
      <w:r w:rsidRPr="00F9168E">
        <w:rPr>
          <w:sz w:val="24"/>
          <w:szCs w:val="24"/>
        </w:rPr>
        <w:t>ilość</w:t>
      </w:r>
      <w:r w:rsidRPr="00F9168E">
        <w:rPr>
          <w:spacing w:val="-3"/>
          <w:sz w:val="24"/>
          <w:szCs w:val="24"/>
        </w:rPr>
        <w:t xml:space="preserve"> </w:t>
      </w:r>
      <w:r w:rsidRPr="00F9168E">
        <w:rPr>
          <w:spacing w:val="-2"/>
          <w:sz w:val="24"/>
          <w:szCs w:val="24"/>
        </w:rPr>
        <w:t>znaków,</w:t>
      </w:r>
    </w:p>
    <w:p w14:paraId="123F1C54" w14:textId="77777777" w:rsidR="00736232" w:rsidRPr="00F9168E" w:rsidRDefault="00736232" w:rsidP="004B3095">
      <w:pPr>
        <w:pStyle w:val="Akapitzlist"/>
        <w:widowControl w:val="0"/>
        <w:numPr>
          <w:ilvl w:val="0"/>
          <w:numId w:val="29"/>
        </w:numPr>
        <w:tabs>
          <w:tab w:val="left" w:pos="1533"/>
        </w:tabs>
        <w:autoSpaceDE w:val="0"/>
        <w:autoSpaceDN w:val="0"/>
        <w:spacing w:line="360" w:lineRule="auto"/>
        <w:rPr>
          <w:sz w:val="24"/>
          <w:szCs w:val="24"/>
        </w:rPr>
      </w:pPr>
      <w:r w:rsidRPr="00F9168E">
        <w:rPr>
          <w:sz w:val="24"/>
          <w:szCs w:val="24"/>
        </w:rPr>
        <w:t>czy</w:t>
      </w:r>
      <w:r w:rsidRPr="00F9168E">
        <w:rPr>
          <w:spacing w:val="-2"/>
          <w:sz w:val="24"/>
          <w:szCs w:val="24"/>
        </w:rPr>
        <w:t xml:space="preserve"> </w:t>
      </w:r>
      <w:r w:rsidRPr="00F9168E">
        <w:rPr>
          <w:sz w:val="24"/>
          <w:szCs w:val="24"/>
        </w:rPr>
        <w:t>hasło</w:t>
      </w:r>
      <w:r w:rsidRPr="00F9168E">
        <w:rPr>
          <w:spacing w:val="-3"/>
          <w:sz w:val="24"/>
          <w:szCs w:val="24"/>
        </w:rPr>
        <w:t xml:space="preserve"> </w:t>
      </w:r>
      <w:r w:rsidRPr="00F9168E">
        <w:rPr>
          <w:sz w:val="24"/>
          <w:szCs w:val="24"/>
        </w:rPr>
        <w:t>ma</w:t>
      </w:r>
      <w:r w:rsidRPr="00F9168E">
        <w:rPr>
          <w:spacing w:val="-2"/>
          <w:sz w:val="24"/>
          <w:szCs w:val="24"/>
        </w:rPr>
        <w:t xml:space="preserve"> </w:t>
      </w:r>
      <w:r w:rsidRPr="00F9168E">
        <w:rPr>
          <w:sz w:val="24"/>
          <w:szCs w:val="24"/>
        </w:rPr>
        <w:t>zawierać</w:t>
      </w:r>
      <w:r w:rsidRPr="00F9168E">
        <w:rPr>
          <w:spacing w:val="-3"/>
          <w:sz w:val="24"/>
          <w:szCs w:val="24"/>
        </w:rPr>
        <w:t xml:space="preserve"> </w:t>
      </w:r>
      <w:r w:rsidRPr="00F9168E">
        <w:rPr>
          <w:sz w:val="24"/>
          <w:szCs w:val="24"/>
        </w:rPr>
        <w:t>wielkie</w:t>
      </w:r>
      <w:r w:rsidRPr="00F9168E">
        <w:rPr>
          <w:spacing w:val="-1"/>
          <w:sz w:val="24"/>
          <w:szCs w:val="24"/>
        </w:rPr>
        <w:t xml:space="preserve"> </w:t>
      </w:r>
      <w:r w:rsidRPr="00F9168E">
        <w:rPr>
          <w:spacing w:val="-2"/>
          <w:sz w:val="24"/>
          <w:szCs w:val="24"/>
        </w:rPr>
        <w:t>litery,</w:t>
      </w:r>
    </w:p>
    <w:p w14:paraId="1A2E71CC" w14:textId="77777777" w:rsidR="00736232" w:rsidRPr="00F9168E" w:rsidRDefault="00736232" w:rsidP="004B3095">
      <w:pPr>
        <w:pStyle w:val="Akapitzlist"/>
        <w:widowControl w:val="0"/>
        <w:numPr>
          <w:ilvl w:val="0"/>
          <w:numId w:val="29"/>
        </w:numPr>
        <w:tabs>
          <w:tab w:val="left" w:pos="1533"/>
        </w:tabs>
        <w:autoSpaceDE w:val="0"/>
        <w:autoSpaceDN w:val="0"/>
        <w:spacing w:line="360" w:lineRule="auto"/>
        <w:rPr>
          <w:sz w:val="24"/>
          <w:szCs w:val="24"/>
        </w:rPr>
      </w:pPr>
      <w:r w:rsidRPr="00F9168E">
        <w:rPr>
          <w:sz w:val="24"/>
          <w:szCs w:val="24"/>
        </w:rPr>
        <w:t>czy</w:t>
      </w:r>
      <w:r w:rsidRPr="00F9168E">
        <w:rPr>
          <w:spacing w:val="-3"/>
          <w:sz w:val="24"/>
          <w:szCs w:val="24"/>
        </w:rPr>
        <w:t xml:space="preserve"> </w:t>
      </w:r>
      <w:r w:rsidRPr="00F9168E">
        <w:rPr>
          <w:sz w:val="24"/>
          <w:szCs w:val="24"/>
        </w:rPr>
        <w:t>hasło</w:t>
      </w:r>
      <w:r w:rsidRPr="00F9168E">
        <w:rPr>
          <w:spacing w:val="-3"/>
          <w:sz w:val="24"/>
          <w:szCs w:val="24"/>
        </w:rPr>
        <w:t xml:space="preserve"> </w:t>
      </w:r>
      <w:r w:rsidRPr="00F9168E">
        <w:rPr>
          <w:sz w:val="24"/>
          <w:szCs w:val="24"/>
        </w:rPr>
        <w:t>ma</w:t>
      </w:r>
      <w:r w:rsidRPr="00F9168E">
        <w:rPr>
          <w:spacing w:val="-2"/>
          <w:sz w:val="24"/>
          <w:szCs w:val="24"/>
        </w:rPr>
        <w:t xml:space="preserve"> </w:t>
      </w:r>
      <w:r w:rsidRPr="00F9168E">
        <w:rPr>
          <w:sz w:val="24"/>
          <w:szCs w:val="24"/>
        </w:rPr>
        <w:t>zawierać</w:t>
      </w:r>
      <w:r w:rsidRPr="00F9168E">
        <w:rPr>
          <w:spacing w:val="-4"/>
          <w:sz w:val="24"/>
          <w:szCs w:val="24"/>
        </w:rPr>
        <w:t xml:space="preserve"> </w:t>
      </w:r>
      <w:r w:rsidRPr="00F9168E">
        <w:rPr>
          <w:sz w:val="24"/>
          <w:szCs w:val="24"/>
        </w:rPr>
        <w:t>małe</w:t>
      </w:r>
      <w:r w:rsidRPr="00F9168E">
        <w:rPr>
          <w:spacing w:val="-1"/>
          <w:sz w:val="24"/>
          <w:szCs w:val="24"/>
        </w:rPr>
        <w:t xml:space="preserve"> </w:t>
      </w:r>
      <w:r w:rsidRPr="00F9168E">
        <w:rPr>
          <w:spacing w:val="-2"/>
          <w:sz w:val="24"/>
          <w:szCs w:val="24"/>
        </w:rPr>
        <w:t>litery,</w:t>
      </w:r>
    </w:p>
    <w:p w14:paraId="205188D4" w14:textId="77777777" w:rsidR="000A7EB0" w:rsidRPr="00F9168E" w:rsidRDefault="00736232" w:rsidP="004B3095">
      <w:pPr>
        <w:pStyle w:val="Akapitzlist"/>
        <w:widowControl w:val="0"/>
        <w:numPr>
          <w:ilvl w:val="0"/>
          <w:numId w:val="29"/>
        </w:numPr>
        <w:tabs>
          <w:tab w:val="left" w:pos="1528"/>
        </w:tabs>
        <w:autoSpaceDE w:val="0"/>
        <w:autoSpaceDN w:val="0"/>
        <w:spacing w:line="360" w:lineRule="auto"/>
        <w:ind w:right="4336"/>
        <w:rPr>
          <w:sz w:val="24"/>
          <w:szCs w:val="24"/>
        </w:rPr>
      </w:pPr>
      <w:r w:rsidRPr="00F9168E">
        <w:rPr>
          <w:sz w:val="24"/>
          <w:szCs w:val="24"/>
        </w:rPr>
        <w:t>czy</w:t>
      </w:r>
      <w:r w:rsidRPr="00F9168E">
        <w:rPr>
          <w:spacing w:val="-2"/>
          <w:sz w:val="24"/>
          <w:szCs w:val="24"/>
        </w:rPr>
        <w:t xml:space="preserve"> </w:t>
      </w:r>
      <w:r w:rsidRPr="00F9168E">
        <w:rPr>
          <w:sz w:val="24"/>
          <w:szCs w:val="24"/>
        </w:rPr>
        <w:t>hasło</w:t>
      </w:r>
      <w:r w:rsidRPr="00F9168E">
        <w:rPr>
          <w:spacing w:val="-3"/>
          <w:sz w:val="24"/>
          <w:szCs w:val="24"/>
        </w:rPr>
        <w:t xml:space="preserve"> </w:t>
      </w:r>
      <w:r w:rsidRPr="00F9168E">
        <w:rPr>
          <w:sz w:val="24"/>
          <w:szCs w:val="24"/>
        </w:rPr>
        <w:t>ma</w:t>
      </w:r>
      <w:r w:rsidRPr="00F9168E">
        <w:rPr>
          <w:spacing w:val="-2"/>
          <w:sz w:val="24"/>
          <w:szCs w:val="24"/>
        </w:rPr>
        <w:t xml:space="preserve"> </w:t>
      </w:r>
      <w:r w:rsidRPr="00F9168E">
        <w:rPr>
          <w:sz w:val="24"/>
          <w:szCs w:val="24"/>
        </w:rPr>
        <w:t>zawierać</w:t>
      </w:r>
      <w:r w:rsidRPr="00F9168E">
        <w:rPr>
          <w:spacing w:val="-3"/>
          <w:sz w:val="24"/>
          <w:szCs w:val="24"/>
        </w:rPr>
        <w:t xml:space="preserve"> </w:t>
      </w:r>
      <w:r w:rsidRPr="00F9168E">
        <w:rPr>
          <w:spacing w:val="-2"/>
          <w:sz w:val="24"/>
          <w:szCs w:val="24"/>
        </w:rPr>
        <w:t>cyfry,</w:t>
      </w:r>
    </w:p>
    <w:p w14:paraId="2E75FB57" w14:textId="66B1785C" w:rsidR="000A7EB0" w:rsidRPr="00F9168E" w:rsidRDefault="00736232" w:rsidP="004B3095">
      <w:pPr>
        <w:pStyle w:val="Akapitzlist"/>
        <w:widowControl w:val="0"/>
        <w:numPr>
          <w:ilvl w:val="0"/>
          <w:numId w:val="29"/>
        </w:numPr>
        <w:tabs>
          <w:tab w:val="left" w:pos="1528"/>
        </w:tabs>
        <w:autoSpaceDE w:val="0"/>
        <w:autoSpaceDN w:val="0"/>
        <w:spacing w:line="360" w:lineRule="auto"/>
        <w:ind w:right="-1"/>
        <w:rPr>
          <w:sz w:val="24"/>
          <w:szCs w:val="24"/>
        </w:rPr>
      </w:pPr>
      <w:r w:rsidRPr="00F9168E">
        <w:rPr>
          <w:sz w:val="24"/>
          <w:szCs w:val="24"/>
        </w:rPr>
        <w:t>czy</w:t>
      </w:r>
      <w:r w:rsidRPr="00F9168E">
        <w:rPr>
          <w:spacing w:val="-7"/>
          <w:sz w:val="24"/>
          <w:szCs w:val="24"/>
        </w:rPr>
        <w:t xml:space="preserve"> </w:t>
      </w:r>
      <w:r w:rsidRPr="00F9168E">
        <w:rPr>
          <w:sz w:val="24"/>
          <w:szCs w:val="24"/>
        </w:rPr>
        <w:t>hasło</w:t>
      </w:r>
      <w:r w:rsidRPr="00F9168E">
        <w:rPr>
          <w:spacing w:val="-8"/>
          <w:sz w:val="24"/>
          <w:szCs w:val="24"/>
        </w:rPr>
        <w:t xml:space="preserve"> </w:t>
      </w:r>
      <w:r w:rsidRPr="00F9168E">
        <w:rPr>
          <w:sz w:val="24"/>
          <w:szCs w:val="24"/>
        </w:rPr>
        <w:t>ma</w:t>
      </w:r>
      <w:r w:rsidRPr="00F9168E">
        <w:rPr>
          <w:spacing w:val="-7"/>
          <w:sz w:val="24"/>
          <w:szCs w:val="24"/>
        </w:rPr>
        <w:t xml:space="preserve"> </w:t>
      </w:r>
      <w:r w:rsidRPr="00F9168E">
        <w:rPr>
          <w:sz w:val="24"/>
          <w:szCs w:val="24"/>
        </w:rPr>
        <w:t>zawierać</w:t>
      </w:r>
      <w:r w:rsidRPr="00F9168E">
        <w:rPr>
          <w:spacing w:val="-9"/>
          <w:sz w:val="24"/>
          <w:szCs w:val="24"/>
        </w:rPr>
        <w:t xml:space="preserve"> </w:t>
      </w:r>
      <w:r w:rsidRPr="00F9168E">
        <w:rPr>
          <w:sz w:val="24"/>
          <w:szCs w:val="24"/>
        </w:rPr>
        <w:t>znak</w:t>
      </w:r>
      <w:r w:rsidR="000A7EB0" w:rsidRPr="00F9168E">
        <w:rPr>
          <w:sz w:val="24"/>
          <w:szCs w:val="24"/>
        </w:rPr>
        <w:t>i s</w:t>
      </w:r>
      <w:r w:rsidRPr="00F9168E">
        <w:rPr>
          <w:sz w:val="24"/>
          <w:szCs w:val="24"/>
        </w:rPr>
        <w:t xml:space="preserve">pecjalne, </w:t>
      </w:r>
    </w:p>
    <w:p w14:paraId="14EC6E36" w14:textId="3039273E" w:rsidR="00736232" w:rsidRPr="00F9168E" w:rsidRDefault="00736232" w:rsidP="004B3095">
      <w:pPr>
        <w:pStyle w:val="Akapitzlist"/>
        <w:widowControl w:val="0"/>
        <w:numPr>
          <w:ilvl w:val="0"/>
          <w:numId w:val="29"/>
        </w:numPr>
        <w:tabs>
          <w:tab w:val="left" w:pos="1528"/>
        </w:tabs>
        <w:autoSpaceDE w:val="0"/>
        <w:autoSpaceDN w:val="0"/>
        <w:spacing w:line="360" w:lineRule="auto"/>
        <w:ind w:right="4336"/>
        <w:rPr>
          <w:sz w:val="24"/>
          <w:szCs w:val="24"/>
        </w:rPr>
      </w:pPr>
      <w:r w:rsidRPr="00F9168E">
        <w:rPr>
          <w:sz w:val="24"/>
          <w:szCs w:val="24"/>
        </w:rPr>
        <w:t>okres ważności,</w:t>
      </w:r>
    </w:p>
    <w:p w14:paraId="4D4CCF67" w14:textId="77777777" w:rsidR="00736232" w:rsidRPr="00F9168E" w:rsidRDefault="00736232" w:rsidP="004B3095">
      <w:pPr>
        <w:pStyle w:val="Akapitzlist"/>
        <w:widowControl w:val="0"/>
        <w:numPr>
          <w:ilvl w:val="0"/>
          <w:numId w:val="29"/>
        </w:numPr>
        <w:tabs>
          <w:tab w:val="left" w:pos="1520"/>
        </w:tabs>
        <w:autoSpaceDE w:val="0"/>
        <w:autoSpaceDN w:val="0"/>
        <w:spacing w:line="360" w:lineRule="auto"/>
        <w:rPr>
          <w:sz w:val="24"/>
          <w:szCs w:val="24"/>
        </w:rPr>
      </w:pPr>
      <w:r w:rsidRPr="00F9168E">
        <w:rPr>
          <w:sz w:val="24"/>
          <w:szCs w:val="24"/>
        </w:rPr>
        <w:t>ilość</w:t>
      </w:r>
      <w:r w:rsidRPr="00F9168E">
        <w:rPr>
          <w:spacing w:val="-4"/>
          <w:sz w:val="24"/>
          <w:szCs w:val="24"/>
        </w:rPr>
        <w:t xml:space="preserve"> </w:t>
      </w:r>
      <w:r w:rsidRPr="00F9168E">
        <w:rPr>
          <w:sz w:val="24"/>
          <w:szCs w:val="24"/>
        </w:rPr>
        <w:t>nieudanych</w:t>
      </w:r>
      <w:r w:rsidRPr="00F9168E">
        <w:rPr>
          <w:spacing w:val="-3"/>
          <w:sz w:val="24"/>
          <w:szCs w:val="24"/>
        </w:rPr>
        <w:t xml:space="preserve"> </w:t>
      </w:r>
      <w:r w:rsidRPr="00F9168E">
        <w:rPr>
          <w:spacing w:val="-2"/>
          <w:sz w:val="24"/>
          <w:szCs w:val="24"/>
        </w:rPr>
        <w:t>logowań,</w:t>
      </w:r>
    </w:p>
    <w:p w14:paraId="16BD8EB1" w14:textId="77777777" w:rsidR="00736232" w:rsidRPr="00F9168E" w:rsidRDefault="00736232" w:rsidP="004B3095">
      <w:pPr>
        <w:pStyle w:val="Akapitzlist"/>
        <w:widowControl w:val="0"/>
        <w:numPr>
          <w:ilvl w:val="0"/>
          <w:numId w:val="29"/>
        </w:numPr>
        <w:tabs>
          <w:tab w:val="left" w:pos="1532"/>
        </w:tabs>
        <w:autoSpaceDE w:val="0"/>
        <w:autoSpaceDN w:val="0"/>
        <w:spacing w:line="360" w:lineRule="auto"/>
        <w:rPr>
          <w:sz w:val="24"/>
          <w:szCs w:val="24"/>
        </w:rPr>
      </w:pPr>
      <w:r w:rsidRPr="00F9168E">
        <w:rPr>
          <w:sz w:val="24"/>
          <w:szCs w:val="24"/>
        </w:rPr>
        <w:t>możliwość</w:t>
      </w:r>
      <w:r w:rsidRPr="00F9168E">
        <w:rPr>
          <w:spacing w:val="-6"/>
          <w:sz w:val="24"/>
          <w:szCs w:val="24"/>
        </w:rPr>
        <w:t xml:space="preserve"> </w:t>
      </w:r>
      <w:r w:rsidRPr="00F9168E">
        <w:rPr>
          <w:sz w:val="24"/>
          <w:szCs w:val="24"/>
        </w:rPr>
        <w:t>zmiany</w:t>
      </w:r>
      <w:r w:rsidRPr="00F9168E">
        <w:rPr>
          <w:spacing w:val="-5"/>
          <w:sz w:val="24"/>
          <w:szCs w:val="24"/>
        </w:rPr>
        <w:t xml:space="preserve"> </w:t>
      </w:r>
      <w:r w:rsidRPr="00F9168E">
        <w:rPr>
          <w:spacing w:val="-2"/>
          <w:sz w:val="24"/>
          <w:szCs w:val="24"/>
        </w:rPr>
        <w:t>hasła.</w:t>
      </w:r>
    </w:p>
    <w:p w14:paraId="0117E1D7" w14:textId="77777777" w:rsidR="00736232" w:rsidRPr="00F9168E" w:rsidRDefault="00736232" w:rsidP="004B3095">
      <w:pPr>
        <w:pStyle w:val="Akapitzlist"/>
        <w:widowControl w:val="0"/>
        <w:numPr>
          <w:ilvl w:val="0"/>
          <w:numId w:val="13"/>
        </w:numPr>
        <w:tabs>
          <w:tab w:val="left" w:pos="458"/>
        </w:tabs>
        <w:autoSpaceDE w:val="0"/>
        <w:autoSpaceDN w:val="0"/>
        <w:spacing w:line="360" w:lineRule="auto"/>
        <w:ind w:left="457" w:hanging="342"/>
        <w:rPr>
          <w:sz w:val="24"/>
          <w:szCs w:val="24"/>
        </w:rPr>
      </w:pPr>
      <w:r w:rsidRPr="00F9168E">
        <w:rPr>
          <w:sz w:val="24"/>
          <w:szCs w:val="24"/>
        </w:rPr>
        <w:t>Konsola</w:t>
      </w:r>
      <w:r w:rsidRPr="00F9168E">
        <w:rPr>
          <w:spacing w:val="-7"/>
          <w:sz w:val="24"/>
          <w:szCs w:val="24"/>
        </w:rPr>
        <w:t xml:space="preserve"> </w:t>
      </w:r>
      <w:r w:rsidRPr="00F9168E">
        <w:rPr>
          <w:sz w:val="24"/>
          <w:szCs w:val="24"/>
        </w:rPr>
        <w:t>centralnego</w:t>
      </w:r>
      <w:r w:rsidRPr="00F9168E">
        <w:rPr>
          <w:spacing w:val="-4"/>
          <w:sz w:val="24"/>
          <w:szCs w:val="24"/>
        </w:rPr>
        <w:t xml:space="preserve"> </w:t>
      </w:r>
      <w:r w:rsidRPr="00F9168E">
        <w:rPr>
          <w:sz w:val="24"/>
          <w:szCs w:val="24"/>
        </w:rPr>
        <w:t>zarządzania</w:t>
      </w:r>
      <w:r w:rsidRPr="00F9168E">
        <w:rPr>
          <w:spacing w:val="-5"/>
          <w:sz w:val="24"/>
          <w:szCs w:val="24"/>
        </w:rPr>
        <w:t xml:space="preserve"> </w:t>
      </w:r>
      <w:r w:rsidRPr="00F9168E">
        <w:rPr>
          <w:sz w:val="24"/>
          <w:szCs w:val="24"/>
        </w:rPr>
        <w:t>musi</w:t>
      </w:r>
      <w:r w:rsidRPr="00F9168E">
        <w:rPr>
          <w:spacing w:val="-4"/>
          <w:sz w:val="24"/>
          <w:szCs w:val="24"/>
        </w:rPr>
        <w:t xml:space="preserve"> </w:t>
      </w:r>
      <w:r w:rsidRPr="00F9168E">
        <w:rPr>
          <w:sz w:val="24"/>
          <w:szCs w:val="24"/>
        </w:rPr>
        <w:t>gromadzić</w:t>
      </w:r>
      <w:r w:rsidRPr="00F9168E">
        <w:rPr>
          <w:spacing w:val="-8"/>
          <w:sz w:val="24"/>
          <w:szCs w:val="24"/>
        </w:rPr>
        <w:t xml:space="preserve"> </w:t>
      </w:r>
      <w:r w:rsidRPr="00F9168E">
        <w:rPr>
          <w:sz w:val="24"/>
          <w:szCs w:val="24"/>
        </w:rPr>
        <w:t>informacje</w:t>
      </w:r>
      <w:r w:rsidRPr="00F9168E">
        <w:rPr>
          <w:spacing w:val="-3"/>
          <w:sz w:val="24"/>
          <w:szCs w:val="24"/>
        </w:rPr>
        <w:t xml:space="preserve"> </w:t>
      </w:r>
      <w:r w:rsidRPr="00F9168E">
        <w:rPr>
          <w:spacing w:val="-5"/>
          <w:sz w:val="24"/>
          <w:szCs w:val="24"/>
        </w:rPr>
        <w:t>o:</w:t>
      </w:r>
    </w:p>
    <w:p w14:paraId="0C3F97CD" w14:textId="77777777" w:rsidR="00736232" w:rsidRPr="00F9168E" w:rsidRDefault="00736232" w:rsidP="004B3095">
      <w:pPr>
        <w:pStyle w:val="Akapitzlist"/>
        <w:widowControl w:val="0"/>
        <w:numPr>
          <w:ilvl w:val="0"/>
          <w:numId w:val="30"/>
        </w:numPr>
        <w:tabs>
          <w:tab w:val="left" w:pos="1557"/>
        </w:tabs>
        <w:autoSpaceDE w:val="0"/>
        <w:autoSpaceDN w:val="0"/>
        <w:spacing w:line="360" w:lineRule="auto"/>
        <w:rPr>
          <w:sz w:val="24"/>
          <w:szCs w:val="24"/>
        </w:rPr>
      </w:pPr>
      <w:r w:rsidRPr="00F9168E">
        <w:rPr>
          <w:sz w:val="24"/>
          <w:szCs w:val="24"/>
        </w:rPr>
        <w:t>nazwach</w:t>
      </w:r>
      <w:r w:rsidRPr="00F9168E">
        <w:rPr>
          <w:spacing w:val="-6"/>
          <w:sz w:val="24"/>
          <w:szCs w:val="24"/>
        </w:rPr>
        <w:t xml:space="preserve"> </w:t>
      </w:r>
      <w:r w:rsidRPr="00F9168E">
        <w:rPr>
          <w:sz w:val="24"/>
          <w:szCs w:val="24"/>
        </w:rPr>
        <w:t>stacji</w:t>
      </w:r>
      <w:r w:rsidRPr="00F9168E">
        <w:rPr>
          <w:spacing w:val="-6"/>
          <w:sz w:val="24"/>
          <w:szCs w:val="24"/>
        </w:rPr>
        <w:t xml:space="preserve"> </w:t>
      </w:r>
      <w:r w:rsidRPr="00F9168E">
        <w:rPr>
          <w:sz w:val="24"/>
          <w:szCs w:val="24"/>
        </w:rPr>
        <w:t>roboczych,</w:t>
      </w:r>
      <w:r w:rsidRPr="00F9168E">
        <w:rPr>
          <w:spacing w:val="-6"/>
          <w:sz w:val="24"/>
          <w:szCs w:val="24"/>
        </w:rPr>
        <w:t xml:space="preserve"> </w:t>
      </w:r>
      <w:r w:rsidRPr="00F9168E">
        <w:rPr>
          <w:sz w:val="24"/>
          <w:szCs w:val="24"/>
        </w:rPr>
        <w:t>na</w:t>
      </w:r>
      <w:r w:rsidRPr="00F9168E">
        <w:rPr>
          <w:spacing w:val="-3"/>
          <w:sz w:val="24"/>
          <w:szCs w:val="24"/>
        </w:rPr>
        <w:t xml:space="preserve"> </w:t>
      </w:r>
      <w:r w:rsidRPr="00F9168E">
        <w:rPr>
          <w:sz w:val="24"/>
          <w:szCs w:val="24"/>
        </w:rPr>
        <w:t>których</w:t>
      </w:r>
      <w:r w:rsidRPr="00F9168E">
        <w:rPr>
          <w:spacing w:val="-5"/>
          <w:sz w:val="24"/>
          <w:szCs w:val="24"/>
        </w:rPr>
        <w:t xml:space="preserve"> </w:t>
      </w:r>
      <w:r w:rsidRPr="00F9168E">
        <w:rPr>
          <w:sz w:val="24"/>
          <w:szCs w:val="24"/>
        </w:rPr>
        <w:t>jest</w:t>
      </w:r>
      <w:r w:rsidRPr="00F9168E">
        <w:rPr>
          <w:spacing w:val="-5"/>
          <w:sz w:val="24"/>
          <w:szCs w:val="24"/>
        </w:rPr>
        <w:t xml:space="preserve"> </w:t>
      </w:r>
      <w:r w:rsidRPr="00F9168E">
        <w:rPr>
          <w:sz w:val="24"/>
          <w:szCs w:val="24"/>
        </w:rPr>
        <w:t>zainstalowany</w:t>
      </w:r>
      <w:r w:rsidRPr="00F9168E">
        <w:rPr>
          <w:spacing w:val="-3"/>
          <w:sz w:val="24"/>
          <w:szCs w:val="24"/>
        </w:rPr>
        <w:t xml:space="preserve"> </w:t>
      </w:r>
      <w:r w:rsidRPr="00F9168E">
        <w:rPr>
          <w:sz w:val="24"/>
          <w:szCs w:val="24"/>
        </w:rPr>
        <w:t>klient</w:t>
      </w:r>
      <w:r w:rsidRPr="00F9168E">
        <w:rPr>
          <w:spacing w:val="-5"/>
          <w:sz w:val="24"/>
          <w:szCs w:val="24"/>
        </w:rPr>
        <w:t xml:space="preserve"> </w:t>
      </w:r>
      <w:r w:rsidRPr="00F9168E">
        <w:rPr>
          <w:sz w:val="24"/>
          <w:szCs w:val="24"/>
        </w:rPr>
        <w:t>systemu</w:t>
      </w:r>
      <w:r w:rsidRPr="00F9168E">
        <w:rPr>
          <w:spacing w:val="-4"/>
          <w:sz w:val="24"/>
          <w:szCs w:val="24"/>
        </w:rPr>
        <w:t xml:space="preserve"> </w:t>
      </w:r>
      <w:r w:rsidRPr="00F9168E">
        <w:rPr>
          <w:spacing w:val="-2"/>
          <w:sz w:val="24"/>
          <w:szCs w:val="24"/>
        </w:rPr>
        <w:t>szyfrowania</w:t>
      </w:r>
    </w:p>
    <w:p w14:paraId="7EAF4AC4" w14:textId="77777777" w:rsidR="00736232" w:rsidRPr="00F9168E" w:rsidRDefault="00736232" w:rsidP="004B3095">
      <w:pPr>
        <w:pStyle w:val="Tekstpodstawowy"/>
        <w:numPr>
          <w:ilvl w:val="0"/>
          <w:numId w:val="30"/>
        </w:numPr>
        <w:spacing w:line="360" w:lineRule="auto"/>
        <w:rPr>
          <w:szCs w:val="24"/>
        </w:rPr>
      </w:pPr>
      <w:r w:rsidRPr="00F9168E">
        <w:rPr>
          <w:spacing w:val="-2"/>
          <w:szCs w:val="24"/>
        </w:rPr>
        <w:t>danych,</w:t>
      </w:r>
    </w:p>
    <w:p w14:paraId="25D44EDB" w14:textId="77777777" w:rsidR="00736232" w:rsidRPr="00F9168E" w:rsidRDefault="00736232" w:rsidP="004B3095">
      <w:pPr>
        <w:pStyle w:val="Akapitzlist"/>
        <w:widowControl w:val="0"/>
        <w:numPr>
          <w:ilvl w:val="0"/>
          <w:numId w:val="30"/>
        </w:numPr>
        <w:tabs>
          <w:tab w:val="left" w:pos="1557"/>
        </w:tabs>
        <w:autoSpaceDE w:val="0"/>
        <w:autoSpaceDN w:val="0"/>
        <w:spacing w:line="360" w:lineRule="auto"/>
        <w:rPr>
          <w:sz w:val="24"/>
          <w:szCs w:val="24"/>
        </w:rPr>
      </w:pPr>
      <w:r w:rsidRPr="00F9168E">
        <w:rPr>
          <w:sz w:val="24"/>
          <w:szCs w:val="24"/>
        </w:rPr>
        <w:t>dacie</w:t>
      </w:r>
      <w:r w:rsidRPr="00F9168E">
        <w:rPr>
          <w:spacing w:val="-8"/>
          <w:sz w:val="24"/>
          <w:szCs w:val="24"/>
        </w:rPr>
        <w:t xml:space="preserve"> </w:t>
      </w:r>
      <w:r w:rsidRPr="00F9168E">
        <w:rPr>
          <w:sz w:val="24"/>
          <w:szCs w:val="24"/>
        </w:rPr>
        <w:t>ostatniej</w:t>
      </w:r>
      <w:r w:rsidRPr="00F9168E">
        <w:rPr>
          <w:spacing w:val="-7"/>
          <w:sz w:val="24"/>
          <w:szCs w:val="24"/>
        </w:rPr>
        <w:t xml:space="preserve"> </w:t>
      </w:r>
      <w:r w:rsidRPr="00F9168E">
        <w:rPr>
          <w:sz w:val="24"/>
          <w:szCs w:val="24"/>
        </w:rPr>
        <w:t>modyfikacji</w:t>
      </w:r>
      <w:r w:rsidRPr="00F9168E">
        <w:rPr>
          <w:spacing w:val="-9"/>
          <w:sz w:val="24"/>
          <w:szCs w:val="24"/>
        </w:rPr>
        <w:t xml:space="preserve"> </w:t>
      </w:r>
      <w:r w:rsidRPr="00F9168E">
        <w:rPr>
          <w:sz w:val="24"/>
          <w:szCs w:val="24"/>
        </w:rPr>
        <w:t>ustawień</w:t>
      </w:r>
      <w:r w:rsidRPr="00F9168E">
        <w:rPr>
          <w:spacing w:val="-8"/>
          <w:sz w:val="24"/>
          <w:szCs w:val="24"/>
        </w:rPr>
        <w:t xml:space="preserve"> </w:t>
      </w:r>
      <w:r w:rsidRPr="00F9168E">
        <w:rPr>
          <w:sz w:val="24"/>
          <w:szCs w:val="24"/>
        </w:rPr>
        <w:t>klienta</w:t>
      </w:r>
      <w:r w:rsidRPr="00F9168E">
        <w:rPr>
          <w:spacing w:val="-7"/>
          <w:sz w:val="24"/>
          <w:szCs w:val="24"/>
        </w:rPr>
        <w:t xml:space="preserve"> </w:t>
      </w:r>
      <w:r w:rsidRPr="00F9168E">
        <w:rPr>
          <w:sz w:val="24"/>
          <w:szCs w:val="24"/>
        </w:rPr>
        <w:t>systemu</w:t>
      </w:r>
      <w:r w:rsidRPr="00F9168E">
        <w:rPr>
          <w:spacing w:val="-7"/>
          <w:sz w:val="24"/>
          <w:szCs w:val="24"/>
        </w:rPr>
        <w:t xml:space="preserve"> </w:t>
      </w:r>
      <w:r w:rsidRPr="00F9168E">
        <w:rPr>
          <w:sz w:val="24"/>
          <w:szCs w:val="24"/>
        </w:rPr>
        <w:t>szyfrowania</w:t>
      </w:r>
      <w:r w:rsidRPr="00F9168E">
        <w:rPr>
          <w:spacing w:val="-5"/>
          <w:sz w:val="24"/>
          <w:szCs w:val="24"/>
        </w:rPr>
        <w:t xml:space="preserve"> </w:t>
      </w:r>
      <w:r w:rsidRPr="00F9168E">
        <w:rPr>
          <w:spacing w:val="-2"/>
          <w:sz w:val="24"/>
          <w:szCs w:val="24"/>
        </w:rPr>
        <w:t>danych,</w:t>
      </w:r>
    </w:p>
    <w:p w14:paraId="5CE1FD5A" w14:textId="77777777" w:rsidR="00736232" w:rsidRPr="00F9168E" w:rsidRDefault="00736232" w:rsidP="004B3095">
      <w:pPr>
        <w:pStyle w:val="Akapitzlist"/>
        <w:widowControl w:val="0"/>
        <w:numPr>
          <w:ilvl w:val="0"/>
          <w:numId w:val="30"/>
        </w:numPr>
        <w:tabs>
          <w:tab w:val="left" w:pos="1557"/>
        </w:tabs>
        <w:autoSpaceDE w:val="0"/>
        <w:autoSpaceDN w:val="0"/>
        <w:spacing w:line="360" w:lineRule="auto"/>
        <w:rPr>
          <w:sz w:val="24"/>
          <w:szCs w:val="24"/>
        </w:rPr>
      </w:pPr>
      <w:r w:rsidRPr="00F9168E">
        <w:rPr>
          <w:sz w:val="24"/>
          <w:szCs w:val="24"/>
        </w:rPr>
        <w:t>dacie</w:t>
      </w:r>
      <w:r w:rsidRPr="00F9168E">
        <w:rPr>
          <w:spacing w:val="-7"/>
          <w:sz w:val="24"/>
          <w:szCs w:val="24"/>
        </w:rPr>
        <w:t xml:space="preserve"> </w:t>
      </w:r>
      <w:r w:rsidRPr="00F9168E">
        <w:rPr>
          <w:sz w:val="24"/>
          <w:szCs w:val="24"/>
        </w:rPr>
        <w:t>aktywacji</w:t>
      </w:r>
      <w:r w:rsidRPr="00F9168E">
        <w:rPr>
          <w:spacing w:val="-3"/>
          <w:sz w:val="24"/>
          <w:szCs w:val="24"/>
        </w:rPr>
        <w:t xml:space="preserve"> </w:t>
      </w:r>
      <w:r w:rsidRPr="00F9168E">
        <w:rPr>
          <w:sz w:val="24"/>
          <w:szCs w:val="24"/>
        </w:rPr>
        <w:t>klienta</w:t>
      </w:r>
      <w:r w:rsidRPr="00F9168E">
        <w:rPr>
          <w:spacing w:val="-5"/>
          <w:sz w:val="24"/>
          <w:szCs w:val="24"/>
        </w:rPr>
        <w:t xml:space="preserve"> </w:t>
      </w:r>
      <w:r w:rsidRPr="00F9168E">
        <w:rPr>
          <w:sz w:val="24"/>
          <w:szCs w:val="24"/>
        </w:rPr>
        <w:t>systemu</w:t>
      </w:r>
      <w:r w:rsidRPr="00F9168E">
        <w:rPr>
          <w:spacing w:val="-5"/>
          <w:sz w:val="24"/>
          <w:szCs w:val="24"/>
        </w:rPr>
        <w:t xml:space="preserve"> </w:t>
      </w:r>
      <w:r w:rsidRPr="00F9168E">
        <w:rPr>
          <w:sz w:val="24"/>
          <w:szCs w:val="24"/>
        </w:rPr>
        <w:t>szyfrowania</w:t>
      </w:r>
      <w:r w:rsidRPr="00F9168E">
        <w:rPr>
          <w:spacing w:val="-4"/>
          <w:sz w:val="24"/>
          <w:szCs w:val="24"/>
        </w:rPr>
        <w:t xml:space="preserve"> </w:t>
      </w:r>
      <w:r w:rsidRPr="00F9168E">
        <w:rPr>
          <w:spacing w:val="-2"/>
          <w:sz w:val="24"/>
          <w:szCs w:val="24"/>
        </w:rPr>
        <w:t>danych,</w:t>
      </w:r>
    </w:p>
    <w:p w14:paraId="64C13EB5" w14:textId="77777777" w:rsidR="00736232" w:rsidRPr="00F9168E" w:rsidRDefault="00736232" w:rsidP="004B3095">
      <w:pPr>
        <w:pStyle w:val="Akapitzlist"/>
        <w:widowControl w:val="0"/>
        <w:numPr>
          <w:ilvl w:val="0"/>
          <w:numId w:val="30"/>
        </w:numPr>
        <w:tabs>
          <w:tab w:val="left" w:pos="1557"/>
        </w:tabs>
        <w:autoSpaceDE w:val="0"/>
        <w:autoSpaceDN w:val="0"/>
        <w:spacing w:line="360" w:lineRule="auto"/>
        <w:rPr>
          <w:sz w:val="24"/>
          <w:szCs w:val="24"/>
        </w:rPr>
      </w:pPr>
      <w:r w:rsidRPr="00F9168E">
        <w:rPr>
          <w:sz w:val="24"/>
          <w:szCs w:val="24"/>
        </w:rPr>
        <w:t>statusu</w:t>
      </w:r>
      <w:r w:rsidRPr="00F9168E">
        <w:rPr>
          <w:spacing w:val="-5"/>
          <w:sz w:val="24"/>
          <w:szCs w:val="24"/>
        </w:rPr>
        <w:t xml:space="preserve"> </w:t>
      </w:r>
      <w:r w:rsidRPr="00F9168E">
        <w:rPr>
          <w:spacing w:val="-2"/>
          <w:sz w:val="24"/>
          <w:szCs w:val="24"/>
        </w:rPr>
        <w:t>szyfrowania,</w:t>
      </w:r>
    </w:p>
    <w:p w14:paraId="648F9DDD" w14:textId="43B2C178" w:rsidR="00736232" w:rsidRPr="00F9168E" w:rsidRDefault="00736232" w:rsidP="004B3095">
      <w:pPr>
        <w:pStyle w:val="Akapitzlist"/>
        <w:widowControl w:val="0"/>
        <w:numPr>
          <w:ilvl w:val="0"/>
          <w:numId w:val="30"/>
        </w:numPr>
        <w:tabs>
          <w:tab w:val="left" w:pos="1557"/>
        </w:tabs>
        <w:autoSpaceDE w:val="0"/>
        <w:autoSpaceDN w:val="0"/>
        <w:spacing w:line="360" w:lineRule="auto"/>
        <w:rPr>
          <w:sz w:val="24"/>
          <w:szCs w:val="24"/>
        </w:rPr>
      </w:pPr>
      <w:r w:rsidRPr="00F9168E">
        <w:rPr>
          <w:sz w:val="24"/>
          <w:szCs w:val="24"/>
        </w:rPr>
        <w:t>typie</w:t>
      </w:r>
      <w:r w:rsidRPr="00F9168E">
        <w:rPr>
          <w:spacing w:val="-7"/>
          <w:sz w:val="24"/>
          <w:szCs w:val="24"/>
        </w:rPr>
        <w:t xml:space="preserve"> </w:t>
      </w:r>
      <w:r w:rsidRPr="00F9168E">
        <w:rPr>
          <w:sz w:val="24"/>
          <w:szCs w:val="24"/>
        </w:rPr>
        <w:t>urządzenia</w:t>
      </w:r>
      <w:r w:rsidR="007B6552" w:rsidRPr="00F9168E">
        <w:rPr>
          <w:sz w:val="24"/>
          <w:szCs w:val="24"/>
        </w:rPr>
        <w:t>,</w:t>
      </w:r>
      <w:r w:rsidRPr="00F9168E">
        <w:rPr>
          <w:spacing w:val="-4"/>
          <w:sz w:val="24"/>
          <w:szCs w:val="24"/>
        </w:rPr>
        <w:t xml:space="preserve"> </w:t>
      </w:r>
      <w:r w:rsidRPr="00F9168E">
        <w:rPr>
          <w:sz w:val="24"/>
          <w:szCs w:val="24"/>
        </w:rPr>
        <w:t>na</w:t>
      </w:r>
      <w:r w:rsidRPr="00F9168E">
        <w:rPr>
          <w:spacing w:val="-7"/>
          <w:sz w:val="24"/>
          <w:szCs w:val="24"/>
        </w:rPr>
        <w:t xml:space="preserve"> </w:t>
      </w:r>
      <w:r w:rsidRPr="00F9168E">
        <w:rPr>
          <w:sz w:val="24"/>
          <w:szCs w:val="24"/>
        </w:rPr>
        <w:t>którym</w:t>
      </w:r>
      <w:r w:rsidRPr="00F9168E">
        <w:rPr>
          <w:spacing w:val="-7"/>
          <w:sz w:val="24"/>
          <w:szCs w:val="24"/>
        </w:rPr>
        <w:t xml:space="preserve"> </w:t>
      </w:r>
      <w:r w:rsidRPr="00F9168E">
        <w:rPr>
          <w:sz w:val="24"/>
          <w:szCs w:val="24"/>
        </w:rPr>
        <w:t>jest</w:t>
      </w:r>
      <w:r w:rsidRPr="00F9168E">
        <w:rPr>
          <w:spacing w:val="-3"/>
          <w:sz w:val="24"/>
          <w:szCs w:val="24"/>
        </w:rPr>
        <w:t xml:space="preserve"> </w:t>
      </w:r>
      <w:r w:rsidRPr="00F9168E">
        <w:rPr>
          <w:sz w:val="24"/>
          <w:szCs w:val="24"/>
        </w:rPr>
        <w:t>zainstalowany</w:t>
      </w:r>
      <w:r w:rsidRPr="00F9168E">
        <w:rPr>
          <w:spacing w:val="-6"/>
          <w:sz w:val="24"/>
          <w:szCs w:val="24"/>
        </w:rPr>
        <w:t xml:space="preserve"> </w:t>
      </w:r>
      <w:r w:rsidRPr="00F9168E">
        <w:rPr>
          <w:sz w:val="24"/>
          <w:szCs w:val="24"/>
        </w:rPr>
        <w:t>klient</w:t>
      </w:r>
      <w:r w:rsidRPr="00F9168E">
        <w:rPr>
          <w:spacing w:val="-7"/>
          <w:sz w:val="24"/>
          <w:szCs w:val="24"/>
        </w:rPr>
        <w:t xml:space="preserve"> </w:t>
      </w:r>
      <w:r w:rsidRPr="00F9168E">
        <w:rPr>
          <w:sz w:val="24"/>
          <w:szCs w:val="24"/>
        </w:rPr>
        <w:t>systemu</w:t>
      </w:r>
      <w:r w:rsidRPr="00F9168E">
        <w:rPr>
          <w:spacing w:val="-5"/>
          <w:sz w:val="24"/>
          <w:szCs w:val="24"/>
        </w:rPr>
        <w:t xml:space="preserve"> </w:t>
      </w:r>
      <w:r w:rsidRPr="00F9168E">
        <w:rPr>
          <w:sz w:val="24"/>
          <w:szCs w:val="24"/>
        </w:rPr>
        <w:t>szyfrowania</w:t>
      </w:r>
      <w:r w:rsidRPr="00F9168E">
        <w:rPr>
          <w:spacing w:val="-4"/>
          <w:sz w:val="24"/>
          <w:szCs w:val="24"/>
        </w:rPr>
        <w:t xml:space="preserve"> </w:t>
      </w:r>
      <w:r w:rsidRPr="00F9168E">
        <w:rPr>
          <w:spacing w:val="-2"/>
          <w:sz w:val="24"/>
          <w:szCs w:val="24"/>
        </w:rPr>
        <w:t>danych,</w:t>
      </w:r>
    </w:p>
    <w:p w14:paraId="74A807A4" w14:textId="77777777" w:rsidR="00736232" w:rsidRPr="00F9168E" w:rsidRDefault="00736232" w:rsidP="004B3095">
      <w:pPr>
        <w:pStyle w:val="Akapitzlist"/>
        <w:widowControl w:val="0"/>
        <w:numPr>
          <w:ilvl w:val="0"/>
          <w:numId w:val="30"/>
        </w:numPr>
        <w:tabs>
          <w:tab w:val="left" w:pos="1557"/>
        </w:tabs>
        <w:autoSpaceDE w:val="0"/>
        <w:autoSpaceDN w:val="0"/>
        <w:spacing w:line="360" w:lineRule="auto"/>
        <w:rPr>
          <w:sz w:val="24"/>
          <w:szCs w:val="24"/>
        </w:rPr>
      </w:pPr>
      <w:r w:rsidRPr="00F9168E">
        <w:rPr>
          <w:sz w:val="24"/>
          <w:szCs w:val="24"/>
        </w:rPr>
        <w:t>stanie</w:t>
      </w:r>
      <w:r w:rsidRPr="00F9168E">
        <w:rPr>
          <w:spacing w:val="-6"/>
          <w:sz w:val="24"/>
          <w:szCs w:val="24"/>
        </w:rPr>
        <w:t xml:space="preserve"> </w:t>
      </w:r>
      <w:r w:rsidRPr="00F9168E">
        <w:rPr>
          <w:spacing w:val="-2"/>
          <w:sz w:val="24"/>
          <w:szCs w:val="24"/>
        </w:rPr>
        <w:t>polityki,</w:t>
      </w:r>
    </w:p>
    <w:p w14:paraId="6D3A0F0B" w14:textId="77777777" w:rsidR="00736232" w:rsidRPr="00F9168E" w:rsidRDefault="00736232" w:rsidP="004B3095">
      <w:pPr>
        <w:pStyle w:val="Akapitzlist"/>
        <w:widowControl w:val="0"/>
        <w:numPr>
          <w:ilvl w:val="0"/>
          <w:numId w:val="30"/>
        </w:numPr>
        <w:tabs>
          <w:tab w:val="left" w:pos="1557"/>
        </w:tabs>
        <w:autoSpaceDE w:val="0"/>
        <w:autoSpaceDN w:val="0"/>
        <w:spacing w:line="360" w:lineRule="auto"/>
        <w:rPr>
          <w:sz w:val="24"/>
          <w:szCs w:val="24"/>
        </w:rPr>
      </w:pPr>
      <w:r w:rsidRPr="00F9168E">
        <w:rPr>
          <w:sz w:val="24"/>
          <w:szCs w:val="24"/>
        </w:rPr>
        <w:t>wersji</w:t>
      </w:r>
      <w:r w:rsidRPr="00F9168E">
        <w:rPr>
          <w:spacing w:val="-7"/>
          <w:sz w:val="24"/>
          <w:szCs w:val="24"/>
        </w:rPr>
        <w:t xml:space="preserve"> </w:t>
      </w:r>
      <w:r w:rsidRPr="00F9168E">
        <w:rPr>
          <w:sz w:val="24"/>
          <w:szCs w:val="24"/>
        </w:rPr>
        <w:t>klienta</w:t>
      </w:r>
      <w:r w:rsidRPr="00F9168E">
        <w:rPr>
          <w:spacing w:val="-5"/>
          <w:sz w:val="24"/>
          <w:szCs w:val="24"/>
        </w:rPr>
        <w:t xml:space="preserve"> </w:t>
      </w:r>
      <w:r w:rsidRPr="00F9168E">
        <w:rPr>
          <w:sz w:val="24"/>
          <w:szCs w:val="24"/>
        </w:rPr>
        <w:t>systemu</w:t>
      </w:r>
      <w:r w:rsidRPr="00F9168E">
        <w:rPr>
          <w:spacing w:val="-5"/>
          <w:sz w:val="24"/>
          <w:szCs w:val="24"/>
        </w:rPr>
        <w:t xml:space="preserve"> </w:t>
      </w:r>
      <w:r w:rsidRPr="00F9168E">
        <w:rPr>
          <w:sz w:val="24"/>
          <w:szCs w:val="24"/>
        </w:rPr>
        <w:t>szyfrowania</w:t>
      </w:r>
      <w:r w:rsidRPr="00F9168E">
        <w:rPr>
          <w:spacing w:val="-3"/>
          <w:sz w:val="24"/>
          <w:szCs w:val="24"/>
        </w:rPr>
        <w:t xml:space="preserve"> </w:t>
      </w:r>
      <w:r w:rsidRPr="00F9168E">
        <w:rPr>
          <w:spacing w:val="-2"/>
          <w:sz w:val="24"/>
          <w:szCs w:val="24"/>
        </w:rPr>
        <w:t>danych,</w:t>
      </w:r>
    </w:p>
    <w:p w14:paraId="67600B8F" w14:textId="77777777" w:rsidR="00736232" w:rsidRPr="00F9168E" w:rsidRDefault="00736232" w:rsidP="004B3095">
      <w:pPr>
        <w:pStyle w:val="Akapitzlist"/>
        <w:widowControl w:val="0"/>
        <w:numPr>
          <w:ilvl w:val="0"/>
          <w:numId w:val="30"/>
        </w:numPr>
        <w:tabs>
          <w:tab w:val="left" w:pos="1557"/>
        </w:tabs>
        <w:autoSpaceDE w:val="0"/>
        <w:autoSpaceDN w:val="0"/>
        <w:spacing w:line="360" w:lineRule="auto"/>
        <w:rPr>
          <w:sz w:val="24"/>
          <w:szCs w:val="24"/>
        </w:rPr>
      </w:pPr>
      <w:r w:rsidRPr="00F9168E">
        <w:rPr>
          <w:sz w:val="24"/>
          <w:szCs w:val="24"/>
        </w:rPr>
        <w:t>wersji</w:t>
      </w:r>
      <w:r w:rsidRPr="00F9168E">
        <w:rPr>
          <w:spacing w:val="-6"/>
          <w:sz w:val="24"/>
          <w:szCs w:val="24"/>
        </w:rPr>
        <w:t xml:space="preserve"> </w:t>
      </w:r>
      <w:r w:rsidRPr="00F9168E">
        <w:rPr>
          <w:sz w:val="24"/>
          <w:szCs w:val="24"/>
        </w:rPr>
        <w:t>systemu</w:t>
      </w:r>
      <w:r w:rsidRPr="00F9168E">
        <w:rPr>
          <w:spacing w:val="-7"/>
          <w:sz w:val="24"/>
          <w:szCs w:val="24"/>
        </w:rPr>
        <w:t xml:space="preserve"> </w:t>
      </w:r>
      <w:r w:rsidRPr="00F9168E">
        <w:rPr>
          <w:sz w:val="24"/>
          <w:szCs w:val="24"/>
        </w:rPr>
        <w:t>operacyjnego</w:t>
      </w:r>
      <w:r w:rsidRPr="00F9168E">
        <w:rPr>
          <w:spacing w:val="-5"/>
          <w:sz w:val="24"/>
          <w:szCs w:val="24"/>
        </w:rPr>
        <w:t xml:space="preserve"> </w:t>
      </w:r>
      <w:r w:rsidRPr="00F9168E">
        <w:rPr>
          <w:sz w:val="24"/>
          <w:szCs w:val="24"/>
        </w:rPr>
        <w:t>stacji</w:t>
      </w:r>
      <w:r w:rsidRPr="00F9168E">
        <w:rPr>
          <w:spacing w:val="-5"/>
          <w:sz w:val="24"/>
          <w:szCs w:val="24"/>
        </w:rPr>
        <w:t xml:space="preserve"> </w:t>
      </w:r>
      <w:r w:rsidRPr="00F9168E">
        <w:rPr>
          <w:spacing w:val="-2"/>
          <w:sz w:val="24"/>
          <w:szCs w:val="24"/>
        </w:rPr>
        <w:t>roboczej,</w:t>
      </w:r>
    </w:p>
    <w:p w14:paraId="6AA862CF" w14:textId="77777777" w:rsidR="00736232" w:rsidRPr="00F9168E" w:rsidRDefault="00736232" w:rsidP="004B3095">
      <w:pPr>
        <w:pStyle w:val="Akapitzlist"/>
        <w:widowControl w:val="0"/>
        <w:numPr>
          <w:ilvl w:val="0"/>
          <w:numId w:val="30"/>
        </w:numPr>
        <w:tabs>
          <w:tab w:val="left" w:pos="1557"/>
        </w:tabs>
        <w:autoSpaceDE w:val="0"/>
        <w:autoSpaceDN w:val="0"/>
        <w:spacing w:line="360" w:lineRule="auto"/>
        <w:rPr>
          <w:sz w:val="24"/>
          <w:szCs w:val="24"/>
        </w:rPr>
      </w:pPr>
      <w:r w:rsidRPr="00F9168E">
        <w:rPr>
          <w:sz w:val="24"/>
          <w:szCs w:val="24"/>
        </w:rPr>
        <w:t>użytkownikach</w:t>
      </w:r>
      <w:r w:rsidRPr="00F9168E">
        <w:rPr>
          <w:spacing w:val="-8"/>
          <w:sz w:val="24"/>
          <w:szCs w:val="24"/>
        </w:rPr>
        <w:t xml:space="preserve"> </w:t>
      </w:r>
      <w:r w:rsidRPr="00F9168E">
        <w:rPr>
          <w:sz w:val="24"/>
          <w:szCs w:val="24"/>
        </w:rPr>
        <w:t>uprawnionych</w:t>
      </w:r>
      <w:r w:rsidRPr="00F9168E">
        <w:rPr>
          <w:spacing w:val="-4"/>
          <w:sz w:val="24"/>
          <w:szCs w:val="24"/>
        </w:rPr>
        <w:t xml:space="preserve"> </w:t>
      </w:r>
      <w:r w:rsidRPr="00F9168E">
        <w:rPr>
          <w:sz w:val="24"/>
          <w:szCs w:val="24"/>
        </w:rPr>
        <w:t>do</w:t>
      </w:r>
      <w:r w:rsidRPr="00F9168E">
        <w:rPr>
          <w:spacing w:val="-3"/>
          <w:sz w:val="24"/>
          <w:szCs w:val="24"/>
        </w:rPr>
        <w:t xml:space="preserve"> </w:t>
      </w:r>
      <w:r w:rsidRPr="00F9168E">
        <w:rPr>
          <w:sz w:val="24"/>
          <w:szCs w:val="24"/>
        </w:rPr>
        <w:t>logowania</w:t>
      </w:r>
      <w:r w:rsidRPr="00F9168E">
        <w:rPr>
          <w:spacing w:val="-5"/>
          <w:sz w:val="24"/>
          <w:szCs w:val="24"/>
        </w:rPr>
        <w:t xml:space="preserve"> </w:t>
      </w:r>
      <w:r w:rsidRPr="00F9168E">
        <w:rPr>
          <w:sz w:val="24"/>
          <w:szCs w:val="24"/>
        </w:rPr>
        <w:t>do</w:t>
      </w:r>
      <w:r w:rsidRPr="00F9168E">
        <w:rPr>
          <w:spacing w:val="-6"/>
          <w:sz w:val="24"/>
          <w:szCs w:val="24"/>
        </w:rPr>
        <w:t xml:space="preserve"> </w:t>
      </w:r>
      <w:r w:rsidRPr="00F9168E">
        <w:rPr>
          <w:sz w:val="24"/>
          <w:szCs w:val="24"/>
        </w:rPr>
        <w:t>oprogramowania</w:t>
      </w:r>
      <w:r w:rsidRPr="00F9168E">
        <w:rPr>
          <w:spacing w:val="-5"/>
          <w:sz w:val="24"/>
          <w:szCs w:val="24"/>
        </w:rPr>
        <w:t xml:space="preserve"> </w:t>
      </w:r>
      <w:r w:rsidRPr="00F9168E">
        <w:rPr>
          <w:sz w:val="24"/>
          <w:szCs w:val="24"/>
        </w:rPr>
        <w:t>na</w:t>
      </w:r>
      <w:r w:rsidRPr="00F9168E">
        <w:rPr>
          <w:spacing w:val="-6"/>
          <w:sz w:val="24"/>
          <w:szCs w:val="24"/>
        </w:rPr>
        <w:t xml:space="preserve"> </w:t>
      </w:r>
      <w:r w:rsidRPr="00F9168E">
        <w:rPr>
          <w:sz w:val="24"/>
          <w:szCs w:val="24"/>
        </w:rPr>
        <w:t>stacji</w:t>
      </w:r>
      <w:r w:rsidRPr="00F9168E">
        <w:rPr>
          <w:spacing w:val="-6"/>
          <w:sz w:val="24"/>
          <w:szCs w:val="24"/>
        </w:rPr>
        <w:t xml:space="preserve"> </w:t>
      </w:r>
      <w:r w:rsidRPr="00F9168E">
        <w:rPr>
          <w:spacing w:val="-2"/>
          <w:sz w:val="24"/>
          <w:szCs w:val="24"/>
        </w:rPr>
        <w:t>roboczej.</w:t>
      </w:r>
    </w:p>
    <w:p w14:paraId="58E394B0" w14:textId="6F9051C7" w:rsidR="00736232" w:rsidRPr="00F9168E" w:rsidRDefault="00736232" w:rsidP="004B3095">
      <w:pPr>
        <w:pStyle w:val="Akapitzlist"/>
        <w:widowControl w:val="0"/>
        <w:numPr>
          <w:ilvl w:val="0"/>
          <w:numId w:val="13"/>
        </w:numPr>
        <w:tabs>
          <w:tab w:val="left" w:pos="458"/>
        </w:tabs>
        <w:autoSpaceDE w:val="0"/>
        <w:autoSpaceDN w:val="0"/>
        <w:spacing w:line="360" w:lineRule="auto"/>
        <w:ind w:left="457" w:hanging="342"/>
        <w:rPr>
          <w:sz w:val="24"/>
          <w:szCs w:val="24"/>
        </w:rPr>
      </w:pPr>
      <w:r w:rsidRPr="00F9168E">
        <w:rPr>
          <w:sz w:val="24"/>
          <w:szCs w:val="24"/>
        </w:rPr>
        <w:t>Konsola</w:t>
      </w:r>
      <w:r w:rsidRPr="00F9168E">
        <w:rPr>
          <w:spacing w:val="-8"/>
          <w:sz w:val="24"/>
          <w:szCs w:val="24"/>
        </w:rPr>
        <w:t xml:space="preserve"> </w:t>
      </w:r>
      <w:r w:rsidRPr="00F9168E">
        <w:rPr>
          <w:sz w:val="24"/>
          <w:szCs w:val="24"/>
        </w:rPr>
        <w:t>musi</w:t>
      </w:r>
      <w:r w:rsidRPr="00F9168E">
        <w:rPr>
          <w:spacing w:val="-3"/>
          <w:sz w:val="24"/>
          <w:szCs w:val="24"/>
        </w:rPr>
        <w:t xml:space="preserve"> </w:t>
      </w:r>
      <w:r w:rsidRPr="00F9168E">
        <w:rPr>
          <w:sz w:val="24"/>
          <w:szCs w:val="24"/>
        </w:rPr>
        <w:t>być</w:t>
      </w:r>
      <w:r w:rsidRPr="00F9168E">
        <w:rPr>
          <w:spacing w:val="-3"/>
          <w:sz w:val="24"/>
          <w:szCs w:val="24"/>
        </w:rPr>
        <w:t xml:space="preserve"> </w:t>
      </w:r>
      <w:r w:rsidRPr="00F9168E">
        <w:rPr>
          <w:sz w:val="24"/>
          <w:szCs w:val="24"/>
        </w:rPr>
        <w:t>dostępna</w:t>
      </w:r>
      <w:r w:rsidRPr="00F9168E">
        <w:rPr>
          <w:spacing w:val="-6"/>
          <w:sz w:val="24"/>
          <w:szCs w:val="24"/>
        </w:rPr>
        <w:t xml:space="preserve"> </w:t>
      </w:r>
      <w:r w:rsidRPr="00F9168E">
        <w:rPr>
          <w:sz w:val="24"/>
          <w:szCs w:val="24"/>
        </w:rPr>
        <w:t>z</w:t>
      </w:r>
      <w:r w:rsidRPr="00F9168E">
        <w:rPr>
          <w:spacing w:val="-3"/>
          <w:sz w:val="24"/>
          <w:szCs w:val="24"/>
        </w:rPr>
        <w:t xml:space="preserve"> </w:t>
      </w:r>
      <w:r w:rsidRPr="00F9168E">
        <w:rPr>
          <w:sz w:val="24"/>
          <w:szCs w:val="24"/>
        </w:rPr>
        <w:t>poziomu</w:t>
      </w:r>
      <w:r w:rsidRPr="00F9168E">
        <w:rPr>
          <w:spacing w:val="-4"/>
          <w:sz w:val="24"/>
          <w:szCs w:val="24"/>
        </w:rPr>
        <w:t xml:space="preserve"> </w:t>
      </w:r>
      <w:r w:rsidRPr="00F9168E">
        <w:rPr>
          <w:sz w:val="24"/>
          <w:szCs w:val="24"/>
        </w:rPr>
        <w:t>interfejsu</w:t>
      </w:r>
      <w:r w:rsidRPr="00F9168E">
        <w:rPr>
          <w:spacing w:val="-4"/>
          <w:sz w:val="24"/>
          <w:szCs w:val="24"/>
        </w:rPr>
        <w:t xml:space="preserve"> WWW.</w:t>
      </w:r>
    </w:p>
    <w:p w14:paraId="04BF9962" w14:textId="2EF2644F" w:rsidR="00736232" w:rsidRPr="00F9168E" w:rsidRDefault="00736232" w:rsidP="004B3095">
      <w:pPr>
        <w:pStyle w:val="Akapitzlist"/>
        <w:widowControl w:val="0"/>
        <w:numPr>
          <w:ilvl w:val="0"/>
          <w:numId w:val="13"/>
        </w:numPr>
        <w:tabs>
          <w:tab w:val="left" w:pos="458"/>
        </w:tabs>
        <w:autoSpaceDE w:val="0"/>
        <w:autoSpaceDN w:val="0"/>
        <w:spacing w:line="360" w:lineRule="auto"/>
        <w:rPr>
          <w:sz w:val="24"/>
          <w:szCs w:val="24"/>
        </w:rPr>
      </w:pPr>
      <w:r w:rsidRPr="00F9168E">
        <w:rPr>
          <w:sz w:val="24"/>
          <w:szCs w:val="24"/>
        </w:rPr>
        <w:t>Administrator</w:t>
      </w:r>
      <w:r w:rsidRPr="00F9168E">
        <w:rPr>
          <w:spacing w:val="-8"/>
          <w:sz w:val="24"/>
          <w:szCs w:val="24"/>
        </w:rPr>
        <w:t xml:space="preserve"> </w:t>
      </w:r>
      <w:r w:rsidRPr="00F9168E">
        <w:rPr>
          <w:sz w:val="24"/>
          <w:szCs w:val="24"/>
        </w:rPr>
        <w:t>musi</w:t>
      </w:r>
      <w:r w:rsidRPr="00F9168E">
        <w:rPr>
          <w:spacing w:val="-6"/>
          <w:sz w:val="24"/>
          <w:szCs w:val="24"/>
        </w:rPr>
        <w:t xml:space="preserve"> </w:t>
      </w:r>
      <w:r w:rsidRPr="00F9168E">
        <w:rPr>
          <w:sz w:val="24"/>
          <w:szCs w:val="24"/>
        </w:rPr>
        <w:t>mieć</w:t>
      </w:r>
      <w:r w:rsidRPr="00F9168E">
        <w:rPr>
          <w:spacing w:val="-8"/>
          <w:sz w:val="24"/>
          <w:szCs w:val="24"/>
        </w:rPr>
        <w:t xml:space="preserve"> </w:t>
      </w:r>
      <w:r w:rsidRPr="00F9168E">
        <w:rPr>
          <w:sz w:val="24"/>
          <w:szCs w:val="24"/>
        </w:rPr>
        <w:t>możliwość</w:t>
      </w:r>
      <w:r w:rsidRPr="00F9168E">
        <w:rPr>
          <w:spacing w:val="-3"/>
          <w:sz w:val="24"/>
          <w:szCs w:val="24"/>
        </w:rPr>
        <w:t xml:space="preserve"> </w:t>
      </w:r>
      <w:r w:rsidRPr="00F9168E">
        <w:rPr>
          <w:sz w:val="24"/>
          <w:szCs w:val="24"/>
        </w:rPr>
        <w:t>zarządzania</w:t>
      </w:r>
      <w:r w:rsidRPr="00F9168E">
        <w:rPr>
          <w:spacing w:val="-4"/>
          <w:sz w:val="24"/>
          <w:szCs w:val="24"/>
        </w:rPr>
        <w:t xml:space="preserve"> </w:t>
      </w:r>
      <w:r w:rsidRPr="00F9168E">
        <w:rPr>
          <w:sz w:val="24"/>
          <w:szCs w:val="24"/>
        </w:rPr>
        <w:t>stacjami</w:t>
      </w:r>
      <w:r w:rsidRPr="00F9168E">
        <w:rPr>
          <w:spacing w:val="-4"/>
          <w:sz w:val="24"/>
          <w:szCs w:val="24"/>
        </w:rPr>
        <w:t xml:space="preserve"> </w:t>
      </w:r>
      <w:r w:rsidRPr="00F9168E">
        <w:rPr>
          <w:sz w:val="24"/>
          <w:szCs w:val="24"/>
        </w:rPr>
        <w:t>klienckimi,</w:t>
      </w:r>
      <w:r w:rsidRPr="00F9168E">
        <w:rPr>
          <w:spacing w:val="-3"/>
          <w:sz w:val="24"/>
          <w:szCs w:val="24"/>
        </w:rPr>
        <w:t xml:space="preserve"> </w:t>
      </w:r>
      <w:r w:rsidRPr="00F9168E">
        <w:rPr>
          <w:sz w:val="24"/>
          <w:szCs w:val="24"/>
        </w:rPr>
        <w:t>które</w:t>
      </w:r>
      <w:r w:rsidRPr="00F9168E">
        <w:rPr>
          <w:spacing w:val="-6"/>
          <w:sz w:val="24"/>
          <w:szCs w:val="24"/>
        </w:rPr>
        <w:t xml:space="preserve"> </w:t>
      </w:r>
      <w:r w:rsidRPr="00F9168E">
        <w:rPr>
          <w:sz w:val="24"/>
          <w:szCs w:val="24"/>
        </w:rPr>
        <w:t>mają</w:t>
      </w:r>
      <w:r w:rsidRPr="00F9168E">
        <w:rPr>
          <w:spacing w:val="-4"/>
          <w:sz w:val="24"/>
          <w:szCs w:val="24"/>
        </w:rPr>
        <w:t xml:space="preserve"> </w:t>
      </w:r>
      <w:r w:rsidRPr="00F9168E">
        <w:rPr>
          <w:sz w:val="24"/>
          <w:szCs w:val="24"/>
        </w:rPr>
        <w:t>dostęp</w:t>
      </w:r>
      <w:r w:rsidRPr="00F9168E">
        <w:rPr>
          <w:spacing w:val="-7"/>
          <w:sz w:val="24"/>
          <w:szCs w:val="24"/>
        </w:rPr>
        <w:t xml:space="preserve"> </w:t>
      </w:r>
      <w:r w:rsidRPr="00F9168E">
        <w:rPr>
          <w:sz w:val="24"/>
          <w:szCs w:val="24"/>
        </w:rPr>
        <w:t>do</w:t>
      </w:r>
      <w:r w:rsidRPr="00F9168E">
        <w:rPr>
          <w:spacing w:val="-5"/>
          <w:sz w:val="24"/>
          <w:szCs w:val="24"/>
        </w:rPr>
        <w:t xml:space="preserve"> </w:t>
      </w:r>
      <w:r w:rsidRPr="00F9168E">
        <w:rPr>
          <w:spacing w:val="-2"/>
          <w:sz w:val="24"/>
          <w:szCs w:val="24"/>
        </w:rPr>
        <w:t>sieci</w:t>
      </w:r>
      <w:r w:rsidR="007B6552" w:rsidRPr="00F9168E">
        <w:rPr>
          <w:spacing w:val="-2"/>
          <w:sz w:val="24"/>
          <w:szCs w:val="24"/>
        </w:rPr>
        <w:t xml:space="preserve"> </w:t>
      </w:r>
      <w:r w:rsidRPr="00F9168E">
        <w:rPr>
          <w:spacing w:val="-2"/>
          <w:sz w:val="24"/>
          <w:szCs w:val="24"/>
        </w:rPr>
        <w:t>Internet.</w:t>
      </w:r>
    </w:p>
    <w:p w14:paraId="456C039E" w14:textId="77777777" w:rsidR="00736232" w:rsidRPr="00F9168E" w:rsidRDefault="00736232" w:rsidP="004B3095">
      <w:pPr>
        <w:pStyle w:val="Akapitzlist"/>
        <w:widowControl w:val="0"/>
        <w:numPr>
          <w:ilvl w:val="0"/>
          <w:numId w:val="13"/>
        </w:numPr>
        <w:tabs>
          <w:tab w:val="left" w:pos="458"/>
        </w:tabs>
        <w:autoSpaceDE w:val="0"/>
        <w:autoSpaceDN w:val="0"/>
        <w:spacing w:line="360" w:lineRule="auto"/>
        <w:ind w:left="476" w:right="482" w:hanging="360"/>
        <w:rPr>
          <w:sz w:val="24"/>
          <w:szCs w:val="24"/>
        </w:rPr>
      </w:pPr>
      <w:r w:rsidRPr="00F9168E">
        <w:rPr>
          <w:sz w:val="24"/>
          <w:szCs w:val="24"/>
        </w:rPr>
        <w:t>Konsola</w:t>
      </w:r>
      <w:r w:rsidRPr="00F9168E">
        <w:rPr>
          <w:spacing w:val="-4"/>
          <w:sz w:val="24"/>
          <w:szCs w:val="24"/>
        </w:rPr>
        <w:t xml:space="preserve"> </w:t>
      </w:r>
      <w:r w:rsidRPr="00F9168E">
        <w:rPr>
          <w:sz w:val="24"/>
          <w:szCs w:val="24"/>
        </w:rPr>
        <w:t>centralnego</w:t>
      </w:r>
      <w:r w:rsidRPr="00F9168E">
        <w:rPr>
          <w:spacing w:val="-3"/>
          <w:sz w:val="24"/>
          <w:szCs w:val="24"/>
        </w:rPr>
        <w:t xml:space="preserve"> </w:t>
      </w:r>
      <w:r w:rsidRPr="00F9168E">
        <w:rPr>
          <w:sz w:val="24"/>
          <w:szCs w:val="24"/>
        </w:rPr>
        <w:t>zarządzania</w:t>
      </w:r>
      <w:r w:rsidRPr="00F9168E">
        <w:rPr>
          <w:spacing w:val="-4"/>
          <w:sz w:val="24"/>
          <w:szCs w:val="24"/>
        </w:rPr>
        <w:t xml:space="preserve"> </w:t>
      </w:r>
      <w:r w:rsidRPr="00F9168E">
        <w:rPr>
          <w:sz w:val="24"/>
          <w:szCs w:val="24"/>
        </w:rPr>
        <w:t>musi</w:t>
      </w:r>
      <w:r w:rsidRPr="00F9168E">
        <w:rPr>
          <w:spacing w:val="-4"/>
          <w:sz w:val="24"/>
          <w:szCs w:val="24"/>
        </w:rPr>
        <w:t xml:space="preserve"> </w:t>
      </w:r>
      <w:r w:rsidRPr="00F9168E">
        <w:rPr>
          <w:sz w:val="24"/>
          <w:szCs w:val="24"/>
        </w:rPr>
        <w:t>posiadać</w:t>
      </w:r>
      <w:r w:rsidRPr="00F9168E">
        <w:rPr>
          <w:spacing w:val="-6"/>
          <w:sz w:val="24"/>
          <w:szCs w:val="24"/>
        </w:rPr>
        <w:t xml:space="preserve"> </w:t>
      </w:r>
      <w:r w:rsidRPr="00F9168E">
        <w:rPr>
          <w:sz w:val="24"/>
          <w:szCs w:val="24"/>
        </w:rPr>
        <w:t>możliwość</w:t>
      </w:r>
      <w:r w:rsidRPr="00F9168E">
        <w:rPr>
          <w:spacing w:val="-3"/>
          <w:sz w:val="24"/>
          <w:szCs w:val="24"/>
        </w:rPr>
        <w:t xml:space="preserve"> </w:t>
      </w:r>
      <w:r w:rsidRPr="00F9168E">
        <w:rPr>
          <w:sz w:val="24"/>
          <w:szCs w:val="24"/>
        </w:rPr>
        <w:t>automatycznej</w:t>
      </w:r>
      <w:r w:rsidRPr="00F9168E">
        <w:rPr>
          <w:spacing w:val="-3"/>
          <w:sz w:val="24"/>
          <w:szCs w:val="24"/>
        </w:rPr>
        <w:t xml:space="preserve"> </w:t>
      </w:r>
      <w:r w:rsidRPr="00F9168E">
        <w:rPr>
          <w:sz w:val="24"/>
          <w:szCs w:val="24"/>
        </w:rPr>
        <w:t>aktywacji</w:t>
      </w:r>
      <w:r w:rsidRPr="00F9168E">
        <w:rPr>
          <w:spacing w:val="-4"/>
          <w:sz w:val="24"/>
          <w:szCs w:val="24"/>
        </w:rPr>
        <w:t xml:space="preserve"> </w:t>
      </w:r>
      <w:r w:rsidRPr="00F9168E">
        <w:rPr>
          <w:sz w:val="24"/>
          <w:szCs w:val="24"/>
        </w:rPr>
        <w:t>licencji</w:t>
      </w:r>
      <w:r w:rsidRPr="00F9168E">
        <w:rPr>
          <w:spacing w:val="-7"/>
          <w:sz w:val="24"/>
          <w:szCs w:val="24"/>
        </w:rPr>
        <w:t xml:space="preserve"> </w:t>
      </w:r>
      <w:r w:rsidRPr="00F9168E">
        <w:rPr>
          <w:sz w:val="24"/>
          <w:szCs w:val="24"/>
        </w:rPr>
        <w:t>w ramach kont domenowych.</w:t>
      </w:r>
    </w:p>
    <w:p w14:paraId="5BD39505" w14:textId="77777777" w:rsidR="00736232" w:rsidRPr="00F9168E" w:rsidRDefault="00736232" w:rsidP="004B3095">
      <w:pPr>
        <w:pStyle w:val="Akapitzlist"/>
        <w:widowControl w:val="0"/>
        <w:numPr>
          <w:ilvl w:val="0"/>
          <w:numId w:val="13"/>
        </w:numPr>
        <w:tabs>
          <w:tab w:val="left" w:pos="458"/>
        </w:tabs>
        <w:autoSpaceDE w:val="0"/>
        <w:autoSpaceDN w:val="0"/>
        <w:spacing w:line="360" w:lineRule="auto"/>
        <w:ind w:left="457" w:hanging="342"/>
        <w:rPr>
          <w:sz w:val="24"/>
          <w:szCs w:val="24"/>
        </w:rPr>
      </w:pPr>
      <w:r w:rsidRPr="00F9168E">
        <w:rPr>
          <w:sz w:val="24"/>
          <w:szCs w:val="24"/>
        </w:rPr>
        <w:t>Administrator</w:t>
      </w:r>
      <w:r w:rsidRPr="00F9168E">
        <w:rPr>
          <w:spacing w:val="-8"/>
          <w:sz w:val="24"/>
          <w:szCs w:val="24"/>
        </w:rPr>
        <w:t xml:space="preserve"> </w:t>
      </w:r>
      <w:r w:rsidRPr="00F9168E">
        <w:rPr>
          <w:sz w:val="24"/>
          <w:szCs w:val="24"/>
        </w:rPr>
        <w:t>musi</w:t>
      </w:r>
      <w:r w:rsidRPr="00F9168E">
        <w:rPr>
          <w:spacing w:val="-6"/>
          <w:sz w:val="24"/>
          <w:szCs w:val="24"/>
        </w:rPr>
        <w:t xml:space="preserve"> </w:t>
      </w:r>
      <w:r w:rsidRPr="00F9168E">
        <w:rPr>
          <w:sz w:val="24"/>
          <w:szCs w:val="24"/>
        </w:rPr>
        <w:t>mieć</w:t>
      </w:r>
      <w:r w:rsidRPr="00F9168E">
        <w:rPr>
          <w:spacing w:val="-7"/>
          <w:sz w:val="24"/>
          <w:szCs w:val="24"/>
        </w:rPr>
        <w:t xml:space="preserve"> </w:t>
      </w:r>
      <w:r w:rsidRPr="00F9168E">
        <w:rPr>
          <w:sz w:val="24"/>
          <w:szCs w:val="24"/>
        </w:rPr>
        <w:t>możliwość</w:t>
      </w:r>
      <w:r w:rsidRPr="00F9168E">
        <w:rPr>
          <w:spacing w:val="-5"/>
          <w:sz w:val="24"/>
          <w:szCs w:val="24"/>
        </w:rPr>
        <w:t xml:space="preserve"> </w:t>
      </w:r>
      <w:r w:rsidRPr="00F9168E">
        <w:rPr>
          <w:sz w:val="24"/>
          <w:szCs w:val="24"/>
        </w:rPr>
        <w:t>wykonania</w:t>
      </w:r>
      <w:r w:rsidRPr="00F9168E">
        <w:rPr>
          <w:spacing w:val="-3"/>
          <w:sz w:val="24"/>
          <w:szCs w:val="24"/>
        </w:rPr>
        <w:t xml:space="preserve"> </w:t>
      </w:r>
      <w:r w:rsidRPr="00F9168E">
        <w:rPr>
          <w:sz w:val="24"/>
          <w:szCs w:val="24"/>
        </w:rPr>
        <w:t>poniższych</w:t>
      </w:r>
      <w:r w:rsidRPr="00F9168E">
        <w:rPr>
          <w:spacing w:val="-4"/>
          <w:sz w:val="24"/>
          <w:szCs w:val="24"/>
        </w:rPr>
        <w:t xml:space="preserve"> </w:t>
      </w:r>
      <w:r w:rsidRPr="00F9168E">
        <w:rPr>
          <w:sz w:val="24"/>
          <w:szCs w:val="24"/>
        </w:rPr>
        <w:t>czynności</w:t>
      </w:r>
      <w:r w:rsidRPr="00F9168E">
        <w:rPr>
          <w:spacing w:val="-5"/>
          <w:sz w:val="24"/>
          <w:szCs w:val="24"/>
        </w:rPr>
        <w:t xml:space="preserve"> </w:t>
      </w:r>
      <w:r w:rsidRPr="00F9168E">
        <w:rPr>
          <w:sz w:val="24"/>
          <w:szCs w:val="24"/>
        </w:rPr>
        <w:t>w</w:t>
      </w:r>
      <w:r w:rsidRPr="00F9168E">
        <w:rPr>
          <w:spacing w:val="-2"/>
          <w:sz w:val="24"/>
          <w:szCs w:val="24"/>
        </w:rPr>
        <w:t xml:space="preserve"> </w:t>
      </w:r>
      <w:r w:rsidRPr="00F9168E">
        <w:rPr>
          <w:sz w:val="24"/>
          <w:szCs w:val="24"/>
        </w:rPr>
        <w:t>sposób</w:t>
      </w:r>
      <w:r w:rsidRPr="00F9168E">
        <w:rPr>
          <w:spacing w:val="-4"/>
          <w:sz w:val="24"/>
          <w:szCs w:val="24"/>
        </w:rPr>
        <w:t xml:space="preserve"> </w:t>
      </w:r>
      <w:r w:rsidRPr="00F9168E">
        <w:rPr>
          <w:spacing w:val="-2"/>
          <w:sz w:val="24"/>
          <w:szCs w:val="24"/>
        </w:rPr>
        <w:t>zdalny:</w:t>
      </w:r>
    </w:p>
    <w:p w14:paraId="5F08CBBD" w14:textId="77777777" w:rsidR="00736232" w:rsidRPr="00F9168E" w:rsidRDefault="00736232" w:rsidP="004B3095">
      <w:pPr>
        <w:pStyle w:val="Akapitzlist"/>
        <w:widowControl w:val="0"/>
        <w:numPr>
          <w:ilvl w:val="1"/>
          <w:numId w:val="31"/>
        </w:numPr>
        <w:tabs>
          <w:tab w:val="left" w:pos="1557"/>
        </w:tabs>
        <w:autoSpaceDE w:val="0"/>
        <w:autoSpaceDN w:val="0"/>
        <w:spacing w:line="360" w:lineRule="auto"/>
        <w:rPr>
          <w:sz w:val="24"/>
          <w:szCs w:val="24"/>
        </w:rPr>
      </w:pPr>
      <w:r w:rsidRPr="00F9168E">
        <w:rPr>
          <w:sz w:val="24"/>
          <w:szCs w:val="24"/>
        </w:rPr>
        <w:t>instalacji</w:t>
      </w:r>
      <w:r w:rsidRPr="00F9168E">
        <w:rPr>
          <w:spacing w:val="-4"/>
          <w:sz w:val="24"/>
          <w:szCs w:val="24"/>
        </w:rPr>
        <w:t xml:space="preserve"> </w:t>
      </w:r>
      <w:r w:rsidRPr="00F9168E">
        <w:rPr>
          <w:sz w:val="24"/>
          <w:szCs w:val="24"/>
        </w:rPr>
        <w:t>klienta</w:t>
      </w:r>
      <w:r w:rsidRPr="00F9168E">
        <w:rPr>
          <w:spacing w:val="-4"/>
          <w:sz w:val="24"/>
          <w:szCs w:val="24"/>
        </w:rPr>
        <w:t xml:space="preserve"> </w:t>
      </w:r>
      <w:r w:rsidRPr="00F9168E">
        <w:rPr>
          <w:sz w:val="24"/>
          <w:szCs w:val="24"/>
        </w:rPr>
        <w:t>na</w:t>
      </w:r>
      <w:r w:rsidRPr="00F9168E">
        <w:rPr>
          <w:spacing w:val="-4"/>
          <w:sz w:val="24"/>
          <w:szCs w:val="24"/>
        </w:rPr>
        <w:t xml:space="preserve"> </w:t>
      </w:r>
      <w:r w:rsidRPr="00F9168E">
        <w:rPr>
          <w:spacing w:val="-2"/>
          <w:sz w:val="24"/>
          <w:szCs w:val="24"/>
        </w:rPr>
        <w:t>stacji,</w:t>
      </w:r>
    </w:p>
    <w:p w14:paraId="6F7CF337" w14:textId="77777777" w:rsidR="00736232" w:rsidRPr="00F9168E" w:rsidRDefault="00736232" w:rsidP="004B3095">
      <w:pPr>
        <w:pStyle w:val="Akapitzlist"/>
        <w:widowControl w:val="0"/>
        <w:numPr>
          <w:ilvl w:val="1"/>
          <w:numId w:val="31"/>
        </w:numPr>
        <w:tabs>
          <w:tab w:val="left" w:pos="1557"/>
        </w:tabs>
        <w:autoSpaceDE w:val="0"/>
        <w:autoSpaceDN w:val="0"/>
        <w:spacing w:line="360" w:lineRule="auto"/>
        <w:rPr>
          <w:sz w:val="24"/>
          <w:szCs w:val="24"/>
        </w:rPr>
      </w:pPr>
      <w:r w:rsidRPr="00F9168E">
        <w:rPr>
          <w:spacing w:val="-2"/>
          <w:sz w:val="24"/>
          <w:szCs w:val="24"/>
        </w:rPr>
        <w:t>zaszyfrowania/odszyfrowania</w:t>
      </w:r>
      <w:r w:rsidRPr="00F9168E">
        <w:rPr>
          <w:spacing w:val="35"/>
          <w:sz w:val="24"/>
          <w:szCs w:val="24"/>
        </w:rPr>
        <w:t xml:space="preserve"> </w:t>
      </w:r>
      <w:r w:rsidRPr="00F9168E">
        <w:rPr>
          <w:spacing w:val="-2"/>
          <w:sz w:val="24"/>
          <w:szCs w:val="24"/>
        </w:rPr>
        <w:t>stacji,</w:t>
      </w:r>
    </w:p>
    <w:p w14:paraId="278B71DA" w14:textId="77777777" w:rsidR="00736232" w:rsidRPr="00F9168E" w:rsidRDefault="00736232" w:rsidP="004B3095">
      <w:pPr>
        <w:pStyle w:val="Akapitzlist"/>
        <w:widowControl w:val="0"/>
        <w:numPr>
          <w:ilvl w:val="1"/>
          <w:numId w:val="31"/>
        </w:numPr>
        <w:tabs>
          <w:tab w:val="left" w:pos="1557"/>
        </w:tabs>
        <w:autoSpaceDE w:val="0"/>
        <w:autoSpaceDN w:val="0"/>
        <w:spacing w:line="360" w:lineRule="auto"/>
        <w:rPr>
          <w:sz w:val="24"/>
          <w:szCs w:val="24"/>
        </w:rPr>
      </w:pPr>
      <w:r w:rsidRPr="00F9168E">
        <w:rPr>
          <w:sz w:val="24"/>
          <w:szCs w:val="24"/>
        </w:rPr>
        <w:t>wygenerowania</w:t>
      </w:r>
      <w:r w:rsidRPr="00F9168E">
        <w:rPr>
          <w:spacing w:val="-5"/>
          <w:sz w:val="24"/>
          <w:szCs w:val="24"/>
        </w:rPr>
        <w:t xml:space="preserve"> </w:t>
      </w:r>
      <w:r w:rsidRPr="00F9168E">
        <w:rPr>
          <w:sz w:val="24"/>
          <w:szCs w:val="24"/>
        </w:rPr>
        <w:t>klucza</w:t>
      </w:r>
      <w:r w:rsidRPr="00F9168E">
        <w:rPr>
          <w:spacing w:val="-6"/>
          <w:sz w:val="24"/>
          <w:szCs w:val="24"/>
        </w:rPr>
        <w:t xml:space="preserve"> </w:t>
      </w:r>
      <w:r w:rsidRPr="00F9168E">
        <w:rPr>
          <w:sz w:val="24"/>
          <w:szCs w:val="24"/>
        </w:rPr>
        <w:t>aktywacyjnego</w:t>
      </w:r>
      <w:r w:rsidRPr="00F9168E">
        <w:rPr>
          <w:spacing w:val="-5"/>
          <w:sz w:val="24"/>
          <w:szCs w:val="24"/>
        </w:rPr>
        <w:t xml:space="preserve"> </w:t>
      </w:r>
      <w:r w:rsidRPr="00F9168E">
        <w:rPr>
          <w:sz w:val="24"/>
          <w:szCs w:val="24"/>
        </w:rPr>
        <w:t>dla</w:t>
      </w:r>
      <w:r w:rsidRPr="00F9168E">
        <w:rPr>
          <w:spacing w:val="-6"/>
          <w:sz w:val="24"/>
          <w:szCs w:val="24"/>
        </w:rPr>
        <w:t xml:space="preserve"> </w:t>
      </w:r>
      <w:r w:rsidRPr="00F9168E">
        <w:rPr>
          <w:spacing w:val="-2"/>
          <w:sz w:val="24"/>
          <w:szCs w:val="24"/>
        </w:rPr>
        <w:t>użytkownika,</w:t>
      </w:r>
    </w:p>
    <w:p w14:paraId="2B9B8F30" w14:textId="77777777" w:rsidR="00736232" w:rsidRPr="00F9168E" w:rsidRDefault="00736232" w:rsidP="004B3095">
      <w:pPr>
        <w:pStyle w:val="Akapitzlist"/>
        <w:widowControl w:val="0"/>
        <w:numPr>
          <w:ilvl w:val="1"/>
          <w:numId w:val="31"/>
        </w:numPr>
        <w:tabs>
          <w:tab w:val="left" w:pos="1557"/>
        </w:tabs>
        <w:autoSpaceDE w:val="0"/>
        <w:autoSpaceDN w:val="0"/>
        <w:spacing w:line="360" w:lineRule="auto"/>
        <w:rPr>
          <w:sz w:val="24"/>
          <w:szCs w:val="24"/>
        </w:rPr>
      </w:pPr>
      <w:r w:rsidRPr="00F9168E">
        <w:rPr>
          <w:sz w:val="24"/>
          <w:szCs w:val="24"/>
        </w:rPr>
        <w:t>administrowania</w:t>
      </w:r>
      <w:r w:rsidRPr="00F9168E">
        <w:rPr>
          <w:spacing w:val="-6"/>
          <w:sz w:val="24"/>
          <w:szCs w:val="24"/>
        </w:rPr>
        <w:t xml:space="preserve"> </w:t>
      </w:r>
      <w:r w:rsidRPr="00F9168E">
        <w:rPr>
          <w:sz w:val="24"/>
          <w:szCs w:val="24"/>
        </w:rPr>
        <w:t>kluczami</w:t>
      </w:r>
      <w:r w:rsidRPr="00F9168E">
        <w:rPr>
          <w:spacing w:val="-8"/>
          <w:sz w:val="24"/>
          <w:szCs w:val="24"/>
        </w:rPr>
        <w:t xml:space="preserve"> </w:t>
      </w:r>
      <w:r w:rsidRPr="00F9168E">
        <w:rPr>
          <w:spacing w:val="-2"/>
          <w:sz w:val="24"/>
          <w:szCs w:val="24"/>
        </w:rPr>
        <w:t>szyfrującymi,</w:t>
      </w:r>
    </w:p>
    <w:p w14:paraId="09D0F9DC" w14:textId="77777777" w:rsidR="00736232" w:rsidRPr="00F9168E" w:rsidRDefault="00736232" w:rsidP="004B3095">
      <w:pPr>
        <w:pStyle w:val="Akapitzlist"/>
        <w:widowControl w:val="0"/>
        <w:numPr>
          <w:ilvl w:val="1"/>
          <w:numId w:val="31"/>
        </w:numPr>
        <w:tabs>
          <w:tab w:val="left" w:pos="1557"/>
        </w:tabs>
        <w:autoSpaceDE w:val="0"/>
        <w:autoSpaceDN w:val="0"/>
        <w:spacing w:line="360" w:lineRule="auto"/>
        <w:rPr>
          <w:sz w:val="24"/>
          <w:szCs w:val="24"/>
        </w:rPr>
      </w:pPr>
      <w:r w:rsidRPr="00F9168E">
        <w:rPr>
          <w:sz w:val="24"/>
          <w:szCs w:val="24"/>
        </w:rPr>
        <w:lastRenderedPageBreak/>
        <w:t>administrowania</w:t>
      </w:r>
      <w:r w:rsidRPr="00F9168E">
        <w:rPr>
          <w:spacing w:val="-4"/>
          <w:sz w:val="24"/>
          <w:szCs w:val="24"/>
        </w:rPr>
        <w:t xml:space="preserve"> </w:t>
      </w:r>
      <w:r w:rsidRPr="00F9168E">
        <w:rPr>
          <w:sz w:val="24"/>
          <w:szCs w:val="24"/>
        </w:rPr>
        <w:t>użytkownikami,</w:t>
      </w:r>
      <w:r w:rsidRPr="00F9168E">
        <w:rPr>
          <w:spacing w:val="-7"/>
          <w:sz w:val="24"/>
          <w:szCs w:val="24"/>
        </w:rPr>
        <w:t xml:space="preserve"> </w:t>
      </w:r>
      <w:r w:rsidRPr="00F9168E">
        <w:rPr>
          <w:sz w:val="24"/>
          <w:szCs w:val="24"/>
        </w:rPr>
        <w:t>którzy</w:t>
      </w:r>
      <w:r w:rsidRPr="00F9168E">
        <w:rPr>
          <w:spacing w:val="-5"/>
          <w:sz w:val="24"/>
          <w:szCs w:val="24"/>
        </w:rPr>
        <w:t xml:space="preserve"> </w:t>
      </w:r>
      <w:r w:rsidRPr="00F9168E">
        <w:rPr>
          <w:sz w:val="24"/>
          <w:szCs w:val="24"/>
        </w:rPr>
        <w:t>mają</w:t>
      </w:r>
      <w:r w:rsidRPr="00F9168E">
        <w:rPr>
          <w:spacing w:val="-7"/>
          <w:sz w:val="24"/>
          <w:szCs w:val="24"/>
        </w:rPr>
        <w:t xml:space="preserve"> </w:t>
      </w:r>
      <w:r w:rsidRPr="00F9168E">
        <w:rPr>
          <w:sz w:val="24"/>
          <w:szCs w:val="24"/>
        </w:rPr>
        <w:t>dostęp</w:t>
      </w:r>
      <w:r w:rsidRPr="00F9168E">
        <w:rPr>
          <w:spacing w:val="-7"/>
          <w:sz w:val="24"/>
          <w:szCs w:val="24"/>
        </w:rPr>
        <w:t xml:space="preserve"> </w:t>
      </w:r>
      <w:r w:rsidRPr="00F9168E">
        <w:rPr>
          <w:sz w:val="24"/>
          <w:szCs w:val="24"/>
        </w:rPr>
        <w:t>do</w:t>
      </w:r>
      <w:r w:rsidRPr="00F9168E">
        <w:rPr>
          <w:spacing w:val="-2"/>
          <w:sz w:val="24"/>
          <w:szCs w:val="24"/>
        </w:rPr>
        <w:t xml:space="preserve"> stacji,</w:t>
      </w:r>
    </w:p>
    <w:p w14:paraId="310E2319" w14:textId="77777777" w:rsidR="00736232" w:rsidRPr="00F9168E" w:rsidRDefault="00736232" w:rsidP="004B3095">
      <w:pPr>
        <w:pStyle w:val="Akapitzlist"/>
        <w:widowControl w:val="0"/>
        <w:numPr>
          <w:ilvl w:val="1"/>
          <w:numId w:val="31"/>
        </w:numPr>
        <w:tabs>
          <w:tab w:val="left" w:pos="1557"/>
        </w:tabs>
        <w:autoSpaceDE w:val="0"/>
        <w:autoSpaceDN w:val="0"/>
        <w:spacing w:line="360" w:lineRule="auto"/>
        <w:rPr>
          <w:sz w:val="24"/>
          <w:szCs w:val="24"/>
        </w:rPr>
      </w:pPr>
      <w:r w:rsidRPr="00F9168E">
        <w:rPr>
          <w:sz w:val="24"/>
          <w:szCs w:val="24"/>
        </w:rPr>
        <w:t>administrowania</w:t>
      </w:r>
      <w:r w:rsidRPr="00F9168E">
        <w:rPr>
          <w:spacing w:val="-6"/>
          <w:sz w:val="24"/>
          <w:szCs w:val="24"/>
        </w:rPr>
        <w:t xml:space="preserve"> </w:t>
      </w:r>
      <w:r w:rsidRPr="00F9168E">
        <w:rPr>
          <w:sz w:val="24"/>
          <w:szCs w:val="24"/>
        </w:rPr>
        <w:t>profilem</w:t>
      </w:r>
      <w:r w:rsidRPr="00F9168E">
        <w:rPr>
          <w:spacing w:val="-6"/>
          <w:sz w:val="24"/>
          <w:szCs w:val="24"/>
        </w:rPr>
        <w:t xml:space="preserve"> </w:t>
      </w:r>
      <w:r w:rsidRPr="00F9168E">
        <w:rPr>
          <w:sz w:val="24"/>
          <w:szCs w:val="24"/>
        </w:rPr>
        <w:t>ustawień</w:t>
      </w:r>
      <w:r w:rsidRPr="00F9168E">
        <w:rPr>
          <w:spacing w:val="-6"/>
          <w:sz w:val="24"/>
          <w:szCs w:val="24"/>
        </w:rPr>
        <w:t xml:space="preserve"> </w:t>
      </w:r>
      <w:r w:rsidRPr="00F9168E">
        <w:rPr>
          <w:sz w:val="24"/>
          <w:szCs w:val="24"/>
        </w:rPr>
        <w:t>dla</w:t>
      </w:r>
      <w:r w:rsidRPr="00F9168E">
        <w:rPr>
          <w:spacing w:val="-5"/>
          <w:sz w:val="24"/>
          <w:szCs w:val="24"/>
        </w:rPr>
        <w:t xml:space="preserve"> </w:t>
      </w:r>
      <w:r w:rsidRPr="00F9168E">
        <w:rPr>
          <w:spacing w:val="-2"/>
          <w:sz w:val="24"/>
          <w:szCs w:val="24"/>
        </w:rPr>
        <w:t>użytkowników,</w:t>
      </w:r>
    </w:p>
    <w:p w14:paraId="06653613" w14:textId="77777777" w:rsidR="00736232" w:rsidRPr="00F9168E" w:rsidRDefault="00736232" w:rsidP="004B3095">
      <w:pPr>
        <w:pStyle w:val="Akapitzlist"/>
        <w:widowControl w:val="0"/>
        <w:numPr>
          <w:ilvl w:val="1"/>
          <w:numId w:val="31"/>
        </w:numPr>
        <w:tabs>
          <w:tab w:val="left" w:pos="1557"/>
        </w:tabs>
        <w:autoSpaceDE w:val="0"/>
        <w:autoSpaceDN w:val="0"/>
        <w:spacing w:line="360" w:lineRule="auto"/>
        <w:rPr>
          <w:sz w:val="24"/>
          <w:szCs w:val="24"/>
        </w:rPr>
      </w:pPr>
      <w:r w:rsidRPr="00F9168E">
        <w:rPr>
          <w:sz w:val="24"/>
          <w:szCs w:val="24"/>
        </w:rPr>
        <w:t>administrowania</w:t>
      </w:r>
      <w:r w:rsidRPr="00F9168E">
        <w:rPr>
          <w:spacing w:val="-6"/>
          <w:sz w:val="24"/>
          <w:szCs w:val="24"/>
        </w:rPr>
        <w:t xml:space="preserve"> </w:t>
      </w:r>
      <w:r w:rsidRPr="00F9168E">
        <w:rPr>
          <w:sz w:val="24"/>
          <w:szCs w:val="24"/>
        </w:rPr>
        <w:t>profilem</w:t>
      </w:r>
      <w:r w:rsidRPr="00F9168E">
        <w:rPr>
          <w:spacing w:val="-6"/>
          <w:sz w:val="24"/>
          <w:szCs w:val="24"/>
        </w:rPr>
        <w:t xml:space="preserve"> </w:t>
      </w:r>
      <w:r w:rsidRPr="00F9168E">
        <w:rPr>
          <w:sz w:val="24"/>
          <w:szCs w:val="24"/>
        </w:rPr>
        <w:t>ustawień</w:t>
      </w:r>
      <w:r w:rsidRPr="00F9168E">
        <w:rPr>
          <w:spacing w:val="-6"/>
          <w:sz w:val="24"/>
          <w:szCs w:val="24"/>
        </w:rPr>
        <w:t xml:space="preserve"> </w:t>
      </w:r>
      <w:r w:rsidRPr="00F9168E">
        <w:rPr>
          <w:sz w:val="24"/>
          <w:szCs w:val="24"/>
        </w:rPr>
        <w:t>dla</w:t>
      </w:r>
      <w:r w:rsidRPr="00F9168E">
        <w:rPr>
          <w:spacing w:val="-8"/>
          <w:sz w:val="24"/>
          <w:szCs w:val="24"/>
        </w:rPr>
        <w:t xml:space="preserve"> </w:t>
      </w:r>
      <w:r w:rsidRPr="00F9168E">
        <w:rPr>
          <w:sz w:val="24"/>
          <w:szCs w:val="24"/>
        </w:rPr>
        <w:t>stacji</w:t>
      </w:r>
      <w:r w:rsidRPr="00F9168E">
        <w:rPr>
          <w:spacing w:val="-7"/>
          <w:sz w:val="24"/>
          <w:szCs w:val="24"/>
        </w:rPr>
        <w:t xml:space="preserve"> </w:t>
      </w:r>
      <w:r w:rsidRPr="00F9168E">
        <w:rPr>
          <w:spacing w:val="-2"/>
          <w:sz w:val="24"/>
          <w:szCs w:val="24"/>
        </w:rPr>
        <w:t>roboczych,</w:t>
      </w:r>
    </w:p>
    <w:p w14:paraId="73D82F05" w14:textId="77777777" w:rsidR="00736232" w:rsidRPr="00F9168E" w:rsidRDefault="00736232" w:rsidP="004B3095">
      <w:pPr>
        <w:pStyle w:val="Akapitzlist"/>
        <w:widowControl w:val="0"/>
        <w:numPr>
          <w:ilvl w:val="1"/>
          <w:numId w:val="31"/>
        </w:numPr>
        <w:tabs>
          <w:tab w:val="left" w:pos="1557"/>
        </w:tabs>
        <w:autoSpaceDE w:val="0"/>
        <w:autoSpaceDN w:val="0"/>
        <w:spacing w:line="360" w:lineRule="auto"/>
        <w:rPr>
          <w:sz w:val="24"/>
          <w:szCs w:val="24"/>
        </w:rPr>
      </w:pPr>
      <w:r w:rsidRPr="00F9168E">
        <w:rPr>
          <w:sz w:val="24"/>
          <w:szCs w:val="24"/>
        </w:rPr>
        <w:t>wymuszenia</w:t>
      </w:r>
      <w:r w:rsidRPr="00F9168E">
        <w:rPr>
          <w:spacing w:val="-6"/>
          <w:sz w:val="24"/>
          <w:szCs w:val="24"/>
        </w:rPr>
        <w:t xml:space="preserve"> </w:t>
      </w:r>
      <w:r w:rsidRPr="00F9168E">
        <w:rPr>
          <w:sz w:val="24"/>
          <w:szCs w:val="24"/>
        </w:rPr>
        <w:t>zmiany</w:t>
      </w:r>
      <w:r w:rsidRPr="00F9168E">
        <w:rPr>
          <w:spacing w:val="-5"/>
          <w:sz w:val="24"/>
          <w:szCs w:val="24"/>
        </w:rPr>
        <w:t xml:space="preserve"> </w:t>
      </w:r>
      <w:r w:rsidRPr="00F9168E">
        <w:rPr>
          <w:spacing w:val="-2"/>
          <w:sz w:val="24"/>
          <w:szCs w:val="24"/>
        </w:rPr>
        <w:t>hasła,</w:t>
      </w:r>
    </w:p>
    <w:p w14:paraId="4790D4E4" w14:textId="77777777" w:rsidR="00736232" w:rsidRPr="00F9168E" w:rsidRDefault="00736232" w:rsidP="004B3095">
      <w:pPr>
        <w:pStyle w:val="Akapitzlist"/>
        <w:widowControl w:val="0"/>
        <w:numPr>
          <w:ilvl w:val="1"/>
          <w:numId w:val="31"/>
        </w:numPr>
        <w:tabs>
          <w:tab w:val="left" w:pos="1557"/>
        </w:tabs>
        <w:autoSpaceDE w:val="0"/>
        <w:autoSpaceDN w:val="0"/>
        <w:spacing w:line="360" w:lineRule="auto"/>
        <w:rPr>
          <w:sz w:val="24"/>
          <w:szCs w:val="24"/>
        </w:rPr>
      </w:pPr>
      <w:r w:rsidRPr="00F9168E">
        <w:rPr>
          <w:sz w:val="24"/>
          <w:szCs w:val="24"/>
        </w:rPr>
        <w:t>zarządzania</w:t>
      </w:r>
      <w:r w:rsidRPr="00F9168E">
        <w:rPr>
          <w:spacing w:val="-6"/>
          <w:sz w:val="24"/>
          <w:szCs w:val="24"/>
        </w:rPr>
        <w:t xml:space="preserve"> </w:t>
      </w:r>
      <w:r w:rsidRPr="00F9168E">
        <w:rPr>
          <w:sz w:val="24"/>
          <w:szCs w:val="24"/>
        </w:rPr>
        <w:t>wieloma</w:t>
      </w:r>
      <w:r w:rsidRPr="00F9168E">
        <w:rPr>
          <w:spacing w:val="-6"/>
          <w:sz w:val="24"/>
          <w:szCs w:val="24"/>
        </w:rPr>
        <w:t xml:space="preserve"> </w:t>
      </w:r>
      <w:r w:rsidRPr="00F9168E">
        <w:rPr>
          <w:sz w:val="24"/>
          <w:szCs w:val="24"/>
        </w:rPr>
        <w:t>organizacjami</w:t>
      </w:r>
      <w:r w:rsidRPr="00F9168E">
        <w:rPr>
          <w:spacing w:val="-3"/>
          <w:sz w:val="24"/>
          <w:szCs w:val="24"/>
        </w:rPr>
        <w:t xml:space="preserve"> </w:t>
      </w:r>
      <w:r w:rsidRPr="00F9168E">
        <w:rPr>
          <w:sz w:val="24"/>
          <w:szCs w:val="24"/>
        </w:rPr>
        <w:t>z</w:t>
      </w:r>
      <w:r w:rsidRPr="00F9168E">
        <w:rPr>
          <w:spacing w:val="-5"/>
          <w:sz w:val="24"/>
          <w:szCs w:val="24"/>
        </w:rPr>
        <w:t xml:space="preserve"> </w:t>
      </w:r>
      <w:r w:rsidRPr="00F9168E">
        <w:rPr>
          <w:sz w:val="24"/>
          <w:szCs w:val="24"/>
        </w:rPr>
        <w:t>poziomu</w:t>
      </w:r>
      <w:r w:rsidRPr="00F9168E">
        <w:rPr>
          <w:spacing w:val="-5"/>
          <w:sz w:val="24"/>
          <w:szCs w:val="24"/>
        </w:rPr>
        <w:t xml:space="preserve"> </w:t>
      </w:r>
      <w:r w:rsidRPr="00F9168E">
        <w:rPr>
          <w:sz w:val="24"/>
          <w:szCs w:val="24"/>
        </w:rPr>
        <w:t>jednej</w:t>
      </w:r>
      <w:r w:rsidRPr="00F9168E">
        <w:rPr>
          <w:spacing w:val="-2"/>
          <w:sz w:val="24"/>
          <w:szCs w:val="24"/>
        </w:rPr>
        <w:t xml:space="preserve"> konsoli.</w:t>
      </w:r>
    </w:p>
    <w:p w14:paraId="4F14A908" w14:textId="77777777" w:rsidR="007F4B9E" w:rsidRPr="00F9168E" w:rsidRDefault="007F4B9E" w:rsidP="00FE6330">
      <w:pPr>
        <w:pStyle w:val="Akapitzlist"/>
        <w:widowControl w:val="0"/>
        <w:tabs>
          <w:tab w:val="left" w:pos="1557"/>
        </w:tabs>
        <w:autoSpaceDE w:val="0"/>
        <w:autoSpaceDN w:val="0"/>
        <w:spacing w:line="360" w:lineRule="auto"/>
        <w:ind w:left="1556"/>
        <w:rPr>
          <w:sz w:val="24"/>
          <w:szCs w:val="24"/>
        </w:rPr>
      </w:pPr>
    </w:p>
    <w:p w14:paraId="40F04411" w14:textId="77777777" w:rsidR="00736232" w:rsidRPr="00F9168E" w:rsidRDefault="00736232" w:rsidP="00FE6330">
      <w:pPr>
        <w:pStyle w:val="Nagwek1"/>
        <w:spacing w:line="360" w:lineRule="auto"/>
        <w:rPr>
          <w:szCs w:val="24"/>
        </w:rPr>
      </w:pPr>
      <w:r w:rsidRPr="00F9168E">
        <w:rPr>
          <w:szCs w:val="24"/>
        </w:rPr>
        <w:t>WYMAGANIA</w:t>
      </w:r>
      <w:r w:rsidRPr="00F9168E">
        <w:rPr>
          <w:spacing w:val="-9"/>
          <w:szCs w:val="24"/>
        </w:rPr>
        <w:t xml:space="preserve"> </w:t>
      </w:r>
      <w:r w:rsidRPr="00F9168E">
        <w:rPr>
          <w:szCs w:val="24"/>
        </w:rPr>
        <w:t>SYSTEMOWE</w:t>
      </w:r>
      <w:r w:rsidRPr="00F9168E">
        <w:rPr>
          <w:spacing w:val="-6"/>
          <w:szCs w:val="24"/>
        </w:rPr>
        <w:t xml:space="preserve"> </w:t>
      </w:r>
      <w:r w:rsidRPr="00F9168E">
        <w:rPr>
          <w:szCs w:val="24"/>
        </w:rPr>
        <w:t>APLIKACJI</w:t>
      </w:r>
      <w:r w:rsidRPr="00F9168E">
        <w:rPr>
          <w:spacing w:val="-5"/>
          <w:szCs w:val="24"/>
        </w:rPr>
        <w:t xml:space="preserve"> </w:t>
      </w:r>
      <w:r w:rsidRPr="00F9168E">
        <w:rPr>
          <w:spacing w:val="-2"/>
          <w:szCs w:val="24"/>
        </w:rPr>
        <w:t>KLIENCKIEJ</w:t>
      </w:r>
    </w:p>
    <w:p w14:paraId="3DC9854C" w14:textId="134D8091" w:rsidR="00736232" w:rsidRPr="00F9168E" w:rsidRDefault="00736232" w:rsidP="00FE6330">
      <w:pPr>
        <w:widowControl w:val="0"/>
        <w:tabs>
          <w:tab w:val="left" w:pos="345"/>
        </w:tabs>
        <w:autoSpaceDE w:val="0"/>
        <w:autoSpaceDN w:val="0"/>
        <w:spacing w:line="360" w:lineRule="auto"/>
        <w:ind w:right="286"/>
        <w:rPr>
          <w:sz w:val="24"/>
          <w:szCs w:val="24"/>
        </w:rPr>
      </w:pPr>
      <w:r w:rsidRPr="00F9168E">
        <w:rPr>
          <w:sz w:val="24"/>
          <w:szCs w:val="24"/>
        </w:rPr>
        <w:t xml:space="preserve">System szyfrowania danych musi wspierać instalacje aplikacji klienckiej w środowisku </w:t>
      </w:r>
      <w:r w:rsidR="00D159D3" w:rsidRPr="00D159D3">
        <w:rPr>
          <w:sz w:val="24"/>
          <w:szCs w:val="24"/>
        </w:rPr>
        <w:t>posiadan</w:t>
      </w:r>
      <w:r w:rsidR="00D159D3">
        <w:rPr>
          <w:sz w:val="24"/>
          <w:szCs w:val="24"/>
        </w:rPr>
        <w:t>ych</w:t>
      </w:r>
      <w:r w:rsidR="00D159D3" w:rsidRPr="00D159D3">
        <w:rPr>
          <w:sz w:val="24"/>
          <w:szCs w:val="24"/>
        </w:rPr>
        <w:t xml:space="preserve"> przez Zamawiającego system</w:t>
      </w:r>
      <w:r w:rsidR="00D159D3">
        <w:rPr>
          <w:sz w:val="24"/>
          <w:szCs w:val="24"/>
        </w:rPr>
        <w:t>ów</w:t>
      </w:r>
      <w:r w:rsidR="00D159D3" w:rsidRPr="00D159D3">
        <w:rPr>
          <w:sz w:val="24"/>
          <w:szCs w:val="24"/>
        </w:rPr>
        <w:t xml:space="preserve"> operacyjn</w:t>
      </w:r>
      <w:r w:rsidR="00D159D3">
        <w:rPr>
          <w:sz w:val="24"/>
          <w:szCs w:val="24"/>
        </w:rPr>
        <w:t>ych</w:t>
      </w:r>
      <w:r w:rsidR="00D159D3" w:rsidRPr="00D159D3">
        <w:rPr>
          <w:sz w:val="24"/>
          <w:szCs w:val="24"/>
        </w:rPr>
        <w:t xml:space="preserve"> Microsoft Windows Server 2019 i 2022 64-bit oraz Microsoft Windows 10</w:t>
      </w:r>
      <w:r w:rsidR="00D159D3">
        <w:rPr>
          <w:sz w:val="24"/>
          <w:szCs w:val="24"/>
        </w:rPr>
        <w:t>/11</w:t>
      </w:r>
      <w:r w:rsidR="00514020">
        <w:rPr>
          <w:sz w:val="24"/>
          <w:szCs w:val="24"/>
        </w:rPr>
        <w:t xml:space="preserve"> w wersji </w:t>
      </w:r>
      <w:r w:rsidR="00D159D3" w:rsidRPr="00D159D3">
        <w:rPr>
          <w:sz w:val="24"/>
          <w:szCs w:val="24"/>
        </w:rPr>
        <w:t>32-bit i 64-bit</w:t>
      </w:r>
      <w:r w:rsidR="00D159D3">
        <w:rPr>
          <w:sz w:val="24"/>
          <w:szCs w:val="24"/>
        </w:rPr>
        <w:t>.</w:t>
      </w:r>
    </w:p>
    <w:p w14:paraId="770B7798" w14:textId="77777777" w:rsidR="00736232" w:rsidRPr="00F9168E" w:rsidRDefault="00736232" w:rsidP="00FE6330">
      <w:pPr>
        <w:pStyle w:val="Tekstpodstawowy"/>
        <w:spacing w:line="360" w:lineRule="auto"/>
        <w:rPr>
          <w:szCs w:val="24"/>
        </w:rPr>
      </w:pPr>
    </w:p>
    <w:p w14:paraId="0DF7EAE6" w14:textId="77777777" w:rsidR="00736232" w:rsidRPr="00F9168E" w:rsidRDefault="00736232" w:rsidP="00FE6330">
      <w:pPr>
        <w:pStyle w:val="Nagwek1"/>
        <w:spacing w:line="360" w:lineRule="auto"/>
        <w:rPr>
          <w:szCs w:val="24"/>
        </w:rPr>
      </w:pPr>
      <w:r w:rsidRPr="00F9168E">
        <w:rPr>
          <w:szCs w:val="24"/>
        </w:rPr>
        <w:t>WYMAGANIA</w:t>
      </w:r>
      <w:r w:rsidRPr="00F9168E">
        <w:rPr>
          <w:spacing w:val="-9"/>
          <w:szCs w:val="24"/>
        </w:rPr>
        <w:t xml:space="preserve"> </w:t>
      </w:r>
      <w:r w:rsidRPr="00F9168E">
        <w:rPr>
          <w:szCs w:val="24"/>
        </w:rPr>
        <w:t>DOTYCZĄCE</w:t>
      </w:r>
      <w:r w:rsidRPr="00F9168E">
        <w:rPr>
          <w:spacing w:val="-8"/>
          <w:szCs w:val="24"/>
        </w:rPr>
        <w:t xml:space="preserve"> </w:t>
      </w:r>
      <w:r w:rsidRPr="00F9168E">
        <w:rPr>
          <w:spacing w:val="-2"/>
          <w:szCs w:val="24"/>
        </w:rPr>
        <w:t>UWIERZYTELNIANIA</w:t>
      </w:r>
    </w:p>
    <w:p w14:paraId="070A7913" w14:textId="16FB340C" w:rsidR="007B6552" w:rsidRPr="00F9168E" w:rsidRDefault="00736232" w:rsidP="004B3095">
      <w:pPr>
        <w:pStyle w:val="Akapitzlist"/>
        <w:widowControl w:val="0"/>
        <w:numPr>
          <w:ilvl w:val="0"/>
          <w:numId w:val="52"/>
        </w:numPr>
        <w:tabs>
          <w:tab w:val="left" w:pos="345"/>
        </w:tabs>
        <w:autoSpaceDE w:val="0"/>
        <w:autoSpaceDN w:val="0"/>
        <w:spacing w:line="360" w:lineRule="auto"/>
        <w:rPr>
          <w:sz w:val="24"/>
          <w:szCs w:val="24"/>
        </w:rPr>
      </w:pPr>
      <w:r w:rsidRPr="00F9168E">
        <w:rPr>
          <w:sz w:val="24"/>
          <w:szCs w:val="24"/>
        </w:rPr>
        <w:t>Aplikacja</w:t>
      </w:r>
      <w:r w:rsidRPr="00F9168E">
        <w:rPr>
          <w:spacing w:val="-7"/>
          <w:sz w:val="24"/>
          <w:szCs w:val="24"/>
        </w:rPr>
        <w:t xml:space="preserve"> </w:t>
      </w:r>
      <w:r w:rsidRPr="00F9168E">
        <w:rPr>
          <w:sz w:val="24"/>
          <w:szCs w:val="24"/>
        </w:rPr>
        <w:t>musi</w:t>
      </w:r>
      <w:r w:rsidRPr="00F9168E">
        <w:rPr>
          <w:spacing w:val="-6"/>
          <w:sz w:val="24"/>
          <w:szCs w:val="24"/>
        </w:rPr>
        <w:t xml:space="preserve"> </w:t>
      </w:r>
      <w:bookmarkStart w:id="15" w:name="_Hlk135989698"/>
      <w:r w:rsidRPr="00F9168E">
        <w:rPr>
          <w:sz w:val="24"/>
          <w:szCs w:val="24"/>
        </w:rPr>
        <w:t>umożliwiać</w:t>
      </w:r>
      <w:r w:rsidRPr="00F9168E">
        <w:rPr>
          <w:spacing w:val="-7"/>
          <w:sz w:val="24"/>
          <w:szCs w:val="24"/>
        </w:rPr>
        <w:t xml:space="preserve"> </w:t>
      </w:r>
      <w:r w:rsidRPr="00F9168E">
        <w:rPr>
          <w:sz w:val="24"/>
          <w:szCs w:val="24"/>
        </w:rPr>
        <w:t>przetrzymywanie</w:t>
      </w:r>
      <w:r w:rsidRPr="00F9168E">
        <w:rPr>
          <w:spacing w:val="-5"/>
          <w:sz w:val="24"/>
          <w:szCs w:val="24"/>
        </w:rPr>
        <w:t xml:space="preserve"> </w:t>
      </w:r>
      <w:r w:rsidRPr="00F9168E">
        <w:rPr>
          <w:sz w:val="24"/>
          <w:szCs w:val="24"/>
        </w:rPr>
        <w:t>co</w:t>
      </w:r>
      <w:r w:rsidRPr="00F9168E">
        <w:rPr>
          <w:spacing w:val="-4"/>
          <w:sz w:val="24"/>
          <w:szCs w:val="24"/>
        </w:rPr>
        <w:t xml:space="preserve"> </w:t>
      </w:r>
      <w:r w:rsidRPr="00F9168E">
        <w:rPr>
          <w:sz w:val="24"/>
          <w:szCs w:val="24"/>
        </w:rPr>
        <w:t>najmniej</w:t>
      </w:r>
      <w:r w:rsidRPr="00F9168E">
        <w:rPr>
          <w:spacing w:val="-5"/>
          <w:sz w:val="24"/>
          <w:szCs w:val="24"/>
        </w:rPr>
        <w:t xml:space="preserve"> </w:t>
      </w:r>
      <w:r w:rsidRPr="00F9168E">
        <w:rPr>
          <w:sz w:val="24"/>
          <w:szCs w:val="24"/>
        </w:rPr>
        <w:t>64</w:t>
      </w:r>
      <w:r w:rsidRPr="00F9168E">
        <w:rPr>
          <w:spacing w:val="-5"/>
          <w:sz w:val="24"/>
          <w:szCs w:val="24"/>
        </w:rPr>
        <w:t xml:space="preserve"> </w:t>
      </w:r>
      <w:r w:rsidRPr="00F9168E">
        <w:rPr>
          <w:sz w:val="24"/>
          <w:szCs w:val="24"/>
        </w:rPr>
        <w:t>kluczy</w:t>
      </w:r>
      <w:r w:rsidRPr="00F9168E">
        <w:rPr>
          <w:spacing w:val="-5"/>
          <w:sz w:val="24"/>
          <w:szCs w:val="24"/>
        </w:rPr>
        <w:t xml:space="preserve"> </w:t>
      </w:r>
      <w:r w:rsidRPr="00F9168E">
        <w:rPr>
          <w:sz w:val="24"/>
          <w:szCs w:val="24"/>
        </w:rPr>
        <w:t>szyfrujących</w:t>
      </w:r>
      <w:r w:rsidRPr="00F9168E">
        <w:rPr>
          <w:spacing w:val="-8"/>
          <w:sz w:val="24"/>
          <w:szCs w:val="24"/>
        </w:rPr>
        <w:t xml:space="preserve"> </w:t>
      </w:r>
      <w:r w:rsidRPr="00F9168E">
        <w:rPr>
          <w:sz w:val="24"/>
          <w:szCs w:val="24"/>
        </w:rPr>
        <w:t>w</w:t>
      </w:r>
      <w:r w:rsidRPr="00F9168E">
        <w:rPr>
          <w:spacing w:val="-4"/>
          <w:sz w:val="24"/>
          <w:szCs w:val="24"/>
        </w:rPr>
        <w:t xml:space="preserve"> </w:t>
      </w:r>
      <w:r w:rsidRPr="00F9168E">
        <w:rPr>
          <w:sz w:val="24"/>
          <w:szCs w:val="24"/>
        </w:rPr>
        <w:t>jednym</w:t>
      </w:r>
      <w:r w:rsidRPr="00F9168E">
        <w:rPr>
          <w:spacing w:val="-4"/>
          <w:sz w:val="24"/>
          <w:szCs w:val="24"/>
        </w:rPr>
        <w:t xml:space="preserve"> pęku</w:t>
      </w:r>
      <w:r w:rsidR="007B6552" w:rsidRPr="00F9168E">
        <w:rPr>
          <w:spacing w:val="-4"/>
          <w:sz w:val="24"/>
          <w:szCs w:val="24"/>
        </w:rPr>
        <w:t xml:space="preserve"> </w:t>
      </w:r>
      <w:r w:rsidRPr="00F9168E">
        <w:rPr>
          <w:sz w:val="24"/>
          <w:szCs w:val="24"/>
        </w:rPr>
        <w:t>kluczy</w:t>
      </w:r>
      <w:r w:rsidRPr="00F9168E">
        <w:rPr>
          <w:spacing w:val="-3"/>
          <w:sz w:val="24"/>
          <w:szCs w:val="24"/>
        </w:rPr>
        <w:t xml:space="preserve"> </w:t>
      </w:r>
      <w:bookmarkEnd w:id="15"/>
      <w:r w:rsidRPr="00F9168E">
        <w:rPr>
          <w:sz w:val="24"/>
          <w:szCs w:val="24"/>
        </w:rPr>
        <w:t>(key</w:t>
      </w:r>
      <w:r w:rsidRPr="00F9168E">
        <w:rPr>
          <w:spacing w:val="-2"/>
          <w:sz w:val="24"/>
          <w:szCs w:val="24"/>
        </w:rPr>
        <w:t xml:space="preserve"> file).</w:t>
      </w:r>
    </w:p>
    <w:p w14:paraId="385849BD" w14:textId="7342C678" w:rsidR="00736232" w:rsidRPr="00F9168E" w:rsidRDefault="00736232" w:rsidP="004B3095">
      <w:pPr>
        <w:pStyle w:val="Akapitzlist"/>
        <w:widowControl w:val="0"/>
        <w:numPr>
          <w:ilvl w:val="0"/>
          <w:numId w:val="52"/>
        </w:numPr>
        <w:tabs>
          <w:tab w:val="left" w:pos="345"/>
        </w:tabs>
        <w:autoSpaceDE w:val="0"/>
        <w:autoSpaceDN w:val="0"/>
        <w:spacing w:line="360" w:lineRule="auto"/>
        <w:rPr>
          <w:sz w:val="24"/>
          <w:szCs w:val="24"/>
        </w:rPr>
      </w:pPr>
      <w:r w:rsidRPr="00F9168E">
        <w:rPr>
          <w:sz w:val="24"/>
          <w:szCs w:val="24"/>
        </w:rPr>
        <w:t>Dostęp</w:t>
      </w:r>
      <w:r w:rsidRPr="00F9168E">
        <w:rPr>
          <w:spacing w:val="-4"/>
          <w:sz w:val="24"/>
          <w:szCs w:val="24"/>
        </w:rPr>
        <w:t xml:space="preserve"> </w:t>
      </w:r>
      <w:r w:rsidRPr="00F9168E">
        <w:rPr>
          <w:sz w:val="24"/>
          <w:szCs w:val="24"/>
        </w:rPr>
        <w:t>do</w:t>
      </w:r>
      <w:r w:rsidRPr="00F9168E">
        <w:rPr>
          <w:spacing w:val="-2"/>
          <w:sz w:val="24"/>
          <w:szCs w:val="24"/>
        </w:rPr>
        <w:t xml:space="preserve"> </w:t>
      </w:r>
      <w:r w:rsidRPr="00F9168E">
        <w:rPr>
          <w:sz w:val="24"/>
          <w:szCs w:val="24"/>
        </w:rPr>
        <w:t>pliku</w:t>
      </w:r>
      <w:r w:rsidRPr="00F9168E">
        <w:rPr>
          <w:spacing w:val="-3"/>
          <w:sz w:val="24"/>
          <w:szCs w:val="24"/>
        </w:rPr>
        <w:t xml:space="preserve"> </w:t>
      </w:r>
      <w:r w:rsidRPr="00F9168E">
        <w:rPr>
          <w:sz w:val="24"/>
          <w:szCs w:val="24"/>
        </w:rPr>
        <w:t>klucza</w:t>
      </w:r>
      <w:r w:rsidRPr="00F9168E">
        <w:rPr>
          <w:spacing w:val="-4"/>
          <w:sz w:val="24"/>
          <w:szCs w:val="24"/>
        </w:rPr>
        <w:t xml:space="preserve"> </w:t>
      </w:r>
      <w:r w:rsidRPr="00F9168E">
        <w:rPr>
          <w:sz w:val="24"/>
          <w:szCs w:val="24"/>
        </w:rPr>
        <w:t>musi</w:t>
      </w:r>
      <w:r w:rsidRPr="00F9168E">
        <w:rPr>
          <w:spacing w:val="-3"/>
          <w:sz w:val="24"/>
          <w:szCs w:val="24"/>
        </w:rPr>
        <w:t xml:space="preserve"> </w:t>
      </w:r>
      <w:r w:rsidRPr="00F9168E">
        <w:rPr>
          <w:sz w:val="24"/>
          <w:szCs w:val="24"/>
        </w:rPr>
        <w:t>być</w:t>
      </w:r>
      <w:r w:rsidRPr="00F9168E">
        <w:rPr>
          <w:spacing w:val="-3"/>
          <w:sz w:val="24"/>
          <w:szCs w:val="24"/>
        </w:rPr>
        <w:t xml:space="preserve"> </w:t>
      </w:r>
      <w:r w:rsidRPr="00F9168E">
        <w:rPr>
          <w:sz w:val="24"/>
          <w:szCs w:val="24"/>
        </w:rPr>
        <w:t>chroniony</w:t>
      </w:r>
      <w:r w:rsidRPr="00F9168E">
        <w:rPr>
          <w:spacing w:val="-3"/>
          <w:sz w:val="24"/>
          <w:szCs w:val="24"/>
        </w:rPr>
        <w:t xml:space="preserve"> </w:t>
      </w:r>
      <w:r w:rsidRPr="00F9168E">
        <w:rPr>
          <w:sz w:val="24"/>
          <w:szCs w:val="24"/>
        </w:rPr>
        <w:t>przy</w:t>
      </w:r>
      <w:r w:rsidRPr="00F9168E">
        <w:rPr>
          <w:spacing w:val="-3"/>
          <w:sz w:val="24"/>
          <w:szCs w:val="24"/>
        </w:rPr>
        <w:t xml:space="preserve"> </w:t>
      </w:r>
      <w:r w:rsidRPr="00F9168E">
        <w:rPr>
          <w:sz w:val="24"/>
          <w:szCs w:val="24"/>
        </w:rPr>
        <w:t>pomocy</w:t>
      </w:r>
      <w:r w:rsidRPr="00F9168E">
        <w:rPr>
          <w:spacing w:val="-3"/>
          <w:sz w:val="24"/>
          <w:szCs w:val="24"/>
        </w:rPr>
        <w:t xml:space="preserve"> </w:t>
      </w:r>
      <w:r w:rsidRPr="00F9168E">
        <w:rPr>
          <w:sz w:val="24"/>
          <w:szCs w:val="24"/>
        </w:rPr>
        <w:t>hasła.</w:t>
      </w:r>
      <w:r w:rsidRPr="00F9168E">
        <w:rPr>
          <w:spacing w:val="-2"/>
          <w:sz w:val="24"/>
          <w:szCs w:val="24"/>
        </w:rPr>
        <w:t xml:space="preserve"> </w:t>
      </w:r>
      <w:r w:rsidRPr="00F9168E">
        <w:rPr>
          <w:sz w:val="24"/>
          <w:szCs w:val="24"/>
        </w:rPr>
        <w:t>Domyślnie</w:t>
      </w:r>
      <w:r w:rsidR="00514020">
        <w:rPr>
          <w:spacing w:val="-5"/>
          <w:sz w:val="24"/>
          <w:szCs w:val="24"/>
        </w:rPr>
        <w:t xml:space="preserve"> </w:t>
      </w:r>
      <w:r w:rsidRPr="00F9168E">
        <w:rPr>
          <w:sz w:val="24"/>
          <w:szCs w:val="24"/>
        </w:rPr>
        <w:t>wykorzystywane</w:t>
      </w:r>
      <w:r w:rsidRPr="00F9168E">
        <w:rPr>
          <w:spacing w:val="-2"/>
          <w:sz w:val="24"/>
          <w:szCs w:val="24"/>
        </w:rPr>
        <w:t xml:space="preserve"> </w:t>
      </w:r>
      <w:r w:rsidRPr="00F9168E">
        <w:rPr>
          <w:sz w:val="24"/>
          <w:szCs w:val="24"/>
        </w:rPr>
        <w:t>hasło musi być hasłem</w:t>
      </w:r>
      <w:r w:rsidR="00D159D3">
        <w:rPr>
          <w:sz w:val="24"/>
          <w:szCs w:val="24"/>
        </w:rPr>
        <w:t xml:space="preserve"> używanego przez Zamawiającego</w:t>
      </w:r>
      <w:r w:rsidRPr="00F9168E">
        <w:rPr>
          <w:sz w:val="24"/>
          <w:szCs w:val="24"/>
        </w:rPr>
        <w:t xml:space="preserve"> systemu Windows.</w:t>
      </w:r>
    </w:p>
    <w:p w14:paraId="2E119733" w14:textId="77777777" w:rsidR="00736232" w:rsidRPr="00F9168E" w:rsidRDefault="00736232" w:rsidP="00FE6330">
      <w:pPr>
        <w:pStyle w:val="Tekstpodstawowy"/>
        <w:spacing w:line="360" w:lineRule="auto"/>
        <w:rPr>
          <w:szCs w:val="24"/>
        </w:rPr>
      </w:pPr>
    </w:p>
    <w:p w14:paraId="73E25A90" w14:textId="77777777" w:rsidR="00736232" w:rsidRPr="00F9168E" w:rsidRDefault="00736232" w:rsidP="00FE6330">
      <w:pPr>
        <w:pStyle w:val="Nagwek1"/>
        <w:spacing w:line="360" w:lineRule="auto"/>
        <w:rPr>
          <w:szCs w:val="24"/>
        </w:rPr>
      </w:pPr>
      <w:r w:rsidRPr="00F9168E">
        <w:rPr>
          <w:szCs w:val="24"/>
        </w:rPr>
        <w:t>WYMAGANIA</w:t>
      </w:r>
      <w:r w:rsidRPr="00F9168E">
        <w:rPr>
          <w:spacing w:val="-9"/>
          <w:szCs w:val="24"/>
        </w:rPr>
        <w:t xml:space="preserve"> </w:t>
      </w:r>
      <w:r w:rsidRPr="00F9168E">
        <w:rPr>
          <w:szCs w:val="24"/>
        </w:rPr>
        <w:t>DOTYCZĄCE</w:t>
      </w:r>
      <w:r w:rsidRPr="00F9168E">
        <w:rPr>
          <w:spacing w:val="-8"/>
          <w:szCs w:val="24"/>
        </w:rPr>
        <w:t xml:space="preserve"> </w:t>
      </w:r>
      <w:r w:rsidRPr="00F9168E">
        <w:rPr>
          <w:szCs w:val="24"/>
        </w:rPr>
        <w:t>USTAWIEŃ</w:t>
      </w:r>
      <w:r w:rsidRPr="00F9168E">
        <w:rPr>
          <w:spacing w:val="-9"/>
          <w:szCs w:val="24"/>
        </w:rPr>
        <w:t xml:space="preserve"> </w:t>
      </w:r>
      <w:r w:rsidRPr="00F9168E">
        <w:rPr>
          <w:szCs w:val="24"/>
        </w:rPr>
        <w:t>APLIKACJI</w:t>
      </w:r>
      <w:r w:rsidRPr="00F9168E">
        <w:rPr>
          <w:spacing w:val="-5"/>
          <w:szCs w:val="24"/>
        </w:rPr>
        <w:t xml:space="preserve"> </w:t>
      </w:r>
      <w:r w:rsidRPr="00F9168E">
        <w:rPr>
          <w:spacing w:val="-2"/>
          <w:szCs w:val="24"/>
        </w:rPr>
        <w:t>KLIENCKIEJ</w:t>
      </w:r>
    </w:p>
    <w:p w14:paraId="34AF2D6C" w14:textId="1F49FFFD" w:rsidR="00736232" w:rsidRPr="00F9168E" w:rsidRDefault="00736232" w:rsidP="004B3095">
      <w:pPr>
        <w:pStyle w:val="Akapitzlist"/>
        <w:widowControl w:val="0"/>
        <w:numPr>
          <w:ilvl w:val="0"/>
          <w:numId w:val="14"/>
        </w:numPr>
        <w:tabs>
          <w:tab w:val="left" w:pos="345"/>
        </w:tabs>
        <w:autoSpaceDE w:val="0"/>
        <w:autoSpaceDN w:val="0"/>
        <w:spacing w:line="360" w:lineRule="auto"/>
        <w:ind w:hanging="229"/>
        <w:rPr>
          <w:sz w:val="24"/>
          <w:szCs w:val="24"/>
        </w:rPr>
      </w:pPr>
      <w:r w:rsidRPr="00F9168E">
        <w:rPr>
          <w:sz w:val="24"/>
          <w:szCs w:val="24"/>
        </w:rPr>
        <w:t>Aplikacja</w:t>
      </w:r>
      <w:r w:rsidRPr="00F9168E">
        <w:rPr>
          <w:spacing w:val="-8"/>
          <w:sz w:val="24"/>
          <w:szCs w:val="24"/>
        </w:rPr>
        <w:t xml:space="preserve"> </w:t>
      </w:r>
      <w:r w:rsidRPr="00F9168E">
        <w:rPr>
          <w:sz w:val="24"/>
          <w:szCs w:val="24"/>
        </w:rPr>
        <w:t>musi</w:t>
      </w:r>
      <w:r w:rsidRPr="00F9168E">
        <w:rPr>
          <w:spacing w:val="-5"/>
          <w:sz w:val="24"/>
          <w:szCs w:val="24"/>
        </w:rPr>
        <w:t xml:space="preserve"> </w:t>
      </w:r>
      <w:r w:rsidRPr="00F9168E">
        <w:rPr>
          <w:sz w:val="24"/>
          <w:szCs w:val="24"/>
        </w:rPr>
        <w:t>być</w:t>
      </w:r>
      <w:r w:rsidRPr="00F9168E">
        <w:rPr>
          <w:spacing w:val="-6"/>
          <w:sz w:val="24"/>
          <w:szCs w:val="24"/>
        </w:rPr>
        <w:t xml:space="preserve"> </w:t>
      </w:r>
      <w:r w:rsidRPr="00F9168E">
        <w:rPr>
          <w:sz w:val="24"/>
          <w:szCs w:val="24"/>
        </w:rPr>
        <w:t>dostępna</w:t>
      </w:r>
      <w:r w:rsidRPr="00F9168E">
        <w:rPr>
          <w:spacing w:val="-4"/>
          <w:sz w:val="24"/>
          <w:szCs w:val="24"/>
        </w:rPr>
        <w:t xml:space="preserve"> </w:t>
      </w:r>
      <w:r w:rsidRPr="00F9168E">
        <w:rPr>
          <w:sz w:val="24"/>
          <w:szCs w:val="24"/>
        </w:rPr>
        <w:t>przynajmniej</w:t>
      </w:r>
      <w:r w:rsidRPr="00F9168E">
        <w:rPr>
          <w:spacing w:val="-3"/>
          <w:sz w:val="24"/>
          <w:szCs w:val="24"/>
        </w:rPr>
        <w:t xml:space="preserve"> </w:t>
      </w:r>
      <w:r w:rsidRPr="00F9168E">
        <w:rPr>
          <w:sz w:val="24"/>
          <w:szCs w:val="24"/>
        </w:rPr>
        <w:t>w</w:t>
      </w:r>
      <w:r w:rsidRPr="00F9168E">
        <w:rPr>
          <w:spacing w:val="-5"/>
          <w:sz w:val="24"/>
          <w:szCs w:val="24"/>
        </w:rPr>
        <w:t xml:space="preserve"> </w:t>
      </w:r>
      <w:r w:rsidRPr="00F9168E">
        <w:rPr>
          <w:sz w:val="24"/>
          <w:szCs w:val="24"/>
        </w:rPr>
        <w:t>języku</w:t>
      </w:r>
      <w:r w:rsidRPr="00F9168E">
        <w:rPr>
          <w:spacing w:val="-4"/>
          <w:sz w:val="24"/>
          <w:szCs w:val="24"/>
        </w:rPr>
        <w:t xml:space="preserve"> </w:t>
      </w:r>
      <w:r w:rsidRPr="00F9168E">
        <w:rPr>
          <w:sz w:val="24"/>
          <w:szCs w:val="24"/>
        </w:rPr>
        <w:t>polskim</w:t>
      </w:r>
      <w:r w:rsidRPr="00F9168E">
        <w:rPr>
          <w:spacing w:val="-2"/>
          <w:sz w:val="24"/>
          <w:szCs w:val="24"/>
        </w:rPr>
        <w:t>.</w:t>
      </w:r>
    </w:p>
    <w:p w14:paraId="3F6E6020" w14:textId="77777777" w:rsidR="00736232" w:rsidRPr="00F9168E" w:rsidRDefault="00736232" w:rsidP="004B3095">
      <w:pPr>
        <w:pStyle w:val="Akapitzlist"/>
        <w:widowControl w:val="0"/>
        <w:numPr>
          <w:ilvl w:val="0"/>
          <w:numId w:val="14"/>
        </w:numPr>
        <w:tabs>
          <w:tab w:val="left" w:pos="345"/>
        </w:tabs>
        <w:autoSpaceDE w:val="0"/>
        <w:autoSpaceDN w:val="0"/>
        <w:spacing w:line="360" w:lineRule="auto"/>
        <w:ind w:hanging="229"/>
        <w:rPr>
          <w:sz w:val="24"/>
          <w:szCs w:val="24"/>
        </w:rPr>
      </w:pPr>
      <w:bookmarkStart w:id="16" w:name="_Hlk135989773"/>
      <w:r w:rsidRPr="00F9168E">
        <w:rPr>
          <w:sz w:val="24"/>
          <w:szCs w:val="24"/>
        </w:rPr>
        <w:t>Aplikacja</w:t>
      </w:r>
      <w:r w:rsidRPr="00F9168E">
        <w:rPr>
          <w:spacing w:val="-9"/>
          <w:sz w:val="24"/>
          <w:szCs w:val="24"/>
        </w:rPr>
        <w:t xml:space="preserve"> </w:t>
      </w:r>
      <w:r w:rsidRPr="00F9168E">
        <w:rPr>
          <w:sz w:val="24"/>
          <w:szCs w:val="24"/>
        </w:rPr>
        <w:t>musi</w:t>
      </w:r>
      <w:r w:rsidRPr="00F9168E">
        <w:rPr>
          <w:spacing w:val="-5"/>
          <w:sz w:val="24"/>
          <w:szCs w:val="24"/>
        </w:rPr>
        <w:t xml:space="preserve"> </w:t>
      </w:r>
      <w:r w:rsidRPr="00F9168E">
        <w:rPr>
          <w:sz w:val="24"/>
          <w:szCs w:val="24"/>
        </w:rPr>
        <w:t>umożliwiać</w:t>
      </w:r>
      <w:r w:rsidRPr="00F9168E">
        <w:rPr>
          <w:spacing w:val="-8"/>
          <w:sz w:val="24"/>
          <w:szCs w:val="24"/>
        </w:rPr>
        <w:t xml:space="preserve"> </w:t>
      </w:r>
      <w:r w:rsidRPr="00F9168E">
        <w:rPr>
          <w:sz w:val="24"/>
          <w:szCs w:val="24"/>
        </w:rPr>
        <w:t>szyfrowanie</w:t>
      </w:r>
      <w:r w:rsidRPr="00F9168E">
        <w:rPr>
          <w:spacing w:val="-4"/>
          <w:sz w:val="24"/>
          <w:szCs w:val="24"/>
        </w:rPr>
        <w:t xml:space="preserve"> </w:t>
      </w:r>
      <w:r w:rsidRPr="00F9168E">
        <w:rPr>
          <w:sz w:val="24"/>
          <w:szCs w:val="24"/>
        </w:rPr>
        <w:t>nośników</w:t>
      </w:r>
      <w:r w:rsidRPr="00F9168E">
        <w:rPr>
          <w:spacing w:val="-8"/>
          <w:sz w:val="24"/>
          <w:szCs w:val="24"/>
        </w:rPr>
        <w:t xml:space="preserve"> </w:t>
      </w:r>
      <w:r w:rsidRPr="00F9168E">
        <w:rPr>
          <w:sz w:val="24"/>
          <w:szCs w:val="24"/>
        </w:rPr>
        <w:t>wymiennych</w:t>
      </w:r>
      <w:r w:rsidRPr="00F9168E">
        <w:rPr>
          <w:spacing w:val="-5"/>
          <w:sz w:val="24"/>
          <w:szCs w:val="24"/>
        </w:rPr>
        <w:t xml:space="preserve"> </w:t>
      </w:r>
      <w:r w:rsidRPr="00F9168E">
        <w:rPr>
          <w:sz w:val="24"/>
          <w:szCs w:val="24"/>
        </w:rPr>
        <w:t>w</w:t>
      </w:r>
      <w:r w:rsidRPr="00F9168E">
        <w:rPr>
          <w:spacing w:val="-5"/>
          <w:sz w:val="24"/>
          <w:szCs w:val="24"/>
        </w:rPr>
        <w:t xml:space="preserve"> </w:t>
      </w:r>
      <w:r w:rsidRPr="00F9168E">
        <w:rPr>
          <w:sz w:val="24"/>
          <w:szCs w:val="24"/>
        </w:rPr>
        <w:t>następujący</w:t>
      </w:r>
      <w:r w:rsidRPr="00F9168E">
        <w:rPr>
          <w:spacing w:val="-5"/>
          <w:sz w:val="24"/>
          <w:szCs w:val="24"/>
        </w:rPr>
        <w:t xml:space="preserve"> </w:t>
      </w:r>
      <w:r w:rsidRPr="00F9168E">
        <w:rPr>
          <w:spacing w:val="-2"/>
          <w:sz w:val="24"/>
          <w:szCs w:val="24"/>
        </w:rPr>
        <w:t>sposób:</w:t>
      </w:r>
    </w:p>
    <w:p w14:paraId="086A87F1" w14:textId="77777777" w:rsidR="00736232" w:rsidRPr="00F9168E" w:rsidRDefault="00736232" w:rsidP="004B3095">
      <w:pPr>
        <w:pStyle w:val="Akapitzlist"/>
        <w:widowControl w:val="0"/>
        <w:numPr>
          <w:ilvl w:val="0"/>
          <w:numId w:val="42"/>
        </w:numPr>
        <w:tabs>
          <w:tab w:val="left" w:pos="1557"/>
        </w:tabs>
        <w:autoSpaceDE w:val="0"/>
        <w:autoSpaceDN w:val="0"/>
        <w:spacing w:line="360" w:lineRule="auto"/>
        <w:ind w:left="709" w:hanging="365"/>
        <w:rPr>
          <w:sz w:val="24"/>
          <w:szCs w:val="24"/>
        </w:rPr>
      </w:pPr>
      <w:r w:rsidRPr="00F9168E">
        <w:rPr>
          <w:sz w:val="24"/>
          <w:szCs w:val="24"/>
        </w:rPr>
        <w:t>sektor</w:t>
      </w:r>
      <w:r w:rsidRPr="00F9168E">
        <w:rPr>
          <w:spacing w:val="-2"/>
          <w:sz w:val="24"/>
          <w:szCs w:val="24"/>
        </w:rPr>
        <w:t xml:space="preserve"> </w:t>
      </w:r>
      <w:r w:rsidRPr="00F9168E">
        <w:rPr>
          <w:sz w:val="24"/>
          <w:szCs w:val="24"/>
        </w:rPr>
        <w:t>po</w:t>
      </w:r>
      <w:r w:rsidRPr="00F9168E">
        <w:rPr>
          <w:spacing w:val="-1"/>
          <w:sz w:val="24"/>
          <w:szCs w:val="24"/>
        </w:rPr>
        <w:t xml:space="preserve"> </w:t>
      </w:r>
      <w:r w:rsidRPr="00F9168E">
        <w:rPr>
          <w:spacing w:val="-2"/>
          <w:sz w:val="24"/>
          <w:szCs w:val="24"/>
        </w:rPr>
        <w:t>sektorze,</w:t>
      </w:r>
    </w:p>
    <w:p w14:paraId="79EDD3A2" w14:textId="77777777" w:rsidR="00736232" w:rsidRPr="00F9168E" w:rsidRDefault="00736232" w:rsidP="004B3095">
      <w:pPr>
        <w:pStyle w:val="Akapitzlist"/>
        <w:widowControl w:val="0"/>
        <w:numPr>
          <w:ilvl w:val="0"/>
          <w:numId w:val="42"/>
        </w:numPr>
        <w:tabs>
          <w:tab w:val="left" w:pos="1557"/>
        </w:tabs>
        <w:autoSpaceDE w:val="0"/>
        <w:autoSpaceDN w:val="0"/>
        <w:spacing w:line="360" w:lineRule="auto"/>
        <w:ind w:left="709" w:hanging="365"/>
        <w:rPr>
          <w:sz w:val="24"/>
          <w:szCs w:val="24"/>
        </w:rPr>
      </w:pPr>
      <w:r w:rsidRPr="00F9168E">
        <w:rPr>
          <w:spacing w:val="-2"/>
          <w:sz w:val="24"/>
          <w:szCs w:val="24"/>
        </w:rPr>
        <w:t>kontener.</w:t>
      </w:r>
    </w:p>
    <w:p w14:paraId="3A7225C4" w14:textId="592E4AD0" w:rsidR="00736232" w:rsidRPr="00F9168E" w:rsidRDefault="00736232" w:rsidP="004B3095">
      <w:pPr>
        <w:pStyle w:val="Akapitzlist"/>
        <w:widowControl w:val="0"/>
        <w:numPr>
          <w:ilvl w:val="0"/>
          <w:numId w:val="14"/>
        </w:numPr>
        <w:tabs>
          <w:tab w:val="left" w:pos="345"/>
        </w:tabs>
        <w:autoSpaceDE w:val="0"/>
        <w:autoSpaceDN w:val="0"/>
        <w:spacing w:line="360" w:lineRule="auto"/>
        <w:ind w:hanging="229"/>
        <w:rPr>
          <w:sz w:val="24"/>
          <w:szCs w:val="24"/>
        </w:rPr>
      </w:pPr>
      <w:r w:rsidRPr="00F9168E">
        <w:rPr>
          <w:sz w:val="24"/>
          <w:szCs w:val="24"/>
        </w:rPr>
        <w:t>Zaszyfrowany</w:t>
      </w:r>
      <w:r w:rsidRPr="00F9168E">
        <w:rPr>
          <w:spacing w:val="-4"/>
          <w:sz w:val="24"/>
          <w:szCs w:val="24"/>
        </w:rPr>
        <w:t xml:space="preserve"> </w:t>
      </w:r>
      <w:r w:rsidRPr="00F9168E">
        <w:rPr>
          <w:sz w:val="24"/>
          <w:szCs w:val="24"/>
        </w:rPr>
        <w:t>nośnik</w:t>
      </w:r>
      <w:r w:rsidRPr="00F9168E">
        <w:rPr>
          <w:spacing w:val="-6"/>
          <w:sz w:val="24"/>
          <w:szCs w:val="24"/>
        </w:rPr>
        <w:t xml:space="preserve"> </w:t>
      </w:r>
      <w:r w:rsidRPr="00F9168E">
        <w:rPr>
          <w:sz w:val="24"/>
          <w:szCs w:val="24"/>
        </w:rPr>
        <w:t>wymienny</w:t>
      </w:r>
      <w:r w:rsidRPr="00F9168E">
        <w:rPr>
          <w:spacing w:val="-4"/>
          <w:sz w:val="24"/>
          <w:szCs w:val="24"/>
        </w:rPr>
        <w:t xml:space="preserve"> </w:t>
      </w:r>
      <w:r w:rsidRPr="00F9168E">
        <w:rPr>
          <w:sz w:val="24"/>
          <w:szCs w:val="24"/>
        </w:rPr>
        <w:t>oraz</w:t>
      </w:r>
      <w:r w:rsidRPr="00F9168E">
        <w:rPr>
          <w:spacing w:val="-6"/>
          <w:sz w:val="24"/>
          <w:szCs w:val="24"/>
        </w:rPr>
        <w:t xml:space="preserve"> </w:t>
      </w:r>
      <w:r w:rsidRPr="00F9168E">
        <w:rPr>
          <w:sz w:val="24"/>
          <w:szCs w:val="24"/>
        </w:rPr>
        <w:t>nośnik</w:t>
      </w:r>
      <w:r w:rsidRPr="00F9168E">
        <w:rPr>
          <w:spacing w:val="-5"/>
          <w:sz w:val="24"/>
          <w:szCs w:val="24"/>
        </w:rPr>
        <w:t xml:space="preserve"> </w:t>
      </w:r>
      <w:r w:rsidRPr="00F9168E">
        <w:rPr>
          <w:sz w:val="24"/>
          <w:szCs w:val="24"/>
        </w:rPr>
        <w:t>CD/DVD</w:t>
      </w:r>
      <w:r w:rsidRPr="00F9168E">
        <w:rPr>
          <w:spacing w:val="-6"/>
          <w:sz w:val="24"/>
          <w:szCs w:val="24"/>
        </w:rPr>
        <w:t xml:space="preserve"> </w:t>
      </w:r>
      <w:r w:rsidRPr="00F9168E">
        <w:rPr>
          <w:sz w:val="24"/>
          <w:szCs w:val="24"/>
        </w:rPr>
        <w:t>może</w:t>
      </w:r>
      <w:r w:rsidRPr="00F9168E">
        <w:rPr>
          <w:spacing w:val="-3"/>
          <w:sz w:val="24"/>
          <w:szCs w:val="24"/>
        </w:rPr>
        <w:t xml:space="preserve"> </w:t>
      </w:r>
      <w:r w:rsidRPr="00F9168E">
        <w:rPr>
          <w:sz w:val="24"/>
          <w:szCs w:val="24"/>
        </w:rPr>
        <w:t>być</w:t>
      </w:r>
      <w:r w:rsidRPr="00F9168E">
        <w:rPr>
          <w:spacing w:val="-6"/>
          <w:sz w:val="24"/>
          <w:szCs w:val="24"/>
        </w:rPr>
        <w:t xml:space="preserve"> </w:t>
      </w:r>
      <w:r w:rsidRPr="00F9168E">
        <w:rPr>
          <w:sz w:val="24"/>
          <w:szCs w:val="24"/>
        </w:rPr>
        <w:t>odczytany</w:t>
      </w:r>
      <w:r w:rsidRPr="00F9168E">
        <w:rPr>
          <w:spacing w:val="-6"/>
          <w:sz w:val="24"/>
          <w:szCs w:val="24"/>
        </w:rPr>
        <w:t xml:space="preserve"> </w:t>
      </w:r>
      <w:r w:rsidRPr="00F9168E">
        <w:rPr>
          <w:sz w:val="24"/>
          <w:szCs w:val="24"/>
        </w:rPr>
        <w:t>na</w:t>
      </w:r>
      <w:r w:rsidRPr="00F9168E">
        <w:rPr>
          <w:spacing w:val="-4"/>
          <w:sz w:val="24"/>
          <w:szCs w:val="24"/>
        </w:rPr>
        <w:t xml:space="preserve"> </w:t>
      </w:r>
      <w:r w:rsidRPr="00F9168E">
        <w:rPr>
          <w:sz w:val="24"/>
          <w:szCs w:val="24"/>
        </w:rPr>
        <w:t>dowolnej</w:t>
      </w:r>
      <w:r w:rsidRPr="00F9168E">
        <w:rPr>
          <w:spacing w:val="-6"/>
          <w:sz w:val="24"/>
          <w:szCs w:val="24"/>
        </w:rPr>
        <w:t xml:space="preserve"> </w:t>
      </w:r>
      <w:r w:rsidRPr="00F9168E">
        <w:rPr>
          <w:sz w:val="24"/>
          <w:szCs w:val="24"/>
        </w:rPr>
        <w:t>stacji,</w:t>
      </w:r>
      <w:r w:rsidRPr="00F9168E">
        <w:rPr>
          <w:spacing w:val="-3"/>
          <w:sz w:val="24"/>
          <w:szCs w:val="24"/>
        </w:rPr>
        <w:t xml:space="preserve"> </w:t>
      </w:r>
      <w:r w:rsidRPr="00F9168E">
        <w:rPr>
          <w:spacing w:val="-5"/>
          <w:sz w:val="24"/>
          <w:szCs w:val="24"/>
        </w:rPr>
        <w:t>na</w:t>
      </w:r>
      <w:r w:rsidR="007B6552" w:rsidRPr="00F9168E">
        <w:rPr>
          <w:spacing w:val="-5"/>
          <w:sz w:val="24"/>
          <w:szCs w:val="24"/>
        </w:rPr>
        <w:t xml:space="preserve"> </w:t>
      </w:r>
      <w:r w:rsidRPr="00F9168E">
        <w:rPr>
          <w:sz w:val="24"/>
          <w:szCs w:val="24"/>
        </w:rPr>
        <w:t>której</w:t>
      </w:r>
      <w:r w:rsidRPr="00F9168E">
        <w:rPr>
          <w:spacing w:val="-1"/>
          <w:sz w:val="24"/>
          <w:szCs w:val="24"/>
        </w:rPr>
        <w:t xml:space="preserve"> </w:t>
      </w:r>
      <w:r w:rsidRPr="00F9168E">
        <w:rPr>
          <w:sz w:val="24"/>
          <w:szCs w:val="24"/>
        </w:rPr>
        <w:t>nie</w:t>
      </w:r>
      <w:r w:rsidRPr="00F9168E">
        <w:rPr>
          <w:spacing w:val="-5"/>
          <w:sz w:val="24"/>
          <w:szCs w:val="24"/>
        </w:rPr>
        <w:t xml:space="preserve"> </w:t>
      </w:r>
      <w:r w:rsidRPr="00F9168E">
        <w:rPr>
          <w:sz w:val="24"/>
          <w:szCs w:val="24"/>
        </w:rPr>
        <w:t>ma</w:t>
      </w:r>
      <w:r w:rsidRPr="00F9168E">
        <w:rPr>
          <w:spacing w:val="-5"/>
          <w:sz w:val="24"/>
          <w:szCs w:val="24"/>
        </w:rPr>
        <w:t xml:space="preserve"> </w:t>
      </w:r>
      <w:r w:rsidRPr="00F9168E">
        <w:rPr>
          <w:sz w:val="24"/>
          <w:szCs w:val="24"/>
        </w:rPr>
        <w:t>zainstalowanego</w:t>
      </w:r>
      <w:r w:rsidRPr="00F9168E">
        <w:rPr>
          <w:spacing w:val="-2"/>
          <w:sz w:val="24"/>
          <w:szCs w:val="24"/>
        </w:rPr>
        <w:t xml:space="preserve"> </w:t>
      </w:r>
      <w:r w:rsidRPr="00F9168E">
        <w:rPr>
          <w:sz w:val="24"/>
          <w:szCs w:val="24"/>
        </w:rPr>
        <w:t>klienta</w:t>
      </w:r>
      <w:r w:rsidRPr="00F9168E">
        <w:rPr>
          <w:spacing w:val="-2"/>
          <w:sz w:val="24"/>
          <w:szCs w:val="24"/>
        </w:rPr>
        <w:t xml:space="preserve"> </w:t>
      </w:r>
      <w:r w:rsidRPr="00F9168E">
        <w:rPr>
          <w:sz w:val="24"/>
          <w:szCs w:val="24"/>
        </w:rPr>
        <w:t>systemu</w:t>
      </w:r>
      <w:r w:rsidRPr="00F9168E">
        <w:rPr>
          <w:spacing w:val="-3"/>
          <w:sz w:val="24"/>
          <w:szCs w:val="24"/>
        </w:rPr>
        <w:t xml:space="preserve"> </w:t>
      </w:r>
      <w:r w:rsidRPr="00F9168E">
        <w:rPr>
          <w:sz w:val="24"/>
          <w:szCs w:val="24"/>
        </w:rPr>
        <w:t>szyfrowania.</w:t>
      </w:r>
      <w:r w:rsidRPr="00F9168E">
        <w:rPr>
          <w:spacing w:val="-2"/>
          <w:sz w:val="24"/>
          <w:szCs w:val="24"/>
        </w:rPr>
        <w:t xml:space="preserve"> </w:t>
      </w:r>
      <w:r w:rsidRPr="00F9168E">
        <w:rPr>
          <w:sz w:val="24"/>
          <w:szCs w:val="24"/>
        </w:rPr>
        <w:t>Dostęp</w:t>
      </w:r>
      <w:r w:rsidRPr="00F9168E">
        <w:rPr>
          <w:spacing w:val="-1"/>
          <w:sz w:val="24"/>
          <w:szCs w:val="24"/>
        </w:rPr>
        <w:t xml:space="preserve"> </w:t>
      </w:r>
      <w:r w:rsidRPr="00F9168E">
        <w:rPr>
          <w:sz w:val="24"/>
          <w:szCs w:val="24"/>
        </w:rPr>
        <w:t>do</w:t>
      </w:r>
      <w:r w:rsidRPr="00F9168E">
        <w:rPr>
          <w:spacing w:val="-4"/>
          <w:sz w:val="24"/>
          <w:szCs w:val="24"/>
        </w:rPr>
        <w:t xml:space="preserve"> </w:t>
      </w:r>
      <w:r w:rsidRPr="00F9168E">
        <w:rPr>
          <w:sz w:val="24"/>
          <w:szCs w:val="24"/>
        </w:rPr>
        <w:t>takiego</w:t>
      </w:r>
      <w:r w:rsidRPr="00F9168E">
        <w:rPr>
          <w:spacing w:val="-2"/>
          <w:sz w:val="24"/>
          <w:szCs w:val="24"/>
        </w:rPr>
        <w:t xml:space="preserve"> </w:t>
      </w:r>
      <w:r w:rsidRPr="00F9168E">
        <w:rPr>
          <w:sz w:val="24"/>
          <w:szCs w:val="24"/>
        </w:rPr>
        <w:t>nośnika</w:t>
      </w:r>
      <w:r w:rsidRPr="00F9168E">
        <w:rPr>
          <w:spacing w:val="-4"/>
          <w:sz w:val="24"/>
          <w:szCs w:val="24"/>
        </w:rPr>
        <w:t xml:space="preserve"> </w:t>
      </w:r>
      <w:r w:rsidRPr="00F9168E">
        <w:rPr>
          <w:sz w:val="24"/>
          <w:szCs w:val="24"/>
        </w:rPr>
        <w:t>musi</w:t>
      </w:r>
      <w:r w:rsidRPr="00F9168E">
        <w:rPr>
          <w:spacing w:val="-2"/>
          <w:sz w:val="24"/>
          <w:szCs w:val="24"/>
        </w:rPr>
        <w:t xml:space="preserve"> </w:t>
      </w:r>
      <w:r w:rsidRPr="00F9168E">
        <w:rPr>
          <w:sz w:val="24"/>
          <w:szCs w:val="24"/>
        </w:rPr>
        <w:t>być możliwy po podaniu hasła.</w:t>
      </w:r>
    </w:p>
    <w:p w14:paraId="481FA8C5" w14:textId="77777777" w:rsidR="00736232" w:rsidRPr="00F9168E" w:rsidRDefault="00736232" w:rsidP="004B3095">
      <w:pPr>
        <w:pStyle w:val="Akapitzlist"/>
        <w:widowControl w:val="0"/>
        <w:numPr>
          <w:ilvl w:val="0"/>
          <w:numId w:val="14"/>
        </w:numPr>
        <w:tabs>
          <w:tab w:val="left" w:pos="345"/>
        </w:tabs>
        <w:autoSpaceDE w:val="0"/>
        <w:autoSpaceDN w:val="0"/>
        <w:spacing w:line="360" w:lineRule="auto"/>
        <w:ind w:hanging="229"/>
        <w:rPr>
          <w:sz w:val="24"/>
          <w:szCs w:val="24"/>
        </w:rPr>
      </w:pPr>
      <w:r w:rsidRPr="00F9168E">
        <w:rPr>
          <w:sz w:val="24"/>
          <w:szCs w:val="24"/>
        </w:rPr>
        <w:t>Aplikacja</w:t>
      </w:r>
      <w:r w:rsidRPr="00F9168E">
        <w:rPr>
          <w:spacing w:val="-9"/>
          <w:sz w:val="24"/>
          <w:szCs w:val="24"/>
        </w:rPr>
        <w:t xml:space="preserve"> </w:t>
      </w:r>
      <w:r w:rsidRPr="00F9168E">
        <w:rPr>
          <w:sz w:val="24"/>
          <w:szCs w:val="24"/>
        </w:rPr>
        <w:t>musi</w:t>
      </w:r>
      <w:r w:rsidRPr="00F9168E">
        <w:rPr>
          <w:spacing w:val="-3"/>
          <w:sz w:val="24"/>
          <w:szCs w:val="24"/>
        </w:rPr>
        <w:t xml:space="preserve"> </w:t>
      </w:r>
      <w:r w:rsidRPr="00F9168E">
        <w:rPr>
          <w:sz w:val="24"/>
          <w:szCs w:val="24"/>
        </w:rPr>
        <w:t>pozwalać</w:t>
      </w:r>
      <w:r w:rsidRPr="00F9168E">
        <w:rPr>
          <w:spacing w:val="-3"/>
          <w:sz w:val="24"/>
          <w:szCs w:val="24"/>
        </w:rPr>
        <w:t xml:space="preserve"> </w:t>
      </w:r>
      <w:r w:rsidRPr="00F9168E">
        <w:rPr>
          <w:sz w:val="24"/>
          <w:szCs w:val="24"/>
        </w:rPr>
        <w:t>na</w:t>
      </w:r>
      <w:r w:rsidRPr="00F9168E">
        <w:rPr>
          <w:spacing w:val="-6"/>
          <w:sz w:val="24"/>
          <w:szCs w:val="24"/>
        </w:rPr>
        <w:t xml:space="preserve"> </w:t>
      </w:r>
      <w:r w:rsidRPr="00F9168E">
        <w:rPr>
          <w:sz w:val="24"/>
          <w:szCs w:val="24"/>
        </w:rPr>
        <w:t>szyfrowanie</w:t>
      </w:r>
      <w:r w:rsidRPr="00F9168E">
        <w:rPr>
          <w:spacing w:val="-6"/>
          <w:sz w:val="24"/>
          <w:szCs w:val="24"/>
        </w:rPr>
        <w:t xml:space="preserve"> </w:t>
      </w:r>
      <w:r w:rsidRPr="00F9168E">
        <w:rPr>
          <w:sz w:val="24"/>
          <w:szCs w:val="24"/>
        </w:rPr>
        <w:t>wiadomości</w:t>
      </w:r>
      <w:r w:rsidRPr="00F9168E">
        <w:rPr>
          <w:spacing w:val="-5"/>
          <w:sz w:val="24"/>
          <w:szCs w:val="24"/>
        </w:rPr>
        <w:t xml:space="preserve"> </w:t>
      </w:r>
      <w:r w:rsidRPr="00F9168E">
        <w:rPr>
          <w:sz w:val="24"/>
          <w:szCs w:val="24"/>
        </w:rPr>
        <w:t>e-mail</w:t>
      </w:r>
      <w:r w:rsidRPr="00F9168E">
        <w:rPr>
          <w:spacing w:val="-4"/>
          <w:sz w:val="24"/>
          <w:szCs w:val="24"/>
        </w:rPr>
        <w:t xml:space="preserve"> </w:t>
      </w:r>
      <w:r w:rsidRPr="00F9168E">
        <w:rPr>
          <w:sz w:val="24"/>
          <w:szCs w:val="24"/>
        </w:rPr>
        <w:t>wraz</w:t>
      </w:r>
      <w:r w:rsidRPr="00F9168E">
        <w:rPr>
          <w:spacing w:val="-4"/>
          <w:sz w:val="24"/>
          <w:szCs w:val="24"/>
        </w:rPr>
        <w:t xml:space="preserve"> </w:t>
      </w:r>
      <w:r w:rsidRPr="00F9168E">
        <w:rPr>
          <w:sz w:val="24"/>
          <w:szCs w:val="24"/>
        </w:rPr>
        <w:t>z</w:t>
      </w:r>
      <w:r w:rsidRPr="00F9168E">
        <w:rPr>
          <w:spacing w:val="-3"/>
          <w:sz w:val="24"/>
          <w:szCs w:val="24"/>
        </w:rPr>
        <w:t xml:space="preserve"> </w:t>
      </w:r>
      <w:r w:rsidRPr="00F9168E">
        <w:rPr>
          <w:spacing w:val="-2"/>
          <w:sz w:val="24"/>
          <w:szCs w:val="24"/>
        </w:rPr>
        <w:t>załącznikami.</w:t>
      </w:r>
    </w:p>
    <w:p w14:paraId="019A5BDF" w14:textId="77777777" w:rsidR="00736232" w:rsidRPr="00F9168E" w:rsidRDefault="00736232" w:rsidP="004B3095">
      <w:pPr>
        <w:pStyle w:val="Akapitzlist"/>
        <w:widowControl w:val="0"/>
        <w:numPr>
          <w:ilvl w:val="0"/>
          <w:numId w:val="14"/>
        </w:numPr>
        <w:tabs>
          <w:tab w:val="left" w:pos="345"/>
        </w:tabs>
        <w:autoSpaceDE w:val="0"/>
        <w:autoSpaceDN w:val="0"/>
        <w:spacing w:line="360" w:lineRule="auto"/>
        <w:ind w:hanging="229"/>
        <w:rPr>
          <w:sz w:val="24"/>
          <w:szCs w:val="24"/>
        </w:rPr>
      </w:pPr>
      <w:r w:rsidRPr="00F9168E">
        <w:rPr>
          <w:sz w:val="24"/>
          <w:szCs w:val="24"/>
        </w:rPr>
        <w:t>Aplikacja</w:t>
      </w:r>
      <w:r w:rsidRPr="00F9168E">
        <w:rPr>
          <w:spacing w:val="-11"/>
          <w:sz w:val="24"/>
          <w:szCs w:val="24"/>
        </w:rPr>
        <w:t xml:space="preserve"> </w:t>
      </w:r>
      <w:r w:rsidRPr="00F9168E">
        <w:rPr>
          <w:sz w:val="24"/>
          <w:szCs w:val="24"/>
        </w:rPr>
        <w:t>musi</w:t>
      </w:r>
      <w:r w:rsidRPr="00F9168E">
        <w:rPr>
          <w:spacing w:val="-6"/>
          <w:sz w:val="24"/>
          <w:szCs w:val="24"/>
        </w:rPr>
        <w:t xml:space="preserve"> </w:t>
      </w:r>
      <w:r w:rsidRPr="00F9168E">
        <w:rPr>
          <w:sz w:val="24"/>
          <w:szCs w:val="24"/>
        </w:rPr>
        <w:t>umożliwiać</w:t>
      </w:r>
      <w:r w:rsidRPr="00F9168E">
        <w:rPr>
          <w:spacing w:val="-7"/>
          <w:sz w:val="24"/>
          <w:szCs w:val="24"/>
        </w:rPr>
        <w:t xml:space="preserve"> </w:t>
      </w:r>
      <w:r w:rsidRPr="00F9168E">
        <w:rPr>
          <w:sz w:val="24"/>
          <w:szCs w:val="24"/>
        </w:rPr>
        <w:t>automatyczną</w:t>
      </w:r>
      <w:r w:rsidRPr="00F9168E">
        <w:rPr>
          <w:spacing w:val="-6"/>
          <w:sz w:val="24"/>
          <w:szCs w:val="24"/>
        </w:rPr>
        <w:t xml:space="preserve"> </w:t>
      </w:r>
      <w:r w:rsidRPr="00F9168E">
        <w:rPr>
          <w:sz w:val="24"/>
          <w:szCs w:val="24"/>
        </w:rPr>
        <w:t>deszyfrację</w:t>
      </w:r>
      <w:r w:rsidRPr="00F9168E">
        <w:rPr>
          <w:spacing w:val="-10"/>
          <w:sz w:val="24"/>
          <w:szCs w:val="24"/>
        </w:rPr>
        <w:t xml:space="preserve"> </w:t>
      </w:r>
      <w:r w:rsidRPr="00F9168E">
        <w:rPr>
          <w:sz w:val="24"/>
          <w:szCs w:val="24"/>
        </w:rPr>
        <w:t>otrzymywanych</w:t>
      </w:r>
      <w:r w:rsidRPr="00F9168E">
        <w:rPr>
          <w:spacing w:val="-6"/>
          <w:sz w:val="24"/>
          <w:szCs w:val="24"/>
        </w:rPr>
        <w:t xml:space="preserve"> </w:t>
      </w:r>
      <w:r w:rsidRPr="00F9168E">
        <w:rPr>
          <w:sz w:val="24"/>
          <w:szCs w:val="24"/>
        </w:rPr>
        <w:t>wiadomości</w:t>
      </w:r>
      <w:r w:rsidRPr="00F9168E">
        <w:rPr>
          <w:spacing w:val="-5"/>
          <w:sz w:val="24"/>
          <w:szCs w:val="24"/>
        </w:rPr>
        <w:t xml:space="preserve"> </w:t>
      </w:r>
      <w:r w:rsidRPr="00F9168E">
        <w:rPr>
          <w:sz w:val="24"/>
          <w:szCs w:val="24"/>
        </w:rPr>
        <w:t>e-</w:t>
      </w:r>
      <w:r w:rsidRPr="00F9168E">
        <w:rPr>
          <w:spacing w:val="-2"/>
          <w:sz w:val="24"/>
          <w:szCs w:val="24"/>
        </w:rPr>
        <w:t>mail.</w:t>
      </w:r>
    </w:p>
    <w:p w14:paraId="6EA3D25E" w14:textId="6B607498" w:rsidR="00736232" w:rsidRPr="00F9168E" w:rsidRDefault="00736232" w:rsidP="004B3095">
      <w:pPr>
        <w:pStyle w:val="Akapitzlist"/>
        <w:widowControl w:val="0"/>
        <w:numPr>
          <w:ilvl w:val="0"/>
          <w:numId w:val="14"/>
        </w:numPr>
        <w:tabs>
          <w:tab w:val="left" w:pos="345"/>
        </w:tabs>
        <w:autoSpaceDE w:val="0"/>
        <w:autoSpaceDN w:val="0"/>
        <w:spacing w:line="360" w:lineRule="auto"/>
        <w:rPr>
          <w:sz w:val="24"/>
          <w:szCs w:val="24"/>
        </w:rPr>
      </w:pPr>
      <w:r w:rsidRPr="00F9168E">
        <w:rPr>
          <w:sz w:val="24"/>
          <w:szCs w:val="24"/>
        </w:rPr>
        <w:t>Aplikacja</w:t>
      </w:r>
      <w:r w:rsidRPr="00F9168E">
        <w:rPr>
          <w:spacing w:val="-8"/>
          <w:sz w:val="24"/>
          <w:szCs w:val="24"/>
        </w:rPr>
        <w:t xml:space="preserve"> </w:t>
      </w:r>
      <w:r w:rsidRPr="00F9168E">
        <w:rPr>
          <w:sz w:val="24"/>
          <w:szCs w:val="24"/>
        </w:rPr>
        <w:t>musi</w:t>
      </w:r>
      <w:r w:rsidRPr="00F9168E">
        <w:rPr>
          <w:spacing w:val="-3"/>
          <w:sz w:val="24"/>
          <w:szCs w:val="24"/>
        </w:rPr>
        <w:t xml:space="preserve"> </w:t>
      </w:r>
      <w:r w:rsidRPr="00F9168E">
        <w:rPr>
          <w:sz w:val="24"/>
          <w:szCs w:val="24"/>
        </w:rPr>
        <w:t>pozwalać</w:t>
      </w:r>
      <w:r w:rsidRPr="00F9168E">
        <w:rPr>
          <w:spacing w:val="-3"/>
          <w:sz w:val="24"/>
          <w:szCs w:val="24"/>
        </w:rPr>
        <w:t xml:space="preserve"> </w:t>
      </w:r>
      <w:r w:rsidRPr="00F9168E">
        <w:rPr>
          <w:sz w:val="24"/>
          <w:szCs w:val="24"/>
        </w:rPr>
        <w:t>na</w:t>
      </w:r>
      <w:r w:rsidRPr="00F9168E">
        <w:rPr>
          <w:spacing w:val="-5"/>
          <w:sz w:val="24"/>
          <w:szCs w:val="24"/>
        </w:rPr>
        <w:t xml:space="preserve"> </w:t>
      </w:r>
      <w:r w:rsidRPr="00F9168E">
        <w:rPr>
          <w:sz w:val="24"/>
          <w:szCs w:val="24"/>
        </w:rPr>
        <w:t>szyfrowanie</w:t>
      </w:r>
      <w:r w:rsidRPr="00F9168E">
        <w:rPr>
          <w:spacing w:val="-3"/>
          <w:sz w:val="24"/>
          <w:szCs w:val="24"/>
        </w:rPr>
        <w:t xml:space="preserve"> </w:t>
      </w:r>
      <w:r w:rsidRPr="00F9168E">
        <w:rPr>
          <w:sz w:val="24"/>
          <w:szCs w:val="24"/>
        </w:rPr>
        <w:t>całego</w:t>
      </w:r>
      <w:r w:rsidRPr="00F9168E">
        <w:rPr>
          <w:spacing w:val="-4"/>
          <w:sz w:val="24"/>
          <w:szCs w:val="24"/>
        </w:rPr>
        <w:t xml:space="preserve"> </w:t>
      </w:r>
      <w:r w:rsidRPr="00F9168E">
        <w:rPr>
          <w:sz w:val="24"/>
          <w:szCs w:val="24"/>
        </w:rPr>
        <w:t>tekstu</w:t>
      </w:r>
      <w:r w:rsidRPr="00F9168E">
        <w:rPr>
          <w:spacing w:val="-6"/>
          <w:sz w:val="24"/>
          <w:szCs w:val="24"/>
        </w:rPr>
        <w:t xml:space="preserve"> </w:t>
      </w:r>
      <w:r w:rsidRPr="00F9168E">
        <w:rPr>
          <w:sz w:val="24"/>
          <w:szCs w:val="24"/>
        </w:rPr>
        <w:t>dokumentu,</w:t>
      </w:r>
      <w:r w:rsidRPr="00F9168E">
        <w:rPr>
          <w:spacing w:val="-2"/>
          <w:sz w:val="24"/>
          <w:szCs w:val="24"/>
        </w:rPr>
        <w:t xml:space="preserve"> </w:t>
      </w:r>
      <w:r w:rsidRPr="00F9168E">
        <w:rPr>
          <w:sz w:val="24"/>
          <w:szCs w:val="24"/>
        </w:rPr>
        <w:t>jego</w:t>
      </w:r>
      <w:r w:rsidRPr="00F9168E">
        <w:rPr>
          <w:spacing w:val="-5"/>
          <w:sz w:val="24"/>
          <w:szCs w:val="24"/>
        </w:rPr>
        <w:t xml:space="preserve"> </w:t>
      </w:r>
      <w:r w:rsidRPr="00F9168E">
        <w:rPr>
          <w:sz w:val="24"/>
          <w:szCs w:val="24"/>
        </w:rPr>
        <w:t>części,</w:t>
      </w:r>
      <w:r w:rsidRPr="00F9168E">
        <w:rPr>
          <w:spacing w:val="-5"/>
          <w:sz w:val="24"/>
          <w:szCs w:val="24"/>
        </w:rPr>
        <w:t xml:space="preserve"> </w:t>
      </w:r>
      <w:r w:rsidRPr="00F9168E">
        <w:rPr>
          <w:sz w:val="24"/>
          <w:szCs w:val="24"/>
        </w:rPr>
        <w:t>a</w:t>
      </w:r>
      <w:r w:rsidRPr="00F9168E">
        <w:rPr>
          <w:spacing w:val="-3"/>
          <w:sz w:val="24"/>
          <w:szCs w:val="24"/>
        </w:rPr>
        <w:t xml:space="preserve"> </w:t>
      </w:r>
      <w:r w:rsidRPr="00F9168E">
        <w:rPr>
          <w:sz w:val="24"/>
          <w:szCs w:val="24"/>
        </w:rPr>
        <w:t>także</w:t>
      </w:r>
      <w:r w:rsidRPr="00F9168E">
        <w:rPr>
          <w:spacing w:val="-2"/>
          <w:sz w:val="24"/>
          <w:szCs w:val="24"/>
        </w:rPr>
        <w:t xml:space="preserve"> zawartości</w:t>
      </w:r>
      <w:r w:rsidR="007B6552" w:rsidRPr="00F9168E">
        <w:rPr>
          <w:spacing w:val="-2"/>
          <w:sz w:val="24"/>
          <w:szCs w:val="24"/>
        </w:rPr>
        <w:t xml:space="preserve"> </w:t>
      </w:r>
      <w:r w:rsidRPr="00F9168E">
        <w:rPr>
          <w:sz w:val="24"/>
          <w:szCs w:val="24"/>
        </w:rPr>
        <w:t>schowka</w:t>
      </w:r>
      <w:r w:rsidRPr="00F9168E">
        <w:rPr>
          <w:spacing w:val="-5"/>
          <w:sz w:val="24"/>
          <w:szCs w:val="24"/>
        </w:rPr>
        <w:t xml:space="preserve"> </w:t>
      </w:r>
      <w:r w:rsidRPr="00F9168E">
        <w:rPr>
          <w:spacing w:val="-2"/>
          <w:sz w:val="24"/>
          <w:szCs w:val="24"/>
        </w:rPr>
        <w:t>systemowego.</w:t>
      </w:r>
    </w:p>
    <w:p w14:paraId="1DCA4CE9" w14:textId="77777777" w:rsidR="00736232" w:rsidRPr="00F9168E" w:rsidRDefault="00736232" w:rsidP="004B3095">
      <w:pPr>
        <w:pStyle w:val="Akapitzlist"/>
        <w:widowControl w:val="0"/>
        <w:numPr>
          <w:ilvl w:val="0"/>
          <w:numId w:val="14"/>
        </w:numPr>
        <w:tabs>
          <w:tab w:val="left" w:pos="345"/>
        </w:tabs>
        <w:autoSpaceDE w:val="0"/>
        <w:autoSpaceDN w:val="0"/>
        <w:spacing w:line="360" w:lineRule="auto"/>
        <w:ind w:left="476" w:right="328" w:hanging="360"/>
        <w:rPr>
          <w:sz w:val="24"/>
          <w:szCs w:val="24"/>
        </w:rPr>
      </w:pPr>
      <w:r w:rsidRPr="00F9168E">
        <w:rPr>
          <w:sz w:val="24"/>
          <w:szCs w:val="24"/>
        </w:rPr>
        <w:t>Zaszyfrowany</w:t>
      </w:r>
      <w:r w:rsidRPr="00F9168E">
        <w:rPr>
          <w:spacing w:val="-5"/>
          <w:sz w:val="24"/>
          <w:szCs w:val="24"/>
        </w:rPr>
        <w:t xml:space="preserve"> </w:t>
      </w:r>
      <w:r w:rsidRPr="00F9168E">
        <w:rPr>
          <w:sz w:val="24"/>
          <w:szCs w:val="24"/>
        </w:rPr>
        <w:t>tekst</w:t>
      </w:r>
      <w:r w:rsidRPr="00F9168E">
        <w:rPr>
          <w:spacing w:val="-5"/>
          <w:sz w:val="24"/>
          <w:szCs w:val="24"/>
        </w:rPr>
        <w:t xml:space="preserve"> </w:t>
      </w:r>
      <w:r w:rsidRPr="00F9168E">
        <w:rPr>
          <w:sz w:val="24"/>
          <w:szCs w:val="24"/>
        </w:rPr>
        <w:t>może</w:t>
      </w:r>
      <w:r w:rsidRPr="00F9168E">
        <w:rPr>
          <w:spacing w:val="-2"/>
          <w:sz w:val="24"/>
          <w:szCs w:val="24"/>
        </w:rPr>
        <w:t xml:space="preserve"> </w:t>
      </w:r>
      <w:r w:rsidRPr="00F9168E">
        <w:rPr>
          <w:sz w:val="24"/>
          <w:szCs w:val="24"/>
        </w:rPr>
        <w:t>być</w:t>
      </w:r>
      <w:r w:rsidRPr="00F9168E">
        <w:rPr>
          <w:spacing w:val="-5"/>
          <w:sz w:val="24"/>
          <w:szCs w:val="24"/>
        </w:rPr>
        <w:t xml:space="preserve"> </w:t>
      </w:r>
      <w:r w:rsidRPr="00F9168E">
        <w:rPr>
          <w:sz w:val="24"/>
          <w:szCs w:val="24"/>
        </w:rPr>
        <w:t>odczytany,</w:t>
      </w:r>
      <w:r w:rsidRPr="00F9168E">
        <w:rPr>
          <w:spacing w:val="-3"/>
          <w:sz w:val="24"/>
          <w:szCs w:val="24"/>
        </w:rPr>
        <w:t xml:space="preserve"> </w:t>
      </w:r>
      <w:r w:rsidRPr="00F9168E">
        <w:rPr>
          <w:sz w:val="24"/>
          <w:szCs w:val="24"/>
        </w:rPr>
        <w:t>za</w:t>
      </w:r>
      <w:r w:rsidRPr="00F9168E">
        <w:rPr>
          <w:spacing w:val="-3"/>
          <w:sz w:val="24"/>
          <w:szCs w:val="24"/>
        </w:rPr>
        <w:t xml:space="preserve"> </w:t>
      </w:r>
      <w:r w:rsidRPr="00F9168E">
        <w:rPr>
          <w:sz w:val="24"/>
          <w:szCs w:val="24"/>
        </w:rPr>
        <w:t>pomocą</w:t>
      </w:r>
      <w:r w:rsidRPr="00F9168E">
        <w:rPr>
          <w:spacing w:val="-3"/>
          <w:sz w:val="24"/>
          <w:szCs w:val="24"/>
        </w:rPr>
        <w:t xml:space="preserve"> </w:t>
      </w:r>
      <w:r w:rsidRPr="00F9168E">
        <w:rPr>
          <w:sz w:val="24"/>
          <w:szCs w:val="24"/>
        </w:rPr>
        <w:t>narzędzia,</w:t>
      </w:r>
      <w:r w:rsidRPr="00F9168E">
        <w:rPr>
          <w:spacing w:val="-3"/>
          <w:sz w:val="24"/>
          <w:szCs w:val="24"/>
        </w:rPr>
        <w:t xml:space="preserve"> </w:t>
      </w:r>
      <w:r w:rsidRPr="00F9168E">
        <w:rPr>
          <w:sz w:val="24"/>
          <w:szCs w:val="24"/>
        </w:rPr>
        <w:t>dostarczanego</w:t>
      </w:r>
      <w:r w:rsidRPr="00F9168E">
        <w:rPr>
          <w:spacing w:val="-5"/>
          <w:sz w:val="24"/>
          <w:szCs w:val="24"/>
        </w:rPr>
        <w:t xml:space="preserve"> </w:t>
      </w:r>
      <w:r w:rsidRPr="00F9168E">
        <w:rPr>
          <w:sz w:val="24"/>
          <w:szCs w:val="24"/>
        </w:rPr>
        <w:t>przez</w:t>
      </w:r>
      <w:r w:rsidRPr="00F9168E">
        <w:rPr>
          <w:spacing w:val="-3"/>
          <w:sz w:val="24"/>
          <w:szCs w:val="24"/>
        </w:rPr>
        <w:t xml:space="preserve"> </w:t>
      </w:r>
      <w:r w:rsidRPr="00F9168E">
        <w:rPr>
          <w:sz w:val="24"/>
          <w:szCs w:val="24"/>
        </w:rPr>
        <w:t>producenta, na stacji bez zainstalowanego klienta systemu szyfrowania.</w:t>
      </w:r>
    </w:p>
    <w:p w14:paraId="74F53FF6" w14:textId="77777777" w:rsidR="00736232" w:rsidRPr="00F9168E" w:rsidRDefault="00736232" w:rsidP="004B3095">
      <w:pPr>
        <w:pStyle w:val="Akapitzlist"/>
        <w:widowControl w:val="0"/>
        <w:numPr>
          <w:ilvl w:val="0"/>
          <w:numId w:val="14"/>
        </w:numPr>
        <w:tabs>
          <w:tab w:val="left" w:pos="345"/>
        </w:tabs>
        <w:autoSpaceDE w:val="0"/>
        <w:autoSpaceDN w:val="0"/>
        <w:spacing w:line="360" w:lineRule="auto"/>
        <w:ind w:left="476" w:right="623" w:hanging="360"/>
        <w:rPr>
          <w:sz w:val="24"/>
          <w:szCs w:val="24"/>
        </w:rPr>
      </w:pPr>
      <w:r w:rsidRPr="00F9168E">
        <w:rPr>
          <w:sz w:val="24"/>
          <w:szCs w:val="24"/>
        </w:rPr>
        <w:t>Aplikacja</w:t>
      </w:r>
      <w:r w:rsidRPr="00F9168E">
        <w:rPr>
          <w:spacing w:val="-5"/>
          <w:sz w:val="24"/>
          <w:szCs w:val="24"/>
        </w:rPr>
        <w:t xml:space="preserve"> </w:t>
      </w:r>
      <w:r w:rsidRPr="00F9168E">
        <w:rPr>
          <w:sz w:val="24"/>
          <w:szCs w:val="24"/>
        </w:rPr>
        <w:t>musi</w:t>
      </w:r>
      <w:r w:rsidRPr="00F9168E">
        <w:rPr>
          <w:spacing w:val="-4"/>
          <w:sz w:val="24"/>
          <w:szCs w:val="24"/>
        </w:rPr>
        <w:t xml:space="preserve"> </w:t>
      </w:r>
      <w:r w:rsidRPr="00F9168E">
        <w:rPr>
          <w:sz w:val="24"/>
          <w:szCs w:val="24"/>
        </w:rPr>
        <w:t>umożliwiać</w:t>
      </w:r>
      <w:r w:rsidRPr="00F9168E">
        <w:rPr>
          <w:spacing w:val="-5"/>
          <w:sz w:val="24"/>
          <w:szCs w:val="24"/>
        </w:rPr>
        <w:t xml:space="preserve"> </w:t>
      </w:r>
      <w:r w:rsidRPr="00F9168E">
        <w:rPr>
          <w:sz w:val="24"/>
          <w:szCs w:val="24"/>
        </w:rPr>
        <w:t>wybór</w:t>
      </w:r>
      <w:r w:rsidRPr="00F9168E">
        <w:rPr>
          <w:spacing w:val="-3"/>
          <w:sz w:val="24"/>
          <w:szCs w:val="24"/>
        </w:rPr>
        <w:t xml:space="preserve"> </w:t>
      </w:r>
      <w:r w:rsidRPr="00F9168E">
        <w:rPr>
          <w:sz w:val="24"/>
          <w:szCs w:val="24"/>
        </w:rPr>
        <w:t>klucza</w:t>
      </w:r>
      <w:r w:rsidRPr="00F9168E">
        <w:rPr>
          <w:spacing w:val="-3"/>
          <w:sz w:val="24"/>
          <w:szCs w:val="24"/>
        </w:rPr>
        <w:t xml:space="preserve"> </w:t>
      </w:r>
      <w:r w:rsidRPr="00F9168E">
        <w:rPr>
          <w:sz w:val="24"/>
          <w:szCs w:val="24"/>
        </w:rPr>
        <w:t>szyfrującego</w:t>
      </w:r>
      <w:r w:rsidRPr="00F9168E">
        <w:rPr>
          <w:spacing w:val="-2"/>
          <w:sz w:val="24"/>
          <w:szCs w:val="24"/>
        </w:rPr>
        <w:t xml:space="preserve"> </w:t>
      </w:r>
      <w:r w:rsidRPr="00F9168E">
        <w:rPr>
          <w:sz w:val="24"/>
          <w:szCs w:val="24"/>
        </w:rPr>
        <w:t>(w</w:t>
      </w:r>
      <w:r w:rsidRPr="00F9168E">
        <w:rPr>
          <w:spacing w:val="-2"/>
          <w:sz w:val="24"/>
          <w:szCs w:val="24"/>
        </w:rPr>
        <w:t xml:space="preserve"> </w:t>
      </w:r>
      <w:r w:rsidRPr="00F9168E">
        <w:rPr>
          <w:sz w:val="24"/>
          <w:szCs w:val="24"/>
        </w:rPr>
        <w:t>przypadku</w:t>
      </w:r>
      <w:r w:rsidRPr="00F9168E">
        <w:rPr>
          <w:spacing w:val="-3"/>
          <w:sz w:val="24"/>
          <w:szCs w:val="24"/>
        </w:rPr>
        <w:t xml:space="preserve"> </w:t>
      </w:r>
      <w:r w:rsidRPr="00F9168E">
        <w:rPr>
          <w:sz w:val="24"/>
          <w:szCs w:val="24"/>
        </w:rPr>
        <w:t>posiadania</w:t>
      </w:r>
      <w:r w:rsidRPr="00F9168E">
        <w:rPr>
          <w:spacing w:val="-3"/>
          <w:sz w:val="24"/>
          <w:szCs w:val="24"/>
        </w:rPr>
        <w:t xml:space="preserve"> </w:t>
      </w:r>
      <w:r w:rsidRPr="00F9168E">
        <w:rPr>
          <w:sz w:val="24"/>
          <w:szCs w:val="24"/>
        </w:rPr>
        <w:lastRenderedPageBreak/>
        <w:t>wielu</w:t>
      </w:r>
      <w:r w:rsidRPr="00F9168E">
        <w:rPr>
          <w:spacing w:val="-4"/>
          <w:sz w:val="24"/>
          <w:szCs w:val="24"/>
        </w:rPr>
        <w:t xml:space="preserve"> </w:t>
      </w:r>
      <w:r w:rsidRPr="00F9168E">
        <w:rPr>
          <w:sz w:val="24"/>
          <w:szCs w:val="24"/>
        </w:rPr>
        <w:t>kluczy</w:t>
      </w:r>
      <w:r w:rsidRPr="00F9168E">
        <w:rPr>
          <w:spacing w:val="-5"/>
          <w:sz w:val="24"/>
          <w:szCs w:val="24"/>
        </w:rPr>
        <w:t xml:space="preserve"> </w:t>
      </w:r>
      <w:r w:rsidRPr="00F9168E">
        <w:rPr>
          <w:sz w:val="24"/>
          <w:szCs w:val="24"/>
        </w:rPr>
        <w:t>w pęku), który ma być używany w procesie szyfrowania.</w:t>
      </w:r>
    </w:p>
    <w:p w14:paraId="7FA3BED8" w14:textId="77777777" w:rsidR="00736232" w:rsidRPr="00F9168E" w:rsidRDefault="00736232" w:rsidP="004B3095">
      <w:pPr>
        <w:pStyle w:val="Akapitzlist"/>
        <w:widowControl w:val="0"/>
        <w:numPr>
          <w:ilvl w:val="0"/>
          <w:numId w:val="14"/>
        </w:numPr>
        <w:tabs>
          <w:tab w:val="left" w:pos="345"/>
        </w:tabs>
        <w:autoSpaceDE w:val="0"/>
        <w:autoSpaceDN w:val="0"/>
        <w:spacing w:line="360" w:lineRule="auto"/>
        <w:ind w:hanging="229"/>
        <w:rPr>
          <w:sz w:val="24"/>
          <w:szCs w:val="24"/>
        </w:rPr>
      </w:pPr>
      <w:r w:rsidRPr="00F9168E">
        <w:rPr>
          <w:sz w:val="24"/>
          <w:szCs w:val="24"/>
        </w:rPr>
        <w:t>Aplikacja</w:t>
      </w:r>
      <w:r w:rsidRPr="00F9168E">
        <w:rPr>
          <w:spacing w:val="-8"/>
          <w:sz w:val="24"/>
          <w:szCs w:val="24"/>
        </w:rPr>
        <w:t xml:space="preserve"> </w:t>
      </w:r>
      <w:r w:rsidRPr="00F9168E">
        <w:rPr>
          <w:sz w:val="24"/>
          <w:szCs w:val="24"/>
        </w:rPr>
        <w:t>musi</w:t>
      </w:r>
      <w:r w:rsidRPr="00F9168E">
        <w:rPr>
          <w:spacing w:val="-5"/>
          <w:sz w:val="24"/>
          <w:szCs w:val="24"/>
        </w:rPr>
        <w:t xml:space="preserve"> </w:t>
      </w:r>
      <w:r w:rsidRPr="00F9168E">
        <w:rPr>
          <w:sz w:val="24"/>
          <w:szCs w:val="24"/>
        </w:rPr>
        <w:t>umożliwiać</w:t>
      </w:r>
      <w:r w:rsidRPr="00F9168E">
        <w:rPr>
          <w:spacing w:val="-6"/>
          <w:sz w:val="24"/>
          <w:szCs w:val="24"/>
        </w:rPr>
        <w:t xml:space="preserve"> </w:t>
      </w:r>
      <w:r w:rsidRPr="00F9168E">
        <w:rPr>
          <w:sz w:val="24"/>
          <w:szCs w:val="24"/>
        </w:rPr>
        <w:t>wybór</w:t>
      </w:r>
      <w:r w:rsidRPr="00F9168E">
        <w:rPr>
          <w:spacing w:val="-5"/>
          <w:sz w:val="24"/>
          <w:szCs w:val="24"/>
        </w:rPr>
        <w:t xml:space="preserve"> </w:t>
      </w:r>
      <w:r w:rsidRPr="00F9168E">
        <w:rPr>
          <w:sz w:val="24"/>
          <w:szCs w:val="24"/>
        </w:rPr>
        <w:t>domyślnego</w:t>
      </w:r>
      <w:r w:rsidRPr="00F9168E">
        <w:rPr>
          <w:spacing w:val="-5"/>
          <w:sz w:val="24"/>
          <w:szCs w:val="24"/>
        </w:rPr>
        <w:t xml:space="preserve"> </w:t>
      </w:r>
      <w:r w:rsidRPr="00F9168E">
        <w:rPr>
          <w:sz w:val="24"/>
          <w:szCs w:val="24"/>
        </w:rPr>
        <w:t>klucza</w:t>
      </w:r>
      <w:r w:rsidRPr="00F9168E">
        <w:rPr>
          <w:spacing w:val="-5"/>
          <w:sz w:val="24"/>
          <w:szCs w:val="24"/>
        </w:rPr>
        <w:t xml:space="preserve"> </w:t>
      </w:r>
      <w:r w:rsidRPr="00F9168E">
        <w:rPr>
          <w:spacing w:val="-2"/>
          <w:sz w:val="24"/>
          <w:szCs w:val="24"/>
        </w:rPr>
        <w:t>szyfrowania.</w:t>
      </w:r>
    </w:p>
    <w:p w14:paraId="47DD55AF" w14:textId="77777777" w:rsidR="00736232" w:rsidRPr="00F9168E" w:rsidRDefault="00736232" w:rsidP="004B3095">
      <w:pPr>
        <w:pStyle w:val="Akapitzlist"/>
        <w:widowControl w:val="0"/>
        <w:numPr>
          <w:ilvl w:val="0"/>
          <w:numId w:val="14"/>
        </w:numPr>
        <w:tabs>
          <w:tab w:val="left" w:pos="458"/>
        </w:tabs>
        <w:autoSpaceDE w:val="0"/>
        <w:autoSpaceDN w:val="0"/>
        <w:spacing w:line="360" w:lineRule="auto"/>
        <w:ind w:left="457" w:hanging="342"/>
        <w:rPr>
          <w:sz w:val="24"/>
          <w:szCs w:val="24"/>
        </w:rPr>
      </w:pPr>
      <w:r w:rsidRPr="00F9168E">
        <w:rPr>
          <w:sz w:val="24"/>
          <w:szCs w:val="24"/>
        </w:rPr>
        <w:t>Aplikacja</w:t>
      </w:r>
      <w:r w:rsidRPr="00F9168E">
        <w:rPr>
          <w:spacing w:val="-8"/>
          <w:sz w:val="24"/>
          <w:szCs w:val="24"/>
        </w:rPr>
        <w:t xml:space="preserve"> </w:t>
      </w:r>
      <w:r w:rsidRPr="00F9168E">
        <w:rPr>
          <w:sz w:val="24"/>
          <w:szCs w:val="24"/>
        </w:rPr>
        <w:t>musi</w:t>
      </w:r>
      <w:r w:rsidRPr="00F9168E">
        <w:rPr>
          <w:spacing w:val="-4"/>
          <w:sz w:val="24"/>
          <w:szCs w:val="24"/>
        </w:rPr>
        <w:t xml:space="preserve"> </w:t>
      </w:r>
      <w:r w:rsidRPr="00F9168E">
        <w:rPr>
          <w:sz w:val="24"/>
          <w:szCs w:val="24"/>
        </w:rPr>
        <w:t>umożliwiać</w:t>
      </w:r>
      <w:r w:rsidRPr="00F9168E">
        <w:rPr>
          <w:spacing w:val="-5"/>
          <w:sz w:val="24"/>
          <w:szCs w:val="24"/>
        </w:rPr>
        <w:t xml:space="preserve"> </w:t>
      </w:r>
      <w:r w:rsidRPr="00F9168E">
        <w:rPr>
          <w:sz w:val="24"/>
          <w:szCs w:val="24"/>
        </w:rPr>
        <w:t>zaszyfrowanie</w:t>
      </w:r>
      <w:r w:rsidRPr="00F9168E">
        <w:rPr>
          <w:spacing w:val="-2"/>
          <w:sz w:val="24"/>
          <w:szCs w:val="24"/>
        </w:rPr>
        <w:t xml:space="preserve"> </w:t>
      </w:r>
      <w:r w:rsidRPr="00F9168E">
        <w:rPr>
          <w:sz w:val="24"/>
          <w:szCs w:val="24"/>
        </w:rPr>
        <w:t>pliku</w:t>
      </w:r>
      <w:r w:rsidRPr="00F9168E">
        <w:rPr>
          <w:spacing w:val="-4"/>
          <w:sz w:val="24"/>
          <w:szCs w:val="24"/>
        </w:rPr>
        <w:t xml:space="preserve"> </w:t>
      </w:r>
      <w:r w:rsidRPr="00F9168E">
        <w:rPr>
          <w:sz w:val="24"/>
          <w:szCs w:val="24"/>
        </w:rPr>
        <w:t>lub</w:t>
      </w:r>
      <w:r w:rsidRPr="00F9168E">
        <w:rPr>
          <w:spacing w:val="-4"/>
          <w:sz w:val="24"/>
          <w:szCs w:val="24"/>
        </w:rPr>
        <w:t xml:space="preserve"> </w:t>
      </w:r>
      <w:r w:rsidRPr="00F9168E">
        <w:rPr>
          <w:sz w:val="24"/>
          <w:szCs w:val="24"/>
        </w:rPr>
        <w:t>folderu</w:t>
      </w:r>
      <w:r w:rsidRPr="00F9168E">
        <w:rPr>
          <w:spacing w:val="-4"/>
          <w:sz w:val="24"/>
          <w:szCs w:val="24"/>
        </w:rPr>
        <w:t xml:space="preserve"> </w:t>
      </w:r>
      <w:r w:rsidRPr="00F9168E">
        <w:rPr>
          <w:sz w:val="24"/>
          <w:szCs w:val="24"/>
        </w:rPr>
        <w:t>z</w:t>
      </w:r>
      <w:r w:rsidRPr="00F9168E">
        <w:rPr>
          <w:spacing w:val="-4"/>
          <w:sz w:val="24"/>
          <w:szCs w:val="24"/>
        </w:rPr>
        <w:t xml:space="preserve"> </w:t>
      </w:r>
      <w:r w:rsidRPr="00F9168E">
        <w:rPr>
          <w:sz w:val="24"/>
          <w:szCs w:val="24"/>
        </w:rPr>
        <w:t>poziomu</w:t>
      </w:r>
      <w:r w:rsidRPr="00F9168E">
        <w:rPr>
          <w:spacing w:val="-6"/>
          <w:sz w:val="24"/>
          <w:szCs w:val="24"/>
        </w:rPr>
        <w:t xml:space="preserve"> </w:t>
      </w:r>
      <w:r w:rsidRPr="00F9168E">
        <w:rPr>
          <w:sz w:val="24"/>
          <w:szCs w:val="24"/>
        </w:rPr>
        <w:t>menu</w:t>
      </w:r>
      <w:r w:rsidRPr="00F9168E">
        <w:rPr>
          <w:spacing w:val="-6"/>
          <w:sz w:val="24"/>
          <w:szCs w:val="24"/>
        </w:rPr>
        <w:t xml:space="preserve"> </w:t>
      </w:r>
      <w:r w:rsidRPr="00F9168E">
        <w:rPr>
          <w:spacing w:val="-2"/>
          <w:sz w:val="24"/>
          <w:szCs w:val="24"/>
        </w:rPr>
        <w:t>kontekstowego.</w:t>
      </w:r>
    </w:p>
    <w:bookmarkEnd w:id="16"/>
    <w:p w14:paraId="112D0619" w14:textId="3C3DC8FA" w:rsidR="00736232" w:rsidRPr="00F9168E" w:rsidRDefault="00736232" w:rsidP="004B3095">
      <w:pPr>
        <w:pStyle w:val="Akapitzlist"/>
        <w:widowControl w:val="0"/>
        <w:numPr>
          <w:ilvl w:val="0"/>
          <w:numId w:val="14"/>
        </w:numPr>
        <w:tabs>
          <w:tab w:val="left" w:pos="458"/>
        </w:tabs>
        <w:autoSpaceDE w:val="0"/>
        <w:autoSpaceDN w:val="0"/>
        <w:spacing w:line="360" w:lineRule="auto"/>
        <w:ind w:left="476" w:right="375" w:hanging="360"/>
        <w:rPr>
          <w:sz w:val="24"/>
          <w:szCs w:val="24"/>
        </w:rPr>
      </w:pPr>
      <w:r w:rsidRPr="00F9168E">
        <w:rPr>
          <w:sz w:val="24"/>
          <w:szCs w:val="24"/>
        </w:rPr>
        <w:t>Możliwe</w:t>
      </w:r>
      <w:r w:rsidRPr="00F9168E">
        <w:rPr>
          <w:spacing w:val="-5"/>
          <w:sz w:val="24"/>
          <w:szCs w:val="24"/>
        </w:rPr>
        <w:t xml:space="preserve"> </w:t>
      </w:r>
      <w:r w:rsidRPr="00F9168E">
        <w:rPr>
          <w:sz w:val="24"/>
          <w:szCs w:val="24"/>
        </w:rPr>
        <w:t>jest</w:t>
      </w:r>
      <w:r w:rsidRPr="00F9168E">
        <w:rPr>
          <w:spacing w:val="-6"/>
          <w:sz w:val="24"/>
          <w:szCs w:val="24"/>
        </w:rPr>
        <w:t xml:space="preserve"> </w:t>
      </w:r>
      <w:r w:rsidRPr="00F9168E">
        <w:rPr>
          <w:sz w:val="24"/>
          <w:szCs w:val="24"/>
        </w:rPr>
        <w:t>utworzenie</w:t>
      </w:r>
      <w:r w:rsidRPr="00F9168E">
        <w:rPr>
          <w:spacing w:val="-5"/>
          <w:sz w:val="24"/>
          <w:szCs w:val="24"/>
        </w:rPr>
        <w:t xml:space="preserve"> </w:t>
      </w:r>
      <w:r w:rsidRPr="00F9168E">
        <w:rPr>
          <w:sz w:val="24"/>
          <w:szCs w:val="24"/>
        </w:rPr>
        <w:t>skrótów</w:t>
      </w:r>
      <w:r w:rsidRPr="00F9168E">
        <w:rPr>
          <w:spacing w:val="-8"/>
          <w:sz w:val="24"/>
          <w:szCs w:val="24"/>
        </w:rPr>
        <w:t xml:space="preserve"> </w:t>
      </w:r>
      <w:r w:rsidRPr="00F9168E">
        <w:rPr>
          <w:sz w:val="24"/>
          <w:szCs w:val="24"/>
        </w:rPr>
        <w:t>klawiszowych</w:t>
      </w:r>
      <w:r w:rsidRPr="00F9168E">
        <w:rPr>
          <w:spacing w:val="-6"/>
          <w:sz w:val="24"/>
          <w:szCs w:val="24"/>
        </w:rPr>
        <w:t xml:space="preserve"> </w:t>
      </w:r>
      <w:r w:rsidRPr="00F9168E">
        <w:rPr>
          <w:sz w:val="24"/>
          <w:szCs w:val="24"/>
        </w:rPr>
        <w:t>umożliwiających</w:t>
      </w:r>
      <w:r w:rsidRPr="00F9168E">
        <w:rPr>
          <w:spacing w:val="-6"/>
          <w:sz w:val="24"/>
          <w:szCs w:val="24"/>
        </w:rPr>
        <w:t xml:space="preserve"> </w:t>
      </w:r>
      <w:r w:rsidRPr="00F9168E">
        <w:rPr>
          <w:sz w:val="24"/>
          <w:szCs w:val="24"/>
        </w:rPr>
        <w:t>zaszyfrowanie/</w:t>
      </w:r>
      <w:r w:rsidR="00491279" w:rsidRPr="00F9168E">
        <w:rPr>
          <w:sz w:val="24"/>
          <w:szCs w:val="24"/>
        </w:rPr>
        <w:t xml:space="preserve">- </w:t>
      </w:r>
      <w:r w:rsidRPr="00F9168E">
        <w:rPr>
          <w:sz w:val="24"/>
          <w:szCs w:val="24"/>
        </w:rPr>
        <w:t>odszyfrowanie całego tekstu dokumentu, jego części, a także zawartości schowka systemowego.</w:t>
      </w:r>
    </w:p>
    <w:p w14:paraId="1892544D" w14:textId="77777777" w:rsidR="00736232" w:rsidRPr="00F9168E" w:rsidRDefault="00736232" w:rsidP="004B3095">
      <w:pPr>
        <w:pStyle w:val="Akapitzlist"/>
        <w:widowControl w:val="0"/>
        <w:numPr>
          <w:ilvl w:val="0"/>
          <w:numId w:val="14"/>
        </w:numPr>
        <w:tabs>
          <w:tab w:val="left" w:pos="458"/>
        </w:tabs>
        <w:autoSpaceDE w:val="0"/>
        <w:autoSpaceDN w:val="0"/>
        <w:spacing w:line="360" w:lineRule="auto"/>
        <w:ind w:left="476" w:right="712" w:hanging="360"/>
        <w:rPr>
          <w:sz w:val="24"/>
          <w:szCs w:val="24"/>
        </w:rPr>
      </w:pPr>
      <w:r w:rsidRPr="00F9168E">
        <w:rPr>
          <w:sz w:val="24"/>
          <w:szCs w:val="24"/>
        </w:rPr>
        <w:t>Aplikacja</w:t>
      </w:r>
      <w:r w:rsidRPr="00F9168E">
        <w:rPr>
          <w:spacing w:val="-5"/>
          <w:sz w:val="24"/>
          <w:szCs w:val="24"/>
        </w:rPr>
        <w:t xml:space="preserve"> </w:t>
      </w:r>
      <w:r w:rsidRPr="00F9168E">
        <w:rPr>
          <w:sz w:val="24"/>
          <w:szCs w:val="24"/>
        </w:rPr>
        <w:t>musi</w:t>
      </w:r>
      <w:r w:rsidRPr="00F9168E">
        <w:rPr>
          <w:spacing w:val="-4"/>
          <w:sz w:val="24"/>
          <w:szCs w:val="24"/>
        </w:rPr>
        <w:t xml:space="preserve"> </w:t>
      </w:r>
      <w:r w:rsidRPr="00F9168E">
        <w:rPr>
          <w:sz w:val="24"/>
          <w:szCs w:val="24"/>
        </w:rPr>
        <w:t>umożliwiać</w:t>
      </w:r>
      <w:r w:rsidRPr="00F9168E">
        <w:rPr>
          <w:spacing w:val="-3"/>
          <w:sz w:val="24"/>
          <w:szCs w:val="24"/>
        </w:rPr>
        <w:t xml:space="preserve"> </w:t>
      </w:r>
      <w:r w:rsidRPr="00F9168E">
        <w:rPr>
          <w:sz w:val="24"/>
          <w:szCs w:val="24"/>
        </w:rPr>
        <w:t>tworzenie</w:t>
      </w:r>
      <w:r w:rsidRPr="00F9168E">
        <w:rPr>
          <w:spacing w:val="-2"/>
          <w:sz w:val="24"/>
          <w:szCs w:val="24"/>
        </w:rPr>
        <w:t xml:space="preserve"> </w:t>
      </w:r>
      <w:r w:rsidRPr="00F9168E">
        <w:rPr>
          <w:sz w:val="24"/>
          <w:szCs w:val="24"/>
        </w:rPr>
        <w:t>wirtualnych</w:t>
      </w:r>
      <w:r w:rsidRPr="00F9168E">
        <w:rPr>
          <w:spacing w:val="-3"/>
          <w:sz w:val="24"/>
          <w:szCs w:val="24"/>
        </w:rPr>
        <w:t xml:space="preserve"> </w:t>
      </w:r>
      <w:r w:rsidRPr="00F9168E">
        <w:rPr>
          <w:sz w:val="24"/>
          <w:szCs w:val="24"/>
        </w:rPr>
        <w:t>partycji.</w:t>
      </w:r>
      <w:r w:rsidRPr="00F9168E">
        <w:rPr>
          <w:spacing w:val="-3"/>
          <w:sz w:val="24"/>
          <w:szCs w:val="24"/>
        </w:rPr>
        <w:t xml:space="preserve"> </w:t>
      </w:r>
      <w:r w:rsidRPr="00F9168E">
        <w:rPr>
          <w:sz w:val="24"/>
          <w:szCs w:val="24"/>
        </w:rPr>
        <w:t>Dostęp</w:t>
      </w:r>
      <w:r w:rsidRPr="00F9168E">
        <w:rPr>
          <w:spacing w:val="-6"/>
          <w:sz w:val="24"/>
          <w:szCs w:val="24"/>
        </w:rPr>
        <w:t xml:space="preserve"> </w:t>
      </w:r>
      <w:r w:rsidRPr="00F9168E">
        <w:rPr>
          <w:sz w:val="24"/>
          <w:szCs w:val="24"/>
        </w:rPr>
        <w:t>do</w:t>
      </w:r>
      <w:r w:rsidRPr="00F9168E">
        <w:rPr>
          <w:spacing w:val="-5"/>
          <w:sz w:val="24"/>
          <w:szCs w:val="24"/>
        </w:rPr>
        <w:t xml:space="preserve"> </w:t>
      </w:r>
      <w:r w:rsidRPr="00F9168E">
        <w:rPr>
          <w:sz w:val="24"/>
          <w:szCs w:val="24"/>
        </w:rPr>
        <w:t>takich</w:t>
      </w:r>
      <w:r w:rsidRPr="00F9168E">
        <w:rPr>
          <w:spacing w:val="-3"/>
          <w:sz w:val="24"/>
          <w:szCs w:val="24"/>
        </w:rPr>
        <w:t xml:space="preserve"> </w:t>
      </w:r>
      <w:r w:rsidRPr="00F9168E">
        <w:rPr>
          <w:sz w:val="24"/>
          <w:szCs w:val="24"/>
        </w:rPr>
        <w:t>partycji</w:t>
      </w:r>
      <w:r w:rsidRPr="00F9168E">
        <w:rPr>
          <w:spacing w:val="-3"/>
          <w:sz w:val="24"/>
          <w:szCs w:val="24"/>
        </w:rPr>
        <w:t xml:space="preserve"> </w:t>
      </w:r>
      <w:r w:rsidRPr="00F9168E">
        <w:rPr>
          <w:sz w:val="24"/>
          <w:szCs w:val="24"/>
        </w:rPr>
        <w:t>ma</w:t>
      </w:r>
      <w:r w:rsidRPr="00F9168E">
        <w:rPr>
          <w:spacing w:val="-3"/>
          <w:sz w:val="24"/>
          <w:szCs w:val="24"/>
        </w:rPr>
        <w:t xml:space="preserve"> </w:t>
      </w:r>
      <w:r w:rsidRPr="00F9168E">
        <w:rPr>
          <w:sz w:val="24"/>
          <w:szCs w:val="24"/>
        </w:rPr>
        <w:t>być możliwy przy użyciu klucza szyfrującego lub hasła.</w:t>
      </w:r>
    </w:p>
    <w:p w14:paraId="40B8C186" w14:textId="77777777" w:rsidR="00736232" w:rsidRPr="00F9168E" w:rsidRDefault="00736232" w:rsidP="004B3095">
      <w:pPr>
        <w:pStyle w:val="Akapitzlist"/>
        <w:widowControl w:val="0"/>
        <w:numPr>
          <w:ilvl w:val="0"/>
          <w:numId w:val="14"/>
        </w:numPr>
        <w:tabs>
          <w:tab w:val="left" w:pos="458"/>
        </w:tabs>
        <w:autoSpaceDE w:val="0"/>
        <w:autoSpaceDN w:val="0"/>
        <w:spacing w:line="360" w:lineRule="auto"/>
        <w:ind w:left="457" w:hanging="342"/>
        <w:rPr>
          <w:sz w:val="24"/>
          <w:szCs w:val="24"/>
        </w:rPr>
      </w:pPr>
      <w:r w:rsidRPr="00F9168E">
        <w:rPr>
          <w:sz w:val="24"/>
          <w:szCs w:val="24"/>
        </w:rPr>
        <w:t>Aplikacja</w:t>
      </w:r>
      <w:r w:rsidRPr="00F9168E">
        <w:rPr>
          <w:spacing w:val="-9"/>
          <w:sz w:val="24"/>
          <w:szCs w:val="24"/>
        </w:rPr>
        <w:t xml:space="preserve"> </w:t>
      </w:r>
      <w:r w:rsidRPr="00F9168E">
        <w:rPr>
          <w:sz w:val="24"/>
          <w:szCs w:val="24"/>
        </w:rPr>
        <w:t>musi</w:t>
      </w:r>
      <w:r w:rsidRPr="00F9168E">
        <w:rPr>
          <w:spacing w:val="-5"/>
          <w:sz w:val="24"/>
          <w:szCs w:val="24"/>
        </w:rPr>
        <w:t xml:space="preserve"> </w:t>
      </w:r>
      <w:r w:rsidRPr="00F9168E">
        <w:rPr>
          <w:sz w:val="24"/>
          <w:szCs w:val="24"/>
        </w:rPr>
        <w:t>umożliwiać</w:t>
      </w:r>
      <w:r w:rsidRPr="00F9168E">
        <w:rPr>
          <w:spacing w:val="-6"/>
          <w:sz w:val="24"/>
          <w:szCs w:val="24"/>
        </w:rPr>
        <w:t xml:space="preserve"> </w:t>
      </w:r>
      <w:r w:rsidRPr="00F9168E">
        <w:rPr>
          <w:sz w:val="24"/>
          <w:szCs w:val="24"/>
        </w:rPr>
        <w:t>zdefiniowanie</w:t>
      </w:r>
      <w:r w:rsidRPr="00F9168E">
        <w:rPr>
          <w:spacing w:val="-7"/>
          <w:sz w:val="24"/>
          <w:szCs w:val="24"/>
        </w:rPr>
        <w:t xml:space="preserve"> </w:t>
      </w:r>
      <w:r w:rsidRPr="00F9168E">
        <w:rPr>
          <w:sz w:val="24"/>
          <w:szCs w:val="24"/>
        </w:rPr>
        <w:t>wielkości</w:t>
      </w:r>
      <w:r w:rsidRPr="00F9168E">
        <w:rPr>
          <w:spacing w:val="-4"/>
          <w:sz w:val="24"/>
          <w:szCs w:val="24"/>
        </w:rPr>
        <w:t xml:space="preserve"> </w:t>
      </w:r>
      <w:r w:rsidRPr="00F9168E">
        <w:rPr>
          <w:sz w:val="24"/>
          <w:szCs w:val="24"/>
        </w:rPr>
        <w:t>wirtualnej</w:t>
      </w:r>
      <w:r w:rsidRPr="00F9168E">
        <w:rPr>
          <w:spacing w:val="-4"/>
          <w:sz w:val="24"/>
          <w:szCs w:val="24"/>
        </w:rPr>
        <w:t xml:space="preserve"> </w:t>
      </w:r>
      <w:r w:rsidRPr="00F9168E">
        <w:rPr>
          <w:sz w:val="24"/>
          <w:szCs w:val="24"/>
        </w:rPr>
        <w:t>partycji,</w:t>
      </w:r>
      <w:r w:rsidRPr="00F9168E">
        <w:rPr>
          <w:spacing w:val="-4"/>
          <w:sz w:val="24"/>
          <w:szCs w:val="24"/>
        </w:rPr>
        <w:t xml:space="preserve"> </w:t>
      </w:r>
      <w:r w:rsidRPr="00F9168E">
        <w:rPr>
          <w:sz w:val="24"/>
          <w:szCs w:val="24"/>
        </w:rPr>
        <w:t>z</w:t>
      </w:r>
      <w:r w:rsidRPr="00F9168E">
        <w:rPr>
          <w:spacing w:val="-5"/>
          <w:sz w:val="24"/>
          <w:szCs w:val="24"/>
        </w:rPr>
        <w:t xml:space="preserve"> </w:t>
      </w:r>
      <w:r w:rsidRPr="00F9168E">
        <w:rPr>
          <w:sz w:val="24"/>
          <w:szCs w:val="24"/>
        </w:rPr>
        <w:t>dokładnością</w:t>
      </w:r>
      <w:r w:rsidRPr="00F9168E">
        <w:rPr>
          <w:spacing w:val="-4"/>
          <w:sz w:val="24"/>
          <w:szCs w:val="24"/>
        </w:rPr>
        <w:t xml:space="preserve"> </w:t>
      </w:r>
      <w:r w:rsidRPr="00F9168E">
        <w:rPr>
          <w:sz w:val="24"/>
          <w:szCs w:val="24"/>
        </w:rPr>
        <w:t>do</w:t>
      </w:r>
      <w:r w:rsidRPr="00F9168E">
        <w:rPr>
          <w:spacing w:val="-6"/>
          <w:sz w:val="24"/>
          <w:szCs w:val="24"/>
        </w:rPr>
        <w:t xml:space="preserve"> </w:t>
      </w:r>
      <w:r w:rsidRPr="00F9168E">
        <w:rPr>
          <w:spacing w:val="-4"/>
          <w:sz w:val="24"/>
          <w:szCs w:val="24"/>
        </w:rPr>
        <w:t>1MB.</w:t>
      </w:r>
    </w:p>
    <w:p w14:paraId="0AE50A53" w14:textId="77777777" w:rsidR="00736232" w:rsidRPr="00F9168E" w:rsidRDefault="00736232" w:rsidP="004B3095">
      <w:pPr>
        <w:pStyle w:val="Akapitzlist"/>
        <w:widowControl w:val="0"/>
        <w:numPr>
          <w:ilvl w:val="0"/>
          <w:numId w:val="14"/>
        </w:numPr>
        <w:tabs>
          <w:tab w:val="left" w:pos="458"/>
        </w:tabs>
        <w:autoSpaceDE w:val="0"/>
        <w:autoSpaceDN w:val="0"/>
        <w:spacing w:line="360" w:lineRule="auto"/>
        <w:ind w:left="476" w:right="126" w:hanging="360"/>
        <w:rPr>
          <w:sz w:val="24"/>
          <w:szCs w:val="24"/>
        </w:rPr>
      </w:pPr>
      <w:r w:rsidRPr="00F9168E">
        <w:rPr>
          <w:sz w:val="24"/>
          <w:szCs w:val="24"/>
        </w:rPr>
        <w:t>Aplikacja</w:t>
      </w:r>
      <w:r w:rsidRPr="00F9168E">
        <w:rPr>
          <w:spacing w:val="-5"/>
          <w:sz w:val="24"/>
          <w:szCs w:val="24"/>
        </w:rPr>
        <w:t xml:space="preserve"> </w:t>
      </w:r>
      <w:r w:rsidRPr="00F9168E">
        <w:rPr>
          <w:sz w:val="24"/>
          <w:szCs w:val="24"/>
        </w:rPr>
        <w:t>musi</w:t>
      </w:r>
      <w:r w:rsidRPr="00F9168E">
        <w:rPr>
          <w:spacing w:val="-2"/>
          <w:sz w:val="24"/>
          <w:szCs w:val="24"/>
        </w:rPr>
        <w:t xml:space="preserve"> </w:t>
      </w:r>
      <w:r w:rsidRPr="00F9168E">
        <w:rPr>
          <w:sz w:val="24"/>
          <w:szCs w:val="24"/>
        </w:rPr>
        <w:t>umożliwiać</w:t>
      </w:r>
      <w:r w:rsidRPr="00F9168E">
        <w:rPr>
          <w:spacing w:val="-2"/>
          <w:sz w:val="24"/>
          <w:szCs w:val="24"/>
        </w:rPr>
        <w:t xml:space="preserve"> </w:t>
      </w:r>
      <w:r w:rsidRPr="00F9168E">
        <w:rPr>
          <w:sz w:val="24"/>
          <w:szCs w:val="24"/>
        </w:rPr>
        <w:t>tworzenie</w:t>
      </w:r>
      <w:r w:rsidRPr="00F9168E">
        <w:rPr>
          <w:spacing w:val="-1"/>
          <w:sz w:val="24"/>
          <w:szCs w:val="24"/>
        </w:rPr>
        <w:t xml:space="preserve"> </w:t>
      </w:r>
      <w:r w:rsidRPr="00F9168E">
        <w:rPr>
          <w:sz w:val="24"/>
          <w:szCs w:val="24"/>
        </w:rPr>
        <w:t>zaszyfrowanego</w:t>
      </w:r>
      <w:r w:rsidRPr="00F9168E">
        <w:rPr>
          <w:spacing w:val="-4"/>
          <w:sz w:val="24"/>
          <w:szCs w:val="24"/>
        </w:rPr>
        <w:t xml:space="preserve"> </w:t>
      </w:r>
      <w:r w:rsidRPr="00F9168E">
        <w:rPr>
          <w:sz w:val="24"/>
          <w:szCs w:val="24"/>
        </w:rPr>
        <w:t>archiwum.</w:t>
      </w:r>
      <w:r w:rsidRPr="00F9168E">
        <w:rPr>
          <w:spacing w:val="-4"/>
          <w:sz w:val="24"/>
          <w:szCs w:val="24"/>
        </w:rPr>
        <w:t xml:space="preserve"> </w:t>
      </w:r>
      <w:r w:rsidRPr="00F9168E">
        <w:rPr>
          <w:sz w:val="24"/>
          <w:szCs w:val="24"/>
        </w:rPr>
        <w:t>Dostęp</w:t>
      </w:r>
      <w:r w:rsidRPr="00F9168E">
        <w:rPr>
          <w:spacing w:val="-6"/>
          <w:sz w:val="24"/>
          <w:szCs w:val="24"/>
        </w:rPr>
        <w:t xml:space="preserve"> </w:t>
      </w:r>
      <w:r w:rsidRPr="00F9168E">
        <w:rPr>
          <w:sz w:val="24"/>
          <w:szCs w:val="24"/>
        </w:rPr>
        <w:t>do</w:t>
      </w:r>
      <w:r w:rsidRPr="00F9168E">
        <w:rPr>
          <w:spacing w:val="-4"/>
          <w:sz w:val="24"/>
          <w:szCs w:val="24"/>
        </w:rPr>
        <w:t xml:space="preserve"> </w:t>
      </w:r>
      <w:r w:rsidRPr="00F9168E">
        <w:rPr>
          <w:sz w:val="24"/>
          <w:szCs w:val="24"/>
        </w:rPr>
        <w:t>takiego</w:t>
      </w:r>
      <w:r w:rsidRPr="00F9168E">
        <w:rPr>
          <w:spacing w:val="-1"/>
          <w:sz w:val="24"/>
          <w:szCs w:val="24"/>
        </w:rPr>
        <w:t xml:space="preserve"> </w:t>
      </w:r>
      <w:r w:rsidRPr="00F9168E">
        <w:rPr>
          <w:sz w:val="24"/>
          <w:szCs w:val="24"/>
        </w:rPr>
        <w:t>archiwum</w:t>
      </w:r>
      <w:r w:rsidRPr="00F9168E">
        <w:rPr>
          <w:spacing w:val="-3"/>
          <w:sz w:val="24"/>
          <w:szCs w:val="24"/>
        </w:rPr>
        <w:t xml:space="preserve"> </w:t>
      </w:r>
      <w:r w:rsidRPr="00F9168E">
        <w:rPr>
          <w:sz w:val="24"/>
          <w:szCs w:val="24"/>
        </w:rPr>
        <w:t>ma być możliwy, przy użyciu klucza szyfrującego lub hasła.</w:t>
      </w:r>
    </w:p>
    <w:p w14:paraId="0FC9C110" w14:textId="77777777" w:rsidR="00736232" w:rsidRPr="00F9168E" w:rsidRDefault="00736232" w:rsidP="004B3095">
      <w:pPr>
        <w:pStyle w:val="Akapitzlist"/>
        <w:widowControl w:val="0"/>
        <w:numPr>
          <w:ilvl w:val="0"/>
          <w:numId w:val="14"/>
        </w:numPr>
        <w:tabs>
          <w:tab w:val="left" w:pos="458"/>
        </w:tabs>
        <w:autoSpaceDE w:val="0"/>
        <w:autoSpaceDN w:val="0"/>
        <w:spacing w:line="360" w:lineRule="auto"/>
        <w:ind w:left="457" w:hanging="342"/>
        <w:rPr>
          <w:sz w:val="24"/>
          <w:szCs w:val="24"/>
        </w:rPr>
      </w:pPr>
      <w:r w:rsidRPr="00F9168E">
        <w:rPr>
          <w:sz w:val="24"/>
          <w:szCs w:val="24"/>
        </w:rPr>
        <w:t>Aplikacja</w:t>
      </w:r>
      <w:r w:rsidRPr="00F9168E">
        <w:rPr>
          <w:spacing w:val="-8"/>
          <w:sz w:val="24"/>
          <w:szCs w:val="24"/>
        </w:rPr>
        <w:t xml:space="preserve"> </w:t>
      </w:r>
      <w:r w:rsidRPr="00F9168E">
        <w:rPr>
          <w:sz w:val="24"/>
          <w:szCs w:val="24"/>
        </w:rPr>
        <w:t>musi</w:t>
      </w:r>
      <w:r w:rsidRPr="00F9168E">
        <w:rPr>
          <w:spacing w:val="-4"/>
          <w:sz w:val="24"/>
          <w:szCs w:val="24"/>
        </w:rPr>
        <w:t xml:space="preserve"> </w:t>
      </w:r>
      <w:r w:rsidRPr="00F9168E">
        <w:rPr>
          <w:sz w:val="24"/>
          <w:szCs w:val="24"/>
        </w:rPr>
        <w:t>umożliwiać</w:t>
      </w:r>
      <w:r w:rsidRPr="00F9168E">
        <w:rPr>
          <w:spacing w:val="-3"/>
          <w:sz w:val="24"/>
          <w:szCs w:val="24"/>
        </w:rPr>
        <w:t xml:space="preserve"> </w:t>
      </w:r>
      <w:r w:rsidRPr="00F9168E">
        <w:rPr>
          <w:sz w:val="24"/>
          <w:szCs w:val="24"/>
        </w:rPr>
        <w:t>trwałe</w:t>
      </w:r>
      <w:r w:rsidRPr="00F9168E">
        <w:rPr>
          <w:spacing w:val="-6"/>
          <w:sz w:val="24"/>
          <w:szCs w:val="24"/>
        </w:rPr>
        <w:t xml:space="preserve"> </w:t>
      </w:r>
      <w:r w:rsidRPr="00F9168E">
        <w:rPr>
          <w:sz w:val="24"/>
          <w:szCs w:val="24"/>
        </w:rPr>
        <w:t>usuwanie</w:t>
      </w:r>
      <w:r w:rsidRPr="00F9168E">
        <w:rPr>
          <w:spacing w:val="-2"/>
          <w:sz w:val="24"/>
          <w:szCs w:val="24"/>
        </w:rPr>
        <w:t xml:space="preserve"> </w:t>
      </w:r>
      <w:r w:rsidRPr="00F9168E">
        <w:rPr>
          <w:sz w:val="24"/>
          <w:szCs w:val="24"/>
        </w:rPr>
        <w:t>danych</w:t>
      </w:r>
      <w:r w:rsidRPr="00F9168E">
        <w:rPr>
          <w:spacing w:val="-4"/>
          <w:sz w:val="24"/>
          <w:szCs w:val="24"/>
        </w:rPr>
        <w:t xml:space="preserve"> </w:t>
      </w:r>
      <w:r w:rsidRPr="00F9168E">
        <w:rPr>
          <w:sz w:val="24"/>
          <w:szCs w:val="24"/>
        </w:rPr>
        <w:t>za</w:t>
      </w:r>
      <w:r w:rsidRPr="00F9168E">
        <w:rPr>
          <w:spacing w:val="-5"/>
          <w:sz w:val="24"/>
          <w:szCs w:val="24"/>
        </w:rPr>
        <w:t xml:space="preserve"> </w:t>
      </w:r>
      <w:r w:rsidRPr="00F9168E">
        <w:rPr>
          <w:sz w:val="24"/>
          <w:szCs w:val="24"/>
        </w:rPr>
        <w:t>pomocą</w:t>
      </w:r>
      <w:r w:rsidRPr="00F9168E">
        <w:rPr>
          <w:spacing w:val="-6"/>
          <w:sz w:val="24"/>
          <w:szCs w:val="24"/>
        </w:rPr>
        <w:t xml:space="preserve"> </w:t>
      </w:r>
      <w:r w:rsidRPr="00F9168E">
        <w:rPr>
          <w:sz w:val="24"/>
          <w:szCs w:val="24"/>
        </w:rPr>
        <w:t>poniższych</w:t>
      </w:r>
      <w:r w:rsidRPr="00F9168E">
        <w:rPr>
          <w:spacing w:val="-3"/>
          <w:sz w:val="24"/>
          <w:szCs w:val="24"/>
        </w:rPr>
        <w:t xml:space="preserve"> </w:t>
      </w:r>
      <w:r w:rsidRPr="00F9168E">
        <w:rPr>
          <w:spacing w:val="-2"/>
          <w:sz w:val="24"/>
          <w:szCs w:val="24"/>
        </w:rPr>
        <w:t>algorytmów:</w:t>
      </w:r>
    </w:p>
    <w:p w14:paraId="4A002B0C" w14:textId="77777777" w:rsidR="00736232" w:rsidRPr="00F9168E" w:rsidRDefault="00736232" w:rsidP="004B3095">
      <w:pPr>
        <w:pStyle w:val="Akapitzlist"/>
        <w:widowControl w:val="0"/>
        <w:numPr>
          <w:ilvl w:val="0"/>
          <w:numId w:val="32"/>
        </w:numPr>
        <w:tabs>
          <w:tab w:val="left" w:pos="1535"/>
        </w:tabs>
        <w:autoSpaceDE w:val="0"/>
        <w:autoSpaceDN w:val="0"/>
        <w:spacing w:line="360" w:lineRule="auto"/>
        <w:rPr>
          <w:sz w:val="24"/>
          <w:szCs w:val="24"/>
        </w:rPr>
      </w:pPr>
      <w:r w:rsidRPr="00F9168E">
        <w:rPr>
          <w:spacing w:val="-2"/>
          <w:sz w:val="24"/>
          <w:szCs w:val="24"/>
        </w:rPr>
        <w:t>Guttman.</w:t>
      </w:r>
    </w:p>
    <w:p w14:paraId="038059F5" w14:textId="77777777" w:rsidR="00736232" w:rsidRPr="00F9168E" w:rsidRDefault="00736232" w:rsidP="004B3095">
      <w:pPr>
        <w:pStyle w:val="Akapitzlist"/>
        <w:widowControl w:val="0"/>
        <w:numPr>
          <w:ilvl w:val="0"/>
          <w:numId w:val="32"/>
        </w:numPr>
        <w:tabs>
          <w:tab w:val="left" w:pos="1535"/>
        </w:tabs>
        <w:autoSpaceDE w:val="0"/>
        <w:autoSpaceDN w:val="0"/>
        <w:spacing w:line="360" w:lineRule="auto"/>
        <w:rPr>
          <w:sz w:val="24"/>
          <w:szCs w:val="24"/>
        </w:rPr>
      </w:pPr>
      <w:r w:rsidRPr="00F9168E">
        <w:rPr>
          <w:sz w:val="24"/>
          <w:szCs w:val="24"/>
        </w:rPr>
        <w:t>US</w:t>
      </w:r>
      <w:r w:rsidRPr="00F9168E">
        <w:rPr>
          <w:spacing w:val="-4"/>
          <w:sz w:val="24"/>
          <w:szCs w:val="24"/>
        </w:rPr>
        <w:t xml:space="preserve"> </w:t>
      </w:r>
      <w:r w:rsidRPr="00F9168E">
        <w:rPr>
          <w:sz w:val="24"/>
          <w:szCs w:val="24"/>
        </w:rPr>
        <w:t>Department</w:t>
      </w:r>
      <w:r w:rsidRPr="00F9168E">
        <w:rPr>
          <w:spacing w:val="-5"/>
          <w:sz w:val="24"/>
          <w:szCs w:val="24"/>
        </w:rPr>
        <w:t xml:space="preserve"> </w:t>
      </w:r>
      <w:r w:rsidRPr="00F9168E">
        <w:rPr>
          <w:sz w:val="24"/>
          <w:szCs w:val="24"/>
        </w:rPr>
        <w:t>of</w:t>
      </w:r>
      <w:r w:rsidRPr="00F9168E">
        <w:rPr>
          <w:spacing w:val="-5"/>
          <w:sz w:val="24"/>
          <w:szCs w:val="24"/>
        </w:rPr>
        <w:t xml:space="preserve"> </w:t>
      </w:r>
      <w:r w:rsidRPr="00F9168E">
        <w:rPr>
          <w:sz w:val="24"/>
          <w:szCs w:val="24"/>
        </w:rPr>
        <w:t>Defence</w:t>
      </w:r>
      <w:r w:rsidRPr="00F9168E">
        <w:rPr>
          <w:spacing w:val="-5"/>
          <w:sz w:val="24"/>
          <w:szCs w:val="24"/>
        </w:rPr>
        <w:t xml:space="preserve"> </w:t>
      </w:r>
      <w:r w:rsidRPr="00F9168E">
        <w:rPr>
          <w:sz w:val="24"/>
          <w:szCs w:val="24"/>
        </w:rPr>
        <w:t>5220.22-M</w:t>
      </w:r>
      <w:r w:rsidRPr="00F9168E">
        <w:rPr>
          <w:spacing w:val="-3"/>
          <w:sz w:val="24"/>
          <w:szCs w:val="24"/>
        </w:rPr>
        <w:t xml:space="preserve"> </w:t>
      </w:r>
      <w:r w:rsidRPr="00F9168E">
        <w:rPr>
          <w:sz w:val="24"/>
          <w:szCs w:val="24"/>
        </w:rPr>
        <w:t>(8-306.</w:t>
      </w:r>
      <w:r w:rsidRPr="00F9168E">
        <w:rPr>
          <w:spacing w:val="-5"/>
          <w:sz w:val="24"/>
          <w:szCs w:val="24"/>
        </w:rPr>
        <w:t xml:space="preserve"> </w:t>
      </w:r>
      <w:r w:rsidRPr="00F9168E">
        <w:rPr>
          <w:spacing w:val="-4"/>
          <w:sz w:val="24"/>
          <w:szCs w:val="24"/>
        </w:rPr>
        <w:t>/E).</w:t>
      </w:r>
    </w:p>
    <w:p w14:paraId="6E07C360" w14:textId="77777777" w:rsidR="00736232" w:rsidRPr="00F9168E" w:rsidRDefault="00736232" w:rsidP="004B3095">
      <w:pPr>
        <w:pStyle w:val="Akapitzlist"/>
        <w:widowControl w:val="0"/>
        <w:numPr>
          <w:ilvl w:val="0"/>
          <w:numId w:val="32"/>
        </w:numPr>
        <w:tabs>
          <w:tab w:val="left" w:pos="1535"/>
        </w:tabs>
        <w:autoSpaceDE w:val="0"/>
        <w:autoSpaceDN w:val="0"/>
        <w:spacing w:line="360" w:lineRule="auto"/>
        <w:rPr>
          <w:sz w:val="24"/>
          <w:szCs w:val="24"/>
        </w:rPr>
      </w:pPr>
      <w:r w:rsidRPr="00F9168E">
        <w:rPr>
          <w:sz w:val="24"/>
          <w:szCs w:val="24"/>
        </w:rPr>
        <w:t>US</w:t>
      </w:r>
      <w:r w:rsidRPr="00F9168E">
        <w:rPr>
          <w:spacing w:val="-4"/>
          <w:sz w:val="24"/>
          <w:szCs w:val="24"/>
        </w:rPr>
        <w:t xml:space="preserve"> </w:t>
      </w:r>
      <w:r w:rsidRPr="00F9168E">
        <w:rPr>
          <w:sz w:val="24"/>
          <w:szCs w:val="24"/>
        </w:rPr>
        <w:t>Department</w:t>
      </w:r>
      <w:r w:rsidRPr="00F9168E">
        <w:rPr>
          <w:spacing w:val="-5"/>
          <w:sz w:val="24"/>
          <w:szCs w:val="24"/>
        </w:rPr>
        <w:t xml:space="preserve"> </w:t>
      </w:r>
      <w:r w:rsidRPr="00F9168E">
        <w:rPr>
          <w:sz w:val="24"/>
          <w:szCs w:val="24"/>
        </w:rPr>
        <w:t>of</w:t>
      </w:r>
      <w:r w:rsidRPr="00F9168E">
        <w:rPr>
          <w:spacing w:val="-4"/>
          <w:sz w:val="24"/>
          <w:szCs w:val="24"/>
        </w:rPr>
        <w:t xml:space="preserve"> </w:t>
      </w:r>
      <w:r w:rsidRPr="00F9168E">
        <w:rPr>
          <w:sz w:val="24"/>
          <w:szCs w:val="24"/>
        </w:rPr>
        <w:t>Defence</w:t>
      </w:r>
      <w:r w:rsidRPr="00F9168E">
        <w:rPr>
          <w:spacing w:val="-5"/>
          <w:sz w:val="24"/>
          <w:szCs w:val="24"/>
        </w:rPr>
        <w:t xml:space="preserve"> </w:t>
      </w:r>
      <w:r w:rsidRPr="00F9168E">
        <w:rPr>
          <w:sz w:val="24"/>
          <w:szCs w:val="24"/>
        </w:rPr>
        <w:t>5220.22-M</w:t>
      </w:r>
      <w:r w:rsidRPr="00F9168E">
        <w:rPr>
          <w:spacing w:val="-2"/>
          <w:sz w:val="24"/>
          <w:szCs w:val="24"/>
        </w:rPr>
        <w:t xml:space="preserve"> </w:t>
      </w:r>
      <w:r w:rsidRPr="00F9168E">
        <w:rPr>
          <w:sz w:val="24"/>
          <w:szCs w:val="24"/>
        </w:rPr>
        <w:t>(8-306.</w:t>
      </w:r>
      <w:r w:rsidRPr="00F9168E">
        <w:rPr>
          <w:spacing w:val="-6"/>
          <w:sz w:val="24"/>
          <w:szCs w:val="24"/>
        </w:rPr>
        <w:t xml:space="preserve"> </w:t>
      </w:r>
      <w:r w:rsidRPr="00F9168E">
        <w:rPr>
          <w:sz w:val="24"/>
          <w:szCs w:val="24"/>
        </w:rPr>
        <w:t>/E,</w:t>
      </w:r>
      <w:r w:rsidRPr="00F9168E">
        <w:rPr>
          <w:spacing w:val="-5"/>
          <w:sz w:val="24"/>
          <w:szCs w:val="24"/>
        </w:rPr>
        <w:t xml:space="preserve"> </w:t>
      </w:r>
      <w:r w:rsidRPr="00F9168E">
        <w:rPr>
          <w:spacing w:val="-2"/>
          <w:sz w:val="24"/>
          <w:szCs w:val="24"/>
        </w:rPr>
        <w:t>CiE).</w:t>
      </w:r>
    </w:p>
    <w:p w14:paraId="3ADF1CA2" w14:textId="77777777" w:rsidR="00736232" w:rsidRPr="00F9168E" w:rsidRDefault="00736232" w:rsidP="004B3095">
      <w:pPr>
        <w:pStyle w:val="Akapitzlist"/>
        <w:widowControl w:val="0"/>
        <w:numPr>
          <w:ilvl w:val="0"/>
          <w:numId w:val="32"/>
        </w:numPr>
        <w:tabs>
          <w:tab w:val="left" w:pos="1535"/>
        </w:tabs>
        <w:autoSpaceDE w:val="0"/>
        <w:autoSpaceDN w:val="0"/>
        <w:spacing w:line="360" w:lineRule="auto"/>
        <w:rPr>
          <w:sz w:val="24"/>
          <w:szCs w:val="24"/>
        </w:rPr>
      </w:pPr>
      <w:r w:rsidRPr="00F9168E">
        <w:rPr>
          <w:sz w:val="24"/>
          <w:szCs w:val="24"/>
        </w:rPr>
        <w:t>Kryptograficzne</w:t>
      </w:r>
      <w:r w:rsidRPr="00F9168E">
        <w:rPr>
          <w:spacing w:val="-5"/>
          <w:sz w:val="24"/>
          <w:szCs w:val="24"/>
        </w:rPr>
        <w:t xml:space="preserve"> </w:t>
      </w:r>
      <w:r w:rsidRPr="00F9168E">
        <w:rPr>
          <w:sz w:val="24"/>
          <w:szCs w:val="24"/>
        </w:rPr>
        <w:t>losowe</w:t>
      </w:r>
      <w:r w:rsidRPr="00F9168E">
        <w:rPr>
          <w:spacing w:val="-6"/>
          <w:sz w:val="24"/>
          <w:szCs w:val="24"/>
        </w:rPr>
        <w:t xml:space="preserve"> </w:t>
      </w:r>
      <w:r w:rsidRPr="00F9168E">
        <w:rPr>
          <w:sz w:val="24"/>
          <w:szCs w:val="24"/>
        </w:rPr>
        <w:t>dane</w:t>
      </w:r>
      <w:r w:rsidRPr="00F9168E">
        <w:rPr>
          <w:spacing w:val="-4"/>
          <w:sz w:val="24"/>
          <w:szCs w:val="24"/>
        </w:rPr>
        <w:t xml:space="preserve"> </w:t>
      </w:r>
      <w:r w:rsidRPr="00F9168E">
        <w:rPr>
          <w:spacing w:val="-2"/>
          <w:sz w:val="24"/>
          <w:szCs w:val="24"/>
        </w:rPr>
        <w:t>liczbowe.</w:t>
      </w:r>
    </w:p>
    <w:p w14:paraId="1C5A35EA" w14:textId="117A2964" w:rsidR="00736232" w:rsidRPr="00F9168E" w:rsidRDefault="00736232" w:rsidP="004B3095">
      <w:pPr>
        <w:pStyle w:val="Akapitzlist"/>
        <w:widowControl w:val="0"/>
        <w:numPr>
          <w:ilvl w:val="0"/>
          <w:numId w:val="14"/>
        </w:numPr>
        <w:tabs>
          <w:tab w:val="left" w:pos="458"/>
        </w:tabs>
        <w:autoSpaceDE w:val="0"/>
        <w:autoSpaceDN w:val="0"/>
        <w:spacing w:line="360" w:lineRule="auto"/>
        <w:ind w:left="476" w:right="294" w:hanging="360"/>
        <w:rPr>
          <w:sz w:val="24"/>
          <w:szCs w:val="24"/>
        </w:rPr>
      </w:pPr>
      <w:r w:rsidRPr="00F9168E">
        <w:rPr>
          <w:sz w:val="24"/>
          <w:szCs w:val="24"/>
        </w:rPr>
        <w:t>Aplikacja</w:t>
      </w:r>
      <w:r w:rsidRPr="00F9168E">
        <w:rPr>
          <w:spacing w:val="-4"/>
          <w:sz w:val="24"/>
          <w:szCs w:val="24"/>
        </w:rPr>
        <w:t xml:space="preserve"> </w:t>
      </w:r>
      <w:r w:rsidRPr="00F9168E">
        <w:rPr>
          <w:sz w:val="24"/>
          <w:szCs w:val="24"/>
        </w:rPr>
        <w:t>musi</w:t>
      </w:r>
      <w:r w:rsidRPr="00F9168E">
        <w:rPr>
          <w:spacing w:val="-2"/>
          <w:sz w:val="24"/>
          <w:szCs w:val="24"/>
        </w:rPr>
        <w:t xml:space="preserve"> </w:t>
      </w:r>
      <w:r w:rsidRPr="00F9168E">
        <w:rPr>
          <w:sz w:val="24"/>
          <w:szCs w:val="24"/>
        </w:rPr>
        <w:t>posiadać</w:t>
      </w:r>
      <w:r w:rsidRPr="00F9168E">
        <w:rPr>
          <w:spacing w:val="-2"/>
          <w:sz w:val="24"/>
          <w:szCs w:val="24"/>
        </w:rPr>
        <w:t xml:space="preserve"> </w:t>
      </w:r>
      <w:r w:rsidRPr="00F9168E">
        <w:rPr>
          <w:sz w:val="24"/>
          <w:szCs w:val="24"/>
        </w:rPr>
        <w:t>dedykowaną</w:t>
      </w:r>
      <w:r w:rsidRPr="00F9168E">
        <w:rPr>
          <w:spacing w:val="-4"/>
          <w:sz w:val="24"/>
          <w:szCs w:val="24"/>
        </w:rPr>
        <w:t xml:space="preserve"> </w:t>
      </w:r>
      <w:r w:rsidRPr="00F9168E">
        <w:rPr>
          <w:sz w:val="24"/>
          <w:szCs w:val="24"/>
        </w:rPr>
        <w:t>wtyczkę</w:t>
      </w:r>
      <w:r w:rsidRPr="00F9168E">
        <w:rPr>
          <w:spacing w:val="-4"/>
          <w:sz w:val="24"/>
          <w:szCs w:val="24"/>
        </w:rPr>
        <w:t xml:space="preserve"> </w:t>
      </w:r>
      <w:r w:rsidRPr="00F9168E">
        <w:rPr>
          <w:sz w:val="24"/>
          <w:szCs w:val="24"/>
        </w:rPr>
        <w:t>dla</w:t>
      </w:r>
      <w:r w:rsidRPr="00F9168E">
        <w:rPr>
          <w:spacing w:val="-3"/>
          <w:sz w:val="24"/>
          <w:szCs w:val="24"/>
        </w:rPr>
        <w:t xml:space="preserve"> </w:t>
      </w:r>
      <w:r w:rsidR="007B3904">
        <w:rPr>
          <w:spacing w:val="-3"/>
          <w:sz w:val="24"/>
          <w:szCs w:val="24"/>
        </w:rPr>
        <w:t xml:space="preserve">używanych przez Zamawiającego </w:t>
      </w:r>
      <w:r w:rsidRPr="00F9168E">
        <w:rPr>
          <w:sz w:val="24"/>
          <w:szCs w:val="24"/>
        </w:rPr>
        <w:t>klientów</w:t>
      </w:r>
      <w:r w:rsidRPr="00F9168E">
        <w:rPr>
          <w:spacing w:val="-1"/>
          <w:sz w:val="24"/>
          <w:szCs w:val="24"/>
        </w:rPr>
        <w:t xml:space="preserve"> </w:t>
      </w:r>
      <w:r w:rsidRPr="00F9168E">
        <w:rPr>
          <w:sz w:val="24"/>
          <w:szCs w:val="24"/>
        </w:rPr>
        <w:t>pocztowych</w:t>
      </w:r>
      <w:r w:rsidRPr="00F9168E">
        <w:rPr>
          <w:spacing w:val="-2"/>
          <w:sz w:val="24"/>
          <w:szCs w:val="24"/>
        </w:rPr>
        <w:t xml:space="preserve"> </w:t>
      </w:r>
      <w:r w:rsidRPr="00F9168E">
        <w:rPr>
          <w:sz w:val="24"/>
          <w:szCs w:val="24"/>
        </w:rPr>
        <w:t>MS</w:t>
      </w:r>
      <w:r w:rsidRPr="00F9168E">
        <w:rPr>
          <w:spacing w:val="-3"/>
          <w:sz w:val="24"/>
          <w:szCs w:val="24"/>
        </w:rPr>
        <w:t xml:space="preserve"> </w:t>
      </w:r>
      <w:r w:rsidRPr="00F9168E">
        <w:rPr>
          <w:sz w:val="24"/>
          <w:szCs w:val="24"/>
        </w:rPr>
        <w:t xml:space="preserve">Outlook </w:t>
      </w:r>
      <w:r w:rsidR="007B3904">
        <w:rPr>
          <w:sz w:val="24"/>
          <w:szCs w:val="24"/>
        </w:rPr>
        <w:t>2016</w:t>
      </w:r>
      <w:r w:rsidRPr="00F9168E">
        <w:rPr>
          <w:sz w:val="24"/>
          <w:szCs w:val="24"/>
        </w:rPr>
        <w:t xml:space="preserve"> lub nowszych, również dostępnych z poziomu Office 365</w:t>
      </w:r>
      <w:r w:rsidR="007B3904">
        <w:rPr>
          <w:sz w:val="24"/>
          <w:szCs w:val="24"/>
        </w:rPr>
        <w:t>, którego zakup rozważa Zamawiający w późniejszym terminie</w:t>
      </w:r>
      <w:r w:rsidRPr="00F9168E">
        <w:rPr>
          <w:sz w:val="24"/>
          <w:szCs w:val="24"/>
        </w:rPr>
        <w:t>.</w:t>
      </w:r>
    </w:p>
    <w:p w14:paraId="4BD31B4A" w14:textId="77777777" w:rsidR="00736232" w:rsidRPr="00F9168E" w:rsidRDefault="00736232" w:rsidP="004B3095">
      <w:pPr>
        <w:pStyle w:val="Akapitzlist"/>
        <w:widowControl w:val="0"/>
        <w:numPr>
          <w:ilvl w:val="0"/>
          <w:numId w:val="14"/>
        </w:numPr>
        <w:tabs>
          <w:tab w:val="left" w:pos="458"/>
        </w:tabs>
        <w:autoSpaceDE w:val="0"/>
        <w:autoSpaceDN w:val="0"/>
        <w:spacing w:line="360" w:lineRule="auto"/>
        <w:ind w:left="476" w:right="647" w:hanging="360"/>
        <w:rPr>
          <w:sz w:val="24"/>
          <w:szCs w:val="24"/>
        </w:rPr>
      </w:pPr>
      <w:r w:rsidRPr="00F9168E">
        <w:rPr>
          <w:sz w:val="24"/>
          <w:szCs w:val="24"/>
        </w:rPr>
        <w:t>Aplikacja</w:t>
      </w:r>
      <w:r w:rsidRPr="00F9168E">
        <w:rPr>
          <w:spacing w:val="-5"/>
          <w:sz w:val="24"/>
          <w:szCs w:val="24"/>
        </w:rPr>
        <w:t xml:space="preserve"> </w:t>
      </w:r>
      <w:r w:rsidRPr="00F9168E">
        <w:rPr>
          <w:sz w:val="24"/>
          <w:szCs w:val="24"/>
        </w:rPr>
        <w:t>musi</w:t>
      </w:r>
      <w:r w:rsidRPr="00F9168E">
        <w:rPr>
          <w:spacing w:val="-4"/>
          <w:sz w:val="24"/>
          <w:szCs w:val="24"/>
        </w:rPr>
        <w:t xml:space="preserve"> </w:t>
      </w:r>
      <w:r w:rsidRPr="00F9168E">
        <w:rPr>
          <w:sz w:val="24"/>
          <w:szCs w:val="24"/>
        </w:rPr>
        <w:t>umożliwiać</w:t>
      </w:r>
      <w:r w:rsidRPr="00F9168E">
        <w:rPr>
          <w:spacing w:val="-5"/>
          <w:sz w:val="24"/>
          <w:szCs w:val="24"/>
        </w:rPr>
        <w:t xml:space="preserve"> </w:t>
      </w:r>
      <w:r w:rsidRPr="00F9168E">
        <w:rPr>
          <w:sz w:val="24"/>
          <w:szCs w:val="24"/>
        </w:rPr>
        <w:t>automatyczne</w:t>
      </w:r>
      <w:r w:rsidRPr="00F9168E">
        <w:rPr>
          <w:spacing w:val="-2"/>
          <w:sz w:val="24"/>
          <w:szCs w:val="24"/>
        </w:rPr>
        <w:t xml:space="preserve"> </w:t>
      </w:r>
      <w:r w:rsidRPr="00F9168E">
        <w:rPr>
          <w:sz w:val="24"/>
          <w:szCs w:val="24"/>
        </w:rPr>
        <w:t>zalogowanie</w:t>
      </w:r>
      <w:r w:rsidRPr="00F9168E">
        <w:rPr>
          <w:spacing w:val="-5"/>
          <w:sz w:val="24"/>
          <w:szCs w:val="24"/>
        </w:rPr>
        <w:t xml:space="preserve"> </w:t>
      </w:r>
      <w:r w:rsidRPr="00F9168E">
        <w:rPr>
          <w:sz w:val="24"/>
          <w:szCs w:val="24"/>
        </w:rPr>
        <w:t>użytkownika</w:t>
      </w:r>
      <w:r w:rsidRPr="00F9168E">
        <w:rPr>
          <w:spacing w:val="-6"/>
          <w:sz w:val="24"/>
          <w:szCs w:val="24"/>
        </w:rPr>
        <w:t xml:space="preserve"> </w:t>
      </w:r>
      <w:r w:rsidRPr="00F9168E">
        <w:rPr>
          <w:sz w:val="24"/>
          <w:szCs w:val="24"/>
        </w:rPr>
        <w:t>do pęku</w:t>
      </w:r>
      <w:r w:rsidRPr="00F9168E">
        <w:rPr>
          <w:spacing w:val="-3"/>
          <w:sz w:val="24"/>
          <w:szCs w:val="24"/>
        </w:rPr>
        <w:t xml:space="preserve"> </w:t>
      </w:r>
      <w:r w:rsidRPr="00F9168E">
        <w:rPr>
          <w:sz w:val="24"/>
          <w:szCs w:val="24"/>
        </w:rPr>
        <w:t>klucza</w:t>
      </w:r>
      <w:r w:rsidRPr="00F9168E">
        <w:rPr>
          <w:spacing w:val="-3"/>
          <w:sz w:val="24"/>
          <w:szCs w:val="24"/>
        </w:rPr>
        <w:t xml:space="preserve"> </w:t>
      </w:r>
      <w:r w:rsidRPr="00F9168E">
        <w:rPr>
          <w:sz w:val="24"/>
          <w:szCs w:val="24"/>
        </w:rPr>
        <w:t>(key</w:t>
      </w:r>
      <w:r w:rsidRPr="00F9168E">
        <w:rPr>
          <w:spacing w:val="-3"/>
          <w:sz w:val="24"/>
          <w:szCs w:val="24"/>
        </w:rPr>
        <w:t xml:space="preserve"> </w:t>
      </w:r>
      <w:r w:rsidRPr="00F9168E">
        <w:rPr>
          <w:sz w:val="24"/>
          <w:szCs w:val="24"/>
        </w:rPr>
        <w:t>file) systemu szyfrowania danych po uruchomieniu systemu operacyjnego.</w:t>
      </w:r>
    </w:p>
    <w:p w14:paraId="7CCAB215" w14:textId="77777777" w:rsidR="00736232" w:rsidRPr="00F9168E" w:rsidRDefault="00736232" w:rsidP="004B3095">
      <w:pPr>
        <w:pStyle w:val="Akapitzlist"/>
        <w:widowControl w:val="0"/>
        <w:numPr>
          <w:ilvl w:val="0"/>
          <w:numId w:val="14"/>
        </w:numPr>
        <w:tabs>
          <w:tab w:val="left" w:pos="458"/>
        </w:tabs>
        <w:autoSpaceDE w:val="0"/>
        <w:autoSpaceDN w:val="0"/>
        <w:spacing w:line="360" w:lineRule="auto"/>
        <w:ind w:left="476" w:right="627" w:hanging="360"/>
        <w:rPr>
          <w:sz w:val="24"/>
          <w:szCs w:val="24"/>
        </w:rPr>
      </w:pPr>
      <w:r w:rsidRPr="00F9168E">
        <w:rPr>
          <w:sz w:val="24"/>
          <w:szCs w:val="24"/>
        </w:rPr>
        <w:t>Aplikacja</w:t>
      </w:r>
      <w:r w:rsidRPr="00F9168E">
        <w:rPr>
          <w:spacing w:val="-5"/>
          <w:sz w:val="24"/>
          <w:szCs w:val="24"/>
        </w:rPr>
        <w:t xml:space="preserve"> </w:t>
      </w:r>
      <w:r w:rsidRPr="00F9168E">
        <w:rPr>
          <w:sz w:val="24"/>
          <w:szCs w:val="24"/>
        </w:rPr>
        <w:t>musi</w:t>
      </w:r>
      <w:r w:rsidRPr="00F9168E">
        <w:rPr>
          <w:spacing w:val="-4"/>
          <w:sz w:val="24"/>
          <w:szCs w:val="24"/>
        </w:rPr>
        <w:t xml:space="preserve"> </w:t>
      </w:r>
      <w:r w:rsidRPr="00F9168E">
        <w:rPr>
          <w:sz w:val="24"/>
          <w:szCs w:val="24"/>
        </w:rPr>
        <w:t>umożliwiać</w:t>
      </w:r>
      <w:r w:rsidRPr="00F9168E">
        <w:rPr>
          <w:spacing w:val="-5"/>
          <w:sz w:val="24"/>
          <w:szCs w:val="24"/>
        </w:rPr>
        <w:t xml:space="preserve"> </w:t>
      </w:r>
      <w:r w:rsidRPr="00F9168E">
        <w:rPr>
          <w:sz w:val="24"/>
          <w:szCs w:val="24"/>
        </w:rPr>
        <w:t>automatyczne</w:t>
      </w:r>
      <w:r w:rsidRPr="00F9168E">
        <w:rPr>
          <w:spacing w:val="-5"/>
          <w:sz w:val="24"/>
          <w:szCs w:val="24"/>
        </w:rPr>
        <w:t xml:space="preserve"> </w:t>
      </w:r>
      <w:r w:rsidRPr="00F9168E">
        <w:rPr>
          <w:sz w:val="24"/>
          <w:szCs w:val="24"/>
        </w:rPr>
        <w:t>wylogowanie</w:t>
      </w:r>
      <w:r w:rsidRPr="00F9168E">
        <w:rPr>
          <w:spacing w:val="-2"/>
          <w:sz w:val="24"/>
          <w:szCs w:val="24"/>
        </w:rPr>
        <w:t xml:space="preserve"> </w:t>
      </w:r>
      <w:r w:rsidRPr="00F9168E">
        <w:rPr>
          <w:sz w:val="24"/>
          <w:szCs w:val="24"/>
        </w:rPr>
        <w:t>z</w:t>
      </w:r>
      <w:r w:rsidRPr="00F9168E">
        <w:rPr>
          <w:spacing w:val="-4"/>
          <w:sz w:val="24"/>
          <w:szCs w:val="24"/>
        </w:rPr>
        <w:t xml:space="preserve"> </w:t>
      </w:r>
      <w:r w:rsidRPr="00F9168E">
        <w:rPr>
          <w:sz w:val="24"/>
          <w:szCs w:val="24"/>
        </w:rPr>
        <w:t>aplikacji</w:t>
      </w:r>
      <w:r w:rsidRPr="00F9168E">
        <w:rPr>
          <w:spacing w:val="-6"/>
          <w:sz w:val="24"/>
          <w:szCs w:val="24"/>
        </w:rPr>
        <w:t xml:space="preserve"> </w:t>
      </w:r>
      <w:r w:rsidRPr="00F9168E">
        <w:rPr>
          <w:sz w:val="24"/>
          <w:szCs w:val="24"/>
        </w:rPr>
        <w:t>w</w:t>
      </w:r>
      <w:r w:rsidRPr="00F9168E">
        <w:rPr>
          <w:spacing w:val="-2"/>
          <w:sz w:val="24"/>
          <w:szCs w:val="24"/>
        </w:rPr>
        <w:t xml:space="preserve"> </w:t>
      </w:r>
      <w:r w:rsidRPr="00F9168E">
        <w:rPr>
          <w:sz w:val="24"/>
          <w:szCs w:val="24"/>
        </w:rPr>
        <w:t>przypadku</w:t>
      </w:r>
      <w:r w:rsidRPr="00F9168E">
        <w:rPr>
          <w:spacing w:val="-3"/>
          <w:sz w:val="24"/>
          <w:szCs w:val="24"/>
        </w:rPr>
        <w:t xml:space="preserve"> </w:t>
      </w:r>
      <w:r w:rsidRPr="00F9168E">
        <w:rPr>
          <w:sz w:val="24"/>
          <w:szCs w:val="24"/>
        </w:rPr>
        <w:t>bezczynności użytkownika w systemie.</w:t>
      </w:r>
    </w:p>
    <w:p w14:paraId="42886207" w14:textId="383E1B43" w:rsidR="00736232" w:rsidRPr="00F9168E" w:rsidRDefault="00736232" w:rsidP="004B3095">
      <w:pPr>
        <w:pStyle w:val="Akapitzlist"/>
        <w:widowControl w:val="0"/>
        <w:numPr>
          <w:ilvl w:val="0"/>
          <w:numId w:val="14"/>
        </w:numPr>
        <w:tabs>
          <w:tab w:val="left" w:pos="458"/>
        </w:tabs>
        <w:autoSpaceDE w:val="0"/>
        <w:autoSpaceDN w:val="0"/>
        <w:spacing w:line="360" w:lineRule="auto"/>
        <w:rPr>
          <w:sz w:val="24"/>
          <w:szCs w:val="24"/>
        </w:rPr>
      </w:pPr>
      <w:r w:rsidRPr="00F9168E">
        <w:rPr>
          <w:sz w:val="24"/>
          <w:szCs w:val="24"/>
        </w:rPr>
        <w:t>Aplikacja</w:t>
      </w:r>
      <w:r w:rsidRPr="00F9168E">
        <w:rPr>
          <w:spacing w:val="-9"/>
          <w:sz w:val="24"/>
          <w:szCs w:val="24"/>
        </w:rPr>
        <w:t xml:space="preserve"> </w:t>
      </w:r>
      <w:r w:rsidRPr="00F9168E">
        <w:rPr>
          <w:sz w:val="24"/>
          <w:szCs w:val="24"/>
        </w:rPr>
        <w:t>musi</w:t>
      </w:r>
      <w:r w:rsidRPr="00F9168E">
        <w:rPr>
          <w:spacing w:val="-6"/>
          <w:sz w:val="24"/>
          <w:szCs w:val="24"/>
        </w:rPr>
        <w:t xml:space="preserve"> </w:t>
      </w:r>
      <w:r w:rsidRPr="00F9168E">
        <w:rPr>
          <w:sz w:val="24"/>
          <w:szCs w:val="24"/>
        </w:rPr>
        <w:t>posiadać</w:t>
      </w:r>
      <w:r w:rsidRPr="00F9168E">
        <w:rPr>
          <w:spacing w:val="-6"/>
          <w:sz w:val="24"/>
          <w:szCs w:val="24"/>
        </w:rPr>
        <w:t xml:space="preserve"> </w:t>
      </w:r>
      <w:r w:rsidRPr="00F9168E">
        <w:rPr>
          <w:sz w:val="24"/>
          <w:szCs w:val="24"/>
        </w:rPr>
        <w:t>opcję</w:t>
      </w:r>
      <w:r w:rsidRPr="00F9168E">
        <w:rPr>
          <w:spacing w:val="-5"/>
          <w:sz w:val="24"/>
          <w:szCs w:val="24"/>
        </w:rPr>
        <w:t xml:space="preserve"> </w:t>
      </w:r>
      <w:r w:rsidRPr="00F9168E">
        <w:rPr>
          <w:sz w:val="24"/>
          <w:szCs w:val="24"/>
        </w:rPr>
        <w:t>automatycznego</w:t>
      </w:r>
      <w:r w:rsidRPr="00F9168E">
        <w:rPr>
          <w:spacing w:val="-5"/>
          <w:sz w:val="24"/>
          <w:szCs w:val="24"/>
        </w:rPr>
        <w:t xml:space="preserve"> </w:t>
      </w:r>
      <w:r w:rsidRPr="00F9168E">
        <w:rPr>
          <w:sz w:val="24"/>
          <w:szCs w:val="24"/>
        </w:rPr>
        <w:t>odpytywania</w:t>
      </w:r>
      <w:r w:rsidRPr="00F9168E">
        <w:rPr>
          <w:spacing w:val="-4"/>
          <w:sz w:val="24"/>
          <w:szCs w:val="24"/>
        </w:rPr>
        <w:t xml:space="preserve"> </w:t>
      </w:r>
      <w:r w:rsidRPr="00F9168E">
        <w:rPr>
          <w:sz w:val="24"/>
          <w:szCs w:val="24"/>
        </w:rPr>
        <w:t>serwerów</w:t>
      </w:r>
      <w:r w:rsidRPr="00F9168E">
        <w:rPr>
          <w:spacing w:val="-4"/>
          <w:sz w:val="24"/>
          <w:szCs w:val="24"/>
        </w:rPr>
        <w:t xml:space="preserve"> </w:t>
      </w:r>
      <w:r w:rsidRPr="00F9168E">
        <w:rPr>
          <w:sz w:val="24"/>
          <w:szCs w:val="24"/>
        </w:rPr>
        <w:t>producenta</w:t>
      </w:r>
      <w:r w:rsidRPr="00F9168E">
        <w:rPr>
          <w:spacing w:val="-5"/>
          <w:sz w:val="24"/>
          <w:szCs w:val="24"/>
        </w:rPr>
        <w:t xml:space="preserve"> </w:t>
      </w:r>
      <w:r w:rsidRPr="00F9168E">
        <w:rPr>
          <w:sz w:val="24"/>
          <w:szCs w:val="24"/>
        </w:rPr>
        <w:t>o</w:t>
      </w:r>
      <w:r w:rsidRPr="00F9168E">
        <w:rPr>
          <w:spacing w:val="-3"/>
          <w:sz w:val="24"/>
          <w:szCs w:val="24"/>
        </w:rPr>
        <w:t xml:space="preserve"> </w:t>
      </w:r>
      <w:r w:rsidRPr="00F9168E">
        <w:rPr>
          <w:spacing w:val="-2"/>
          <w:sz w:val="24"/>
          <w:szCs w:val="24"/>
        </w:rPr>
        <w:t>dostępność</w:t>
      </w:r>
      <w:r w:rsidR="007B6552" w:rsidRPr="00F9168E">
        <w:rPr>
          <w:spacing w:val="-2"/>
          <w:sz w:val="24"/>
          <w:szCs w:val="24"/>
        </w:rPr>
        <w:t xml:space="preserve"> </w:t>
      </w:r>
      <w:r w:rsidRPr="00F9168E">
        <w:rPr>
          <w:sz w:val="24"/>
          <w:szCs w:val="24"/>
        </w:rPr>
        <w:t>nowszych</w:t>
      </w:r>
      <w:r w:rsidRPr="00F9168E">
        <w:rPr>
          <w:spacing w:val="-2"/>
          <w:sz w:val="24"/>
          <w:szCs w:val="24"/>
        </w:rPr>
        <w:t xml:space="preserve"> wersji.</w:t>
      </w:r>
    </w:p>
    <w:p w14:paraId="0A452694" w14:textId="096D9F0F" w:rsidR="00736232" w:rsidRPr="00F9168E" w:rsidRDefault="00736232" w:rsidP="004B3095">
      <w:pPr>
        <w:pStyle w:val="Akapitzlist"/>
        <w:widowControl w:val="0"/>
        <w:numPr>
          <w:ilvl w:val="0"/>
          <w:numId w:val="14"/>
        </w:numPr>
        <w:tabs>
          <w:tab w:val="left" w:pos="458"/>
        </w:tabs>
        <w:autoSpaceDE w:val="0"/>
        <w:autoSpaceDN w:val="0"/>
        <w:spacing w:line="360" w:lineRule="auto"/>
        <w:rPr>
          <w:sz w:val="24"/>
          <w:szCs w:val="24"/>
        </w:rPr>
      </w:pPr>
      <w:r w:rsidRPr="00F9168E">
        <w:rPr>
          <w:sz w:val="24"/>
          <w:szCs w:val="24"/>
        </w:rPr>
        <w:t>Użytkownik</w:t>
      </w:r>
      <w:r w:rsidRPr="00F9168E">
        <w:rPr>
          <w:spacing w:val="-9"/>
          <w:sz w:val="24"/>
          <w:szCs w:val="24"/>
        </w:rPr>
        <w:t xml:space="preserve"> </w:t>
      </w:r>
      <w:r w:rsidRPr="00F9168E">
        <w:rPr>
          <w:sz w:val="24"/>
          <w:szCs w:val="24"/>
        </w:rPr>
        <w:t>musi</w:t>
      </w:r>
      <w:r w:rsidRPr="00F9168E">
        <w:rPr>
          <w:spacing w:val="-6"/>
          <w:sz w:val="24"/>
          <w:szCs w:val="24"/>
        </w:rPr>
        <w:t xml:space="preserve"> </w:t>
      </w:r>
      <w:r w:rsidRPr="00F9168E">
        <w:rPr>
          <w:sz w:val="24"/>
          <w:szCs w:val="24"/>
        </w:rPr>
        <w:t>posiadać</w:t>
      </w:r>
      <w:r w:rsidRPr="00F9168E">
        <w:rPr>
          <w:spacing w:val="-9"/>
          <w:sz w:val="24"/>
          <w:szCs w:val="24"/>
        </w:rPr>
        <w:t xml:space="preserve"> </w:t>
      </w:r>
      <w:r w:rsidRPr="00F9168E">
        <w:rPr>
          <w:sz w:val="24"/>
          <w:szCs w:val="24"/>
        </w:rPr>
        <w:t>możliwość</w:t>
      </w:r>
      <w:r w:rsidRPr="00F9168E">
        <w:rPr>
          <w:spacing w:val="-5"/>
          <w:sz w:val="24"/>
          <w:szCs w:val="24"/>
        </w:rPr>
        <w:t xml:space="preserve"> </w:t>
      </w:r>
      <w:r w:rsidRPr="00F9168E">
        <w:rPr>
          <w:sz w:val="24"/>
          <w:szCs w:val="24"/>
        </w:rPr>
        <w:t>ręcznego</w:t>
      </w:r>
      <w:r w:rsidRPr="00F9168E">
        <w:rPr>
          <w:spacing w:val="-6"/>
          <w:sz w:val="24"/>
          <w:szCs w:val="24"/>
        </w:rPr>
        <w:t xml:space="preserve"> </w:t>
      </w:r>
      <w:r w:rsidRPr="00F9168E">
        <w:rPr>
          <w:sz w:val="24"/>
          <w:szCs w:val="24"/>
        </w:rPr>
        <w:t>sprawdzania</w:t>
      </w:r>
      <w:r w:rsidRPr="00F9168E">
        <w:rPr>
          <w:spacing w:val="-4"/>
          <w:sz w:val="24"/>
          <w:szCs w:val="24"/>
        </w:rPr>
        <w:t xml:space="preserve"> </w:t>
      </w:r>
      <w:r w:rsidRPr="00F9168E">
        <w:rPr>
          <w:sz w:val="24"/>
          <w:szCs w:val="24"/>
        </w:rPr>
        <w:t>czy</w:t>
      </w:r>
      <w:r w:rsidRPr="00F9168E">
        <w:rPr>
          <w:spacing w:val="-5"/>
          <w:sz w:val="24"/>
          <w:szCs w:val="24"/>
        </w:rPr>
        <w:t xml:space="preserve"> </w:t>
      </w:r>
      <w:r w:rsidRPr="00F9168E">
        <w:rPr>
          <w:sz w:val="24"/>
          <w:szCs w:val="24"/>
        </w:rPr>
        <w:t>dostępna</w:t>
      </w:r>
      <w:r w:rsidRPr="00F9168E">
        <w:rPr>
          <w:spacing w:val="-4"/>
          <w:sz w:val="24"/>
          <w:szCs w:val="24"/>
        </w:rPr>
        <w:t xml:space="preserve"> </w:t>
      </w:r>
      <w:r w:rsidRPr="00F9168E">
        <w:rPr>
          <w:sz w:val="24"/>
          <w:szCs w:val="24"/>
        </w:rPr>
        <w:t>jest</w:t>
      </w:r>
      <w:r w:rsidRPr="00F9168E">
        <w:rPr>
          <w:spacing w:val="-4"/>
          <w:sz w:val="24"/>
          <w:szCs w:val="24"/>
        </w:rPr>
        <w:t xml:space="preserve"> </w:t>
      </w:r>
      <w:r w:rsidRPr="00F9168E">
        <w:rPr>
          <w:sz w:val="24"/>
          <w:szCs w:val="24"/>
        </w:rPr>
        <w:t>nowsza</w:t>
      </w:r>
      <w:r w:rsidRPr="00F9168E">
        <w:rPr>
          <w:spacing w:val="-4"/>
          <w:sz w:val="24"/>
          <w:szCs w:val="24"/>
        </w:rPr>
        <w:t xml:space="preserve"> </w:t>
      </w:r>
      <w:r w:rsidRPr="00F9168E">
        <w:rPr>
          <w:spacing w:val="-2"/>
          <w:sz w:val="24"/>
          <w:szCs w:val="24"/>
        </w:rPr>
        <w:t>wersja</w:t>
      </w:r>
      <w:r w:rsidR="007B6552" w:rsidRPr="00F9168E">
        <w:rPr>
          <w:spacing w:val="-2"/>
          <w:sz w:val="24"/>
          <w:szCs w:val="24"/>
        </w:rPr>
        <w:t xml:space="preserve"> </w:t>
      </w:r>
      <w:r w:rsidRPr="00F9168E">
        <w:rPr>
          <w:sz w:val="24"/>
          <w:szCs w:val="24"/>
        </w:rPr>
        <w:t>programu,</w:t>
      </w:r>
      <w:r w:rsidRPr="00F9168E">
        <w:rPr>
          <w:spacing w:val="-6"/>
          <w:sz w:val="24"/>
          <w:szCs w:val="24"/>
        </w:rPr>
        <w:t xml:space="preserve"> </w:t>
      </w:r>
      <w:r w:rsidRPr="00F9168E">
        <w:rPr>
          <w:sz w:val="24"/>
          <w:szCs w:val="24"/>
        </w:rPr>
        <w:t>z</w:t>
      </w:r>
      <w:r w:rsidRPr="00F9168E">
        <w:rPr>
          <w:spacing w:val="-2"/>
          <w:sz w:val="24"/>
          <w:szCs w:val="24"/>
        </w:rPr>
        <w:t xml:space="preserve"> </w:t>
      </w:r>
      <w:r w:rsidRPr="00F9168E">
        <w:rPr>
          <w:sz w:val="24"/>
          <w:szCs w:val="24"/>
        </w:rPr>
        <w:t>poziomu</w:t>
      </w:r>
      <w:r w:rsidRPr="00F9168E">
        <w:rPr>
          <w:spacing w:val="-5"/>
          <w:sz w:val="24"/>
          <w:szCs w:val="24"/>
        </w:rPr>
        <w:t xml:space="preserve"> </w:t>
      </w:r>
      <w:r w:rsidRPr="00F9168E">
        <w:rPr>
          <w:spacing w:val="-4"/>
          <w:sz w:val="24"/>
          <w:szCs w:val="24"/>
        </w:rPr>
        <w:t>GUI.</w:t>
      </w:r>
    </w:p>
    <w:p w14:paraId="1DC27534" w14:textId="77777777" w:rsidR="00736232" w:rsidRPr="00F9168E" w:rsidRDefault="00736232" w:rsidP="00FE6330">
      <w:pPr>
        <w:pStyle w:val="Tekstpodstawowy"/>
        <w:spacing w:line="360" w:lineRule="auto"/>
        <w:rPr>
          <w:szCs w:val="24"/>
        </w:rPr>
      </w:pPr>
    </w:p>
    <w:p w14:paraId="48170E94" w14:textId="77777777" w:rsidR="00736232" w:rsidRPr="00F9168E" w:rsidRDefault="00736232" w:rsidP="00FE6330">
      <w:pPr>
        <w:pStyle w:val="Nagwek1"/>
        <w:spacing w:line="360" w:lineRule="auto"/>
        <w:rPr>
          <w:szCs w:val="24"/>
        </w:rPr>
      </w:pPr>
      <w:r w:rsidRPr="00F9168E">
        <w:rPr>
          <w:szCs w:val="24"/>
        </w:rPr>
        <w:lastRenderedPageBreak/>
        <w:t>WYMAGANIA</w:t>
      </w:r>
      <w:r w:rsidRPr="00F9168E">
        <w:rPr>
          <w:spacing w:val="-9"/>
          <w:szCs w:val="24"/>
        </w:rPr>
        <w:t xml:space="preserve"> </w:t>
      </w:r>
      <w:r w:rsidRPr="00F9168E">
        <w:rPr>
          <w:szCs w:val="24"/>
        </w:rPr>
        <w:t>DOTYCZĄCE</w:t>
      </w:r>
      <w:r w:rsidRPr="00F9168E">
        <w:rPr>
          <w:spacing w:val="-8"/>
          <w:szCs w:val="24"/>
        </w:rPr>
        <w:t xml:space="preserve"> </w:t>
      </w:r>
      <w:r w:rsidRPr="00F9168E">
        <w:rPr>
          <w:spacing w:val="-2"/>
          <w:szCs w:val="24"/>
        </w:rPr>
        <w:t>SZYFROWANIA</w:t>
      </w:r>
    </w:p>
    <w:p w14:paraId="361F4199" w14:textId="77777777" w:rsidR="00736232" w:rsidRPr="00F9168E" w:rsidRDefault="00736232" w:rsidP="00FE6330">
      <w:pPr>
        <w:widowControl w:val="0"/>
        <w:tabs>
          <w:tab w:val="left" w:pos="345"/>
        </w:tabs>
        <w:autoSpaceDE w:val="0"/>
        <w:autoSpaceDN w:val="0"/>
        <w:spacing w:line="360" w:lineRule="auto"/>
        <w:ind w:right="254"/>
        <w:rPr>
          <w:sz w:val="24"/>
          <w:szCs w:val="24"/>
        </w:rPr>
      </w:pPr>
      <w:r w:rsidRPr="00F9168E">
        <w:rPr>
          <w:sz w:val="24"/>
          <w:szCs w:val="24"/>
        </w:rPr>
        <w:t>Wymagane</w:t>
      </w:r>
      <w:r w:rsidRPr="00F9168E">
        <w:rPr>
          <w:spacing w:val="-2"/>
          <w:sz w:val="24"/>
          <w:szCs w:val="24"/>
        </w:rPr>
        <w:t xml:space="preserve"> </w:t>
      </w:r>
      <w:r w:rsidRPr="00F9168E">
        <w:rPr>
          <w:sz w:val="24"/>
          <w:szCs w:val="24"/>
        </w:rPr>
        <w:t>jest</w:t>
      </w:r>
      <w:r w:rsidRPr="00F9168E">
        <w:rPr>
          <w:spacing w:val="-5"/>
          <w:sz w:val="24"/>
          <w:szCs w:val="24"/>
        </w:rPr>
        <w:t xml:space="preserve"> </w:t>
      </w:r>
      <w:r w:rsidRPr="00F9168E">
        <w:rPr>
          <w:sz w:val="24"/>
          <w:szCs w:val="24"/>
        </w:rPr>
        <w:t>wykorzystanie</w:t>
      </w:r>
      <w:r w:rsidRPr="00F9168E">
        <w:rPr>
          <w:spacing w:val="-2"/>
          <w:sz w:val="24"/>
          <w:szCs w:val="24"/>
        </w:rPr>
        <w:t xml:space="preserve"> </w:t>
      </w:r>
      <w:r w:rsidRPr="00F9168E">
        <w:rPr>
          <w:sz w:val="24"/>
          <w:szCs w:val="24"/>
        </w:rPr>
        <w:t>kluczy</w:t>
      </w:r>
      <w:r w:rsidRPr="00F9168E">
        <w:rPr>
          <w:spacing w:val="-5"/>
          <w:sz w:val="24"/>
          <w:szCs w:val="24"/>
        </w:rPr>
        <w:t xml:space="preserve"> </w:t>
      </w:r>
      <w:r w:rsidRPr="00F9168E">
        <w:rPr>
          <w:sz w:val="24"/>
          <w:szCs w:val="24"/>
        </w:rPr>
        <w:t>szyfrujących,</w:t>
      </w:r>
      <w:r w:rsidRPr="00F9168E">
        <w:rPr>
          <w:spacing w:val="-3"/>
          <w:sz w:val="24"/>
          <w:szCs w:val="24"/>
        </w:rPr>
        <w:t xml:space="preserve"> </w:t>
      </w:r>
      <w:r w:rsidRPr="00F9168E">
        <w:rPr>
          <w:sz w:val="24"/>
          <w:szCs w:val="24"/>
        </w:rPr>
        <w:t>utworzonych</w:t>
      </w:r>
      <w:r w:rsidRPr="00F9168E">
        <w:rPr>
          <w:spacing w:val="-3"/>
          <w:sz w:val="24"/>
          <w:szCs w:val="24"/>
        </w:rPr>
        <w:t xml:space="preserve"> </w:t>
      </w:r>
      <w:r w:rsidRPr="00F9168E">
        <w:rPr>
          <w:sz w:val="24"/>
          <w:szCs w:val="24"/>
        </w:rPr>
        <w:t>przy</w:t>
      </w:r>
      <w:r w:rsidRPr="00F9168E">
        <w:rPr>
          <w:spacing w:val="-5"/>
          <w:sz w:val="24"/>
          <w:szCs w:val="24"/>
        </w:rPr>
        <w:t xml:space="preserve"> </w:t>
      </w:r>
      <w:r w:rsidRPr="00F9168E">
        <w:rPr>
          <w:sz w:val="24"/>
          <w:szCs w:val="24"/>
        </w:rPr>
        <w:t>użyciu</w:t>
      </w:r>
      <w:r w:rsidRPr="00F9168E">
        <w:rPr>
          <w:spacing w:val="-4"/>
          <w:sz w:val="24"/>
          <w:szCs w:val="24"/>
        </w:rPr>
        <w:t xml:space="preserve"> </w:t>
      </w:r>
      <w:r w:rsidRPr="00F9168E">
        <w:rPr>
          <w:sz w:val="24"/>
          <w:szCs w:val="24"/>
        </w:rPr>
        <w:t>jednego</w:t>
      </w:r>
      <w:r w:rsidRPr="00F9168E">
        <w:rPr>
          <w:spacing w:val="-3"/>
          <w:sz w:val="24"/>
          <w:szCs w:val="24"/>
        </w:rPr>
        <w:t xml:space="preserve"> </w:t>
      </w:r>
      <w:r w:rsidRPr="00F9168E">
        <w:rPr>
          <w:sz w:val="24"/>
          <w:szCs w:val="24"/>
        </w:rPr>
        <w:t>z</w:t>
      </w:r>
      <w:r w:rsidRPr="00F9168E">
        <w:rPr>
          <w:spacing w:val="-2"/>
          <w:sz w:val="24"/>
          <w:szCs w:val="24"/>
        </w:rPr>
        <w:t xml:space="preserve"> </w:t>
      </w:r>
      <w:r w:rsidRPr="00F9168E">
        <w:rPr>
          <w:sz w:val="24"/>
          <w:szCs w:val="24"/>
        </w:rPr>
        <w:t>poniższych algorytmów szyfrowania:</w:t>
      </w:r>
    </w:p>
    <w:p w14:paraId="68246458" w14:textId="77777777" w:rsidR="00736232" w:rsidRPr="00F9168E" w:rsidRDefault="00736232" w:rsidP="004B3095">
      <w:pPr>
        <w:pStyle w:val="Akapitzlist"/>
        <w:widowControl w:val="0"/>
        <w:numPr>
          <w:ilvl w:val="0"/>
          <w:numId w:val="33"/>
        </w:numPr>
        <w:tabs>
          <w:tab w:val="left" w:pos="1893"/>
        </w:tabs>
        <w:autoSpaceDE w:val="0"/>
        <w:autoSpaceDN w:val="0"/>
        <w:spacing w:line="360" w:lineRule="auto"/>
        <w:rPr>
          <w:sz w:val="24"/>
          <w:szCs w:val="24"/>
        </w:rPr>
      </w:pPr>
      <w:r w:rsidRPr="00F9168E">
        <w:rPr>
          <w:sz w:val="24"/>
          <w:szCs w:val="24"/>
        </w:rPr>
        <w:t>AES</w:t>
      </w:r>
      <w:r w:rsidRPr="00F9168E">
        <w:rPr>
          <w:spacing w:val="49"/>
          <w:sz w:val="24"/>
          <w:szCs w:val="24"/>
        </w:rPr>
        <w:t xml:space="preserve"> </w:t>
      </w:r>
      <w:r w:rsidRPr="00F9168E">
        <w:rPr>
          <w:spacing w:val="-2"/>
          <w:sz w:val="24"/>
          <w:szCs w:val="24"/>
        </w:rPr>
        <w:t>(Rijndael).</w:t>
      </w:r>
    </w:p>
    <w:p w14:paraId="572A7509" w14:textId="77777777" w:rsidR="00736232" w:rsidRPr="00F9168E" w:rsidRDefault="00736232" w:rsidP="004B3095">
      <w:pPr>
        <w:pStyle w:val="Akapitzlist"/>
        <w:widowControl w:val="0"/>
        <w:numPr>
          <w:ilvl w:val="0"/>
          <w:numId w:val="33"/>
        </w:numPr>
        <w:tabs>
          <w:tab w:val="left" w:pos="1893"/>
        </w:tabs>
        <w:autoSpaceDE w:val="0"/>
        <w:autoSpaceDN w:val="0"/>
        <w:spacing w:line="360" w:lineRule="auto"/>
        <w:rPr>
          <w:sz w:val="24"/>
          <w:szCs w:val="24"/>
        </w:rPr>
      </w:pPr>
      <w:r w:rsidRPr="00F9168E">
        <w:rPr>
          <w:spacing w:val="-2"/>
          <w:sz w:val="24"/>
          <w:szCs w:val="24"/>
        </w:rPr>
        <w:t>Blowfish.</w:t>
      </w:r>
    </w:p>
    <w:p w14:paraId="12D8B7C8" w14:textId="77777777" w:rsidR="00736232" w:rsidRPr="00F9168E" w:rsidRDefault="00736232" w:rsidP="004B3095">
      <w:pPr>
        <w:pStyle w:val="Akapitzlist"/>
        <w:widowControl w:val="0"/>
        <w:numPr>
          <w:ilvl w:val="0"/>
          <w:numId w:val="33"/>
        </w:numPr>
        <w:tabs>
          <w:tab w:val="left" w:pos="1893"/>
        </w:tabs>
        <w:autoSpaceDE w:val="0"/>
        <w:autoSpaceDN w:val="0"/>
        <w:spacing w:line="360" w:lineRule="auto"/>
        <w:rPr>
          <w:sz w:val="24"/>
          <w:szCs w:val="24"/>
        </w:rPr>
      </w:pPr>
      <w:r w:rsidRPr="00F9168E">
        <w:rPr>
          <w:sz w:val="24"/>
          <w:szCs w:val="24"/>
        </w:rPr>
        <w:t>Triple</w:t>
      </w:r>
      <w:r w:rsidRPr="00F9168E">
        <w:rPr>
          <w:spacing w:val="-3"/>
          <w:sz w:val="24"/>
          <w:szCs w:val="24"/>
        </w:rPr>
        <w:t xml:space="preserve"> </w:t>
      </w:r>
      <w:r w:rsidRPr="00F9168E">
        <w:rPr>
          <w:sz w:val="24"/>
          <w:szCs w:val="24"/>
        </w:rPr>
        <w:t>DES</w:t>
      </w:r>
      <w:r w:rsidRPr="00F9168E">
        <w:rPr>
          <w:spacing w:val="-3"/>
          <w:sz w:val="24"/>
          <w:szCs w:val="24"/>
        </w:rPr>
        <w:t xml:space="preserve"> </w:t>
      </w:r>
      <w:r w:rsidRPr="00F9168E">
        <w:rPr>
          <w:spacing w:val="-2"/>
          <w:sz w:val="24"/>
          <w:szCs w:val="24"/>
        </w:rPr>
        <w:t>(3DES).</w:t>
      </w:r>
    </w:p>
    <w:p w14:paraId="3389CC13" w14:textId="77777777" w:rsidR="00F759BC" w:rsidRPr="00F9168E" w:rsidRDefault="00F759BC" w:rsidP="00FE6330">
      <w:pPr>
        <w:pStyle w:val="Teksttreci0"/>
        <w:shd w:val="clear" w:color="auto" w:fill="auto"/>
        <w:tabs>
          <w:tab w:val="left" w:pos="1335"/>
        </w:tabs>
        <w:spacing w:after="0" w:line="360" w:lineRule="auto"/>
        <w:ind w:left="920" w:right="160"/>
        <w:rPr>
          <w:rFonts w:ascii="Times New Roman" w:hAnsi="Times New Roman" w:cs="Times New Roman"/>
          <w:sz w:val="24"/>
          <w:szCs w:val="24"/>
        </w:rPr>
      </w:pPr>
    </w:p>
    <w:p w14:paraId="34426308" w14:textId="3F468CB5" w:rsidR="00EC6EA7" w:rsidRDefault="00EC6EA7">
      <w:pPr>
        <w:rPr>
          <w:rFonts w:eastAsia="Calibri"/>
          <w:b/>
          <w:bCs/>
          <w:sz w:val="24"/>
          <w:szCs w:val="24"/>
        </w:rPr>
      </w:pPr>
      <w:r>
        <w:rPr>
          <w:b/>
          <w:bCs/>
          <w:sz w:val="24"/>
          <w:szCs w:val="24"/>
        </w:rPr>
        <w:br w:type="page"/>
      </w:r>
    </w:p>
    <w:p w14:paraId="4318B1A4" w14:textId="36EEA1F3" w:rsidR="00FE6330" w:rsidRPr="00F9168E" w:rsidRDefault="00514020" w:rsidP="00FE6330">
      <w:pPr>
        <w:pStyle w:val="Teksttreci0"/>
        <w:shd w:val="clear" w:color="auto" w:fill="auto"/>
        <w:tabs>
          <w:tab w:val="left" w:pos="1335"/>
        </w:tabs>
        <w:spacing w:after="0" w:line="360" w:lineRule="auto"/>
        <w:ind w:right="160"/>
        <w:jc w:val="center"/>
        <w:rPr>
          <w:rFonts w:ascii="Times New Roman" w:hAnsi="Times New Roman" w:cs="Times New Roman"/>
          <w:b/>
          <w:bCs/>
          <w:sz w:val="24"/>
          <w:szCs w:val="24"/>
        </w:rPr>
      </w:pPr>
      <w:r w:rsidRPr="00514020">
        <w:rPr>
          <w:rFonts w:ascii="Times New Roman" w:hAnsi="Times New Roman" w:cs="Times New Roman"/>
          <w:b/>
          <w:bCs/>
          <w:sz w:val="24"/>
          <w:szCs w:val="24"/>
        </w:rPr>
        <w:lastRenderedPageBreak/>
        <w:t>SZCZEGÓŁOWY OPIS PRZEDMIOTU ZAMÓWIENIA DLA CZĘŚCI</w:t>
      </w:r>
      <w:r w:rsidR="00EC6EA7" w:rsidRPr="00F9168E">
        <w:rPr>
          <w:rFonts w:ascii="Times New Roman" w:hAnsi="Times New Roman" w:cs="Times New Roman"/>
          <w:b/>
          <w:bCs/>
          <w:sz w:val="24"/>
          <w:szCs w:val="24"/>
        </w:rPr>
        <w:t xml:space="preserve"> </w:t>
      </w:r>
      <w:r w:rsidR="00EC6EA7">
        <w:rPr>
          <w:rFonts w:ascii="Times New Roman" w:hAnsi="Times New Roman" w:cs="Times New Roman"/>
          <w:b/>
          <w:bCs/>
          <w:sz w:val="24"/>
          <w:szCs w:val="24"/>
        </w:rPr>
        <w:t xml:space="preserve">NR </w:t>
      </w:r>
      <w:r w:rsidR="00EC6EA7" w:rsidRPr="00F9168E">
        <w:rPr>
          <w:rFonts w:ascii="Times New Roman" w:hAnsi="Times New Roman" w:cs="Times New Roman"/>
          <w:b/>
          <w:bCs/>
          <w:sz w:val="24"/>
          <w:szCs w:val="24"/>
        </w:rPr>
        <w:t>3</w:t>
      </w:r>
    </w:p>
    <w:p w14:paraId="2E99505E" w14:textId="274F99FA" w:rsidR="008576CB" w:rsidRDefault="00514020" w:rsidP="00FE6330">
      <w:pPr>
        <w:tabs>
          <w:tab w:val="left" w:pos="360"/>
        </w:tabs>
        <w:spacing w:line="360" w:lineRule="auto"/>
        <w:jc w:val="both"/>
        <w:rPr>
          <w:rFonts w:eastAsiaTheme="minorEastAsia"/>
          <w:b/>
          <w:bCs/>
          <w:sz w:val="24"/>
          <w:szCs w:val="24"/>
        </w:rPr>
      </w:pPr>
      <w:r>
        <w:rPr>
          <w:rFonts w:eastAsiaTheme="minorEastAsia"/>
          <w:b/>
          <w:bCs/>
          <w:sz w:val="24"/>
          <w:szCs w:val="24"/>
        </w:rPr>
        <w:t>D</w:t>
      </w:r>
      <w:r w:rsidRPr="00EC6EA7">
        <w:rPr>
          <w:rFonts w:eastAsiaTheme="minorEastAsia"/>
          <w:b/>
          <w:bCs/>
          <w:sz w:val="24"/>
          <w:szCs w:val="24"/>
        </w:rPr>
        <w:t>ostawa systemu do zarządzania zdarzeniami (logami), gromadzącego i korelującego informacje z systemów informatycznych oraz urządzeń, w tym wdrożenie systemu oraz konfiguracja systemu uwierzytelniania użytkowników</w:t>
      </w:r>
    </w:p>
    <w:p w14:paraId="0ED795BA" w14:textId="77777777" w:rsidR="00EC6EA7" w:rsidRPr="00F9168E" w:rsidRDefault="00EC6EA7" w:rsidP="00FE6330">
      <w:pPr>
        <w:tabs>
          <w:tab w:val="left" w:pos="360"/>
        </w:tabs>
        <w:spacing w:line="360" w:lineRule="auto"/>
        <w:jc w:val="both"/>
        <w:rPr>
          <w:rFonts w:eastAsiaTheme="minorEastAsia"/>
          <w:b/>
          <w:bCs/>
          <w:color w:val="000000" w:themeColor="text1"/>
          <w:sz w:val="24"/>
          <w:szCs w:val="24"/>
        </w:rPr>
      </w:pPr>
    </w:p>
    <w:p w14:paraId="4ABB0696" w14:textId="16FC0DED" w:rsidR="008576CB" w:rsidRPr="00F9168E" w:rsidRDefault="008576CB" w:rsidP="00FE6330">
      <w:pPr>
        <w:spacing w:line="360" w:lineRule="auto"/>
        <w:contextualSpacing/>
        <w:jc w:val="both"/>
        <w:rPr>
          <w:rFonts w:eastAsiaTheme="minorEastAsia"/>
          <w:sz w:val="24"/>
          <w:szCs w:val="24"/>
        </w:rPr>
      </w:pPr>
      <w:r w:rsidRPr="00F9168E">
        <w:rPr>
          <w:rFonts w:eastAsiaTheme="minorEastAsia"/>
          <w:sz w:val="24"/>
          <w:szCs w:val="24"/>
        </w:rPr>
        <w:t>Zamawiający na potrzeby wdrożenia udostępni infrastrukturę na serwerach zwirtualizowanych</w:t>
      </w:r>
      <w:r w:rsidR="00B029F9" w:rsidRPr="00F9168E">
        <w:rPr>
          <w:rFonts w:eastAsiaTheme="minorEastAsia"/>
          <w:sz w:val="24"/>
          <w:szCs w:val="24"/>
        </w:rPr>
        <w:t xml:space="preserve"> lub fizycznych</w:t>
      </w:r>
      <w:r w:rsidRPr="00F9168E">
        <w:rPr>
          <w:rFonts w:eastAsiaTheme="minorEastAsia"/>
          <w:sz w:val="24"/>
          <w:szCs w:val="24"/>
        </w:rPr>
        <w:t>,</w:t>
      </w:r>
      <w:r w:rsidR="00491279" w:rsidRPr="00F9168E">
        <w:rPr>
          <w:rFonts w:eastAsiaTheme="minorEastAsia"/>
          <w:sz w:val="24"/>
          <w:szCs w:val="24"/>
        </w:rPr>
        <w:t xml:space="preserve"> </w:t>
      </w:r>
      <w:r w:rsidRPr="00F9168E">
        <w:rPr>
          <w:rFonts w:eastAsiaTheme="minorEastAsia"/>
          <w:sz w:val="24"/>
          <w:szCs w:val="24"/>
        </w:rPr>
        <w:t xml:space="preserve">wg specyfikacji uzgodnionych z Wykonawcą. Czynności związane z wdrożeniem systemu będącego przedmiotem umowy będzie wykonywał Wykonawca. Instalacja systemu przez Wykonawcę odbywać się będzie z wykorzystaniem środków komunikacji elektronicznej. </w:t>
      </w:r>
    </w:p>
    <w:p w14:paraId="70959E13" w14:textId="77777777" w:rsidR="008576CB" w:rsidRPr="00F9168E" w:rsidRDefault="008576CB" w:rsidP="004B3095">
      <w:pPr>
        <w:pStyle w:val="Akapitzlist"/>
        <w:numPr>
          <w:ilvl w:val="0"/>
          <w:numId w:val="9"/>
        </w:numPr>
        <w:spacing w:line="360" w:lineRule="auto"/>
        <w:ind w:left="360"/>
        <w:contextualSpacing/>
        <w:jc w:val="both"/>
        <w:rPr>
          <w:rFonts w:eastAsiaTheme="minorEastAsia"/>
          <w:bCs/>
          <w:sz w:val="24"/>
          <w:szCs w:val="24"/>
        </w:rPr>
      </w:pPr>
      <w:r w:rsidRPr="00F9168E">
        <w:rPr>
          <w:rFonts w:eastAsiaTheme="minorEastAsia"/>
          <w:bCs/>
          <w:sz w:val="24"/>
          <w:szCs w:val="24"/>
        </w:rPr>
        <w:t>Funkcjonalności systemu.</w:t>
      </w:r>
    </w:p>
    <w:p w14:paraId="36DE23C2" w14:textId="77777777" w:rsidR="008576CB" w:rsidRPr="00F9168E" w:rsidRDefault="008576CB" w:rsidP="004B3095">
      <w:pPr>
        <w:pStyle w:val="Akapitzlist"/>
        <w:numPr>
          <w:ilvl w:val="1"/>
          <w:numId w:val="10"/>
        </w:numPr>
        <w:spacing w:line="360" w:lineRule="auto"/>
        <w:ind w:left="916" w:hanging="556"/>
        <w:contextualSpacing/>
        <w:jc w:val="both"/>
        <w:rPr>
          <w:rFonts w:eastAsiaTheme="minorEastAsia"/>
          <w:sz w:val="24"/>
          <w:szCs w:val="24"/>
        </w:rPr>
      </w:pPr>
      <w:r w:rsidRPr="00F9168E">
        <w:rPr>
          <w:rFonts w:eastAsiaTheme="minorEastAsia"/>
          <w:sz w:val="24"/>
          <w:szCs w:val="24"/>
        </w:rPr>
        <w:t>Monitorowanie występujących zdarzeń (logów) w trybie ciągłym.</w:t>
      </w:r>
    </w:p>
    <w:p w14:paraId="030E8FD7" w14:textId="77777777" w:rsidR="008576CB" w:rsidRPr="00F9168E" w:rsidRDefault="008576CB" w:rsidP="004B3095">
      <w:pPr>
        <w:pStyle w:val="Akapitzlist"/>
        <w:numPr>
          <w:ilvl w:val="1"/>
          <w:numId w:val="10"/>
        </w:numPr>
        <w:spacing w:line="360" w:lineRule="auto"/>
        <w:ind w:left="916" w:hanging="556"/>
        <w:contextualSpacing/>
        <w:jc w:val="both"/>
        <w:rPr>
          <w:rFonts w:eastAsiaTheme="minorEastAsia"/>
          <w:sz w:val="24"/>
          <w:szCs w:val="24"/>
        </w:rPr>
      </w:pPr>
      <w:r w:rsidRPr="00F9168E">
        <w:rPr>
          <w:rFonts w:eastAsiaTheme="minorEastAsia"/>
          <w:sz w:val="24"/>
          <w:szCs w:val="24"/>
        </w:rPr>
        <w:t>Zbieranie zdarzeń z serwerów wirtualnych, fizycznych, Active Directory, przełączników oraz innego rodzaju urządzeń, które są oraz zostaną podłączone do infrastruktury zamawiającego.</w:t>
      </w:r>
    </w:p>
    <w:p w14:paraId="60B0CDB8" w14:textId="77777777" w:rsidR="008576CB" w:rsidRPr="00F9168E" w:rsidRDefault="008576CB" w:rsidP="004B3095">
      <w:pPr>
        <w:pStyle w:val="Akapitzlist"/>
        <w:numPr>
          <w:ilvl w:val="1"/>
          <w:numId w:val="10"/>
        </w:numPr>
        <w:spacing w:line="360" w:lineRule="auto"/>
        <w:ind w:left="916" w:hanging="556"/>
        <w:contextualSpacing/>
        <w:jc w:val="both"/>
        <w:rPr>
          <w:rFonts w:eastAsiaTheme="minorEastAsia"/>
          <w:sz w:val="24"/>
          <w:szCs w:val="24"/>
        </w:rPr>
      </w:pPr>
      <w:r w:rsidRPr="00F9168E">
        <w:rPr>
          <w:rFonts w:eastAsiaTheme="minorEastAsia"/>
          <w:sz w:val="24"/>
          <w:szCs w:val="24"/>
        </w:rPr>
        <w:t>Agregacja oraz korelacja logów.</w:t>
      </w:r>
    </w:p>
    <w:p w14:paraId="79D108E6" w14:textId="77777777" w:rsidR="008576CB" w:rsidRPr="00F9168E" w:rsidRDefault="008576CB" w:rsidP="004B3095">
      <w:pPr>
        <w:pStyle w:val="Akapitzlist"/>
        <w:numPr>
          <w:ilvl w:val="1"/>
          <w:numId w:val="10"/>
        </w:numPr>
        <w:spacing w:line="360" w:lineRule="auto"/>
        <w:ind w:left="916" w:hanging="556"/>
        <w:contextualSpacing/>
        <w:jc w:val="both"/>
        <w:rPr>
          <w:rFonts w:eastAsiaTheme="minorEastAsia"/>
          <w:sz w:val="24"/>
          <w:szCs w:val="24"/>
        </w:rPr>
      </w:pPr>
      <w:r w:rsidRPr="00F9168E">
        <w:rPr>
          <w:rFonts w:eastAsiaTheme="minorEastAsia"/>
          <w:sz w:val="24"/>
          <w:szCs w:val="24"/>
        </w:rPr>
        <w:t>Wykrywanie ataków typu brute force na różne usługi.</w:t>
      </w:r>
    </w:p>
    <w:p w14:paraId="634F5677" w14:textId="77777777" w:rsidR="008576CB" w:rsidRPr="00F9168E" w:rsidRDefault="008576CB" w:rsidP="004B3095">
      <w:pPr>
        <w:pStyle w:val="Akapitzlist"/>
        <w:numPr>
          <w:ilvl w:val="1"/>
          <w:numId w:val="10"/>
        </w:numPr>
        <w:spacing w:line="360" w:lineRule="auto"/>
        <w:ind w:left="916" w:hanging="556"/>
        <w:contextualSpacing/>
        <w:jc w:val="both"/>
        <w:rPr>
          <w:rFonts w:eastAsiaTheme="minorEastAsia"/>
          <w:sz w:val="24"/>
          <w:szCs w:val="24"/>
        </w:rPr>
      </w:pPr>
      <w:r w:rsidRPr="00F9168E">
        <w:rPr>
          <w:rFonts w:eastAsiaTheme="minorEastAsia"/>
          <w:sz w:val="24"/>
          <w:szCs w:val="24"/>
        </w:rPr>
        <w:t>Wykrywanie i przeciwdziałanie złośliwemu oprogramowaniu.</w:t>
      </w:r>
    </w:p>
    <w:p w14:paraId="75B4F742" w14:textId="77777777" w:rsidR="008576CB" w:rsidRPr="00F9168E" w:rsidRDefault="008576CB" w:rsidP="004B3095">
      <w:pPr>
        <w:pStyle w:val="Akapitzlist"/>
        <w:numPr>
          <w:ilvl w:val="1"/>
          <w:numId w:val="10"/>
        </w:numPr>
        <w:spacing w:line="360" w:lineRule="auto"/>
        <w:ind w:left="916" w:hanging="556"/>
        <w:contextualSpacing/>
        <w:jc w:val="both"/>
        <w:rPr>
          <w:rFonts w:eastAsiaTheme="minorEastAsia"/>
          <w:sz w:val="24"/>
          <w:szCs w:val="24"/>
        </w:rPr>
      </w:pPr>
      <w:r w:rsidRPr="00F9168E">
        <w:rPr>
          <w:rFonts w:eastAsiaTheme="minorEastAsia"/>
          <w:sz w:val="24"/>
          <w:szCs w:val="24"/>
        </w:rPr>
        <w:t>Analiza logów w oparciu o wbudowane reguły bezpieczeństwa.</w:t>
      </w:r>
    </w:p>
    <w:p w14:paraId="3A7E8BA0" w14:textId="77777777" w:rsidR="008576CB" w:rsidRPr="00F9168E" w:rsidRDefault="008576CB" w:rsidP="004B3095">
      <w:pPr>
        <w:pStyle w:val="Akapitzlist"/>
        <w:numPr>
          <w:ilvl w:val="1"/>
          <w:numId w:val="10"/>
        </w:numPr>
        <w:spacing w:line="360" w:lineRule="auto"/>
        <w:ind w:left="916" w:hanging="556"/>
        <w:contextualSpacing/>
        <w:jc w:val="both"/>
        <w:rPr>
          <w:rFonts w:eastAsiaTheme="minorEastAsia"/>
          <w:sz w:val="24"/>
          <w:szCs w:val="24"/>
        </w:rPr>
      </w:pPr>
      <w:r w:rsidRPr="00F9168E">
        <w:rPr>
          <w:rFonts w:eastAsiaTheme="minorEastAsia"/>
          <w:sz w:val="24"/>
          <w:szCs w:val="24"/>
        </w:rPr>
        <w:t xml:space="preserve">Konfiguracja oprogramowania do przechowywania logów z kluczowych zasobów przez okres 24 miesięcy zgodnie z rozporządzeniem KRI </w:t>
      </w:r>
      <w:r w:rsidRPr="00F9168E">
        <w:rPr>
          <w:rFonts w:eastAsiaTheme="minorEastAsia"/>
          <w:color w:val="212529"/>
          <w:sz w:val="24"/>
          <w:szCs w:val="24"/>
          <w:shd w:val="clear" w:color="auto" w:fill="FFFFFF"/>
        </w:rPr>
        <w:t>§21</w:t>
      </w:r>
      <w:r w:rsidRPr="00F9168E">
        <w:rPr>
          <w:rFonts w:eastAsiaTheme="minorEastAsia"/>
          <w:sz w:val="24"/>
          <w:szCs w:val="24"/>
        </w:rPr>
        <w:t xml:space="preserve"> pkt. 4 „</w:t>
      </w:r>
      <w:r w:rsidRPr="00F9168E">
        <w:rPr>
          <w:rFonts w:eastAsiaTheme="minorEastAsia"/>
          <w:color w:val="212529"/>
          <w:sz w:val="24"/>
          <w:szCs w:val="24"/>
          <w:shd w:val="clear" w:color="auto" w:fill="FFFFFF"/>
        </w:rPr>
        <w:t>Informacje w dziennikach systemów przechowywane są od dnia ich zapisu, przez okres wskazany w przepisach odrębnych, a w przypadku braku przepisów odrębnych przez dwa lata.”</w:t>
      </w:r>
    </w:p>
    <w:p w14:paraId="23BF3B4A" w14:textId="77777777" w:rsidR="008576CB" w:rsidRPr="00F9168E" w:rsidRDefault="008576CB" w:rsidP="004B3095">
      <w:pPr>
        <w:pStyle w:val="Akapitzlist"/>
        <w:numPr>
          <w:ilvl w:val="1"/>
          <w:numId w:val="10"/>
        </w:numPr>
        <w:spacing w:line="360" w:lineRule="auto"/>
        <w:ind w:left="916" w:hanging="556"/>
        <w:contextualSpacing/>
        <w:jc w:val="both"/>
        <w:rPr>
          <w:rFonts w:eastAsiaTheme="minorEastAsia"/>
          <w:sz w:val="24"/>
          <w:szCs w:val="24"/>
        </w:rPr>
      </w:pPr>
      <w:r w:rsidRPr="00F9168E">
        <w:rPr>
          <w:rFonts w:eastAsiaTheme="minorEastAsia"/>
          <w:sz w:val="24"/>
          <w:szCs w:val="24"/>
        </w:rPr>
        <w:t>Panel do wyszukiwania zdarzeń.</w:t>
      </w:r>
    </w:p>
    <w:p w14:paraId="7A524844" w14:textId="77777777" w:rsidR="008576CB" w:rsidRPr="00F9168E" w:rsidRDefault="008576CB" w:rsidP="00FE6330">
      <w:pPr>
        <w:pStyle w:val="Akapitzlist"/>
        <w:spacing w:line="360" w:lineRule="auto"/>
        <w:ind w:left="0"/>
        <w:jc w:val="both"/>
        <w:rPr>
          <w:rFonts w:eastAsiaTheme="minorEastAsia"/>
          <w:sz w:val="24"/>
          <w:szCs w:val="24"/>
        </w:rPr>
      </w:pPr>
    </w:p>
    <w:p w14:paraId="41AB565C" w14:textId="77777777" w:rsidR="008576CB" w:rsidRPr="007B3904" w:rsidRDefault="008576CB" w:rsidP="004B3095">
      <w:pPr>
        <w:pStyle w:val="Akapitzlist"/>
        <w:numPr>
          <w:ilvl w:val="0"/>
          <w:numId w:val="9"/>
        </w:numPr>
        <w:spacing w:line="360" w:lineRule="auto"/>
        <w:ind w:left="360"/>
        <w:contextualSpacing/>
        <w:jc w:val="both"/>
        <w:rPr>
          <w:rFonts w:eastAsiaTheme="minorEastAsia"/>
          <w:bCs/>
          <w:sz w:val="24"/>
          <w:szCs w:val="24"/>
        </w:rPr>
      </w:pPr>
      <w:r w:rsidRPr="007B3904">
        <w:rPr>
          <w:rFonts w:eastAsiaTheme="minorEastAsia"/>
          <w:bCs/>
          <w:sz w:val="24"/>
          <w:szCs w:val="24"/>
        </w:rPr>
        <w:t>Wdrożenie systemu.</w:t>
      </w:r>
    </w:p>
    <w:p w14:paraId="651CD26C" w14:textId="16929495" w:rsidR="008576CB" w:rsidRPr="007B3904" w:rsidRDefault="008576CB" w:rsidP="00FE6330">
      <w:pPr>
        <w:spacing w:line="360" w:lineRule="auto"/>
        <w:ind w:left="360"/>
        <w:contextualSpacing/>
        <w:jc w:val="both"/>
        <w:rPr>
          <w:rFonts w:eastAsiaTheme="minorEastAsia"/>
          <w:sz w:val="24"/>
          <w:szCs w:val="24"/>
        </w:rPr>
      </w:pPr>
      <w:r w:rsidRPr="007B3904">
        <w:rPr>
          <w:rFonts w:eastAsiaTheme="minorEastAsia"/>
          <w:sz w:val="24"/>
          <w:szCs w:val="24"/>
        </w:rPr>
        <w:t>Wykonawca będzie odpowiedzialny za instalację</w:t>
      </w:r>
      <w:r w:rsidR="00514020" w:rsidRPr="007B3904">
        <w:rPr>
          <w:rFonts w:eastAsiaTheme="minorEastAsia"/>
          <w:sz w:val="24"/>
          <w:szCs w:val="24"/>
        </w:rPr>
        <w:t xml:space="preserve"> </w:t>
      </w:r>
      <w:r w:rsidRPr="007B3904">
        <w:rPr>
          <w:rFonts w:eastAsiaTheme="minorEastAsia"/>
          <w:sz w:val="24"/>
          <w:szCs w:val="24"/>
        </w:rPr>
        <w:t xml:space="preserve">i konfigurację oraz optymalizację środowiska systemu w infrastrukturze Zamawiającego oraz opiekę serwisową i wsparcie techniczne przez okres </w:t>
      </w:r>
      <w:r w:rsidR="00337442" w:rsidRPr="007B3904">
        <w:rPr>
          <w:rFonts w:eastAsiaTheme="minorEastAsia"/>
          <w:sz w:val="24"/>
          <w:szCs w:val="24"/>
        </w:rPr>
        <w:t xml:space="preserve">minimum </w:t>
      </w:r>
      <w:r w:rsidR="00452714" w:rsidRPr="007B3904">
        <w:rPr>
          <w:rFonts w:eastAsiaTheme="minorEastAsia"/>
          <w:sz w:val="24"/>
          <w:szCs w:val="24"/>
        </w:rPr>
        <w:t>12 miesięcy.</w:t>
      </w:r>
      <w:r w:rsidRPr="007B3904">
        <w:rPr>
          <w:rFonts w:eastAsiaTheme="minorEastAsia"/>
          <w:sz w:val="24"/>
          <w:szCs w:val="24"/>
        </w:rPr>
        <w:t xml:space="preserve"> </w:t>
      </w:r>
    </w:p>
    <w:p w14:paraId="2156FB21" w14:textId="6C274441" w:rsidR="008576CB" w:rsidRPr="007B3904" w:rsidRDefault="008576CB" w:rsidP="004B3095">
      <w:pPr>
        <w:numPr>
          <w:ilvl w:val="0"/>
          <w:numId w:val="9"/>
        </w:numPr>
        <w:spacing w:line="360" w:lineRule="auto"/>
        <w:ind w:left="360"/>
        <w:contextualSpacing/>
        <w:jc w:val="both"/>
        <w:rPr>
          <w:rFonts w:eastAsiaTheme="minorEastAsia"/>
          <w:sz w:val="24"/>
          <w:szCs w:val="24"/>
        </w:rPr>
      </w:pPr>
      <w:r w:rsidRPr="007B3904">
        <w:rPr>
          <w:rFonts w:eastAsiaTheme="minorEastAsia"/>
          <w:sz w:val="24"/>
          <w:szCs w:val="24"/>
        </w:rPr>
        <w:t xml:space="preserve">Wykonawca przeprowadzi </w:t>
      </w:r>
      <w:bookmarkStart w:id="17" w:name="_Hlk136420308"/>
      <w:r w:rsidRPr="007B3904">
        <w:rPr>
          <w:rFonts w:eastAsiaTheme="minorEastAsia"/>
          <w:sz w:val="24"/>
          <w:szCs w:val="24"/>
        </w:rPr>
        <w:t>instruktaż stanowiskowy dla Administrator</w:t>
      </w:r>
      <w:r w:rsidR="00514020" w:rsidRPr="007B3904">
        <w:rPr>
          <w:rFonts w:eastAsiaTheme="minorEastAsia"/>
          <w:sz w:val="24"/>
          <w:szCs w:val="24"/>
        </w:rPr>
        <w:t>a</w:t>
      </w:r>
      <w:r w:rsidRPr="007B3904">
        <w:rPr>
          <w:rFonts w:eastAsiaTheme="minorEastAsia"/>
          <w:sz w:val="24"/>
          <w:szCs w:val="24"/>
        </w:rPr>
        <w:t xml:space="preserve"> (zarządzając</w:t>
      </w:r>
      <w:r w:rsidR="00514020" w:rsidRPr="007B3904">
        <w:rPr>
          <w:rFonts w:eastAsiaTheme="minorEastAsia"/>
          <w:sz w:val="24"/>
          <w:szCs w:val="24"/>
        </w:rPr>
        <w:t>ego</w:t>
      </w:r>
      <w:r w:rsidRPr="007B3904">
        <w:rPr>
          <w:rFonts w:eastAsiaTheme="minorEastAsia"/>
          <w:sz w:val="24"/>
          <w:szCs w:val="24"/>
        </w:rPr>
        <w:t xml:space="preserve"> systemem), </w:t>
      </w:r>
      <w:bookmarkEnd w:id="17"/>
      <w:r w:rsidRPr="007B3904">
        <w:rPr>
          <w:rFonts w:eastAsiaTheme="minorEastAsia"/>
          <w:sz w:val="24"/>
          <w:szCs w:val="24"/>
        </w:rPr>
        <w:t>co najmniej w n/w zakresie:</w:t>
      </w:r>
    </w:p>
    <w:p w14:paraId="3D039856" w14:textId="77777777" w:rsidR="008576CB" w:rsidRPr="00F9168E" w:rsidRDefault="008576CB" w:rsidP="004B3095">
      <w:pPr>
        <w:pStyle w:val="Akapitzlist"/>
        <w:numPr>
          <w:ilvl w:val="1"/>
          <w:numId w:val="11"/>
        </w:numPr>
        <w:spacing w:line="360" w:lineRule="auto"/>
        <w:ind w:left="1276" w:hanging="502"/>
        <w:contextualSpacing/>
        <w:jc w:val="both"/>
        <w:rPr>
          <w:rFonts w:eastAsiaTheme="minorEastAsia"/>
          <w:sz w:val="24"/>
          <w:szCs w:val="24"/>
        </w:rPr>
      </w:pPr>
      <w:r w:rsidRPr="00F9168E">
        <w:rPr>
          <w:rFonts w:eastAsiaTheme="minorEastAsia"/>
          <w:sz w:val="24"/>
          <w:szCs w:val="24"/>
        </w:rPr>
        <w:t>przedstawienie architektury systemu;</w:t>
      </w:r>
    </w:p>
    <w:p w14:paraId="4DF7F48E" w14:textId="77777777" w:rsidR="008576CB" w:rsidRPr="00F9168E" w:rsidRDefault="008576CB" w:rsidP="004B3095">
      <w:pPr>
        <w:pStyle w:val="Akapitzlist"/>
        <w:numPr>
          <w:ilvl w:val="1"/>
          <w:numId w:val="11"/>
        </w:numPr>
        <w:spacing w:line="360" w:lineRule="auto"/>
        <w:ind w:left="1276" w:hanging="502"/>
        <w:contextualSpacing/>
        <w:jc w:val="both"/>
        <w:rPr>
          <w:rFonts w:eastAsiaTheme="minorEastAsia"/>
          <w:sz w:val="24"/>
          <w:szCs w:val="24"/>
        </w:rPr>
      </w:pPr>
      <w:r w:rsidRPr="00F9168E">
        <w:rPr>
          <w:rFonts w:eastAsiaTheme="minorEastAsia"/>
          <w:sz w:val="24"/>
          <w:szCs w:val="24"/>
        </w:rPr>
        <w:lastRenderedPageBreak/>
        <w:t>omówienie procedur obsługi administracyjnej systemu;</w:t>
      </w:r>
    </w:p>
    <w:p w14:paraId="3C6DD935" w14:textId="77777777" w:rsidR="008576CB" w:rsidRPr="00F9168E" w:rsidRDefault="008576CB" w:rsidP="004B3095">
      <w:pPr>
        <w:pStyle w:val="Akapitzlist"/>
        <w:numPr>
          <w:ilvl w:val="1"/>
          <w:numId w:val="11"/>
        </w:numPr>
        <w:spacing w:line="360" w:lineRule="auto"/>
        <w:ind w:left="1276" w:hanging="502"/>
        <w:contextualSpacing/>
        <w:jc w:val="both"/>
        <w:rPr>
          <w:rFonts w:eastAsiaTheme="minorEastAsia"/>
          <w:sz w:val="24"/>
          <w:szCs w:val="24"/>
        </w:rPr>
      </w:pPr>
      <w:r w:rsidRPr="00F9168E">
        <w:rPr>
          <w:rFonts w:eastAsiaTheme="minorEastAsia"/>
          <w:sz w:val="24"/>
          <w:szCs w:val="24"/>
        </w:rPr>
        <w:t>omówienie możliwości funkcjonalnych, zakresu dostępnych funkcji oraz ograniczeń systemu;</w:t>
      </w:r>
    </w:p>
    <w:p w14:paraId="5D329620" w14:textId="77777777" w:rsidR="008576CB" w:rsidRPr="00F9168E" w:rsidRDefault="008576CB" w:rsidP="004B3095">
      <w:pPr>
        <w:pStyle w:val="Akapitzlist"/>
        <w:numPr>
          <w:ilvl w:val="1"/>
          <w:numId w:val="11"/>
        </w:numPr>
        <w:spacing w:line="360" w:lineRule="auto"/>
        <w:ind w:left="1276" w:hanging="502"/>
        <w:contextualSpacing/>
        <w:jc w:val="both"/>
        <w:rPr>
          <w:rFonts w:eastAsiaTheme="minorEastAsia"/>
          <w:sz w:val="24"/>
          <w:szCs w:val="24"/>
        </w:rPr>
      </w:pPr>
      <w:r w:rsidRPr="00F9168E">
        <w:rPr>
          <w:rFonts w:eastAsiaTheme="minorEastAsia"/>
          <w:sz w:val="24"/>
          <w:szCs w:val="24"/>
        </w:rPr>
        <w:t>przekazanie informacji na temat konfiguracji i zarządzania systemem;</w:t>
      </w:r>
    </w:p>
    <w:p w14:paraId="52438070" w14:textId="128FFD4D" w:rsidR="00F759BC" w:rsidRPr="00F9168E" w:rsidRDefault="008576CB" w:rsidP="004B3095">
      <w:pPr>
        <w:pStyle w:val="Akapitzlist"/>
        <w:numPr>
          <w:ilvl w:val="1"/>
          <w:numId w:val="11"/>
        </w:numPr>
        <w:spacing w:line="360" w:lineRule="auto"/>
        <w:ind w:left="1276" w:hanging="502"/>
        <w:contextualSpacing/>
        <w:jc w:val="both"/>
        <w:rPr>
          <w:rFonts w:eastAsiaTheme="minorEastAsia"/>
          <w:sz w:val="24"/>
          <w:szCs w:val="24"/>
        </w:rPr>
      </w:pPr>
      <w:r w:rsidRPr="00F9168E">
        <w:rPr>
          <w:rFonts w:eastAsiaTheme="minorEastAsia"/>
          <w:sz w:val="24"/>
          <w:szCs w:val="24"/>
        </w:rPr>
        <w:t>instruktaż stanowiskowy musi obejmować część teoretyczną i praktyczną.</w:t>
      </w:r>
    </w:p>
    <w:p w14:paraId="7CEFBDB3" w14:textId="7977E612" w:rsidR="00EC6EA7" w:rsidRDefault="00EC6EA7">
      <w:pPr>
        <w:rPr>
          <w:rFonts w:eastAsiaTheme="minorEastAsia"/>
          <w:sz w:val="24"/>
          <w:szCs w:val="24"/>
        </w:rPr>
      </w:pPr>
      <w:r>
        <w:rPr>
          <w:rFonts w:eastAsiaTheme="minorEastAsia"/>
          <w:sz w:val="24"/>
          <w:szCs w:val="24"/>
        </w:rPr>
        <w:br w:type="page"/>
      </w:r>
    </w:p>
    <w:p w14:paraId="241850F7" w14:textId="295A8624" w:rsidR="00EC6EA7" w:rsidRPr="00EC6EA7" w:rsidRDefault="00514020" w:rsidP="00D159D3">
      <w:pPr>
        <w:pStyle w:val="Tytu"/>
        <w:spacing w:line="360" w:lineRule="auto"/>
        <w:rPr>
          <w:sz w:val="24"/>
          <w:szCs w:val="24"/>
        </w:rPr>
      </w:pPr>
      <w:bookmarkStart w:id="18" w:name="_Hlk135920426"/>
      <w:r w:rsidRPr="00514020">
        <w:rPr>
          <w:sz w:val="24"/>
          <w:szCs w:val="24"/>
        </w:rPr>
        <w:lastRenderedPageBreak/>
        <w:t>SZCZEGÓŁOWY OPIS PRZEDMIOTU ZAMÓWIENIA DLA CZĘŚCI</w:t>
      </w:r>
      <w:r w:rsidR="00EC6EA7" w:rsidRPr="00EC6EA7">
        <w:rPr>
          <w:sz w:val="24"/>
          <w:szCs w:val="24"/>
        </w:rPr>
        <w:t xml:space="preserve"> NR 4</w:t>
      </w:r>
    </w:p>
    <w:p w14:paraId="53E6EC72" w14:textId="2AC761AB" w:rsidR="00EC6EA7" w:rsidRPr="00EC6EA7" w:rsidRDefault="00514020" w:rsidP="00D159D3">
      <w:pPr>
        <w:pStyle w:val="Tytu"/>
        <w:spacing w:line="360" w:lineRule="auto"/>
        <w:jc w:val="both"/>
        <w:rPr>
          <w:sz w:val="24"/>
          <w:szCs w:val="24"/>
        </w:rPr>
      </w:pPr>
      <w:r>
        <w:rPr>
          <w:sz w:val="24"/>
          <w:szCs w:val="24"/>
        </w:rPr>
        <w:t>D</w:t>
      </w:r>
      <w:r w:rsidRPr="00EC6EA7">
        <w:rPr>
          <w:sz w:val="24"/>
          <w:szCs w:val="24"/>
        </w:rPr>
        <w:t xml:space="preserve">ostawa </w:t>
      </w:r>
      <w:r w:rsidRPr="00514020">
        <w:rPr>
          <w:sz w:val="24"/>
          <w:szCs w:val="24"/>
        </w:rPr>
        <w:t xml:space="preserve">i wdrożenie </w:t>
      </w:r>
      <w:r w:rsidRPr="00EC6EA7">
        <w:rPr>
          <w:sz w:val="24"/>
          <w:szCs w:val="24"/>
        </w:rPr>
        <w:t>oprogramowania służącego ochronie</w:t>
      </w:r>
      <w:r w:rsidRPr="00EC6EA7">
        <w:rPr>
          <w:spacing w:val="-10"/>
          <w:sz w:val="24"/>
          <w:szCs w:val="24"/>
        </w:rPr>
        <w:t xml:space="preserve"> </w:t>
      </w:r>
      <w:r w:rsidRPr="00EC6EA7">
        <w:rPr>
          <w:sz w:val="24"/>
          <w:szCs w:val="24"/>
        </w:rPr>
        <w:t>przed</w:t>
      </w:r>
      <w:r w:rsidRPr="00EC6EA7">
        <w:rPr>
          <w:spacing w:val="-12"/>
          <w:sz w:val="24"/>
          <w:szCs w:val="24"/>
        </w:rPr>
        <w:t xml:space="preserve"> </w:t>
      </w:r>
      <w:r w:rsidRPr="00EC6EA7">
        <w:rPr>
          <w:sz w:val="24"/>
          <w:szCs w:val="24"/>
        </w:rPr>
        <w:t>wyciekiem</w:t>
      </w:r>
      <w:r w:rsidRPr="00EC6EA7">
        <w:rPr>
          <w:spacing w:val="-11"/>
          <w:sz w:val="24"/>
          <w:szCs w:val="24"/>
        </w:rPr>
        <w:t xml:space="preserve"> </w:t>
      </w:r>
      <w:r w:rsidRPr="00EC6EA7">
        <w:rPr>
          <w:sz w:val="24"/>
          <w:szCs w:val="24"/>
        </w:rPr>
        <w:t>danych wraz z licencjami dla 40 stanowisk komputerowych</w:t>
      </w:r>
    </w:p>
    <w:p w14:paraId="19DCC354" w14:textId="77777777" w:rsidR="00EC6EA7" w:rsidRDefault="00EC6EA7" w:rsidP="00FE6330">
      <w:pPr>
        <w:pStyle w:val="Tytu"/>
        <w:spacing w:line="360" w:lineRule="auto"/>
        <w:rPr>
          <w:sz w:val="24"/>
          <w:szCs w:val="24"/>
        </w:rPr>
      </w:pPr>
    </w:p>
    <w:bookmarkEnd w:id="18"/>
    <w:p w14:paraId="61FB68EF" w14:textId="11AF743F" w:rsidR="002C33B2" w:rsidRPr="00F9168E" w:rsidRDefault="002C33B2" w:rsidP="004B3095">
      <w:pPr>
        <w:pStyle w:val="Akapitzlist"/>
        <w:widowControl w:val="0"/>
        <w:numPr>
          <w:ilvl w:val="0"/>
          <w:numId w:val="12"/>
        </w:numPr>
        <w:tabs>
          <w:tab w:val="left" w:pos="824"/>
        </w:tabs>
        <w:autoSpaceDE w:val="0"/>
        <w:autoSpaceDN w:val="0"/>
        <w:spacing w:line="360" w:lineRule="auto"/>
        <w:ind w:left="360" w:right="174"/>
        <w:rPr>
          <w:sz w:val="24"/>
          <w:szCs w:val="24"/>
        </w:rPr>
      </w:pPr>
      <w:r w:rsidRPr="00F9168E">
        <w:rPr>
          <w:sz w:val="24"/>
          <w:szCs w:val="24"/>
        </w:rPr>
        <w:t>Pełne</w:t>
      </w:r>
      <w:r w:rsidRPr="00F9168E">
        <w:rPr>
          <w:spacing w:val="-2"/>
          <w:sz w:val="24"/>
          <w:szCs w:val="24"/>
        </w:rPr>
        <w:t xml:space="preserve"> </w:t>
      </w:r>
      <w:r w:rsidRPr="00F9168E">
        <w:rPr>
          <w:sz w:val="24"/>
          <w:szCs w:val="24"/>
        </w:rPr>
        <w:t>wsparcie</w:t>
      </w:r>
      <w:r w:rsidRPr="00F9168E">
        <w:rPr>
          <w:spacing w:val="-3"/>
          <w:sz w:val="24"/>
          <w:szCs w:val="24"/>
        </w:rPr>
        <w:t xml:space="preserve"> </w:t>
      </w:r>
      <w:r w:rsidRPr="00F9168E">
        <w:rPr>
          <w:sz w:val="24"/>
          <w:szCs w:val="24"/>
        </w:rPr>
        <w:t>dla</w:t>
      </w:r>
      <w:r w:rsidRPr="00F9168E">
        <w:rPr>
          <w:spacing w:val="-5"/>
          <w:sz w:val="24"/>
          <w:szCs w:val="24"/>
        </w:rPr>
        <w:t xml:space="preserve"> </w:t>
      </w:r>
      <w:r w:rsidRPr="00F9168E">
        <w:rPr>
          <w:sz w:val="24"/>
          <w:szCs w:val="24"/>
        </w:rPr>
        <w:t>stacji</w:t>
      </w:r>
      <w:r w:rsidRPr="00F9168E">
        <w:rPr>
          <w:spacing w:val="-4"/>
          <w:sz w:val="24"/>
          <w:szCs w:val="24"/>
        </w:rPr>
        <w:t xml:space="preserve"> </w:t>
      </w:r>
      <w:r w:rsidRPr="00F9168E">
        <w:rPr>
          <w:sz w:val="24"/>
          <w:szCs w:val="24"/>
        </w:rPr>
        <w:t>roboczych</w:t>
      </w:r>
      <w:r w:rsidRPr="00F9168E">
        <w:rPr>
          <w:spacing w:val="-3"/>
          <w:sz w:val="24"/>
          <w:szCs w:val="24"/>
        </w:rPr>
        <w:t xml:space="preserve"> </w:t>
      </w:r>
      <w:r w:rsidRPr="00F9168E">
        <w:rPr>
          <w:sz w:val="24"/>
          <w:szCs w:val="24"/>
        </w:rPr>
        <w:t>z</w:t>
      </w:r>
      <w:r w:rsidR="007B3904">
        <w:rPr>
          <w:sz w:val="24"/>
          <w:szCs w:val="24"/>
        </w:rPr>
        <w:t xml:space="preserve"> używanymi przez Zamawiającego</w:t>
      </w:r>
      <w:r w:rsidRPr="00F9168E">
        <w:rPr>
          <w:spacing w:val="-5"/>
          <w:sz w:val="24"/>
          <w:szCs w:val="24"/>
        </w:rPr>
        <w:t xml:space="preserve"> </w:t>
      </w:r>
      <w:r w:rsidRPr="00F9168E">
        <w:rPr>
          <w:sz w:val="24"/>
          <w:szCs w:val="24"/>
        </w:rPr>
        <w:t>systemami</w:t>
      </w:r>
      <w:r w:rsidRPr="00F9168E">
        <w:rPr>
          <w:spacing w:val="-3"/>
          <w:sz w:val="24"/>
          <w:szCs w:val="24"/>
        </w:rPr>
        <w:t xml:space="preserve"> </w:t>
      </w:r>
      <w:r w:rsidRPr="00F9168E">
        <w:rPr>
          <w:sz w:val="24"/>
          <w:szCs w:val="24"/>
        </w:rPr>
        <w:t>Windows</w:t>
      </w:r>
      <w:r w:rsidRPr="00F9168E">
        <w:rPr>
          <w:spacing w:val="-2"/>
          <w:sz w:val="24"/>
          <w:szCs w:val="24"/>
        </w:rPr>
        <w:t xml:space="preserve"> </w:t>
      </w:r>
      <w:r w:rsidRPr="00F9168E">
        <w:rPr>
          <w:sz w:val="24"/>
          <w:szCs w:val="24"/>
        </w:rPr>
        <w:t>10</w:t>
      </w:r>
      <w:r w:rsidR="007B3904">
        <w:rPr>
          <w:sz w:val="24"/>
          <w:szCs w:val="24"/>
        </w:rPr>
        <w:t xml:space="preserve"> oraz </w:t>
      </w:r>
      <w:r w:rsidRPr="00F9168E">
        <w:rPr>
          <w:sz w:val="24"/>
          <w:szCs w:val="24"/>
        </w:rPr>
        <w:t xml:space="preserve">Windows </w:t>
      </w:r>
      <w:r w:rsidRPr="00F9168E">
        <w:rPr>
          <w:spacing w:val="-4"/>
          <w:sz w:val="24"/>
          <w:szCs w:val="24"/>
        </w:rPr>
        <w:t>11.</w:t>
      </w:r>
    </w:p>
    <w:p w14:paraId="04F57511" w14:textId="7757576C" w:rsidR="002C33B2" w:rsidRPr="00F9168E" w:rsidRDefault="002C33B2" w:rsidP="004B3095">
      <w:pPr>
        <w:pStyle w:val="Akapitzlist"/>
        <w:widowControl w:val="0"/>
        <w:numPr>
          <w:ilvl w:val="0"/>
          <w:numId w:val="12"/>
        </w:numPr>
        <w:tabs>
          <w:tab w:val="left" w:pos="824"/>
        </w:tabs>
        <w:autoSpaceDE w:val="0"/>
        <w:autoSpaceDN w:val="0"/>
        <w:spacing w:line="360" w:lineRule="auto"/>
        <w:ind w:left="360" w:right="226"/>
        <w:rPr>
          <w:sz w:val="24"/>
          <w:szCs w:val="24"/>
        </w:rPr>
      </w:pPr>
      <w:r w:rsidRPr="00F9168E">
        <w:rPr>
          <w:sz w:val="24"/>
          <w:szCs w:val="24"/>
        </w:rPr>
        <w:t>Serwer</w:t>
      </w:r>
      <w:r w:rsidRPr="00F9168E">
        <w:rPr>
          <w:spacing w:val="-5"/>
          <w:sz w:val="24"/>
          <w:szCs w:val="24"/>
        </w:rPr>
        <w:t xml:space="preserve"> </w:t>
      </w:r>
      <w:r w:rsidRPr="00F9168E">
        <w:rPr>
          <w:sz w:val="24"/>
          <w:szCs w:val="24"/>
        </w:rPr>
        <w:t>administracyjny</w:t>
      </w:r>
      <w:r w:rsidRPr="00F9168E">
        <w:rPr>
          <w:spacing w:val="-5"/>
          <w:sz w:val="24"/>
          <w:szCs w:val="24"/>
        </w:rPr>
        <w:t xml:space="preserve"> </w:t>
      </w:r>
      <w:r w:rsidRPr="00F9168E">
        <w:rPr>
          <w:sz w:val="24"/>
          <w:szCs w:val="24"/>
        </w:rPr>
        <w:t>musi</w:t>
      </w:r>
      <w:r w:rsidRPr="00F9168E">
        <w:rPr>
          <w:spacing w:val="-3"/>
          <w:sz w:val="24"/>
          <w:szCs w:val="24"/>
        </w:rPr>
        <w:t xml:space="preserve"> </w:t>
      </w:r>
      <w:r w:rsidRPr="00F9168E">
        <w:rPr>
          <w:sz w:val="24"/>
          <w:szCs w:val="24"/>
        </w:rPr>
        <w:t>oferować</w:t>
      </w:r>
      <w:r w:rsidRPr="00F9168E">
        <w:rPr>
          <w:spacing w:val="-5"/>
          <w:sz w:val="24"/>
          <w:szCs w:val="24"/>
        </w:rPr>
        <w:t xml:space="preserve"> </w:t>
      </w:r>
      <w:r w:rsidRPr="00F9168E">
        <w:rPr>
          <w:sz w:val="24"/>
          <w:szCs w:val="24"/>
        </w:rPr>
        <w:t>możliwość</w:t>
      </w:r>
      <w:r w:rsidRPr="00F9168E">
        <w:rPr>
          <w:spacing w:val="-3"/>
          <w:sz w:val="24"/>
          <w:szCs w:val="24"/>
        </w:rPr>
        <w:t xml:space="preserve"> </w:t>
      </w:r>
      <w:r w:rsidRPr="00F9168E">
        <w:rPr>
          <w:sz w:val="24"/>
          <w:szCs w:val="24"/>
        </w:rPr>
        <w:t>instalacji</w:t>
      </w:r>
      <w:r w:rsidRPr="00F9168E">
        <w:rPr>
          <w:spacing w:val="-3"/>
          <w:sz w:val="24"/>
          <w:szCs w:val="24"/>
        </w:rPr>
        <w:t xml:space="preserve"> </w:t>
      </w:r>
      <w:r w:rsidRPr="00F9168E">
        <w:rPr>
          <w:sz w:val="24"/>
          <w:szCs w:val="24"/>
        </w:rPr>
        <w:t>na</w:t>
      </w:r>
      <w:r w:rsidRPr="00F9168E">
        <w:rPr>
          <w:spacing w:val="-3"/>
          <w:sz w:val="24"/>
          <w:szCs w:val="24"/>
        </w:rPr>
        <w:t xml:space="preserve"> </w:t>
      </w:r>
      <w:r w:rsidR="007B3904">
        <w:rPr>
          <w:spacing w:val="-3"/>
          <w:sz w:val="24"/>
          <w:szCs w:val="24"/>
        </w:rPr>
        <w:t xml:space="preserve">posiadanych przez Zamawiającego </w:t>
      </w:r>
      <w:r w:rsidRPr="00F9168E">
        <w:rPr>
          <w:sz w:val="24"/>
          <w:szCs w:val="24"/>
        </w:rPr>
        <w:t>systemach</w:t>
      </w:r>
      <w:r w:rsidRPr="00F9168E">
        <w:rPr>
          <w:spacing w:val="-6"/>
          <w:sz w:val="24"/>
          <w:szCs w:val="24"/>
        </w:rPr>
        <w:t xml:space="preserve"> </w:t>
      </w:r>
      <w:r w:rsidRPr="00F9168E">
        <w:rPr>
          <w:sz w:val="24"/>
          <w:szCs w:val="24"/>
        </w:rPr>
        <w:t>Windows</w:t>
      </w:r>
      <w:r w:rsidRPr="00F9168E">
        <w:rPr>
          <w:spacing w:val="-2"/>
          <w:sz w:val="24"/>
          <w:szCs w:val="24"/>
        </w:rPr>
        <w:t xml:space="preserve"> </w:t>
      </w:r>
      <w:r w:rsidRPr="00F9168E">
        <w:rPr>
          <w:sz w:val="24"/>
          <w:szCs w:val="24"/>
        </w:rPr>
        <w:t>Server</w:t>
      </w:r>
      <w:r w:rsidRPr="00F9168E">
        <w:rPr>
          <w:spacing w:val="-5"/>
          <w:sz w:val="24"/>
          <w:szCs w:val="24"/>
        </w:rPr>
        <w:t xml:space="preserve"> </w:t>
      </w:r>
      <w:r w:rsidRPr="00F9168E">
        <w:rPr>
          <w:sz w:val="24"/>
          <w:szCs w:val="24"/>
        </w:rPr>
        <w:t>201</w:t>
      </w:r>
      <w:r w:rsidR="007B3904">
        <w:rPr>
          <w:sz w:val="24"/>
          <w:szCs w:val="24"/>
        </w:rPr>
        <w:t>9</w:t>
      </w:r>
      <w:r w:rsidRPr="00F9168E">
        <w:rPr>
          <w:sz w:val="24"/>
          <w:szCs w:val="24"/>
        </w:rPr>
        <w:t xml:space="preserve"> i </w:t>
      </w:r>
      <w:r w:rsidR="007B3904" w:rsidRPr="00F9168E">
        <w:rPr>
          <w:sz w:val="24"/>
          <w:szCs w:val="24"/>
        </w:rPr>
        <w:t>Windows</w:t>
      </w:r>
      <w:r w:rsidR="007B3904" w:rsidRPr="00F9168E">
        <w:rPr>
          <w:spacing w:val="-2"/>
          <w:sz w:val="24"/>
          <w:szCs w:val="24"/>
        </w:rPr>
        <w:t xml:space="preserve"> </w:t>
      </w:r>
      <w:r w:rsidR="007B3904" w:rsidRPr="00F9168E">
        <w:rPr>
          <w:sz w:val="24"/>
          <w:szCs w:val="24"/>
        </w:rPr>
        <w:t>Server</w:t>
      </w:r>
      <w:r w:rsidR="007B3904" w:rsidRPr="00F9168E">
        <w:rPr>
          <w:spacing w:val="-5"/>
          <w:sz w:val="24"/>
          <w:szCs w:val="24"/>
        </w:rPr>
        <w:t xml:space="preserve"> </w:t>
      </w:r>
      <w:r w:rsidR="007B3904" w:rsidRPr="00F9168E">
        <w:rPr>
          <w:sz w:val="24"/>
          <w:szCs w:val="24"/>
        </w:rPr>
        <w:t>20</w:t>
      </w:r>
      <w:r w:rsidR="007B3904">
        <w:rPr>
          <w:sz w:val="24"/>
          <w:szCs w:val="24"/>
        </w:rPr>
        <w:t>22</w:t>
      </w:r>
      <w:r w:rsidRPr="00F9168E">
        <w:rPr>
          <w:spacing w:val="-2"/>
          <w:sz w:val="24"/>
          <w:szCs w:val="24"/>
        </w:rPr>
        <w:t>.</w:t>
      </w:r>
    </w:p>
    <w:p w14:paraId="5798B14A" w14:textId="5930C6C9" w:rsidR="002C33B2" w:rsidRPr="00F9168E" w:rsidRDefault="002C33B2" w:rsidP="004B3095">
      <w:pPr>
        <w:pStyle w:val="Akapitzlist"/>
        <w:widowControl w:val="0"/>
        <w:numPr>
          <w:ilvl w:val="0"/>
          <w:numId w:val="12"/>
        </w:numPr>
        <w:tabs>
          <w:tab w:val="left" w:pos="824"/>
        </w:tabs>
        <w:autoSpaceDE w:val="0"/>
        <w:autoSpaceDN w:val="0"/>
        <w:spacing w:line="360" w:lineRule="auto"/>
        <w:ind w:left="360" w:hanging="361"/>
        <w:rPr>
          <w:sz w:val="24"/>
          <w:szCs w:val="24"/>
        </w:rPr>
      </w:pPr>
      <w:r w:rsidRPr="00F9168E">
        <w:rPr>
          <w:sz w:val="24"/>
          <w:szCs w:val="24"/>
        </w:rPr>
        <w:t>Pomoc</w:t>
      </w:r>
      <w:r w:rsidRPr="00F9168E">
        <w:rPr>
          <w:spacing w:val="-8"/>
          <w:sz w:val="24"/>
          <w:szCs w:val="24"/>
        </w:rPr>
        <w:t xml:space="preserve"> </w:t>
      </w:r>
      <w:r w:rsidRPr="00F9168E">
        <w:rPr>
          <w:sz w:val="24"/>
          <w:szCs w:val="24"/>
        </w:rPr>
        <w:t>w</w:t>
      </w:r>
      <w:r w:rsidRPr="00F9168E">
        <w:rPr>
          <w:spacing w:val="-4"/>
          <w:sz w:val="24"/>
          <w:szCs w:val="24"/>
        </w:rPr>
        <w:t xml:space="preserve"> </w:t>
      </w:r>
      <w:r w:rsidRPr="00F9168E">
        <w:rPr>
          <w:sz w:val="24"/>
          <w:szCs w:val="24"/>
        </w:rPr>
        <w:t>programie</w:t>
      </w:r>
      <w:r w:rsidRPr="00F9168E">
        <w:rPr>
          <w:spacing w:val="-3"/>
          <w:sz w:val="24"/>
          <w:szCs w:val="24"/>
        </w:rPr>
        <w:t xml:space="preserve"> </w:t>
      </w:r>
      <w:r w:rsidRPr="00F9168E">
        <w:rPr>
          <w:sz w:val="24"/>
          <w:szCs w:val="24"/>
        </w:rPr>
        <w:t>(help)</w:t>
      </w:r>
      <w:r w:rsidRPr="00F9168E">
        <w:rPr>
          <w:spacing w:val="-9"/>
          <w:sz w:val="24"/>
          <w:szCs w:val="24"/>
        </w:rPr>
        <w:t xml:space="preserve"> </w:t>
      </w:r>
      <w:r w:rsidRPr="00F9168E">
        <w:rPr>
          <w:sz w:val="24"/>
          <w:szCs w:val="24"/>
        </w:rPr>
        <w:t>i</w:t>
      </w:r>
      <w:r w:rsidRPr="00F9168E">
        <w:rPr>
          <w:spacing w:val="-4"/>
          <w:sz w:val="24"/>
          <w:szCs w:val="24"/>
        </w:rPr>
        <w:t xml:space="preserve"> </w:t>
      </w:r>
      <w:r w:rsidRPr="00F9168E">
        <w:rPr>
          <w:sz w:val="24"/>
          <w:szCs w:val="24"/>
        </w:rPr>
        <w:t>dokumentacja</w:t>
      </w:r>
      <w:r w:rsidRPr="00F9168E">
        <w:rPr>
          <w:spacing w:val="-4"/>
          <w:sz w:val="24"/>
          <w:szCs w:val="24"/>
        </w:rPr>
        <w:t xml:space="preserve"> </w:t>
      </w:r>
      <w:r w:rsidRPr="00F9168E">
        <w:rPr>
          <w:sz w:val="24"/>
          <w:szCs w:val="24"/>
        </w:rPr>
        <w:t>do</w:t>
      </w:r>
      <w:r w:rsidRPr="00F9168E">
        <w:rPr>
          <w:spacing w:val="-6"/>
          <w:sz w:val="24"/>
          <w:szCs w:val="24"/>
        </w:rPr>
        <w:t xml:space="preserve"> </w:t>
      </w:r>
      <w:r w:rsidRPr="00F9168E">
        <w:rPr>
          <w:sz w:val="24"/>
          <w:szCs w:val="24"/>
        </w:rPr>
        <w:t>programu</w:t>
      </w:r>
      <w:r w:rsidRPr="00F9168E">
        <w:rPr>
          <w:spacing w:val="-5"/>
          <w:sz w:val="24"/>
          <w:szCs w:val="24"/>
        </w:rPr>
        <w:t xml:space="preserve"> </w:t>
      </w:r>
      <w:r w:rsidRPr="00F9168E">
        <w:rPr>
          <w:sz w:val="24"/>
          <w:szCs w:val="24"/>
        </w:rPr>
        <w:t>dostępna</w:t>
      </w:r>
      <w:r w:rsidRPr="00F9168E">
        <w:rPr>
          <w:spacing w:val="-6"/>
          <w:sz w:val="24"/>
          <w:szCs w:val="24"/>
        </w:rPr>
        <w:t xml:space="preserve"> </w:t>
      </w:r>
      <w:r w:rsidRPr="00F9168E">
        <w:rPr>
          <w:sz w:val="24"/>
          <w:szCs w:val="24"/>
        </w:rPr>
        <w:t>w</w:t>
      </w:r>
      <w:r w:rsidRPr="00F9168E">
        <w:rPr>
          <w:spacing w:val="-3"/>
          <w:sz w:val="24"/>
          <w:szCs w:val="24"/>
        </w:rPr>
        <w:t xml:space="preserve"> </w:t>
      </w:r>
      <w:r w:rsidRPr="00F9168E">
        <w:rPr>
          <w:sz w:val="24"/>
          <w:szCs w:val="24"/>
        </w:rPr>
        <w:t>języku</w:t>
      </w:r>
      <w:r w:rsidR="006F69FC" w:rsidRPr="00F9168E">
        <w:rPr>
          <w:sz w:val="24"/>
          <w:szCs w:val="24"/>
        </w:rPr>
        <w:t xml:space="preserve"> polskim lub</w:t>
      </w:r>
      <w:r w:rsidRPr="00F9168E">
        <w:rPr>
          <w:spacing w:val="-4"/>
          <w:sz w:val="24"/>
          <w:szCs w:val="24"/>
        </w:rPr>
        <w:t xml:space="preserve"> </w:t>
      </w:r>
      <w:r w:rsidRPr="00F9168E">
        <w:rPr>
          <w:spacing w:val="-2"/>
          <w:sz w:val="24"/>
          <w:szCs w:val="24"/>
        </w:rPr>
        <w:t>angielskim.</w:t>
      </w:r>
    </w:p>
    <w:p w14:paraId="17D652DB" w14:textId="77777777" w:rsidR="002C33B2" w:rsidRPr="00F9168E" w:rsidRDefault="002C33B2" w:rsidP="004B3095">
      <w:pPr>
        <w:pStyle w:val="Akapitzlist"/>
        <w:widowControl w:val="0"/>
        <w:numPr>
          <w:ilvl w:val="0"/>
          <w:numId w:val="12"/>
        </w:numPr>
        <w:tabs>
          <w:tab w:val="left" w:pos="824"/>
        </w:tabs>
        <w:autoSpaceDE w:val="0"/>
        <w:autoSpaceDN w:val="0"/>
        <w:spacing w:line="360" w:lineRule="auto"/>
        <w:ind w:left="360" w:hanging="361"/>
        <w:rPr>
          <w:sz w:val="24"/>
          <w:szCs w:val="24"/>
        </w:rPr>
      </w:pPr>
      <w:r w:rsidRPr="00F9168E">
        <w:rPr>
          <w:sz w:val="24"/>
          <w:szCs w:val="24"/>
        </w:rPr>
        <w:t>Konsola</w:t>
      </w:r>
      <w:r w:rsidRPr="00F9168E">
        <w:rPr>
          <w:spacing w:val="-6"/>
          <w:sz w:val="24"/>
          <w:szCs w:val="24"/>
        </w:rPr>
        <w:t xml:space="preserve"> </w:t>
      </w:r>
      <w:r w:rsidRPr="00F9168E">
        <w:rPr>
          <w:sz w:val="24"/>
          <w:szCs w:val="24"/>
        </w:rPr>
        <w:t>administracyjna</w:t>
      </w:r>
      <w:r w:rsidRPr="00F9168E">
        <w:rPr>
          <w:spacing w:val="-6"/>
          <w:sz w:val="24"/>
          <w:szCs w:val="24"/>
        </w:rPr>
        <w:t xml:space="preserve"> </w:t>
      </w:r>
      <w:r w:rsidRPr="00F9168E">
        <w:rPr>
          <w:sz w:val="24"/>
          <w:szCs w:val="24"/>
        </w:rPr>
        <w:t>oraz</w:t>
      </w:r>
      <w:r w:rsidRPr="00F9168E">
        <w:rPr>
          <w:spacing w:val="-5"/>
          <w:sz w:val="24"/>
          <w:szCs w:val="24"/>
        </w:rPr>
        <w:t xml:space="preserve"> </w:t>
      </w:r>
      <w:r w:rsidRPr="00F9168E">
        <w:rPr>
          <w:sz w:val="24"/>
          <w:szCs w:val="24"/>
        </w:rPr>
        <w:t>komunikaty</w:t>
      </w:r>
      <w:r w:rsidRPr="00F9168E">
        <w:rPr>
          <w:spacing w:val="-4"/>
          <w:sz w:val="24"/>
          <w:szCs w:val="24"/>
        </w:rPr>
        <w:t xml:space="preserve"> </w:t>
      </w:r>
      <w:r w:rsidRPr="00F9168E">
        <w:rPr>
          <w:sz w:val="24"/>
          <w:szCs w:val="24"/>
        </w:rPr>
        <w:t>klienta</w:t>
      </w:r>
      <w:r w:rsidRPr="00F9168E">
        <w:rPr>
          <w:spacing w:val="-6"/>
          <w:sz w:val="24"/>
          <w:szCs w:val="24"/>
        </w:rPr>
        <w:t xml:space="preserve"> </w:t>
      </w:r>
      <w:r w:rsidRPr="00F9168E">
        <w:rPr>
          <w:sz w:val="24"/>
          <w:szCs w:val="24"/>
        </w:rPr>
        <w:t>muszą</w:t>
      </w:r>
      <w:r w:rsidRPr="00F9168E">
        <w:rPr>
          <w:spacing w:val="-4"/>
          <w:sz w:val="24"/>
          <w:szCs w:val="24"/>
        </w:rPr>
        <w:t xml:space="preserve"> </w:t>
      </w:r>
      <w:r w:rsidRPr="00F9168E">
        <w:rPr>
          <w:sz w:val="24"/>
          <w:szCs w:val="24"/>
        </w:rPr>
        <w:t>być</w:t>
      </w:r>
      <w:r w:rsidRPr="00F9168E">
        <w:rPr>
          <w:spacing w:val="-4"/>
          <w:sz w:val="24"/>
          <w:szCs w:val="24"/>
        </w:rPr>
        <w:t xml:space="preserve"> </w:t>
      </w:r>
      <w:r w:rsidRPr="00F9168E">
        <w:rPr>
          <w:sz w:val="24"/>
          <w:szCs w:val="24"/>
        </w:rPr>
        <w:t>w</w:t>
      </w:r>
      <w:r w:rsidRPr="00F9168E">
        <w:rPr>
          <w:spacing w:val="-6"/>
          <w:sz w:val="24"/>
          <w:szCs w:val="24"/>
        </w:rPr>
        <w:t xml:space="preserve"> </w:t>
      </w:r>
      <w:r w:rsidRPr="00F9168E">
        <w:rPr>
          <w:sz w:val="24"/>
          <w:szCs w:val="24"/>
        </w:rPr>
        <w:t>języku</w:t>
      </w:r>
      <w:r w:rsidRPr="00F9168E">
        <w:rPr>
          <w:spacing w:val="-3"/>
          <w:sz w:val="24"/>
          <w:szCs w:val="24"/>
        </w:rPr>
        <w:t xml:space="preserve"> </w:t>
      </w:r>
      <w:r w:rsidRPr="00F9168E">
        <w:rPr>
          <w:spacing w:val="-2"/>
          <w:sz w:val="24"/>
          <w:szCs w:val="24"/>
        </w:rPr>
        <w:t>polskim.</w:t>
      </w:r>
    </w:p>
    <w:p w14:paraId="14354F69" w14:textId="77777777" w:rsidR="002C33B2" w:rsidRPr="00F9168E" w:rsidRDefault="002C33B2" w:rsidP="004B3095">
      <w:pPr>
        <w:pStyle w:val="Akapitzlist"/>
        <w:widowControl w:val="0"/>
        <w:numPr>
          <w:ilvl w:val="0"/>
          <w:numId w:val="12"/>
        </w:numPr>
        <w:tabs>
          <w:tab w:val="left" w:pos="824"/>
        </w:tabs>
        <w:autoSpaceDE w:val="0"/>
        <w:autoSpaceDN w:val="0"/>
        <w:spacing w:line="360" w:lineRule="auto"/>
        <w:ind w:left="360" w:hanging="361"/>
        <w:rPr>
          <w:sz w:val="24"/>
          <w:szCs w:val="24"/>
        </w:rPr>
      </w:pPr>
      <w:r w:rsidRPr="00F9168E">
        <w:rPr>
          <w:sz w:val="24"/>
          <w:szCs w:val="24"/>
        </w:rPr>
        <w:t>Serwer</w:t>
      </w:r>
      <w:r w:rsidRPr="00F9168E">
        <w:rPr>
          <w:spacing w:val="-6"/>
          <w:sz w:val="24"/>
          <w:szCs w:val="24"/>
        </w:rPr>
        <w:t xml:space="preserve"> </w:t>
      </w:r>
      <w:r w:rsidRPr="00F9168E">
        <w:rPr>
          <w:sz w:val="24"/>
          <w:szCs w:val="24"/>
        </w:rPr>
        <w:t>administracyjny</w:t>
      </w:r>
      <w:r w:rsidRPr="00F9168E">
        <w:rPr>
          <w:spacing w:val="-6"/>
          <w:sz w:val="24"/>
          <w:szCs w:val="24"/>
        </w:rPr>
        <w:t xml:space="preserve"> </w:t>
      </w:r>
      <w:r w:rsidRPr="00F9168E">
        <w:rPr>
          <w:sz w:val="24"/>
          <w:szCs w:val="24"/>
        </w:rPr>
        <w:t>musi</w:t>
      </w:r>
      <w:r w:rsidRPr="00F9168E">
        <w:rPr>
          <w:spacing w:val="-5"/>
          <w:sz w:val="24"/>
          <w:szCs w:val="24"/>
        </w:rPr>
        <w:t xml:space="preserve"> </w:t>
      </w:r>
      <w:r w:rsidRPr="00F9168E">
        <w:rPr>
          <w:sz w:val="24"/>
          <w:szCs w:val="24"/>
        </w:rPr>
        <w:t>wspierać</w:t>
      </w:r>
      <w:r w:rsidRPr="00F9168E">
        <w:rPr>
          <w:spacing w:val="-4"/>
          <w:sz w:val="24"/>
          <w:szCs w:val="24"/>
        </w:rPr>
        <w:t xml:space="preserve"> </w:t>
      </w:r>
      <w:r w:rsidRPr="00F9168E">
        <w:rPr>
          <w:sz w:val="24"/>
          <w:szCs w:val="24"/>
        </w:rPr>
        <w:t>instalację</w:t>
      </w:r>
      <w:r w:rsidRPr="00F9168E">
        <w:rPr>
          <w:spacing w:val="-6"/>
          <w:sz w:val="24"/>
          <w:szCs w:val="24"/>
        </w:rPr>
        <w:t xml:space="preserve"> </w:t>
      </w:r>
      <w:r w:rsidRPr="00F9168E">
        <w:rPr>
          <w:sz w:val="24"/>
          <w:szCs w:val="24"/>
        </w:rPr>
        <w:t>w</w:t>
      </w:r>
      <w:r w:rsidRPr="00F9168E">
        <w:rPr>
          <w:spacing w:val="-6"/>
          <w:sz w:val="24"/>
          <w:szCs w:val="24"/>
        </w:rPr>
        <w:t xml:space="preserve"> </w:t>
      </w:r>
      <w:r w:rsidRPr="00F9168E">
        <w:rPr>
          <w:sz w:val="24"/>
          <w:szCs w:val="24"/>
        </w:rPr>
        <w:t>oparciu</w:t>
      </w:r>
      <w:r w:rsidRPr="00F9168E">
        <w:rPr>
          <w:spacing w:val="-5"/>
          <w:sz w:val="24"/>
          <w:szCs w:val="24"/>
        </w:rPr>
        <w:t xml:space="preserve"> </w:t>
      </w:r>
      <w:r w:rsidRPr="00F9168E">
        <w:rPr>
          <w:sz w:val="24"/>
          <w:szCs w:val="24"/>
        </w:rPr>
        <w:t>o</w:t>
      </w:r>
      <w:r w:rsidRPr="00F9168E">
        <w:rPr>
          <w:spacing w:val="-4"/>
          <w:sz w:val="24"/>
          <w:szCs w:val="24"/>
        </w:rPr>
        <w:t xml:space="preserve"> </w:t>
      </w:r>
      <w:r w:rsidRPr="00F9168E">
        <w:rPr>
          <w:sz w:val="24"/>
          <w:szCs w:val="24"/>
        </w:rPr>
        <w:t>bazę</w:t>
      </w:r>
      <w:r w:rsidRPr="00F9168E">
        <w:rPr>
          <w:spacing w:val="-6"/>
          <w:sz w:val="24"/>
          <w:szCs w:val="24"/>
        </w:rPr>
        <w:t xml:space="preserve"> </w:t>
      </w:r>
      <w:r w:rsidRPr="00F9168E">
        <w:rPr>
          <w:sz w:val="24"/>
          <w:szCs w:val="24"/>
        </w:rPr>
        <w:t>MS</w:t>
      </w:r>
      <w:r w:rsidRPr="00F9168E">
        <w:rPr>
          <w:spacing w:val="-6"/>
          <w:sz w:val="24"/>
          <w:szCs w:val="24"/>
        </w:rPr>
        <w:t xml:space="preserve"> </w:t>
      </w:r>
      <w:r w:rsidRPr="00F9168E">
        <w:rPr>
          <w:spacing w:val="-4"/>
          <w:sz w:val="24"/>
          <w:szCs w:val="24"/>
        </w:rPr>
        <w:t>SQL.</w:t>
      </w:r>
    </w:p>
    <w:p w14:paraId="5B205164" w14:textId="3B073955" w:rsidR="002C33B2" w:rsidRPr="00F9168E" w:rsidRDefault="002C33B2" w:rsidP="004B3095">
      <w:pPr>
        <w:pStyle w:val="Akapitzlist"/>
        <w:widowControl w:val="0"/>
        <w:numPr>
          <w:ilvl w:val="0"/>
          <w:numId w:val="12"/>
        </w:numPr>
        <w:tabs>
          <w:tab w:val="left" w:pos="824"/>
        </w:tabs>
        <w:autoSpaceDE w:val="0"/>
        <w:autoSpaceDN w:val="0"/>
        <w:spacing w:line="360" w:lineRule="auto"/>
        <w:ind w:left="360"/>
        <w:rPr>
          <w:sz w:val="24"/>
          <w:szCs w:val="24"/>
        </w:rPr>
      </w:pPr>
      <w:r w:rsidRPr="00F9168E">
        <w:rPr>
          <w:sz w:val="24"/>
          <w:szCs w:val="24"/>
        </w:rPr>
        <w:t>Serwer</w:t>
      </w:r>
      <w:r w:rsidRPr="00F9168E">
        <w:rPr>
          <w:spacing w:val="-9"/>
          <w:sz w:val="24"/>
          <w:szCs w:val="24"/>
        </w:rPr>
        <w:t xml:space="preserve"> </w:t>
      </w:r>
      <w:r w:rsidRPr="00F9168E">
        <w:rPr>
          <w:sz w:val="24"/>
          <w:szCs w:val="24"/>
        </w:rPr>
        <w:t>administracyjny</w:t>
      </w:r>
      <w:r w:rsidRPr="00F9168E">
        <w:rPr>
          <w:spacing w:val="-7"/>
          <w:sz w:val="24"/>
          <w:szCs w:val="24"/>
        </w:rPr>
        <w:t xml:space="preserve"> </w:t>
      </w:r>
      <w:r w:rsidRPr="00F9168E">
        <w:rPr>
          <w:sz w:val="24"/>
          <w:szCs w:val="24"/>
        </w:rPr>
        <w:t>musi</w:t>
      </w:r>
      <w:r w:rsidRPr="00F9168E">
        <w:rPr>
          <w:spacing w:val="-5"/>
          <w:sz w:val="24"/>
          <w:szCs w:val="24"/>
        </w:rPr>
        <w:t xml:space="preserve"> </w:t>
      </w:r>
      <w:r w:rsidRPr="00F9168E">
        <w:rPr>
          <w:sz w:val="24"/>
          <w:szCs w:val="24"/>
        </w:rPr>
        <w:t>działać</w:t>
      </w:r>
      <w:r w:rsidRPr="00F9168E">
        <w:rPr>
          <w:spacing w:val="-5"/>
          <w:sz w:val="24"/>
          <w:szCs w:val="24"/>
        </w:rPr>
        <w:t xml:space="preserve"> </w:t>
      </w:r>
      <w:r w:rsidRPr="00F9168E">
        <w:rPr>
          <w:sz w:val="24"/>
          <w:szCs w:val="24"/>
        </w:rPr>
        <w:t>w</w:t>
      </w:r>
      <w:r w:rsidRPr="00F9168E">
        <w:rPr>
          <w:spacing w:val="-6"/>
          <w:sz w:val="24"/>
          <w:szCs w:val="24"/>
        </w:rPr>
        <w:t xml:space="preserve"> </w:t>
      </w:r>
      <w:r w:rsidRPr="00F9168E">
        <w:rPr>
          <w:sz w:val="24"/>
          <w:szCs w:val="24"/>
        </w:rPr>
        <w:t>architekturze</w:t>
      </w:r>
      <w:r w:rsidRPr="00F9168E">
        <w:rPr>
          <w:spacing w:val="-7"/>
          <w:sz w:val="24"/>
          <w:szCs w:val="24"/>
        </w:rPr>
        <w:t xml:space="preserve"> </w:t>
      </w:r>
      <w:r w:rsidRPr="00F9168E">
        <w:rPr>
          <w:sz w:val="24"/>
          <w:szCs w:val="24"/>
        </w:rPr>
        <w:t>serwer-klient,</w:t>
      </w:r>
      <w:r w:rsidRPr="00F9168E">
        <w:rPr>
          <w:spacing w:val="-5"/>
          <w:sz w:val="24"/>
          <w:szCs w:val="24"/>
        </w:rPr>
        <w:t xml:space="preserve"> </w:t>
      </w:r>
      <w:r w:rsidRPr="00F9168E">
        <w:rPr>
          <w:sz w:val="24"/>
          <w:szCs w:val="24"/>
        </w:rPr>
        <w:t>gdzie</w:t>
      </w:r>
      <w:r w:rsidRPr="00F9168E">
        <w:rPr>
          <w:spacing w:val="-8"/>
          <w:sz w:val="24"/>
          <w:szCs w:val="24"/>
        </w:rPr>
        <w:t xml:space="preserve"> </w:t>
      </w:r>
      <w:r w:rsidRPr="00F9168E">
        <w:rPr>
          <w:sz w:val="24"/>
          <w:szCs w:val="24"/>
        </w:rPr>
        <w:t>komunikacja</w:t>
      </w:r>
      <w:r w:rsidRPr="00F9168E">
        <w:rPr>
          <w:spacing w:val="-4"/>
          <w:sz w:val="24"/>
          <w:szCs w:val="24"/>
        </w:rPr>
        <w:t xml:space="preserve"> </w:t>
      </w:r>
      <w:r w:rsidRPr="00F9168E">
        <w:rPr>
          <w:spacing w:val="-2"/>
          <w:sz w:val="24"/>
          <w:szCs w:val="24"/>
        </w:rPr>
        <w:t>serwera</w:t>
      </w:r>
      <w:r w:rsidR="00402DD1" w:rsidRPr="00F9168E">
        <w:rPr>
          <w:spacing w:val="-2"/>
          <w:sz w:val="24"/>
          <w:szCs w:val="24"/>
        </w:rPr>
        <w:t xml:space="preserve"> </w:t>
      </w:r>
      <w:r w:rsidRPr="00F9168E">
        <w:rPr>
          <w:sz w:val="24"/>
          <w:szCs w:val="24"/>
        </w:rPr>
        <w:t>zarządzającego</w:t>
      </w:r>
      <w:r w:rsidRPr="00F9168E">
        <w:rPr>
          <w:spacing w:val="-4"/>
          <w:sz w:val="24"/>
          <w:szCs w:val="24"/>
        </w:rPr>
        <w:t xml:space="preserve"> </w:t>
      </w:r>
      <w:r w:rsidRPr="00F9168E">
        <w:rPr>
          <w:sz w:val="24"/>
          <w:szCs w:val="24"/>
        </w:rPr>
        <w:t>z</w:t>
      </w:r>
      <w:r w:rsidRPr="00F9168E">
        <w:rPr>
          <w:spacing w:val="-4"/>
          <w:sz w:val="24"/>
          <w:szCs w:val="24"/>
        </w:rPr>
        <w:t xml:space="preserve"> </w:t>
      </w:r>
      <w:r w:rsidRPr="00F9168E">
        <w:rPr>
          <w:sz w:val="24"/>
          <w:szCs w:val="24"/>
        </w:rPr>
        <w:t>klientem</w:t>
      </w:r>
      <w:r w:rsidRPr="00F9168E">
        <w:rPr>
          <w:spacing w:val="-4"/>
          <w:sz w:val="24"/>
          <w:szCs w:val="24"/>
        </w:rPr>
        <w:t xml:space="preserve"> </w:t>
      </w:r>
      <w:r w:rsidRPr="00F9168E">
        <w:rPr>
          <w:sz w:val="24"/>
          <w:szCs w:val="24"/>
        </w:rPr>
        <w:t>odbywa</w:t>
      </w:r>
      <w:r w:rsidRPr="00F9168E">
        <w:rPr>
          <w:spacing w:val="-6"/>
          <w:sz w:val="24"/>
          <w:szCs w:val="24"/>
        </w:rPr>
        <w:t xml:space="preserve"> </w:t>
      </w:r>
      <w:r w:rsidRPr="00F9168E">
        <w:rPr>
          <w:sz w:val="24"/>
          <w:szCs w:val="24"/>
        </w:rPr>
        <w:t>się</w:t>
      </w:r>
      <w:r w:rsidRPr="00F9168E">
        <w:rPr>
          <w:spacing w:val="-2"/>
          <w:sz w:val="24"/>
          <w:szCs w:val="24"/>
        </w:rPr>
        <w:t xml:space="preserve"> </w:t>
      </w:r>
      <w:r w:rsidRPr="00F9168E">
        <w:rPr>
          <w:sz w:val="24"/>
          <w:szCs w:val="24"/>
        </w:rPr>
        <w:t>przy</w:t>
      </w:r>
      <w:r w:rsidRPr="00F9168E">
        <w:rPr>
          <w:spacing w:val="-4"/>
          <w:sz w:val="24"/>
          <w:szCs w:val="24"/>
        </w:rPr>
        <w:t xml:space="preserve"> </w:t>
      </w:r>
      <w:r w:rsidRPr="00F9168E">
        <w:rPr>
          <w:sz w:val="24"/>
          <w:szCs w:val="24"/>
        </w:rPr>
        <w:t>pomocy</w:t>
      </w:r>
      <w:r w:rsidRPr="00F9168E">
        <w:rPr>
          <w:spacing w:val="-3"/>
          <w:sz w:val="24"/>
          <w:szCs w:val="24"/>
        </w:rPr>
        <w:t xml:space="preserve"> </w:t>
      </w:r>
      <w:r w:rsidRPr="00F9168E">
        <w:rPr>
          <w:spacing w:val="-2"/>
          <w:sz w:val="24"/>
          <w:szCs w:val="24"/>
        </w:rPr>
        <w:t>agenta.</w:t>
      </w:r>
    </w:p>
    <w:p w14:paraId="01DF5FCB" w14:textId="77777777" w:rsidR="002C33B2" w:rsidRPr="00F9168E" w:rsidRDefault="002C33B2" w:rsidP="004B3095">
      <w:pPr>
        <w:pStyle w:val="Akapitzlist"/>
        <w:widowControl w:val="0"/>
        <w:numPr>
          <w:ilvl w:val="0"/>
          <w:numId w:val="12"/>
        </w:numPr>
        <w:tabs>
          <w:tab w:val="left" w:pos="824"/>
        </w:tabs>
        <w:autoSpaceDE w:val="0"/>
        <w:autoSpaceDN w:val="0"/>
        <w:spacing w:line="360" w:lineRule="auto"/>
        <w:ind w:left="360"/>
        <w:rPr>
          <w:sz w:val="24"/>
          <w:szCs w:val="24"/>
        </w:rPr>
      </w:pPr>
      <w:r w:rsidRPr="00F9168E">
        <w:rPr>
          <w:sz w:val="24"/>
          <w:szCs w:val="24"/>
        </w:rPr>
        <w:t>Konsola</w:t>
      </w:r>
      <w:r w:rsidRPr="00F9168E">
        <w:rPr>
          <w:spacing w:val="-8"/>
          <w:sz w:val="24"/>
          <w:szCs w:val="24"/>
        </w:rPr>
        <w:t xml:space="preserve"> </w:t>
      </w:r>
      <w:r w:rsidRPr="00F9168E">
        <w:rPr>
          <w:sz w:val="24"/>
          <w:szCs w:val="24"/>
        </w:rPr>
        <w:t>zarządzająca</w:t>
      </w:r>
      <w:r w:rsidRPr="00F9168E">
        <w:rPr>
          <w:spacing w:val="-8"/>
          <w:sz w:val="24"/>
          <w:szCs w:val="24"/>
        </w:rPr>
        <w:t xml:space="preserve"> </w:t>
      </w:r>
      <w:r w:rsidRPr="00F9168E">
        <w:rPr>
          <w:sz w:val="24"/>
          <w:szCs w:val="24"/>
        </w:rPr>
        <w:t>musi</w:t>
      </w:r>
      <w:r w:rsidRPr="00F9168E">
        <w:rPr>
          <w:spacing w:val="-8"/>
          <w:sz w:val="24"/>
          <w:szCs w:val="24"/>
        </w:rPr>
        <w:t xml:space="preserve"> </w:t>
      </w:r>
      <w:r w:rsidRPr="00F9168E">
        <w:rPr>
          <w:sz w:val="24"/>
          <w:szCs w:val="24"/>
        </w:rPr>
        <w:t>umożliwiać</w:t>
      </w:r>
      <w:r w:rsidRPr="00F9168E">
        <w:rPr>
          <w:spacing w:val="-5"/>
          <w:sz w:val="24"/>
          <w:szCs w:val="24"/>
        </w:rPr>
        <w:t xml:space="preserve"> </w:t>
      </w:r>
      <w:r w:rsidRPr="00F9168E">
        <w:rPr>
          <w:sz w:val="24"/>
          <w:szCs w:val="24"/>
        </w:rPr>
        <w:t>pobranie</w:t>
      </w:r>
      <w:r w:rsidRPr="00F9168E">
        <w:rPr>
          <w:spacing w:val="-5"/>
          <w:sz w:val="24"/>
          <w:szCs w:val="24"/>
        </w:rPr>
        <w:t xml:space="preserve"> </w:t>
      </w:r>
      <w:r w:rsidRPr="00F9168E">
        <w:rPr>
          <w:sz w:val="24"/>
          <w:szCs w:val="24"/>
        </w:rPr>
        <w:t>pliku</w:t>
      </w:r>
      <w:r w:rsidRPr="00F9168E">
        <w:rPr>
          <w:spacing w:val="-5"/>
          <w:sz w:val="24"/>
          <w:szCs w:val="24"/>
        </w:rPr>
        <w:t xml:space="preserve"> </w:t>
      </w:r>
      <w:r w:rsidRPr="00F9168E">
        <w:rPr>
          <w:sz w:val="24"/>
          <w:szCs w:val="24"/>
        </w:rPr>
        <w:t>instalacyjnego</w:t>
      </w:r>
      <w:r w:rsidRPr="00F9168E">
        <w:rPr>
          <w:spacing w:val="-4"/>
          <w:sz w:val="24"/>
          <w:szCs w:val="24"/>
        </w:rPr>
        <w:t xml:space="preserve"> </w:t>
      </w:r>
      <w:r w:rsidRPr="00F9168E">
        <w:rPr>
          <w:spacing w:val="-2"/>
          <w:sz w:val="24"/>
          <w:szCs w:val="24"/>
        </w:rPr>
        <w:t>agenta.</w:t>
      </w:r>
    </w:p>
    <w:p w14:paraId="23DE0AE0" w14:textId="36C6118A" w:rsidR="002C33B2" w:rsidRPr="00F9168E" w:rsidRDefault="002C33B2" w:rsidP="004B3095">
      <w:pPr>
        <w:pStyle w:val="Akapitzlist"/>
        <w:widowControl w:val="0"/>
        <w:numPr>
          <w:ilvl w:val="0"/>
          <w:numId w:val="12"/>
        </w:numPr>
        <w:tabs>
          <w:tab w:val="left" w:pos="824"/>
        </w:tabs>
        <w:autoSpaceDE w:val="0"/>
        <w:autoSpaceDN w:val="0"/>
        <w:spacing w:line="360" w:lineRule="auto"/>
        <w:ind w:left="360"/>
        <w:rPr>
          <w:sz w:val="24"/>
          <w:szCs w:val="24"/>
        </w:rPr>
      </w:pPr>
      <w:r w:rsidRPr="00F9168E">
        <w:rPr>
          <w:sz w:val="24"/>
          <w:szCs w:val="24"/>
        </w:rPr>
        <w:t>Serwer</w:t>
      </w:r>
      <w:r w:rsidRPr="00F9168E">
        <w:rPr>
          <w:spacing w:val="-9"/>
          <w:sz w:val="24"/>
          <w:szCs w:val="24"/>
        </w:rPr>
        <w:t xml:space="preserve"> </w:t>
      </w:r>
      <w:r w:rsidRPr="00F9168E">
        <w:rPr>
          <w:sz w:val="24"/>
          <w:szCs w:val="24"/>
        </w:rPr>
        <w:t>administracyjny</w:t>
      </w:r>
      <w:r w:rsidRPr="00F9168E">
        <w:rPr>
          <w:spacing w:val="-9"/>
          <w:sz w:val="24"/>
          <w:szCs w:val="24"/>
        </w:rPr>
        <w:t xml:space="preserve"> </w:t>
      </w:r>
      <w:r w:rsidRPr="00F9168E">
        <w:rPr>
          <w:sz w:val="24"/>
          <w:szCs w:val="24"/>
        </w:rPr>
        <w:t>musi</w:t>
      </w:r>
      <w:r w:rsidRPr="00F9168E">
        <w:rPr>
          <w:spacing w:val="-7"/>
          <w:sz w:val="24"/>
          <w:szCs w:val="24"/>
        </w:rPr>
        <w:t xml:space="preserve"> </w:t>
      </w:r>
      <w:r w:rsidRPr="00F9168E">
        <w:rPr>
          <w:sz w:val="24"/>
          <w:szCs w:val="24"/>
        </w:rPr>
        <w:t>umożliwiać</w:t>
      </w:r>
      <w:r w:rsidRPr="00F9168E">
        <w:rPr>
          <w:spacing w:val="-9"/>
          <w:sz w:val="24"/>
          <w:szCs w:val="24"/>
        </w:rPr>
        <w:t xml:space="preserve"> </w:t>
      </w:r>
      <w:r w:rsidRPr="00F9168E">
        <w:rPr>
          <w:sz w:val="24"/>
          <w:szCs w:val="24"/>
        </w:rPr>
        <w:t>wykonanie</w:t>
      </w:r>
      <w:r w:rsidRPr="00F9168E">
        <w:rPr>
          <w:spacing w:val="-9"/>
          <w:sz w:val="24"/>
          <w:szCs w:val="24"/>
        </w:rPr>
        <w:t xml:space="preserve"> </w:t>
      </w:r>
      <w:r w:rsidRPr="00F9168E">
        <w:rPr>
          <w:sz w:val="24"/>
          <w:szCs w:val="24"/>
        </w:rPr>
        <w:t>instalacji/dezinstalacji</w:t>
      </w:r>
      <w:r w:rsidRPr="00F9168E">
        <w:rPr>
          <w:spacing w:val="-7"/>
          <w:sz w:val="24"/>
          <w:szCs w:val="24"/>
        </w:rPr>
        <w:t xml:space="preserve"> </w:t>
      </w:r>
      <w:r w:rsidRPr="00F9168E">
        <w:rPr>
          <w:sz w:val="24"/>
          <w:szCs w:val="24"/>
        </w:rPr>
        <w:t>zdalnej</w:t>
      </w:r>
      <w:r w:rsidRPr="00F9168E">
        <w:rPr>
          <w:spacing w:val="-7"/>
          <w:sz w:val="24"/>
          <w:szCs w:val="24"/>
        </w:rPr>
        <w:t xml:space="preserve"> </w:t>
      </w:r>
      <w:r w:rsidRPr="00F9168E">
        <w:rPr>
          <w:sz w:val="24"/>
          <w:szCs w:val="24"/>
        </w:rPr>
        <w:t>klienta</w:t>
      </w:r>
      <w:r w:rsidRPr="00F9168E">
        <w:rPr>
          <w:spacing w:val="-7"/>
          <w:sz w:val="24"/>
          <w:szCs w:val="24"/>
        </w:rPr>
        <w:t xml:space="preserve"> </w:t>
      </w:r>
      <w:r w:rsidRPr="00F9168E">
        <w:rPr>
          <w:spacing w:val="-5"/>
          <w:sz w:val="24"/>
          <w:szCs w:val="24"/>
        </w:rPr>
        <w:t>na</w:t>
      </w:r>
      <w:r w:rsidR="00402DD1" w:rsidRPr="00F9168E">
        <w:rPr>
          <w:spacing w:val="-5"/>
          <w:sz w:val="24"/>
          <w:szCs w:val="24"/>
        </w:rPr>
        <w:t xml:space="preserve"> </w:t>
      </w:r>
      <w:r w:rsidRPr="00F9168E">
        <w:rPr>
          <w:sz w:val="24"/>
          <w:szCs w:val="24"/>
        </w:rPr>
        <w:t>stacjach</w:t>
      </w:r>
      <w:r w:rsidRPr="00F9168E">
        <w:rPr>
          <w:spacing w:val="-7"/>
          <w:sz w:val="24"/>
          <w:szCs w:val="24"/>
        </w:rPr>
        <w:t xml:space="preserve"> </w:t>
      </w:r>
      <w:r w:rsidRPr="00F9168E">
        <w:rPr>
          <w:spacing w:val="-2"/>
          <w:sz w:val="24"/>
          <w:szCs w:val="24"/>
        </w:rPr>
        <w:t>roboczych.</w:t>
      </w:r>
    </w:p>
    <w:p w14:paraId="1853E7E7" w14:textId="73489AE2" w:rsidR="002C33B2" w:rsidRPr="00F9168E" w:rsidRDefault="002C33B2" w:rsidP="004B3095">
      <w:pPr>
        <w:pStyle w:val="Akapitzlist"/>
        <w:widowControl w:val="0"/>
        <w:numPr>
          <w:ilvl w:val="0"/>
          <w:numId w:val="12"/>
        </w:numPr>
        <w:tabs>
          <w:tab w:val="left" w:pos="824"/>
        </w:tabs>
        <w:autoSpaceDE w:val="0"/>
        <w:autoSpaceDN w:val="0"/>
        <w:spacing w:line="360" w:lineRule="auto"/>
        <w:ind w:left="360" w:right="342"/>
        <w:rPr>
          <w:sz w:val="24"/>
          <w:szCs w:val="24"/>
        </w:rPr>
      </w:pPr>
      <w:r w:rsidRPr="00F9168E">
        <w:rPr>
          <w:sz w:val="24"/>
          <w:szCs w:val="24"/>
        </w:rPr>
        <w:t>Reguły</w:t>
      </w:r>
      <w:r w:rsidRPr="00F9168E">
        <w:rPr>
          <w:spacing w:val="-3"/>
          <w:sz w:val="24"/>
          <w:szCs w:val="24"/>
        </w:rPr>
        <w:t xml:space="preserve"> </w:t>
      </w:r>
      <w:r w:rsidRPr="00F9168E">
        <w:rPr>
          <w:sz w:val="24"/>
          <w:szCs w:val="24"/>
        </w:rPr>
        <w:t>DLP</w:t>
      </w:r>
      <w:r w:rsidRPr="00F9168E">
        <w:rPr>
          <w:spacing w:val="-3"/>
          <w:sz w:val="24"/>
          <w:szCs w:val="24"/>
        </w:rPr>
        <w:t xml:space="preserve"> </w:t>
      </w:r>
      <w:r w:rsidR="007B3904">
        <w:rPr>
          <w:spacing w:val="-3"/>
          <w:sz w:val="24"/>
          <w:szCs w:val="24"/>
        </w:rPr>
        <w:t xml:space="preserve">(dotyczące </w:t>
      </w:r>
      <w:r w:rsidR="007B3904" w:rsidRPr="007B3904">
        <w:rPr>
          <w:spacing w:val="-3"/>
          <w:sz w:val="24"/>
          <w:szCs w:val="24"/>
        </w:rPr>
        <w:t>funkcji zapobiegania utracie danych</w:t>
      </w:r>
      <w:r w:rsidR="007B3904">
        <w:rPr>
          <w:spacing w:val="-3"/>
          <w:sz w:val="24"/>
          <w:szCs w:val="24"/>
        </w:rPr>
        <w:t>)</w:t>
      </w:r>
      <w:r w:rsidR="007B3904" w:rsidRPr="007B3904">
        <w:rPr>
          <w:spacing w:val="-3"/>
          <w:sz w:val="24"/>
          <w:szCs w:val="24"/>
        </w:rPr>
        <w:t xml:space="preserve"> </w:t>
      </w:r>
      <w:r w:rsidRPr="00F9168E">
        <w:rPr>
          <w:sz w:val="24"/>
          <w:szCs w:val="24"/>
        </w:rPr>
        <w:t>muszą</w:t>
      </w:r>
      <w:r w:rsidRPr="00F9168E">
        <w:rPr>
          <w:spacing w:val="-2"/>
          <w:sz w:val="24"/>
          <w:szCs w:val="24"/>
        </w:rPr>
        <w:t xml:space="preserve"> </w:t>
      </w:r>
      <w:r w:rsidRPr="00F9168E">
        <w:rPr>
          <w:sz w:val="24"/>
          <w:szCs w:val="24"/>
        </w:rPr>
        <w:t>być</w:t>
      </w:r>
      <w:r w:rsidRPr="00F9168E">
        <w:rPr>
          <w:spacing w:val="-2"/>
          <w:sz w:val="24"/>
          <w:szCs w:val="24"/>
        </w:rPr>
        <w:t xml:space="preserve"> </w:t>
      </w:r>
      <w:r w:rsidRPr="00F9168E">
        <w:rPr>
          <w:sz w:val="24"/>
          <w:szCs w:val="24"/>
        </w:rPr>
        <w:t>egzekwowane</w:t>
      </w:r>
      <w:r w:rsidRPr="00F9168E">
        <w:rPr>
          <w:spacing w:val="-4"/>
          <w:sz w:val="24"/>
          <w:szCs w:val="24"/>
        </w:rPr>
        <w:t xml:space="preserve"> </w:t>
      </w:r>
      <w:r w:rsidRPr="00F9168E">
        <w:rPr>
          <w:sz w:val="24"/>
          <w:szCs w:val="24"/>
        </w:rPr>
        <w:t>również</w:t>
      </w:r>
      <w:r w:rsidRPr="00F9168E">
        <w:rPr>
          <w:spacing w:val="-3"/>
          <w:sz w:val="24"/>
          <w:szCs w:val="24"/>
        </w:rPr>
        <w:t xml:space="preserve"> </w:t>
      </w:r>
      <w:r w:rsidRPr="00F9168E">
        <w:rPr>
          <w:sz w:val="24"/>
          <w:szCs w:val="24"/>
        </w:rPr>
        <w:t>w</w:t>
      </w:r>
      <w:r w:rsidRPr="00F9168E">
        <w:rPr>
          <w:spacing w:val="-4"/>
          <w:sz w:val="24"/>
          <w:szCs w:val="24"/>
        </w:rPr>
        <w:t xml:space="preserve"> </w:t>
      </w:r>
      <w:r w:rsidRPr="00F9168E">
        <w:rPr>
          <w:sz w:val="24"/>
          <w:szCs w:val="24"/>
        </w:rPr>
        <w:t>przypadku</w:t>
      </w:r>
      <w:r w:rsidRPr="00F9168E">
        <w:rPr>
          <w:spacing w:val="-2"/>
          <w:sz w:val="24"/>
          <w:szCs w:val="24"/>
        </w:rPr>
        <w:t xml:space="preserve"> </w:t>
      </w:r>
      <w:r w:rsidRPr="00F9168E">
        <w:rPr>
          <w:sz w:val="24"/>
          <w:szCs w:val="24"/>
        </w:rPr>
        <w:t>braku</w:t>
      </w:r>
      <w:r w:rsidRPr="00F9168E">
        <w:rPr>
          <w:spacing w:val="-2"/>
          <w:sz w:val="24"/>
          <w:szCs w:val="24"/>
        </w:rPr>
        <w:t xml:space="preserve"> </w:t>
      </w:r>
      <w:r w:rsidRPr="00F9168E">
        <w:rPr>
          <w:sz w:val="24"/>
          <w:szCs w:val="24"/>
        </w:rPr>
        <w:t>połączenia</w:t>
      </w:r>
      <w:r w:rsidRPr="00F9168E">
        <w:rPr>
          <w:spacing w:val="-4"/>
          <w:sz w:val="24"/>
          <w:szCs w:val="24"/>
        </w:rPr>
        <w:t xml:space="preserve"> </w:t>
      </w:r>
      <w:r w:rsidRPr="00F9168E">
        <w:rPr>
          <w:sz w:val="24"/>
          <w:szCs w:val="24"/>
        </w:rPr>
        <w:t>między</w:t>
      </w:r>
      <w:r w:rsidRPr="00F9168E">
        <w:rPr>
          <w:spacing w:val="-2"/>
          <w:sz w:val="24"/>
          <w:szCs w:val="24"/>
        </w:rPr>
        <w:t xml:space="preserve"> </w:t>
      </w:r>
      <w:r w:rsidRPr="00F9168E">
        <w:rPr>
          <w:sz w:val="24"/>
          <w:szCs w:val="24"/>
        </w:rPr>
        <w:t>klientem</w:t>
      </w:r>
      <w:r w:rsidRPr="00F9168E">
        <w:rPr>
          <w:spacing w:val="-5"/>
          <w:sz w:val="24"/>
          <w:szCs w:val="24"/>
        </w:rPr>
        <w:t xml:space="preserve"> </w:t>
      </w:r>
      <w:r w:rsidRPr="00F9168E">
        <w:rPr>
          <w:sz w:val="24"/>
          <w:szCs w:val="24"/>
        </w:rPr>
        <w:t>a serwerem zarządzającym.</w:t>
      </w:r>
    </w:p>
    <w:p w14:paraId="080570B3" w14:textId="01456558" w:rsidR="002C33B2" w:rsidRPr="00F9168E" w:rsidRDefault="002C33B2" w:rsidP="004B3095">
      <w:pPr>
        <w:pStyle w:val="Akapitzlist"/>
        <w:widowControl w:val="0"/>
        <w:numPr>
          <w:ilvl w:val="0"/>
          <w:numId w:val="12"/>
        </w:numPr>
        <w:tabs>
          <w:tab w:val="left" w:pos="824"/>
        </w:tabs>
        <w:autoSpaceDE w:val="0"/>
        <w:autoSpaceDN w:val="0"/>
        <w:spacing w:line="360" w:lineRule="auto"/>
        <w:ind w:left="360"/>
        <w:rPr>
          <w:sz w:val="24"/>
          <w:szCs w:val="24"/>
        </w:rPr>
      </w:pPr>
      <w:r w:rsidRPr="00F9168E">
        <w:rPr>
          <w:sz w:val="24"/>
          <w:szCs w:val="24"/>
        </w:rPr>
        <w:t>W</w:t>
      </w:r>
      <w:r w:rsidRPr="00F9168E">
        <w:rPr>
          <w:spacing w:val="-5"/>
          <w:sz w:val="24"/>
          <w:szCs w:val="24"/>
        </w:rPr>
        <w:t xml:space="preserve"> </w:t>
      </w:r>
      <w:r w:rsidRPr="00F9168E">
        <w:rPr>
          <w:sz w:val="24"/>
          <w:szCs w:val="24"/>
        </w:rPr>
        <w:t>przypadku</w:t>
      </w:r>
      <w:r w:rsidRPr="00F9168E">
        <w:rPr>
          <w:spacing w:val="-3"/>
          <w:sz w:val="24"/>
          <w:szCs w:val="24"/>
        </w:rPr>
        <w:t xml:space="preserve"> </w:t>
      </w:r>
      <w:r w:rsidRPr="00F9168E">
        <w:rPr>
          <w:sz w:val="24"/>
          <w:szCs w:val="24"/>
        </w:rPr>
        <w:t>braku</w:t>
      </w:r>
      <w:r w:rsidRPr="00F9168E">
        <w:rPr>
          <w:spacing w:val="-3"/>
          <w:sz w:val="24"/>
          <w:szCs w:val="24"/>
        </w:rPr>
        <w:t xml:space="preserve"> </w:t>
      </w:r>
      <w:r w:rsidRPr="00F9168E">
        <w:rPr>
          <w:sz w:val="24"/>
          <w:szCs w:val="24"/>
        </w:rPr>
        <w:t>połączenia</w:t>
      </w:r>
      <w:r w:rsidRPr="00F9168E">
        <w:rPr>
          <w:spacing w:val="-3"/>
          <w:sz w:val="24"/>
          <w:szCs w:val="24"/>
        </w:rPr>
        <w:t xml:space="preserve"> </w:t>
      </w:r>
      <w:r w:rsidRPr="00F9168E">
        <w:rPr>
          <w:sz w:val="24"/>
          <w:szCs w:val="24"/>
        </w:rPr>
        <w:t>klienta</w:t>
      </w:r>
      <w:r w:rsidRPr="00F9168E">
        <w:rPr>
          <w:spacing w:val="-6"/>
          <w:sz w:val="24"/>
          <w:szCs w:val="24"/>
        </w:rPr>
        <w:t xml:space="preserve"> </w:t>
      </w:r>
      <w:r w:rsidRPr="00F9168E">
        <w:rPr>
          <w:sz w:val="24"/>
          <w:szCs w:val="24"/>
        </w:rPr>
        <w:t>z</w:t>
      </w:r>
      <w:r w:rsidRPr="00F9168E">
        <w:rPr>
          <w:spacing w:val="-3"/>
          <w:sz w:val="24"/>
          <w:szCs w:val="24"/>
        </w:rPr>
        <w:t xml:space="preserve"> </w:t>
      </w:r>
      <w:r w:rsidRPr="00F9168E">
        <w:rPr>
          <w:sz w:val="24"/>
          <w:szCs w:val="24"/>
        </w:rPr>
        <w:t>serwerem</w:t>
      </w:r>
      <w:r w:rsidRPr="00F9168E">
        <w:rPr>
          <w:spacing w:val="-3"/>
          <w:sz w:val="24"/>
          <w:szCs w:val="24"/>
        </w:rPr>
        <w:t xml:space="preserve"> </w:t>
      </w:r>
      <w:r w:rsidRPr="00F9168E">
        <w:rPr>
          <w:sz w:val="24"/>
          <w:szCs w:val="24"/>
        </w:rPr>
        <w:t>zarządzającym,</w:t>
      </w:r>
      <w:r w:rsidRPr="00F9168E">
        <w:rPr>
          <w:spacing w:val="-6"/>
          <w:sz w:val="24"/>
          <w:szCs w:val="24"/>
        </w:rPr>
        <w:t xml:space="preserve"> </w:t>
      </w:r>
      <w:r w:rsidRPr="00F9168E">
        <w:rPr>
          <w:sz w:val="24"/>
          <w:szCs w:val="24"/>
        </w:rPr>
        <w:t>klient</w:t>
      </w:r>
      <w:r w:rsidRPr="00F9168E">
        <w:rPr>
          <w:spacing w:val="-5"/>
          <w:sz w:val="24"/>
          <w:szCs w:val="24"/>
        </w:rPr>
        <w:t xml:space="preserve"> </w:t>
      </w:r>
      <w:r w:rsidRPr="00F9168E">
        <w:rPr>
          <w:sz w:val="24"/>
          <w:szCs w:val="24"/>
        </w:rPr>
        <w:t>musi</w:t>
      </w:r>
      <w:r w:rsidRPr="00F9168E">
        <w:rPr>
          <w:spacing w:val="-6"/>
          <w:sz w:val="24"/>
          <w:szCs w:val="24"/>
        </w:rPr>
        <w:t xml:space="preserve"> </w:t>
      </w:r>
      <w:r w:rsidRPr="00F9168E">
        <w:rPr>
          <w:sz w:val="24"/>
          <w:szCs w:val="24"/>
        </w:rPr>
        <w:t>mieć</w:t>
      </w:r>
      <w:r w:rsidRPr="00F9168E">
        <w:rPr>
          <w:spacing w:val="-3"/>
          <w:sz w:val="24"/>
          <w:szCs w:val="24"/>
        </w:rPr>
        <w:t xml:space="preserve"> </w:t>
      </w:r>
      <w:r w:rsidRPr="00F9168E">
        <w:rPr>
          <w:spacing w:val="-2"/>
          <w:sz w:val="24"/>
          <w:szCs w:val="24"/>
        </w:rPr>
        <w:t>możliwość</w:t>
      </w:r>
      <w:r w:rsidR="00402DD1" w:rsidRPr="00F9168E">
        <w:rPr>
          <w:spacing w:val="-2"/>
          <w:sz w:val="24"/>
          <w:szCs w:val="24"/>
        </w:rPr>
        <w:t xml:space="preserve"> </w:t>
      </w:r>
      <w:r w:rsidRPr="00F9168E">
        <w:rPr>
          <w:sz w:val="24"/>
          <w:szCs w:val="24"/>
        </w:rPr>
        <w:t>lokalnego</w:t>
      </w:r>
      <w:r w:rsidRPr="00F9168E">
        <w:rPr>
          <w:spacing w:val="-5"/>
          <w:sz w:val="24"/>
          <w:szCs w:val="24"/>
        </w:rPr>
        <w:t xml:space="preserve"> </w:t>
      </w:r>
      <w:r w:rsidRPr="00F9168E">
        <w:rPr>
          <w:sz w:val="24"/>
          <w:szCs w:val="24"/>
        </w:rPr>
        <w:t>przechowywania</w:t>
      </w:r>
      <w:r w:rsidRPr="00F9168E">
        <w:rPr>
          <w:spacing w:val="-7"/>
          <w:sz w:val="24"/>
          <w:szCs w:val="24"/>
        </w:rPr>
        <w:t xml:space="preserve"> </w:t>
      </w:r>
      <w:r w:rsidRPr="00F9168E">
        <w:rPr>
          <w:sz w:val="24"/>
          <w:szCs w:val="24"/>
        </w:rPr>
        <w:t>informacji</w:t>
      </w:r>
      <w:r w:rsidRPr="00F9168E">
        <w:rPr>
          <w:spacing w:val="-6"/>
          <w:sz w:val="24"/>
          <w:szCs w:val="24"/>
        </w:rPr>
        <w:t xml:space="preserve"> </w:t>
      </w:r>
      <w:r w:rsidRPr="00F9168E">
        <w:rPr>
          <w:sz w:val="24"/>
          <w:szCs w:val="24"/>
        </w:rPr>
        <w:t>oraz</w:t>
      </w:r>
      <w:r w:rsidRPr="00F9168E">
        <w:rPr>
          <w:spacing w:val="-6"/>
          <w:sz w:val="24"/>
          <w:szCs w:val="24"/>
        </w:rPr>
        <w:t xml:space="preserve"> </w:t>
      </w:r>
      <w:r w:rsidRPr="00F9168E">
        <w:rPr>
          <w:sz w:val="24"/>
          <w:szCs w:val="24"/>
        </w:rPr>
        <w:t>zebranych</w:t>
      </w:r>
      <w:r w:rsidRPr="00F9168E">
        <w:rPr>
          <w:spacing w:val="-6"/>
          <w:sz w:val="24"/>
          <w:szCs w:val="24"/>
        </w:rPr>
        <w:t xml:space="preserve"> </w:t>
      </w:r>
      <w:r w:rsidRPr="00F9168E">
        <w:rPr>
          <w:sz w:val="24"/>
          <w:szCs w:val="24"/>
        </w:rPr>
        <w:t>danych</w:t>
      </w:r>
      <w:r w:rsidRPr="00F9168E">
        <w:rPr>
          <w:spacing w:val="-4"/>
          <w:sz w:val="24"/>
          <w:szCs w:val="24"/>
        </w:rPr>
        <w:t xml:space="preserve"> </w:t>
      </w:r>
      <w:r w:rsidRPr="00F9168E">
        <w:rPr>
          <w:sz w:val="24"/>
          <w:szCs w:val="24"/>
        </w:rPr>
        <w:t>do</w:t>
      </w:r>
      <w:r w:rsidRPr="00F9168E">
        <w:rPr>
          <w:spacing w:val="-4"/>
          <w:sz w:val="24"/>
          <w:szCs w:val="24"/>
        </w:rPr>
        <w:t xml:space="preserve"> </w:t>
      </w:r>
      <w:r w:rsidRPr="00F9168E">
        <w:rPr>
          <w:sz w:val="24"/>
          <w:szCs w:val="24"/>
        </w:rPr>
        <w:t>czasu</w:t>
      </w:r>
      <w:r w:rsidRPr="00F9168E">
        <w:rPr>
          <w:spacing w:val="-4"/>
          <w:sz w:val="24"/>
          <w:szCs w:val="24"/>
        </w:rPr>
        <w:t xml:space="preserve"> </w:t>
      </w:r>
      <w:r w:rsidRPr="00F9168E">
        <w:rPr>
          <w:sz w:val="24"/>
          <w:szCs w:val="24"/>
        </w:rPr>
        <w:t>ponownego</w:t>
      </w:r>
      <w:r w:rsidRPr="00F9168E">
        <w:rPr>
          <w:spacing w:val="-3"/>
          <w:sz w:val="24"/>
          <w:szCs w:val="24"/>
        </w:rPr>
        <w:t xml:space="preserve"> </w:t>
      </w:r>
      <w:r w:rsidRPr="00F9168E">
        <w:rPr>
          <w:sz w:val="24"/>
          <w:szCs w:val="24"/>
        </w:rPr>
        <w:t>połączenia</w:t>
      </w:r>
      <w:r w:rsidRPr="00F9168E">
        <w:rPr>
          <w:spacing w:val="-3"/>
          <w:sz w:val="24"/>
          <w:szCs w:val="24"/>
        </w:rPr>
        <w:t xml:space="preserve"> </w:t>
      </w:r>
      <w:r w:rsidRPr="00F9168E">
        <w:rPr>
          <w:spacing w:val="-10"/>
          <w:sz w:val="24"/>
          <w:szCs w:val="24"/>
        </w:rPr>
        <w:t>z</w:t>
      </w:r>
      <w:r w:rsidR="00B33288" w:rsidRPr="00F9168E">
        <w:rPr>
          <w:sz w:val="24"/>
          <w:szCs w:val="24"/>
        </w:rPr>
        <w:t xml:space="preserve"> </w:t>
      </w:r>
      <w:r w:rsidRPr="00F9168E">
        <w:rPr>
          <w:sz w:val="24"/>
          <w:szCs w:val="24"/>
        </w:rPr>
        <w:t>serwerem</w:t>
      </w:r>
      <w:r w:rsidRPr="00F9168E">
        <w:rPr>
          <w:spacing w:val="-7"/>
          <w:sz w:val="24"/>
          <w:szCs w:val="24"/>
        </w:rPr>
        <w:t xml:space="preserve"> </w:t>
      </w:r>
      <w:r w:rsidRPr="00F9168E">
        <w:rPr>
          <w:spacing w:val="-2"/>
          <w:sz w:val="24"/>
          <w:szCs w:val="24"/>
        </w:rPr>
        <w:t>administracyjnym.</w:t>
      </w:r>
    </w:p>
    <w:p w14:paraId="090C3E83" w14:textId="77777777" w:rsidR="00402DD1" w:rsidRPr="00F9168E" w:rsidRDefault="002C33B2" w:rsidP="004B3095">
      <w:pPr>
        <w:pStyle w:val="Akapitzlist"/>
        <w:widowControl w:val="0"/>
        <w:numPr>
          <w:ilvl w:val="0"/>
          <w:numId w:val="12"/>
        </w:numPr>
        <w:tabs>
          <w:tab w:val="left" w:pos="824"/>
        </w:tabs>
        <w:autoSpaceDE w:val="0"/>
        <w:autoSpaceDN w:val="0"/>
        <w:spacing w:line="360" w:lineRule="auto"/>
        <w:ind w:left="360" w:hanging="361"/>
        <w:rPr>
          <w:sz w:val="24"/>
          <w:szCs w:val="24"/>
        </w:rPr>
      </w:pPr>
      <w:r w:rsidRPr="00F9168E">
        <w:rPr>
          <w:sz w:val="24"/>
          <w:szCs w:val="24"/>
        </w:rPr>
        <w:t>Serwer</w:t>
      </w:r>
      <w:r w:rsidRPr="00F9168E">
        <w:rPr>
          <w:spacing w:val="-11"/>
          <w:sz w:val="24"/>
          <w:szCs w:val="24"/>
        </w:rPr>
        <w:t xml:space="preserve"> </w:t>
      </w:r>
      <w:r w:rsidRPr="00F9168E">
        <w:rPr>
          <w:sz w:val="24"/>
          <w:szCs w:val="24"/>
        </w:rPr>
        <w:t>administracyjny</w:t>
      </w:r>
      <w:r w:rsidRPr="00F9168E">
        <w:rPr>
          <w:spacing w:val="-8"/>
          <w:sz w:val="24"/>
          <w:szCs w:val="24"/>
        </w:rPr>
        <w:t xml:space="preserve"> </w:t>
      </w:r>
      <w:r w:rsidRPr="00F9168E">
        <w:rPr>
          <w:sz w:val="24"/>
          <w:szCs w:val="24"/>
        </w:rPr>
        <w:t>musi</w:t>
      </w:r>
      <w:r w:rsidRPr="00F9168E">
        <w:rPr>
          <w:spacing w:val="-7"/>
          <w:sz w:val="24"/>
          <w:szCs w:val="24"/>
        </w:rPr>
        <w:t xml:space="preserve"> </w:t>
      </w:r>
      <w:r w:rsidRPr="00F9168E">
        <w:rPr>
          <w:sz w:val="24"/>
          <w:szCs w:val="24"/>
        </w:rPr>
        <w:t>umożliwiać</w:t>
      </w:r>
      <w:r w:rsidRPr="00F9168E">
        <w:rPr>
          <w:spacing w:val="-6"/>
          <w:sz w:val="24"/>
          <w:szCs w:val="24"/>
        </w:rPr>
        <w:t xml:space="preserve"> </w:t>
      </w:r>
      <w:r w:rsidRPr="00F9168E">
        <w:rPr>
          <w:sz w:val="24"/>
          <w:szCs w:val="24"/>
        </w:rPr>
        <w:t>zarządzanie</w:t>
      </w:r>
      <w:r w:rsidRPr="00F9168E">
        <w:rPr>
          <w:spacing w:val="-7"/>
          <w:sz w:val="24"/>
          <w:szCs w:val="24"/>
        </w:rPr>
        <w:t xml:space="preserve"> </w:t>
      </w:r>
      <w:r w:rsidRPr="00F9168E">
        <w:rPr>
          <w:sz w:val="24"/>
          <w:szCs w:val="24"/>
        </w:rPr>
        <w:t>za</w:t>
      </w:r>
      <w:r w:rsidRPr="00F9168E">
        <w:rPr>
          <w:spacing w:val="-6"/>
          <w:sz w:val="24"/>
          <w:szCs w:val="24"/>
        </w:rPr>
        <w:t xml:space="preserve"> </w:t>
      </w:r>
      <w:r w:rsidRPr="00F9168E">
        <w:rPr>
          <w:sz w:val="24"/>
          <w:szCs w:val="24"/>
        </w:rPr>
        <w:t>pośrednictwem</w:t>
      </w:r>
      <w:r w:rsidRPr="00F9168E">
        <w:rPr>
          <w:spacing w:val="-7"/>
          <w:sz w:val="24"/>
          <w:szCs w:val="24"/>
        </w:rPr>
        <w:t xml:space="preserve"> </w:t>
      </w:r>
      <w:r w:rsidRPr="00F9168E">
        <w:rPr>
          <w:spacing w:val="-2"/>
          <w:sz w:val="24"/>
          <w:szCs w:val="24"/>
        </w:rPr>
        <w:t>konsol.</w:t>
      </w:r>
    </w:p>
    <w:p w14:paraId="09EBFB2E" w14:textId="77777777" w:rsidR="00402DD1" w:rsidRPr="00F9168E" w:rsidRDefault="002C33B2" w:rsidP="004B3095">
      <w:pPr>
        <w:pStyle w:val="Akapitzlist"/>
        <w:widowControl w:val="0"/>
        <w:numPr>
          <w:ilvl w:val="0"/>
          <w:numId w:val="12"/>
        </w:numPr>
        <w:tabs>
          <w:tab w:val="left" w:pos="824"/>
        </w:tabs>
        <w:autoSpaceDE w:val="0"/>
        <w:autoSpaceDN w:val="0"/>
        <w:spacing w:line="360" w:lineRule="auto"/>
        <w:ind w:left="360" w:hanging="361"/>
        <w:rPr>
          <w:sz w:val="24"/>
          <w:szCs w:val="24"/>
        </w:rPr>
      </w:pPr>
      <w:r w:rsidRPr="00F9168E">
        <w:rPr>
          <w:sz w:val="24"/>
          <w:szCs w:val="24"/>
        </w:rPr>
        <w:t>Administrator</w:t>
      </w:r>
      <w:r w:rsidRPr="00F9168E">
        <w:rPr>
          <w:spacing w:val="-9"/>
          <w:sz w:val="24"/>
          <w:szCs w:val="24"/>
        </w:rPr>
        <w:t xml:space="preserve"> </w:t>
      </w:r>
      <w:r w:rsidRPr="00F9168E">
        <w:rPr>
          <w:sz w:val="24"/>
          <w:szCs w:val="24"/>
        </w:rPr>
        <w:t>musi</w:t>
      </w:r>
      <w:r w:rsidRPr="00F9168E">
        <w:rPr>
          <w:spacing w:val="-5"/>
          <w:sz w:val="24"/>
          <w:szCs w:val="24"/>
        </w:rPr>
        <w:t xml:space="preserve"> </w:t>
      </w:r>
      <w:r w:rsidRPr="00F9168E">
        <w:rPr>
          <w:sz w:val="24"/>
          <w:szCs w:val="24"/>
        </w:rPr>
        <w:t>posiadać</w:t>
      </w:r>
      <w:r w:rsidRPr="00F9168E">
        <w:rPr>
          <w:spacing w:val="-5"/>
          <w:sz w:val="24"/>
          <w:szCs w:val="24"/>
        </w:rPr>
        <w:t xml:space="preserve"> </w:t>
      </w:r>
      <w:r w:rsidRPr="00F9168E">
        <w:rPr>
          <w:sz w:val="24"/>
          <w:szCs w:val="24"/>
        </w:rPr>
        <w:t>możliwość</w:t>
      </w:r>
      <w:r w:rsidRPr="00F9168E">
        <w:rPr>
          <w:spacing w:val="-5"/>
          <w:sz w:val="24"/>
          <w:szCs w:val="24"/>
        </w:rPr>
        <w:t xml:space="preserve"> </w:t>
      </w:r>
      <w:r w:rsidRPr="00F9168E">
        <w:rPr>
          <w:sz w:val="24"/>
          <w:szCs w:val="24"/>
        </w:rPr>
        <w:t>zarządzania</w:t>
      </w:r>
      <w:r w:rsidRPr="00F9168E">
        <w:rPr>
          <w:spacing w:val="-5"/>
          <w:sz w:val="24"/>
          <w:szCs w:val="24"/>
        </w:rPr>
        <w:t xml:space="preserve"> </w:t>
      </w:r>
      <w:r w:rsidRPr="00F9168E">
        <w:rPr>
          <w:sz w:val="24"/>
          <w:szCs w:val="24"/>
        </w:rPr>
        <w:t>bazą</w:t>
      </w:r>
      <w:r w:rsidRPr="00F9168E">
        <w:rPr>
          <w:spacing w:val="-5"/>
          <w:sz w:val="24"/>
          <w:szCs w:val="24"/>
        </w:rPr>
        <w:t xml:space="preserve"> </w:t>
      </w:r>
      <w:r w:rsidRPr="00F9168E">
        <w:rPr>
          <w:sz w:val="24"/>
          <w:szCs w:val="24"/>
        </w:rPr>
        <w:t>danych</w:t>
      </w:r>
      <w:r w:rsidRPr="00F9168E">
        <w:rPr>
          <w:spacing w:val="-5"/>
          <w:sz w:val="24"/>
          <w:szCs w:val="24"/>
        </w:rPr>
        <w:t xml:space="preserve"> </w:t>
      </w:r>
      <w:r w:rsidRPr="00F9168E">
        <w:rPr>
          <w:sz w:val="24"/>
          <w:szCs w:val="24"/>
        </w:rPr>
        <w:t>poprzez</w:t>
      </w:r>
      <w:r w:rsidRPr="00F9168E">
        <w:rPr>
          <w:spacing w:val="-7"/>
          <w:sz w:val="24"/>
          <w:szCs w:val="24"/>
        </w:rPr>
        <w:t xml:space="preserve"> </w:t>
      </w:r>
      <w:r w:rsidRPr="00F9168E">
        <w:rPr>
          <w:sz w:val="24"/>
          <w:szCs w:val="24"/>
        </w:rPr>
        <w:t>określone</w:t>
      </w:r>
      <w:r w:rsidRPr="00F9168E">
        <w:rPr>
          <w:spacing w:val="-3"/>
          <w:sz w:val="24"/>
          <w:szCs w:val="24"/>
        </w:rPr>
        <w:t xml:space="preserve"> </w:t>
      </w:r>
      <w:r w:rsidRPr="00F9168E">
        <w:rPr>
          <w:spacing w:val="-2"/>
          <w:sz w:val="24"/>
          <w:szCs w:val="24"/>
        </w:rPr>
        <w:t>zadania:</w:t>
      </w:r>
      <w:r w:rsidR="00402DD1" w:rsidRPr="00F9168E">
        <w:rPr>
          <w:spacing w:val="-2"/>
          <w:sz w:val="24"/>
          <w:szCs w:val="24"/>
        </w:rPr>
        <w:t xml:space="preserve"> </w:t>
      </w:r>
      <w:r w:rsidRPr="00F9168E">
        <w:rPr>
          <w:sz w:val="24"/>
          <w:szCs w:val="24"/>
        </w:rPr>
        <w:t>kopia</w:t>
      </w:r>
      <w:r w:rsidRPr="00F9168E">
        <w:rPr>
          <w:spacing w:val="-6"/>
          <w:sz w:val="24"/>
          <w:szCs w:val="24"/>
        </w:rPr>
        <w:t xml:space="preserve"> </w:t>
      </w:r>
      <w:r w:rsidRPr="00F9168E">
        <w:rPr>
          <w:sz w:val="24"/>
          <w:szCs w:val="24"/>
        </w:rPr>
        <w:t>bazy</w:t>
      </w:r>
      <w:r w:rsidRPr="00F9168E">
        <w:rPr>
          <w:spacing w:val="-6"/>
          <w:sz w:val="24"/>
          <w:szCs w:val="24"/>
        </w:rPr>
        <w:t xml:space="preserve"> </w:t>
      </w:r>
      <w:r w:rsidRPr="00F9168E">
        <w:rPr>
          <w:sz w:val="24"/>
          <w:szCs w:val="24"/>
        </w:rPr>
        <w:t>danych,</w:t>
      </w:r>
      <w:r w:rsidRPr="00F9168E">
        <w:rPr>
          <w:spacing w:val="-7"/>
          <w:sz w:val="24"/>
          <w:szCs w:val="24"/>
        </w:rPr>
        <w:t xml:space="preserve"> </w:t>
      </w:r>
      <w:r w:rsidRPr="00F9168E">
        <w:rPr>
          <w:sz w:val="24"/>
          <w:szCs w:val="24"/>
        </w:rPr>
        <w:t>kopia</w:t>
      </w:r>
      <w:r w:rsidRPr="00F9168E">
        <w:rPr>
          <w:spacing w:val="-6"/>
          <w:sz w:val="24"/>
          <w:szCs w:val="24"/>
        </w:rPr>
        <w:t xml:space="preserve"> </w:t>
      </w:r>
      <w:r w:rsidRPr="00F9168E">
        <w:rPr>
          <w:sz w:val="24"/>
          <w:szCs w:val="24"/>
        </w:rPr>
        <w:t>oraz</w:t>
      </w:r>
      <w:r w:rsidRPr="00F9168E">
        <w:rPr>
          <w:spacing w:val="-6"/>
          <w:sz w:val="24"/>
          <w:szCs w:val="24"/>
        </w:rPr>
        <w:t xml:space="preserve"> </w:t>
      </w:r>
      <w:r w:rsidRPr="00F9168E">
        <w:rPr>
          <w:sz w:val="24"/>
          <w:szCs w:val="24"/>
        </w:rPr>
        <w:t>wyczyszczenie</w:t>
      </w:r>
      <w:r w:rsidRPr="00F9168E">
        <w:rPr>
          <w:spacing w:val="-4"/>
          <w:sz w:val="24"/>
          <w:szCs w:val="24"/>
        </w:rPr>
        <w:t xml:space="preserve"> </w:t>
      </w:r>
      <w:r w:rsidRPr="00F9168E">
        <w:rPr>
          <w:sz w:val="24"/>
          <w:szCs w:val="24"/>
        </w:rPr>
        <w:t>bazy</w:t>
      </w:r>
      <w:r w:rsidRPr="00F9168E">
        <w:rPr>
          <w:spacing w:val="-4"/>
          <w:sz w:val="24"/>
          <w:szCs w:val="24"/>
        </w:rPr>
        <w:t xml:space="preserve"> </w:t>
      </w:r>
      <w:r w:rsidRPr="00F9168E">
        <w:rPr>
          <w:sz w:val="24"/>
          <w:szCs w:val="24"/>
        </w:rPr>
        <w:t>danych,</w:t>
      </w:r>
      <w:r w:rsidRPr="00F9168E">
        <w:rPr>
          <w:spacing w:val="-4"/>
          <w:sz w:val="24"/>
          <w:szCs w:val="24"/>
        </w:rPr>
        <w:t xml:space="preserve"> </w:t>
      </w:r>
      <w:r w:rsidRPr="00F9168E">
        <w:rPr>
          <w:sz w:val="24"/>
          <w:szCs w:val="24"/>
        </w:rPr>
        <w:t>wyczyszczenie</w:t>
      </w:r>
      <w:r w:rsidRPr="00F9168E">
        <w:rPr>
          <w:spacing w:val="-4"/>
          <w:sz w:val="24"/>
          <w:szCs w:val="24"/>
        </w:rPr>
        <w:t xml:space="preserve"> </w:t>
      </w:r>
      <w:r w:rsidRPr="00F9168E">
        <w:rPr>
          <w:sz w:val="24"/>
          <w:szCs w:val="24"/>
        </w:rPr>
        <w:t>bazy</w:t>
      </w:r>
      <w:r w:rsidRPr="00F9168E">
        <w:rPr>
          <w:spacing w:val="-5"/>
          <w:sz w:val="24"/>
          <w:szCs w:val="24"/>
        </w:rPr>
        <w:t xml:space="preserve"> </w:t>
      </w:r>
      <w:r w:rsidRPr="00F9168E">
        <w:rPr>
          <w:spacing w:val="-2"/>
          <w:sz w:val="24"/>
          <w:szCs w:val="24"/>
        </w:rPr>
        <w:t>danych.</w:t>
      </w:r>
    </w:p>
    <w:p w14:paraId="2EEAD837" w14:textId="5A2CF626" w:rsidR="002C33B2" w:rsidRPr="00F9168E" w:rsidRDefault="002C33B2" w:rsidP="004B3095">
      <w:pPr>
        <w:pStyle w:val="Akapitzlist"/>
        <w:widowControl w:val="0"/>
        <w:numPr>
          <w:ilvl w:val="0"/>
          <w:numId w:val="12"/>
        </w:numPr>
        <w:tabs>
          <w:tab w:val="left" w:pos="824"/>
        </w:tabs>
        <w:autoSpaceDE w:val="0"/>
        <w:autoSpaceDN w:val="0"/>
        <w:spacing w:line="360" w:lineRule="auto"/>
        <w:ind w:left="360" w:hanging="361"/>
        <w:rPr>
          <w:sz w:val="24"/>
          <w:szCs w:val="24"/>
        </w:rPr>
      </w:pPr>
      <w:r w:rsidRPr="00F9168E">
        <w:rPr>
          <w:sz w:val="24"/>
          <w:szCs w:val="24"/>
        </w:rPr>
        <w:t>Administrator</w:t>
      </w:r>
      <w:r w:rsidRPr="00F9168E">
        <w:rPr>
          <w:spacing w:val="-9"/>
          <w:sz w:val="24"/>
          <w:szCs w:val="24"/>
        </w:rPr>
        <w:t xml:space="preserve"> </w:t>
      </w:r>
      <w:r w:rsidRPr="00F9168E">
        <w:rPr>
          <w:sz w:val="24"/>
          <w:szCs w:val="24"/>
        </w:rPr>
        <w:t>musi</w:t>
      </w:r>
      <w:r w:rsidRPr="00F9168E">
        <w:rPr>
          <w:spacing w:val="-5"/>
          <w:sz w:val="24"/>
          <w:szCs w:val="24"/>
        </w:rPr>
        <w:t xml:space="preserve"> </w:t>
      </w:r>
      <w:r w:rsidRPr="00F9168E">
        <w:rPr>
          <w:sz w:val="24"/>
          <w:szCs w:val="24"/>
        </w:rPr>
        <w:t>posiadać</w:t>
      </w:r>
      <w:r w:rsidRPr="00F9168E">
        <w:rPr>
          <w:spacing w:val="-4"/>
          <w:sz w:val="24"/>
          <w:szCs w:val="24"/>
        </w:rPr>
        <w:t xml:space="preserve"> </w:t>
      </w:r>
      <w:r w:rsidRPr="00F9168E">
        <w:rPr>
          <w:sz w:val="24"/>
          <w:szCs w:val="24"/>
        </w:rPr>
        <w:t>możliwość</w:t>
      </w:r>
      <w:r w:rsidRPr="00F9168E">
        <w:rPr>
          <w:spacing w:val="-8"/>
          <w:sz w:val="24"/>
          <w:szCs w:val="24"/>
        </w:rPr>
        <w:t xml:space="preserve"> </w:t>
      </w:r>
      <w:r w:rsidRPr="00F9168E">
        <w:rPr>
          <w:sz w:val="24"/>
          <w:szCs w:val="24"/>
        </w:rPr>
        <w:t>określenia</w:t>
      </w:r>
      <w:r w:rsidRPr="00F9168E">
        <w:rPr>
          <w:spacing w:val="-7"/>
          <w:sz w:val="24"/>
          <w:szCs w:val="24"/>
        </w:rPr>
        <w:t xml:space="preserve"> </w:t>
      </w:r>
      <w:r w:rsidRPr="00F9168E">
        <w:rPr>
          <w:sz w:val="24"/>
          <w:szCs w:val="24"/>
        </w:rPr>
        <w:t>wykonywania</w:t>
      </w:r>
      <w:r w:rsidRPr="00F9168E">
        <w:rPr>
          <w:spacing w:val="-5"/>
          <w:sz w:val="24"/>
          <w:szCs w:val="24"/>
        </w:rPr>
        <w:t xml:space="preserve"> </w:t>
      </w:r>
      <w:r w:rsidRPr="00F9168E">
        <w:rPr>
          <w:sz w:val="24"/>
          <w:szCs w:val="24"/>
        </w:rPr>
        <w:t>czasu</w:t>
      </w:r>
      <w:r w:rsidRPr="00F9168E">
        <w:rPr>
          <w:spacing w:val="-6"/>
          <w:sz w:val="24"/>
          <w:szCs w:val="24"/>
        </w:rPr>
        <w:t xml:space="preserve"> </w:t>
      </w:r>
      <w:r w:rsidRPr="00F9168E">
        <w:rPr>
          <w:sz w:val="24"/>
          <w:szCs w:val="24"/>
        </w:rPr>
        <w:t>związanego</w:t>
      </w:r>
      <w:r w:rsidRPr="00F9168E">
        <w:rPr>
          <w:spacing w:val="-3"/>
          <w:sz w:val="24"/>
          <w:szCs w:val="24"/>
        </w:rPr>
        <w:t xml:space="preserve"> </w:t>
      </w:r>
      <w:r w:rsidRPr="00F9168E">
        <w:rPr>
          <w:spacing w:val="-10"/>
          <w:sz w:val="24"/>
          <w:szCs w:val="24"/>
        </w:rPr>
        <w:t>z</w:t>
      </w:r>
    </w:p>
    <w:p w14:paraId="027574B3" w14:textId="77777777" w:rsidR="002C33B2" w:rsidRPr="00F9168E" w:rsidRDefault="002C33B2" w:rsidP="00D159D3">
      <w:pPr>
        <w:pStyle w:val="Tekstpodstawowy"/>
        <w:spacing w:line="360" w:lineRule="auto"/>
        <w:ind w:left="245" w:right="54"/>
        <w:rPr>
          <w:szCs w:val="24"/>
        </w:rPr>
      </w:pPr>
      <w:r w:rsidRPr="00F9168E">
        <w:rPr>
          <w:szCs w:val="24"/>
        </w:rPr>
        <w:t>wykonywaniem</w:t>
      </w:r>
      <w:r w:rsidRPr="00F9168E">
        <w:rPr>
          <w:spacing w:val="-2"/>
          <w:szCs w:val="24"/>
        </w:rPr>
        <w:t xml:space="preserve"> </w:t>
      </w:r>
      <w:r w:rsidRPr="00F9168E">
        <w:rPr>
          <w:szCs w:val="24"/>
        </w:rPr>
        <w:t>zadań</w:t>
      </w:r>
      <w:r w:rsidRPr="00F9168E">
        <w:rPr>
          <w:spacing w:val="-4"/>
          <w:szCs w:val="24"/>
        </w:rPr>
        <w:t xml:space="preserve"> </w:t>
      </w:r>
      <w:r w:rsidRPr="00F9168E">
        <w:rPr>
          <w:szCs w:val="24"/>
        </w:rPr>
        <w:t>na</w:t>
      </w:r>
      <w:r w:rsidRPr="00F9168E">
        <w:rPr>
          <w:spacing w:val="-3"/>
          <w:szCs w:val="24"/>
        </w:rPr>
        <w:t xml:space="preserve"> </w:t>
      </w:r>
      <w:r w:rsidRPr="00F9168E">
        <w:rPr>
          <w:szCs w:val="24"/>
        </w:rPr>
        <w:t>bazie</w:t>
      </w:r>
      <w:r w:rsidRPr="00F9168E">
        <w:rPr>
          <w:spacing w:val="-3"/>
          <w:szCs w:val="24"/>
        </w:rPr>
        <w:t xml:space="preserve"> </w:t>
      </w:r>
      <w:r w:rsidRPr="00F9168E">
        <w:rPr>
          <w:szCs w:val="24"/>
        </w:rPr>
        <w:t>danych.</w:t>
      </w:r>
      <w:r w:rsidRPr="00F9168E">
        <w:rPr>
          <w:spacing w:val="-4"/>
          <w:szCs w:val="24"/>
        </w:rPr>
        <w:t xml:space="preserve"> </w:t>
      </w:r>
      <w:r w:rsidRPr="00F9168E">
        <w:rPr>
          <w:szCs w:val="24"/>
        </w:rPr>
        <w:t>Zadania</w:t>
      </w:r>
      <w:r w:rsidRPr="00F9168E">
        <w:rPr>
          <w:spacing w:val="-3"/>
          <w:szCs w:val="24"/>
        </w:rPr>
        <w:t xml:space="preserve"> </w:t>
      </w:r>
      <w:r w:rsidRPr="00F9168E">
        <w:rPr>
          <w:szCs w:val="24"/>
        </w:rPr>
        <w:t>powinny</w:t>
      </w:r>
      <w:r w:rsidRPr="00F9168E">
        <w:rPr>
          <w:spacing w:val="-3"/>
          <w:szCs w:val="24"/>
        </w:rPr>
        <w:t xml:space="preserve"> </w:t>
      </w:r>
      <w:r w:rsidRPr="00F9168E">
        <w:rPr>
          <w:szCs w:val="24"/>
        </w:rPr>
        <w:t>być</w:t>
      </w:r>
      <w:r w:rsidRPr="00F9168E">
        <w:rPr>
          <w:spacing w:val="-5"/>
          <w:szCs w:val="24"/>
        </w:rPr>
        <w:t xml:space="preserve"> </w:t>
      </w:r>
      <w:r w:rsidRPr="00F9168E">
        <w:rPr>
          <w:szCs w:val="24"/>
        </w:rPr>
        <w:t>wykonywane</w:t>
      </w:r>
      <w:r w:rsidRPr="00F9168E">
        <w:rPr>
          <w:spacing w:val="-5"/>
          <w:szCs w:val="24"/>
        </w:rPr>
        <w:t xml:space="preserve"> </w:t>
      </w:r>
      <w:r w:rsidRPr="00F9168E">
        <w:rPr>
          <w:szCs w:val="24"/>
        </w:rPr>
        <w:t>co</w:t>
      </w:r>
      <w:r w:rsidRPr="00F9168E">
        <w:rPr>
          <w:spacing w:val="-2"/>
          <w:szCs w:val="24"/>
        </w:rPr>
        <w:t xml:space="preserve"> </w:t>
      </w:r>
      <w:r w:rsidRPr="00F9168E">
        <w:rPr>
          <w:szCs w:val="24"/>
        </w:rPr>
        <w:t>najmniej</w:t>
      </w:r>
      <w:r w:rsidRPr="00F9168E">
        <w:rPr>
          <w:spacing w:val="-3"/>
          <w:szCs w:val="24"/>
        </w:rPr>
        <w:t xml:space="preserve"> </w:t>
      </w:r>
      <w:r w:rsidRPr="00F9168E">
        <w:rPr>
          <w:szCs w:val="24"/>
        </w:rPr>
        <w:t>z interwałem: raz na tydzień, raz na dwa tygodnie, raz w miesiącu, raz na trzy miesiące.</w:t>
      </w:r>
    </w:p>
    <w:p w14:paraId="6F0AABC6" w14:textId="77777777" w:rsidR="002C33B2" w:rsidRPr="00F9168E" w:rsidRDefault="002C33B2" w:rsidP="004B3095">
      <w:pPr>
        <w:pStyle w:val="Akapitzlist"/>
        <w:widowControl w:val="0"/>
        <w:numPr>
          <w:ilvl w:val="0"/>
          <w:numId w:val="12"/>
        </w:numPr>
        <w:tabs>
          <w:tab w:val="left" w:pos="824"/>
        </w:tabs>
        <w:autoSpaceDE w:val="0"/>
        <w:autoSpaceDN w:val="0"/>
        <w:spacing w:line="360" w:lineRule="auto"/>
        <w:ind w:left="360" w:right="520"/>
        <w:rPr>
          <w:sz w:val="24"/>
          <w:szCs w:val="24"/>
        </w:rPr>
      </w:pPr>
      <w:r w:rsidRPr="00F9168E">
        <w:rPr>
          <w:sz w:val="24"/>
          <w:szCs w:val="24"/>
        </w:rPr>
        <w:t>Administrator musi mieć możliwość konfiguracji automatycznej konserwacji dla bazy danych. Jeżeli</w:t>
      </w:r>
      <w:r w:rsidRPr="00F9168E">
        <w:rPr>
          <w:spacing w:val="-4"/>
          <w:sz w:val="24"/>
          <w:szCs w:val="24"/>
        </w:rPr>
        <w:t xml:space="preserve"> </w:t>
      </w:r>
      <w:r w:rsidRPr="00F9168E">
        <w:rPr>
          <w:sz w:val="24"/>
          <w:szCs w:val="24"/>
        </w:rPr>
        <w:t>rozmiar</w:t>
      </w:r>
      <w:r w:rsidRPr="00F9168E">
        <w:rPr>
          <w:spacing w:val="-4"/>
          <w:sz w:val="24"/>
          <w:szCs w:val="24"/>
        </w:rPr>
        <w:t xml:space="preserve"> </w:t>
      </w:r>
      <w:r w:rsidRPr="00F9168E">
        <w:rPr>
          <w:sz w:val="24"/>
          <w:szCs w:val="24"/>
        </w:rPr>
        <w:t>bazy</w:t>
      </w:r>
      <w:r w:rsidRPr="00F9168E">
        <w:rPr>
          <w:spacing w:val="-4"/>
          <w:sz w:val="24"/>
          <w:szCs w:val="24"/>
        </w:rPr>
        <w:t xml:space="preserve"> </w:t>
      </w:r>
      <w:r w:rsidRPr="00F9168E">
        <w:rPr>
          <w:sz w:val="24"/>
          <w:szCs w:val="24"/>
        </w:rPr>
        <w:t>danych</w:t>
      </w:r>
      <w:r w:rsidRPr="00F9168E">
        <w:rPr>
          <w:spacing w:val="-5"/>
          <w:sz w:val="24"/>
          <w:szCs w:val="24"/>
        </w:rPr>
        <w:t xml:space="preserve"> </w:t>
      </w:r>
      <w:r w:rsidRPr="00F9168E">
        <w:rPr>
          <w:sz w:val="24"/>
          <w:szCs w:val="24"/>
        </w:rPr>
        <w:t>osiągnie</w:t>
      </w:r>
      <w:r w:rsidRPr="00F9168E">
        <w:rPr>
          <w:spacing w:val="-3"/>
          <w:sz w:val="24"/>
          <w:szCs w:val="24"/>
        </w:rPr>
        <w:t xml:space="preserve"> </w:t>
      </w:r>
      <w:r w:rsidRPr="00F9168E">
        <w:rPr>
          <w:sz w:val="24"/>
          <w:szCs w:val="24"/>
        </w:rPr>
        <w:t>skonfigurowany</w:t>
      </w:r>
      <w:r w:rsidRPr="00F9168E">
        <w:rPr>
          <w:spacing w:val="-4"/>
          <w:sz w:val="24"/>
          <w:szCs w:val="24"/>
        </w:rPr>
        <w:t xml:space="preserve"> </w:t>
      </w:r>
      <w:r w:rsidRPr="00F9168E">
        <w:rPr>
          <w:sz w:val="24"/>
          <w:szCs w:val="24"/>
        </w:rPr>
        <w:t>rozmiar,</w:t>
      </w:r>
      <w:r w:rsidRPr="00F9168E">
        <w:rPr>
          <w:spacing w:val="-3"/>
          <w:sz w:val="24"/>
          <w:szCs w:val="24"/>
        </w:rPr>
        <w:t xml:space="preserve"> </w:t>
      </w:r>
      <w:r w:rsidRPr="00F9168E">
        <w:rPr>
          <w:sz w:val="24"/>
          <w:szCs w:val="24"/>
        </w:rPr>
        <w:t>najstarsze</w:t>
      </w:r>
      <w:r w:rsidRPr="00F9168E">
        <w:rPr>
          <w:spacing w:val="-2"/>
          <w:sz w:val="24"/>
          <w:szCs w:val="24"/>
        </w:rPr>
        <w:t xml:space="preserve"> </w:t>
      </w:r>
      <w:r w:rsidRPr="00F9168E">
        <w:rPr>
          <w:sz w:val="24"/>
          <w:szCs w:val="24"/>
        </w:rPr>
        <w:t>informacje</w:t>
      </w:r>
      <w:r w:rsidRPr="00F9168E">
        <w:rPr>
          <w:spacing w:val="-2"/>
          <w:sz w:val="24"/>
          <w:szCs w:val="24"/>
        </w:rPr>
        <w:t xml:space="preserve"> </w:t>
      </w:r>
      <w:r w:rsidRPr="00F9168E">
        <w:rPr>
          <w:sz w:val="24"/>
          <w:szCs w:val="24"/>
        </w:rPr>
        <w:t>muszą</w:t>
      </w:r>
      <w:r w:rsidRPr="00F9168E">
        <w:rPr>
          <w:spacing w:val="-5"/>
          <w:sz w:val="24"/>
          <w:szCs w:val="24"/>
        </w:rPr>
        <w:t xml:space="preserve"> </w:t>
      </w:r>
      <w:r w:rsidRPr="00F9168E">
        <w:rPr>
          <w:sz w:val="24"/>
          <w:szCs w:val="24"/>
        </w:rPr>
        <w:t xml:space="preserve">być usunięte z bazy danych, w celu nie przekroczenia </w:t>
      </w:r>
      <w:r w:rsidRPr="00F9168E">
        <w:rPr>
          <w:sz w:val="24"/>
          <w:szCs w:val="24"/>
        </w:rPr>
        <w:lastRenderedPageBreak/>
        <w:t>skonfigurowanego rozmiaru bazy.</w:t>
      </w:r>
    </w:p>
    <w:p w14:paraId="7301C84D" w14:textId="7FEFB734" w:rsidR="002C33B2" w:rsidRPr="00F9168E" w:rsidRDefault="002C33B2" w:rsidP="004B3095">
      <w:pPr>
        <w:pStyle w:val="Akapitzlist"/>
        <w:widowControl w:val="0"/>
        <w:numPr>
          <w:ilvl w:val="0"/>
          <w:numId w:val="12"/>
        </w:numPr>
        <w:tabs>
          <w:tab w:val="left" w:pos="824"/>
        </w:tabs>
        <w:autoSpaceDE w:val="0"/>
        <w:autoSpaceDN w:val="0"/>
        <w:spacing w:line="360" w:lineRule="auto"/>
        <w:ind w:left="245" w:right="54" w:hanging="361"/>
        <w:rPr>
          <w:sz w:val="24"/>
          <w:szCs w:val="24"/>
        </w:rPr>
      </w:pPr>
      <w:r w:rsidRPr="00F9168E">
        <w:rPr>
          <w:sz w:val="24"/>
          <w:szCs w:val="24"/>
        </w:rPr>
        <w:t>Serwer</w:t>
      </w:r>
      <w:r w:rsidRPr="00F9168E">
        <w:rPr>
          <w:spacing w:val="-8"/>
          <w:sz w:val="24"/>
          <w:szCs w:val="24"/>
        </w:rPr>
        <w:t xml:space="preserve"> </w:t>
      </w:r>
      <w:r w:rsidRPr="00F9168E">
        <w:rPr>
          <w:sz w:val="24"/>
          <w:szCs w:val="24"/>
        </w:rPr>
        <w:t>administracyjny</w:t>
      </w:r>
      <w:r w:rsidRPr="00F9168E">
        <w:rPr>
          <w:spacing w:val="-6"/>
          <w:sz w:val="24"/>
          <w:szCs w:val="24"/>
        </w:rPr>
        <w:t xml:space="preserve"> </w:t>
      </w:r>
      <w:r w:rsidRPr="00F9168E">
        <w:rPr>
          <w:sz w:val="24"/>
          <w:szCs w:val="24"/>
        </w:rPr>
        <w:t>programu</w:t>
      </w:r>
      <w:r w:rsidRPr="00F9168E">
        <w:rPr>
          <w:spacing w:val="-9"/>
          <w:sz w:val="24"/>
          <w:szCs w:val="24"/>
        </w:rPr>
        <w:t xml:space="preserve"> </w:t>
      </w:r>
      <w:r w:rsidRPr="00F9168E">
        <w:rPr>
          <w:sz w:val="24"/>
          <w:szCs w:val="24"/>
        </w:rPr>
        <w:t>musi</w:t>
      </w:r>
      <w:r w:rsidRPr="00F9168E">
        <w:rPr>
          <w:spacing w:val="-8"/>
          <w:sz w:val="24"/>
          <w:szCs w:val="24"/>
        </w:rPr>
        <w:t xml:space="preserve"> </w:t>
      </w:r>
      <w:r w:rsidRPr="00F9168E">
        <w:rPr>
          <w:sz w:val="24"/>
          <w:szCs w:val="24"/>
        </w:rPr>
        <w:t>mieć</w:t>
      </w:r>
      <w:r w:rsidRPr="00F9168E">
        <w:rPr>
          <w:spacing w:val="-8"/>
          <w:sz w:val="24"/>
          <w:szCs w:val="24"/>
        </w:rPr>
        <w:t xml:space="preserve"> </w:t>
      </w:r>
      <w:r w:rsidRPr="00F9168E">
        <w:rPr>
          <w:sz w:val="24"/>
          <w:szCs w:val="24"/>
        </w:rPr>
        <w:t>możliwość</w:t>
      </w:r>
      <w:r w:rsidRPr="00F9168E">
        <w:rPr>
          <w:spacing w:val="-6"/>
          <w:sz w:val="24"/>
          <w:szCs w:val="24"/>
        </w:rPr>
        <w:t xml:space="preserve"> </w:t>
      </w:r>
      <w:r w:rsidRPr="00F9168E">
        <w:rPr>
          <w:sz w:val="24"/>
          <w:szCs w:val="24"/>
        </w:rPr>
        <w:t>automatycznego</w:t>
      </w:r>
      <w:r w:rsidRPr="00F9168E">
        <w:rPr>
          <w:spacing w:val="-5"/>
          <w:sz w:val="24"/>
          <w:szCs w:val="24"/>
        </w:rPr>
        <w:t xml:space="preserve"> </w:t>
      </w:r>
      <w:r w:rsidRPr="00F9168E">
        <w:rPr>
          <w:sz w:val="24"/>
          <w:szCs w:val="24"/>
        </w:rPr>
        <w:t>pobierania</w:t>
      </w:r>
      <w:r w:rsidRPr="00F9168E">
        <w:rPr>
          <w:spacing w:val="-5"/>
          <w:sz w:val="24"/>
          <w:szCs w:val="24"/>
        </w:rPr>
        <w:t xml:space="preserve"> </w:t>
      </w:r>
      <w:r w:rsidRPr="00F9168E">
        <w:rPr>
          <w:spacing w:val="-2"/>
          <w:sz w:val="24"/>
          <w:szCs w:val="24"/>
        </w:rPr>
        <w:t>aktualizacji</w:t>
      </w:r>
      <w:r w:rsidR="00402DD1" w:rsidRPr="00F9168E">
        <w:rPr>
          <w:spacing w:val="-2"/>
          <w:sz w:val="24"/>
          <w:szCs w:val="24"/>
        </w:rPr>
        <w:t xml:space="preserve"> </w:t>
      </w:r>
      <w:r w:rsidRPr="00F9168E">
        <w:rPr>
          <w:sz w:val="24"/>
          <w:szCs w:val="24"/>
        </w:rPr>
        <w:t>definicji</w:t>
      </w:r>
      <w:r w:rsidRPr="00F9168E">
        <w:rPr>
          <w:spacing w:val="-3"/>
          <w:sz w:val="24"/>
          <w:szCs w:val="24"/>
        </w:rPr>
        <w:t xml:space="preserve"> </w:t>
      </w:r>
      <w:r w:rsidRPr="00F9168E">
        <w:rPr>
          <w:sz w:val="24"/>
          <w:szCs w:val="24"/>
        </w:rPr>
        <w:t>kategoryzowania</w:t>
      </w:r>
      <w:r w:rsidRPr="00F9168E">
        <w:rPr>
          <w:spacing w:val="-3"/>
          <w:sz w:val="24"/>
          <w:szCs w:val="24"/>
        </w:rPr>
        <w:t xml:space="preserve"> </w:t>
      </w:r>
      <w:r w:rsidRPr="00F9168E">
        <w:rPr>
          <w:sz w:val="24"/>
          <w:szCs w:val="24"/>
        </w:rPr>
        <w:t>stron</w:t>
      </w:r>
      <w:r w:rsidRPr="00F9168E">
        <w:rPr>
          <w:spacing w:val="-4"/>
          <w:sz w:val="24"/>
          <w:szCs w:val="24"/>
        </w:rPr>
        <w:t xml:space="preserve"> </w:t>
      </w:r>
      <w:r w:rsidRPr="00F9168E">
        <w:rPr>
          <w:sz w:val="24"/>
          <w:szCs w:val="24"/>
        </w:rPr>
        <w:t>internetowych,</w:t>
      </w:r>
      <w:r w:rsidRPr="00F9168E">
        <w:rPr>
          <w:spacing w:val="-3"/>
          <w:sz w:val="24"/>
          <w:szCs w:val="24"/>
        </w:rPr>
        <w:t xml:space="preserve"> </w:t>
      </w:r>
      <w:r w:rsidRPr="00F9168E">
        <w:rPr>
          <w:sz w:val="24"/>
          <w:szCs w:val="24"/>
        </w:rPr>
        <w:t>aplikacji</w:t>
      </w:r>
      <w:r w:rsidRPr="00F9168E">
        <w:rPr>
          <w:spacing w:val="-3"/>
          <w:sz w:val="24"/>
          <w:szCs w:val="24"/>
        </w:rPr>
        <w:t xml:space="preserve"> </w:t>
      </w:r>
      <w:r w:rsidRPr="00F9168E">
        <w:rPr>
          <w:sz w:val="24"/>
          <w:szCs w:val="24"/>
        </w:rPr>
        <w:t>oraz</w:t>
      </w:r>
      <w:r w:rsidRPr="00F9168E">
        <w:rPr>
          <w:spacing w:val="-5"/>
          <w:sz w:val="24"/>
          <w:szCs w:val="24"/>
        </w:rPr>
        <w:t xml:space="preserve"> </w:t>
      </w:r>
      <w:r w:rsidRPr="00F9168E">
        <w:rPr>
          <w:sz w:val="24"/>
          <w:szCs w:val="24"/>
        </w:rPr>
        <w:t>rozszerzeń</w:t>
      </w:r>
      <w:r w:rsidRPr="00F9168E">
        <w:rPr>
          <w:spacing w:val="-6"/>
          <w:sz w:val="24"/>
          <w:szCs w:val="24"/>
        </w:rPr>
        <w:t xml:space="preserve"> </w:t>
      </w:r>
      <w:r w:rsidRPr="00F9168E">
        <w:rPr>
          <w:sz w:val="24"/>
          <w:szCs w:val="24"/>
        </w:rPr>
        <w:t>plików.</w:t>
      </w:r>
      <w:r w:rsidRPr="00F9168E">
        <w:rPr>
          <w:spacing w:val="-5"/>
          <w:sz w:val="24"/>
          <w:szCs w:val="24"/>
        </w:rPr>
        <w:t xml:space="preserve"> </w:t>
      </w:r>
      <w:r w:rsidRPr="00F9168E">
        <w:rPr>
          <w:sz w:val="24"/>
          <w:szCs w:val="24"/>
        </w:rPr>
        <w:t>Musi</w:t>
      </w:r>
      <w:r w:rsidRPr="00F9168E">
        <w:rPr>
          <w:spacing w:val="-3"/>
          <w:sz w:val="24"/>
          <w:szCs w:val="24"/>
        </w:rPr>
        <w:t xml:space="preserve"> </w:t>
      </w:r>
      <w:r w:rsidRPr="00F9168E">
        <w:rPr>
          <w:sz w:val="24"/>
          <w:szCs w:val="24"/>
        </w:rPr>
        <w:t>być możliwość wyłączenia automatycznego pobierania.</w:t>
      </w:r>
    </w:p>
    <w:p w14:paraId="6A62B2B8" w14:textId="6DA36B47" w:rsidR="002C33B2" w:rsidRPr="00F9168E" w:rsidRDefault="002C33B2" w:rsidP="004B3095">
      <w:pPr>
        <w:pStyle w:val="Akapitzlist"/>
        <w:widowControl w:val="0"/>
        <w:numPr>
          <w:ilvl w:val="0"/>
          <w:numId w:val="12"/>
        </w:numPr>
        <w:tabs>
          <w:tab w:val="left" w:pos="824"/>
        </w:tabs>
        <w:autoSpaceDE w:val="0"/>
        <w:autoSpaceDN w:val="0"/>
        <w:spacing w:line="360" w:lineRule="auto"/>
        <w:ind w:left="360" w:hanging="361"/>
        <w:rPr>
          <w:sz w:val="24"/>
          <w:szCs w:val="24"/>
        </w:rPr>
      </w:pPr>
      <w:r w:rsidRPr="00F9168E">
        <w:rPr>
          <w:sz w:val="24"/>
          <w:szCs w:val="24"/>
        </w:rPr>
        <w:t>Administrator</w:t>
      </w:r>
      <w:r w:rsidRPr="00F9168E">
        <w:rPr>
          <w:spacing w:val="-7"/>
          <w:sz w:val="24"/>
          <w:szCs w:val="24"/>
        </w:rPr>
        <w:t xml:space="preserve"> </w:t>
      </w:r>
      <w:r w:rsidRPr="00F9168E">
        <w:rPr>
          <w:sz w:val="24"/>
          <w:szCs w:val="24"/>
        </w:rPr>
        <w:t>musi</w:t>
      </w:r>
      <w:r w:rsidRPr="00F9168E">
        <w:rPr>
          <w:spacing w:val="-6"/>
          <w:sz w:val="24"/>
          <w:szCs w:val="24"/>
        </w:rPr>
        <w:t xml:space="preserve"> </w:t>
      </w:r>
      <w:r w:rsidRPr="00F9168E">
        <w:rPr>
          <w:sz w:val="24"/>
          <w:szCs w:val="24"/>
        </w:rPr>
        <w:t>mieć</w:t>
      </w:r>
      <w:r w:rsidRPr="00F9168E">
        <w:rPr>
          <w:spacing w:val="-7"/>
          <w:sz w:val="24"/>
          <w:szCs w:val="24"/>
        </w:rPr>
        <w:t xml:space="preserve"> </w:t>
      </w:r>
      <w:r w:rsidRPr="00F9168E">
        <w:rPr>
          <w:sz w:val="24"/>
          <w:szCs w:val="24"/>
        </w:rPr>
        <w:t>możliwość</w:t>
      </w:r>
      <w:r w:rsidRPr="00F9168E">
        <w:rPr>
          <w:spacing w:val="-3"/>
          <w:sz w:val="24"/>
          <w:szCs w:val="24"/>
        </w:rPr>
        <w:t xml:space="preserve"> </w:t>
      </w:r>
      <w:r w:rsidRPr="00F9168E">
        <w:rPr>
          <w:sz w:val="24"/>
          <w:szCs w:val="24"/>
        </w:rPr>
        <w:t>tworzenia</w:t>
      </w:r>
      <w:r w:rsidRPr="00F9168E">
        <w:rPr>
          <w:spacing w:val="-3"/>
          <w:sz w:val="24"/>
          <w:szCs w:val="24"/>
        </w:rPr>
        <w:t xml:space="preserve"> </w:t>
      </w:r>
      <w:r w:rsidRPr="00F9168E">
        <w:rPr>
          <w:sz w:val="24"/>
          <w:szCs w:val="24"/>
        </w:rPr>
        <w:t>nowych</w:t>
      </w:r>
      <w:r w:rsidRPr="00F9168E">
        <w:rPr>
          <w:spacing w:val="-3"/>
          <w:sz w:val="24"/>
          <w:szCs w:val="24"/>
        </w:rPr>
        <w:t xml:space="preserve"> </w:t>
      </w:r>
      <w:r w:rsidRPr="00F9168E">
        <w:rPr>
          <w:sz w:val="24"/>
          <w:szCs w:val="24"/>
        </w:rPr>
        <w:t>kont</w:t>
      </w:r>
      <w:r w:rsidRPr="00F9168E">
        <w:rPr>
          <w:spacing w:val="-5"/>
          <w:sz w:val="24"/>
          <w:szCs w:val="24"/>
        </w:rPr>
        <w:t xml:space="preserve"> </w:t>
      </w:r>
      <w:r w:rsidRPr="00F9168E">
        <w:rPr>
          <w:sz w:val="24"/>
          <w:szCs w:val="24"/>
        </w:rPr>
        <w:t>administratorów</w:t>
      </w:r>
      <w:r w:rsidRPr="00F9168E">
        <w:rPr>
          <w:spacing w:val="-5"/>
          <w:sz w:val="24"/>
          <w:szCs w:val="24"/>
        </w:rPr>
        <w:t xml:space="preserve"> </w:t>
      </w:r>
      <w:r w:rsidRPr="00F9168E">
        <w:rPr>
          <w:sz w:val="24"/>
          <w:szCs w:val="24"/>
        </w:rPr>
        <w:t>w</w:t>
      </w:r>
      <w:r w:rsidRPr="00F9168E">
        <w:rPr>
          <w:spacing w:val="-2"/>
          <w:sz w:val="24"/>
          <w:szCs w:val="24"/>
        </w:rPr>
        <w:t xml:space="preserve"> </w:t>
      </w:r>
      <w:r w:rsidRPr="00F9168E">
        <w:rPr>
          <w:sz w:val="24"/>
          <w:szCs w:val="24"/>
        </w:rPr>
        <w:t>konsoli</w:t>
      </w:r>
      <w:r w:rsidRPr="00F9168E">
        <w:rPr>
          <w:spacing w:val="-4"/>
          <w:sz w:val="24"/>
          <w:szCs w:val="24"/>
        </w:rPr>
        <w:t xml:space="preserve"> </w:t>
      </w:r>
      <w:r w:rsidRPr="00F9168E">
        <w:rPr>
          <w:spacing w:val="-2"/>
          <w:sz w:val="24"/>
          <w:szCs w:val="24"/>
        </w:rPr>
        <w:t>programu</w:t>
      </w:r>
      <w:r w:rsidR="00BE16F5" w:rsidRPr="00F9168E">
        <w:rPr>
          <w:spacing w:val="-2"/>
          <w:sz w:val="24"/>
          <w:szCs w:val="24"/>
        </w:rPr>
        <w:t xml:space="preserve"> </w:t>
      </w:r>
      <w:r w:rsidRPr="00F9168E">
        <w:rPr>
          <w:sz w:val="24"/>
          <w:szCs w:val="24"/>
        </w:rPr>
        <w:t>jak</w:t>
      </w:r>
      <w:r w:rsidRPr="00F9168E">
        <w:rPr>
          <w:spacing w:val="-3"/>
          <w:sz w:val="24"/>
          <w:szCs w:val="24"/>
        </w:rPr>
        <w:t xml:space="preserve"> </w:t>
      </w:r>
      <w:r w:rsidRPr="00F9168E">
        <w:rPr>
          <w:sz w:val="24"/>
          <w:szCs w:val="24"/>
        </w:rPr>
        <w:t>i</w:t>
      </w:r>
      <w:r w:rsidRPr="00F9168E">
        <w:rPr>
          <w:spacing w:val="-2"/>
          <w:sz w:val="24"/>
          <w:szCs w:val="24"/>
        </w:rPr>
        <w:t xml:space="preserve"> </w:t>
      </w:r>
      <w:r w:rsidRPr="00F9168E">
        <w:rPr>
          <w:sz w:val="24"/>
          <w:szCs w:val="24"/>
        </w:rPr>
        <w:t>ich</w:t>
      </w:r>
      <w:r w:rsidRPr="00F9168E">
        <w:rPr>
          <w:spacing w:val="-3"/>
          <w:sz w:val="24"/>
          <w:szCs w:val="24"/>
        </w:rPr>
        <w:t xml:space="preserve"> </w:t>
      </w:r>
      <w:r w:rsidRPr="00F9168E">
        <w:rPr>
          <w:sz w:val="24"/>
          <w:szCs w:val="24"/>
        </w:rPr>
        <w:t>usuwania</w:t>
      </w:r>
      <w:r w:rsidRPr="00F9168E">
        <w:rPr>
          <w:spacing w:val="-2"/>
          <w:sz w:val="24"/>
          <w:szCs w:val="24"/>
        </w:rPr>
        <w:t xml:space="preserve"> </w:t>
      </w:r>
      <w:r w:rsidRPr="00F9168E">
        <w:rPr>
          <w:sz w:val="24"/>
          <w:szCs w:val="24"/>
        </w:rPr>
        <w:t>oraz</w:t>
      </w:r>
      <w:r w:rsidRPr="00F9168E">
        <w:rPr>
          <w:spacing w:val="-3"/>
          <w:sz w:val="24"/>
          <w:szCs w:val="24"/>
        </w:rPr>
        <w:t xml:space="preserve"> </w:t>
      </w:r>
      <w:r w:rsidRPr="00F9168E">
        <w:rPr>
          <w:spacing w:val="-2"/>
          <w:sz w:val="24"/>
          <w:szCs w:val="24"/>
        </w:rPr>
        <w:t>klonowania.</w:t>
      </w:r>
    </w:p>
    <w:p w14:paraId="676F2A16" w14:textId="77777777" w:rsidR="002C33B2" w:rsidRPr="00F9168E" w:rsidRDefault="002C33B2" w:rsidP="004B3095">
      <w:pPr>
        <w:pStyle w:val="Akapitzlist"/>
        <w:widowControl w:val="0"/>
        <w:numPr>
          <w:ilvl w:val="0"/>
          <w:numId w:val="12"/>
        </w:numPr>
        <w:tabs>
          <w:tab w:val="left" w:pos="824"/>
        </w:tabs>
        <w:autoSpaceDE w:val="0"/>
        <w:autoSpaceDN w:val="0"/>
        <w:spacing w:line="360" w:lineRule="auto"/>
        <w:ind w:left="360" w:right="644"/>
        <w:rPr>
          <w:sz w:val="24"/>
          <w:szCs w:val="24"/>
        </w:rPr>
      </w:pPr>
      <w:r w:rsidRPr="00F9168E">
        <w:rPr>
          <w:sz w:val="24"/>
          <w:szCs w:val="24"/>
        </w:rPr>
        <w:t>Administrator</w:t>
      </w:r>
      <w:r w:rsidRPr="00F9168E">
        <w:rPr>
          <w:spacing w:val="-4"/>
          <w:sz w:val="24"/>
          <w:szCs w:val="24"/>
        </w:rPr>
        <w:t xml:space="preserve"> </w:t>
      </w:r>
      <w:r w:rsidRPr="00F9168E">
        <w:rPr>
          <w:sz w:val="24"/>
          <w:szCs w:val="24"/>
        </w:rPr>
        <w:t>musi</w:t>
      </w:r>
      <w:r w:rsidRPr="00F9168E">
        <w:rPr>
          <w:spacing w:val="-4"/>
          <w:sz w:val="24"/>
          <w:szCs w:val="24"/>
        </w:rPr>
        <w:t xml:space="preserve"> </w:t>
      </w:r>
      <w:r w:rsidRPr="00F9168E">
        <w:rPr>
          <w:sz w:val="24"/>
          <w:szCs w:val="24"/>
        </w:rPr>
        <w:t>mieć</w:t>
      </w:r>
      <w:r w:rsidRPr="00F9168E">
        <w:rPr>
          <w:spacing w:val="-6"/>
          <w:sz w:val="24"/>
          <w:szCs w:val="24"/>
        </w:rPr>
        <w:t xml:space="preserve"> </w:t>
      </w:r>
      <w:r w:rsidRPr="00F9168E">
        <w:rPr>
          <w:sz w:val="24"/>
          <w:szCs w:val="24"/>
        </w:rPr>
        <w:t>możliwość</w:t>
      </w:r>
      <w:r w:rsidRPr="00F9168E">
        <w:rPr>
          <w:spacing w:val="-2"/>
          <w:sz w:val="24"/>
          <w:szCs w:val="24"/>
        </w:rPr>
        <w:t xml:space="preserve"> </w:t>
      </w:r>
      <w:r w:rsidRPr="00F9168E">
        <w:rPr>
          <w:sz w:val="24"/>
          <w:szCs w:val="24"/>
        </w:rPr>
        <w:t>przypisywania</w:t>
      </w:r>
      <w:r w:rsidRPr="00F9168E">
        <w:rPr>
          <w:spacing w:val="-4"/>
          <w:sz w:val="24"/>
          <w:szCs w:val="24"/>
        </w:rPr>
        <w:t xml:space="preserve"> </w:t>
      </w:r>
      <w:r w:rsidRPr="00F9168E">
        <w:rPr>
          <w:sz w:val="24"/>
          <w:szCs w:val="24"/>
        </w:rPr>
        <w:t>jak</w:t>
      </w:r>
      <w:r w:rsidRPr="00F9168E">
        <w:rPr>
          <w:spacing w:val="-4"/>
          <w:sz w:val="24"/>
          <w:szCs w:val="24"/>
        </w:rPr>
        <w:t xml:space="preserve"> </w:t>
      </w:r>
      <w:r w:rsidRPr="00F9168E">
        <w:rPr>
          <w:sz w:val="24"/>
          <w:szCs w:val="24"/>
        </w:rPr>
        <w:t>i</w:t>
      </w:r>
      <w:r w:rsidRPr="00F9168E">
        <w:rPr>
          <w:spacing w:val="-2"/>
          <w:sz w:val="24"/>
          <w:szCs w:val="24"/>
        </w:rPr>
        <w:t xml:space="preserve"> </w:t>
      </w:r>
      <w:r w:rsidRPr="00F9168E">
        <w:rPr>
          <w:sz w:val="24"/>
          <w:szCs w:val="24"/>
        </w:rPr>
        <w:t>odbierania</w:t>
      </w:r>
      <w:r w:rsidRPr="00F9168E">
        <w:rPr>
          <w:spacing w:val="-2"/>
          <w:sz w:val="24"/>
          <w:szCs w:val="24"/>
        </w:rPr>
        <w:t xml:space="preserve"> </w:t>
      </w:r>
      <w:r w:rsidRPr="00F9168E">
        <w:rPr>
          <w:sz w:val="24"/>
          <w:szCs w:val="24"/>
        </w:rPr>
        <w:t>uprawnień</w:t>
      </w:r>
      <w:r w:rsidRPr="00F9168E">
        <w:rPr>
          <w:spacing w:val="-2"/>
          <w:sz w:val="24"/>
          <w:szCs w:val="24"/>
        </w:rPr>
        <w:t xml:space="preserve"> </w:t>
      </w:r>
      <w:r w:rsidRPr="00F9168E">
        <w:rPr>
          <w:sz w:val="24"/>
          <w:szCs w:val="24"/>
        </w:rPr>
        <w:t>do</w:t>
      </w:r>
      <w:r w:rsidRPr="00F9168E">
        <w:rPr>
          <w:spacing w:val="-6"/>
          <w:sz w:val="24"/>
          <w:szCs w:val="24"/>
        </w:rPr>
        <w:t xml:space="preserve"> </w:t>
      </w:r>
      <w:r w:rsidRPr="00F9168E">
        <w:rPr>
          <w:sz w:val="24"/>
          <w:szCs w:val="24"/>
        </w:rPr>
        <w:t>wybranych modułów programu. Uprawnienia muszą być podzielone na:</w:t>
      </w:r>
    </w:p>
    <w:p w14:paraId="2EAE87C1" w14:textId="77777777" w:rsidR="002C33B2" w:rsidRPr="00F9168E" w:rsidRDefault="002C33B2" w:rsidP="004B3095">
      <w:pPr>
        <w:pStyle w:val="Akapitzlist"/>
        <w:widowControl w:val="0"/>
        <w:numPr>
          <w:ilvl w:val="1"/>
          <w:numId w:val="12"/>
        </w:numPr>
        <w:tabs>
          <w:tab w:val="left" w:pos="1184"/>
        </w:tabs>
        <w:autoSpaceDE w:val="0"/>
        <w:autoSpaceDN w:val="0"/>
        <w:spacing w:line="360" w:lineRule="auto"/>
        <w:ind w:left="720" w:hanging="361"/>
        <w:rPr>
          <w:sz w:val="24"/>
          <w:szCs w:val="24"/>
        </w:rPr>
      </w:pPr>
      <w:r w:rsidRPr="00F9168E">
        <w:rPr>
          <w:sz w:val="24"/>
          <w:szCs w:val="24"/>
        </w:rPr>
        <w:t>Ustawienia,</w:t>
      </w:r>
      <w:r w:rsidRPr="00F9168E">
        <w:rPr>
          <w:spacing w:val="-7"/>
          <w:sz w:val="24"/>
          <w:szCs w:val="24"/>
        </w:rPr>
        <w:t xml:space="preserve"> </w:t>
      </w:r>
      <w:r w:rsidRPr="00F9168E">
        <w:rPr>
          <w:sz w:val="24"/>
          <w:szCs w:val="24"/>
        </w:rPr>
        <w:t>które</w:t>
      </w:r>
      <w:r w:rsidRPr="00F9168E">
        <w:rPr>
          <w:spacing w:val="-3"/>
          <w:sz w:val="24"/>
          <w:szCs w:val="24"/>
        </w:rPr>
        <w:t xml:space="preserve"> </w:t>
      </w:r>
      <w:r w:rsidRPr="00F9168E">
        <w:rPr>
          <w:sz w:val="24"/>
          <w:szCs w:val="24"/>
        </w:rPr>
        <w:t>określają</w:t>
      </w:r>
      <w:r w:rsidRPr="00F9168E">
        <w:rPr>
          <w:spacing w:val="-7"/>
          <w:sz w:val="24"/>
          <w:szCs w:val="24"/>
        </w:rPr>
        <w:t xml:space="preserve"> </w:t>
      </w:r>
      <w:r w:rsidRPr="00F9168E">
        <w:rPr>
          <w:sz w:val="24"/>
          <w:szCs w:val="24"/>
        </w:rPr>
        <w:t>możliwość</w:t>
      </w:r>
      <w:r w:rsidRPr="00F9168E">
        <w:rPr>
          <w:spacing w:val="-6"/>
          <w:sz w:val="24"/>
          <w:szCs w:val="24"/>
        </w:rPr>
        <w:t xml:space="preserve"> </w:t>
      </w:r>
      <w:r w:rsidRPr="00F9168E">
        <w:rPr>
          <w:sz w:val="24"/>
          <w:szCs w:val="24"/>
        </w:rPr>
        <w:t>wykonania</w:t>
      </w:r>
      <w:r w:rsidRPr="00F9168E">
        <w:rPr>
          <w:spacing w:val="-8"/>
          <w:sz w:val="24"/>
          <w:szCs w:val="24"/>
        </w:rPr>
        <w:t xml:space="preserve"> </w:t>
      </w:r>
      <w:r w:rsidRPr="00F9168E">
        <w:rPr>
          <w:sz w:val="24"/>
          <w:szCs w:val="24"/>
        </w:rPr>
        <w:t>konfiguracji</w:t>
      </w:r>
      <w:r w:rsidRPr="00F9168E">
        <w:rPr>
          <w:spacing w:val="-4"/>
          <w:sz w:val="24"/>
          <w:szCs w:val="24"/>
        </w:rPr>
        <w:t xml:space="preserve"> </w:t>
      </w:r>
      <w:r w:rsidRPr="00F9168E">
        <w:rPr>
          <w:sz w:val="24"/>
          <w:szCs w:val="24"/>
        </w:rPr>
        <w:t>na</w:t>
      </w:r>
      <w:r w:rsidRPr="00F9168E">
        <w:rPr>
          <w:spacing w:val="-4"/>
          <w:sz w:val="24"/>
          <w:szCs w:val="24"/>
        </w:rPr>
        <w:t xml:space="preserve"> </w:t>
      </w:r>
      <w:r w:rsidRPr="00F9168E">
        <w:rPr>
          <w:sz w:val="24"/>
          <w:szCs w:val="24"/>
        </w:rPr>
        <w:t>poszczególnym</w:t>
      </w:r>
      <w:r w:rsidRPr="00F9168E">
        <w:rPr>
          <w:spacing w:val="-5"/>
          <w:sz w:val="24"/>
          <w:szCs w:val="24"/>
        </w:rPr>
        <w:t xml:space="preserve"> </w:t>
      </w:r>
      <w:r w:rsidRPr="00F9168E">
        <w:rPr>
          <w:spacing w:val="-2"/>
          <w:sz w:val="24"/>
          <w:szCs w:val="24"/>
        </w:rPr>
        <w:t>module,</w:t>
      </w:r>
    </w:p>
    <w:p w14:paraId="789AB0F4" w14:textId="77777777" w:rsidR="002C33B2" w:rsidRPr="00F9168E" w:rsidRDefault="002C33B2" w:rsidP="004B3095">
      <w:pPr>
        <w:pStyle w:val="Akapitzlist"/>
        <w:widowControl w:val="0"/>
        <w:numPr>
          <w:ilvl w:val="1"/>
          <w:numId w:val="12"/>
        </w:numPr>
        <w:tabs>
          <w:tab w:val="left" w:pos="1184"/>
        </w:tabs>
        <w:autoSpaceDE w:val="0"/>
        <w:autoSpaceDN w:val="0"/>
        <w:spacing w:line="360" w:lineRule="auto"/>
        <w:ind w:left="720" w:hanging="361"/>
        <w:rPr>
          <w:sz w:val="24"/>
          <w:szCs w:val="24"/>
        </w:rPr>
      </w:pPr>
      <w:r w:rsidRPr="00F9168E">
        <w:rPr>
          <w:sz w:val="24"/>
          <w:szCs w:val="24"/>
        </w:rPr>
        <w:t>Logi,</w:t>
      </w:r>
      <w:r w:rsidRPr="00F9168E">
        <w:rPr>
          <w:spacing w:val="-8"/>
          <w:sz w:val="24"/>
          <w:szCs w:val="24"/>
        </w:rPr>
        <w:t xml:space="preserve"> </w:t>
      </w:r>
      <w:r w:rsidRPr="00F9168E">
        <w:rPr>
          <w:sz w:val="24"/>
          <w:szCs w:val="24"/>
        </w:rPr>
        <w:t>które</w:t>
      </w:r>
      <w:r w:rsidRPr="00F9168E">
        <w:rPr>
          <w:spacing w:val="-6"/>
          <w:sz w:val="24"/>
          <w:szCs w:val="24"/>
        </w:rPr>
        <w:t xml:space="preserve"> </w:t>
      </w:r>
      <w:r w:rsidRPr="00F9168E">
        <w:rPr>
          <w:sz w:val="24"/>
          <w:szCs w:val="24"/>
        </w:rPr>
        <w:t>określają</w:t>
      </w:r>
      <w:r w:rsidRPr="00F9168E">
        <w:rPr>
          <w:spacing w:val="-6"/>
          <w:sz w:val="24"/>
          <w:szCs w:val="24"/>
        </w:rPr>
        <w:t xml:space="preserve"> </w:t>
      </w:r>
      <w:r w:rsidRPr="00F9168E">
        <w:rPr>
          <w:sz w:val="24"/>
          <w:szCs w:val="24"/>
        </w:rPr>
        <w:t>możliwość</w:t>
      </w:r>
      <w:r w:rsidRPr="00F9168E">
        <w:rPr>
          <w:spacing w:val="-3"/>
          <w:sz w:val="24"/>
          <w:szCs w:val="24"/>
        </w:rPr>
        <w:t xml:space="preserve"> </w:t>
      </w:r>
      <w:r w:rsidRPr="00F9168E">
        <w:rPr>
          <w:sz w:val="24"/>
          <w:szCs w:val="24"/>
        </w:rPr>
        <w:t>wyświetlenia</w:t>
      </w:r>
      <w:r w:rsidRPr="00F9168E">
        <w:rPr>
          <w:spacing w:val="-7"/>
          <w:sz w:val="24"/>
          <w:szCs w:val="24"/>
        </w:rPr>
        <w:t xml:space="preserve"> </w:t>
      </w:r>
      <w:r w:rsidRPr="00F9168E">
        <w:rPr>
          <w:sz w:val="24"/>
          <w:szCs w:val="24"/>
        </w:rPr>
        <w:t>logów</w:t>
      </w:r>
      <w:r w:rsidRPr="00F9168E">
        <w:rPr>
          <w:spacing w:val="-3"/>
          <w:sz w:val="24"/>
          <w:szCs w:val="24"/>
        </w:rPr>
        <w:t xml:space="preserve"> </w:t>
      </w:r>
      <w:r w:rsidRPr="00F9168E">
        <w:rPr>
          <w:sz w:val="24"/>
          <w:szCs w:val="24"/>
        </w:rPr>
        <w:t>poszczególnego</w:t>
      </w:r>
      <w:r w:rsidRPr="00F9168E">
        <w:rPr>
          <w:spacing w:val="-5"/>
          <w:sz w:val="24"/>
          <w:szCs w:val="24"/>
        </w:rPr>
        <w:t xml:space="preserve"> </w:t>
      </w:r>
      <w:r w:rsidRPr="00F9168E">
        <w:rPr>
          <w:spacing w:val="-2"/>
          <w:sz w:val="24"/>
          <w:szCs w:val="24"/>
        </w:rPr>
        <w:t>modułu.</w:t>
      </w:r>
    </w:p>
    <w:p w14:paraId="0E402138" w14:textId="7BAA4BEF" w:rsidR="002C33B2" w:rsidRPr="00F9168E" w:rsidRDefault="002C33B2" w:rsidP="004B3095">
      <w:pPr>
        <w:pStyle w:val="Akapitzlist"/>
        <w:widowControl w:val="0"/>
        <w:numPr>
          <w:ilvl w:val="0"/>
          <w:numId w:val="12"/>
        </w:numPr>
        <w:tabs>
          <w:tab w:val="left" w:pos="824"/>
        </w:tabs>
        <w:autoSpaceDE w:val="0"/>
        <w:autoSpaceDN w:val="0"/>
        <w:spacing w:line="360" w:lineRule="auto"/>
        <w:ind w:left="360" w:hanging="361"/>
        <w:rPr>
          <w:sz w:val="24"/>
          <w:szCs w:val="24"/>
        </w:rPr>
      </w:pPr>
      <w:r w:rsidRPr="00F9168E">
        <w:rPr>
          <w:sz w:val="24"/>
          <w:szCs w:val="24"/>
        </w:rPr>
        <w:t>Serwer</w:t>
      </w:r>
      <w:r w:rsidRPr="00F9168E">
        <w:rPr>
          <w:spacing w:val="-9"/>
          <w:sz w:val="24"/>
          <w:szCs w:val="24"/>
        </w:rPr>
        <w:t xml:space="preserve"> </w:t>
      </w:r>
      <w:r w:rsidRPr="00F9168E">
        <w:rPr>
          <w:sz w:val="24"/>
          <w:szCs w:val="24"/>
        </w:rPr>
        <w:t>musi</w:t>
      </w:r>
      <w:r w:rsidRPr="00F9168E">
        <w:rPr>
          <w:spacing w:val="-5"/>
          <w:sz w:val="24"/>
          <w:szCs w:val="24"/>
        </w:rPr>
        <w:t xml:space="preserve"> </w:t>
      </w:r>
      <w:r w:rsidRPr="00F9168E">
        <w:rPr>
          <w:sz w:val="24"/>
          <w:szCs w:val="24"/>
        </w:rPr>
        <w:t>posiadać</w:t>
      </w:r>
      <w:r w:rsidRPr="00F9168E">
        <w:rPr>
          <w:spacing w:val="-7"/>
          <w:sz w:val="24"/>
          <w:szCs w:val="24"/>
        </w:rPr>
        <w:t xml:space="preserve"> </w:t>
      </w:r>
      <w:r w:rsidRPr="00F9168E">
        <w:rPr>
          <w:sz w:val="24"/>
          <w:szCs w:val="24"/>
        </w:rPr>
        <w:t>możliwość</w:t>
      </w:r>
      <w:r w:rsidRPr="00F9168E">
        <w:rPr>
          <w:spacing w:val="-8"/>
          <w:sz w:val="24"/>
          <w:szCs w:val="24"/>
        </w:rPr>
        <w:t xml:space="preserve"> </w:t>
      </w:r>
      <w:r w:rsidRPr="00F9168E">
        <w:rPr>
          <w:sz w:val="24"/>
          <w:szCs w:val="24"/>
        </w:rPr>
        <w:t>synchronizacji</w:t>
      </w:r>
      <w:r w:rsidRPr="00F9168E">
        <w:rPr>
          <w:spacing w:val="-4"/>
          <w:sz w:val="24"/>
          <w:szCs w:val="24"/>
        </w:rPr>
        <w:t xml:space="preserve"> </w:t>
      </w:r>
      <w:r w:rsidRPr="00F9168E">
        <w:rPr>
          <w:sz w:val="24"/>
          <w:szCs w:val="24"/>
        </w:rPr>
        <w:t>użytkowników</w:t>
      </w:r>
      <w:r w:rsidRPr="00F9168E">
        <w:rPr>
          <w:spacing w:val="-7"/>
          <w:sz w:val="24"/>
          <w:szCs w:val="24"/>
        </w:rPr>
        <w:t xml:space="preserve"> </w:t>
      </w:r>
      <w:r w:rsidRPr="00F9168E">
        <w:rPr>
          <w:sz w:val="24"/>
          <w:szCs w:val="24"/>
        </w:rPr>
        <w:t>oraz</w:t>
      </w:r>
      <w:r w:rsidRPr="00F9168E">
        <w:rPr>
          <w:spacing w:val="-6"/>
          <w:sz w:val="24"/>
          <w:szCs w:val="24"/>
        </w:rPr>
        <w:t xml:space="preserve"> </w:t>
      </w:r>
      <w:r w:rsidRPr="00F9168E">
        <w:rPr>
          <w:sz w:val="24"/>
          <w:szCs w:val="24"/>
        </w:rPr>
        <w:t>stacji</w:t>
      </w:r>
      <w:r w:rsidRPr="00F9168E">
        <w:rPr>
          <w:spacing w:val="-5"/>
          <w:sz w:val="24"/>
          <w:szCs w:val="24"/>
        </w:rPr>
        <w:t xml:space="preserve"> </w:t>
      </w:r>
      <w:r w:rsidRPr="00F9168E">
        <w:rPr>
          <w:sz w:val="24"/>
          <w:szCs w:val="24"/>
        </w:rPr>
        <w:t>roboczych</w:t>
      </w:r>
      <w:r w:rsidRPr="00F9168E">
        <w:rPr>
          <w:spacing w:val="-5"/>
          <w:sz w:val="24"/>
          <w:szCs w:val="24"/>
        </w:rPr>
        <w:t xml:space="preserve"> </w:t>
      </w:r>
      <w:r w:rsidRPr="00F9168E">
        <w:rPr>
          <w:sz w:val="24"/>
          <w:szCs w:val="24"/>
        </w:rPr>
        <w:t>z</w:t>
      </w:r>
      <w:r w:rsidRPr="00F9168E">
        <w:rPr>
          <w:spacing w:val="-5"/>
          <w:sz w:val="24"/>
          <w:szCs w:val="24"/>
        </w:rPr>
        <w:t xml:space="preserve"> </w:t>
      </w:r>
      <w:r w:rsidRPr="00F9168E">
        <w:rPr>
          <w:spacing w:val="-2"/>
          <w:sz w:val="24"/>
          <w:szCs w:val="24"/>
        </w:rPr>
        <w:t>domeną</w:t>
      </w:r>
      <w:r w:rsidR="00490546" w:rsidRPr="00F9168E">
        <w:rPr>
          <w:spacing w:val="-2"/>
          <w:sz w:val="24"/>
          <w:szCs w:val="24"/>
        </w:rPr>
        <w:t xml:space="preserve"> </w:t>
      </w:r>
      <w:r w:rsidRPr="00F9168E">
        <w:rPr>
          <w:sz w:val="24"/>
          <w:szCs w:val="24"/>
        </w:rPr>
        <w:t>Active</w:t>
      </w:r>
      <w:r w:rsidRPr="00F9168E">
        <w:rPr>
          <w:spacing w:val="-2"/>
          <w:sz w:val="24"/>
          <w:szCs w:val="24"/>
        </w:rPr>
        <w:t xml:space="preserve"> Directory</w:t>
      </w:r>
      <w:r w:rsidR="00D159D3">
        <w:rPr>
          <w:spacing w:val="-2"/>
          <w:sz w:val="24"/>
          <w:szCs w:val="24"/>
        </w:rPr>
        <w:t xml:space="preserve"> używaną przez Zamawiającego</w:t>
      </w:r>
      <w:r w:rsidRPr="00F9168E">
        <w:rPr>
          <w:spacing w:val="-2"/>
          <w:sz w:val="24"/>
          <w:szCs w:val="24"/>
        </w:rPr>
        <w:t>.</w:t>
      </w:r>
    </w:p>
    <w:p w14:paraId="394A413B" w14:textId="77777777" w:rsidR="002C33B2" w:rsidRPr="00F9168E" w:rsidRDefault="002C33B2" w:rsidP="004B3095">
      <w:pPr>
        <w:pStyle w:val="Akapitzlist"/>
        <w:widowControl w:val="0"/>
        <w:numPr>
          <w:ilvl w:val="0"/>
          <w:numId w:val="12"/>
        </w:numPr>
        <w:tabs>
          <w:tab w:val="left" w:pos="824"/>
        </w:tabs>
        <w:autoSpaceDE w:val="0"/>
        <w:autoSpaceDN w:val="0"/>
        <w:spacing w:line="360" w:lineRule="auto"/>
        <w:ind w:left="360" w:right="437"/>
        <w:rPr>
          <w:sz w:val="24"/>
          <w:szCs w:val="24"/>
        </w:rPr>
      </w:pPr>
      <w:r w:rsidRPr="00F9168E">
        <w:rPr>
          <w:sz w:val="24"/>
          <w:szCs w:val="24"/>
        </w:rPr>
        <w:t>System</w:t>
      </w:r>
      <w:r w:rsidRPr="00F9168E">
        <w:rPr>
          <w:spacing w:val="-3"/>
          <w:sz w:val="24"/>
          <w:szCs w:val="24"/>
        </w:rPr>
        <w:t xml:space="preserve"> </w:t>
      </w:r>
      <w:r w:rsidRPr="00F9168E">
        <w:rPr>
          <w:sz w:val="24"/>
          <w:szCs w:val="24"/>
        </w:rPr>
        <w:t>musi</w:t>
      </w:r>
      <w:r w:rsidRPr="00F9168E">
        <w:rPr>
          <w:spacing w:val="-2"/>
          <w:sz w:val="24"/>
          <w:szCs w:val="24"/>
        </w:rPr>
        <w:t xml:space="preserve"> </w:t>
      </w:r>
      <w:r w:rsidRPr="00F9168E">
        <w:rPr>
          <w:sz w:val="24"/>
          <w:szCs w:val="24"/>
        </w:rPr>
        <w:t>posiadać</w:t>
      </w:r>
      <w:r w:rsidRPr="00F9168E">
        <w:rPr>
          <w:spacing w:val="-4"/>
          <w:sz w:val="24"/>
          <w:szCs w:val="24"/>
        </w:rPr>
        <w:t xml:space="preserve"> </w:t>
      </w:r>
      <w:r w:rsidRPr="00F9168E">
        <w:rPr>
          <w:sz w:val="24"/>
          <w:szCs w:val="24"/>
        </w:rPr>
        <w:t>możliwość</w:t>
      </w:r>
      <w:r w:rsidRPr="00F9168E">
        <w:rPr>
          <w:spacing w:val="-5"/>
          <w:sz w:val="24"/>
          <w:szCs w:val="24"/>
        </w:rPr>
        <w:t xml:space="preserve"> </w:t>
      </w:r>
      <w:r w:rsidRPr="00F9168E">
        <w:rPr>
          <w:sz w:val="24"/>
          <w:szCs w:val="24"/>
        </w:rPr>
        <w:t>logowania</w:t>
      </w:r>
      <w:r w:rsidRPr="00F9168E">
        <w:rPr>
          <w:spacing w:val="-5"/>
          <w:sz w:val="24"/>
          <w:szCs w:val="24"/>
        </w:rPr>
        <w:t xml:space="preserve"> </w:t>
      </w:r>
      <w:r w:rsidRPr="00F9168E">
        <w:rPr>
          <w:sz w:val="24"/>
          <w:szCs w:val="24"/>
        </w:rPr>
        <w:t>zdarzeń aktywności</w:t>
      </w:r>
      <w:r w:rsidRPr="00F9168E">
        <w:rPr>
          <w:spacing w:val="-3"/>
          <w:sz w:val="24"/>
          <w:szCs w:val="24"/>
        </w:rPr>
        <w:t xml:space="preserve"> </w:t>
      </w:r>
      <w:r w:rsidRPr="00F9168E">
        <w:rPr>
          <w:sz w:val="24"/>
          <w:szCs w:val="24"/>
        </w:rPr>
        <w:t>stacji</w:t>
      </w:r>
      <w:r w:rsidRPr="00F9168E">
        <w:rPr>
          <w:spacing w:val="-2"/>
          <w:sz w:val="24"/>
          <w:szCs w:val="24"/>
        </w:rPr>
        <w:t xml:space="preserve"> </w:t>
      </w:r>
      <w:r w:rsidRPr="00F9168E">
        <w:rPr>
          <w:sz w:val="24"/>
          <w:szCs w:val="24"/>
        </w:rPr>
        <w:t>roboczej,</w:t>
      </w:r>
      <w:r w:rsidRPr="00F9168E">
        <w:rPr>
          <w:spacing w:val="-4"/>
          <w:sz w:val="24"/>
          <w:szCs w:val="24"/>
        </w:rPr>
        <w:t xml:space="preserve"> </w:t>
      </w:r>
      <w:r w:rsidRPr="00F9168E">
        <w:rPr>
          <w:sz w:val="24"/>
          <w:szCs w:val="24"/>
        </w:rPr>
        <w:t>w</w:t>
      </w:r>
      <w:r w:rsidRPr="00F9168E">
        <w:rPr>
          <w:spacing w:val="-1"/>
          <w:sz w:val="24"/>
          <w:szCs w:val="24"/>
        </w:rPr>
        <w:t xml:space="preserve"> </w:t>
      </w:r>
      <w:r w:rsidRPr="00F9168E">
        <w:rPr>
          <w:sz w:val="24"/>
          <w:szCs w:val="24"/>
        </w:rPr>
        <w:t>oparciu</w:t>
      </w:r>
      <w:r w:rsidRPr="00F9168E">
        <w:rPr>
          <w:spacing w:val="-3"/>
          <w:sz w:val="24"/>
          <w:szCs w:val="24"/>
        </w:rPr>
        <w:t xml:space="preserve"> </w:t>
      </w:r>
      <w:r w:rsidRPr="00F9168E">
        <w:rPr>
          <w:sz w:val="24"/>
          <w:szCs w:val="24"/>
        </w:rPr>
        <w:t>o</w:t>
      </w:r>
      <w:r w:rsidRPr="00F9168E">
        <w:rPr>
          <w:spacing w:val="-3"/>
          <w:sz w:val="24"/>
          <w:szCs w:val="24"/>
        </w:rPr>
        <w:t xml:space="preserve"> </w:t>
      </w:r>
      <w:r w:rsidRPr="00F9168E">
        <w:rPr>
          <w:sz w:val="24"/>
          <w:szCs w:val="24"/>
        </w:rPr>
        <w:t xml:space="preserve">co </w:t>
      </w:r>
      <w:r w:rsidRPr="00F9168E">
        <w:rPr>
          <w:spacing w:val="-2"/>
          <w:sz w:val="24"/>
          <w:szCs w:val="24"/>
        </w:rPr>
        <w:t>najmniej:</w:t>
      </w:r>
    </w:p>
    <w:p w14:paraId="70B54E0C" w14:textId="77777777" w:rsidR="002C33B2" w:rsidRPr="00F9168E" w:rsidRDefault="002C33B2" w:rsidP="004B3095">
      <w:pPr>
        <w:pStyle w:val="Akapitzlist"/>
        <w:widowControl w:val="0"/>
        <w:numPr>
          <w:ilvl w:val="1"/>
          <w:numId w:val="34"/>
        </w:numPr>
        <w:tabs>
          <w:tab w:val="left" w:pos="1172"/>
        </w:tabs>
        <w:autoSpaceDE w:val="0"/>
        <w:autoSpaceDN w:val="0"/>
        <w:spacing w:line="360" w:lineRule="auto"/>
        <w:ind w:left="720"/>
        <w:rPr>
          <w:sz w:val="24"/>
          <w:szCs w:val="24"/>
        </w:rPr>
      </w:pPr>
      <w:r w:rsidRPr="00F9168E">
        <w:rPr>
          <w:sz w:val="24"/>
          <w:szCs w:val="24"/>
        </w:rPr>
        <w:t>logowanie</w:t>
      </w:r>
      <w:r w:rsidRPr="00F9168E">
        <w:rPr>
          <w:spacing w:val="-6"/>
          <w:sz w:val="24"/>
          <w:szCs w:val="24"/>
        </w:rPr>
        <w:t xml:space="preserve"> </w:t>
      </w:r>
      <w:r w:rsidRPr="00F9168E">
        <w:rPr>
          <w:sz w:val="24"/>
          <w:szCs w:val="24"/>
        </w:rPr>
        <w:t>oraz</w:t>
      </w:r>
      <w:r w:rsidRPr="00F9168E">
        <w:rPr>
          <w:spacing w:val="-6"/>
          <w:sz w:val="24"/>
          <w:szCs w:val="24"/>
        </w:rPr>
        <w:t xml:space="preserve"> </w:t>
      </w:r>
      <w:r w:rsidRPr="00F9168E">
        <w:rPr>
          <w:sz w:val="24"/>
          <w:szCs w:val="24"/>
        </w:rPr>
        <w:t>wylogowanie</w:t>
      </w:r>
      <w:r w:rsidRPr="00F9168E">
        <w:rPr>
          <w:spacing w:val="-2"/>
          <w:sz w:val="24"/>
          <w:szCs w:val="24"/>
        </w:rPr>
        <w:t xml:space="preserve"> użytkownika,</w:t>
      </w:r>
    </w:p>
    <w:p w14:paraId="7680057D" w14:textId="77777777" w:rsidR="002C33B2" w:rsidRPr="00F9168E" w:rsidRDefault="002C33B2" w:rsidP="004B3095">
      <w:pPr>
        <w:pStyle w:val="Akapitzlist"/>
        <w:widowControl w:val="0"/>
        <w:numPr>
          <w:ilvl w:val="1"/>
          <w:numId w:val="34"/>
        </w:numPr>
        <w:tabs>
          <w:tab w:val="left" w:pos="1172"/>
        </w:tabs>
        <w:autoSpaceDE w:val="0"/>
        <w:autoSpaceDN w:val="0"/>
        <w:spacing w:line="360" w:lineRule="auto"/>
        <w:ind w:left="720"/>
        <w:rPr>
          <w:sz w:val="24"/>
          <w:szCs w:val="24"/>
        </w:rPr>
      </w:pPr>
      <w:r w:rsidRPr="00F9168E">
        <w:rPr>
          <w:sz w:val="24"/>
          <w:szCs w:val="24"/>
        </w:rPr>
        <w:t>włączenie</w:t>
      </w:r>
      <w:r w:rsidRPr="00F9168E">
        <w:rPr>
          <w:spacing w:val="-6"/>
          <w:sz w:val="24"/>
          <w:szCs w:val="24"/>
        </w:rPr>
        <w:t xml:space="preserve"> </w:t>
      </w:r>
      <w:r w:rsidRPr="00F9168E">
        <w:rPr>
          <w:sz w:val="24"/>
          <w:szCs w:val="24"/>
        </w:rPr>
        <w:t>oraz</w:t>
      </w:r>
      <w:r w:rsidRPr="00F9168E">
        <w:rPr>
          <w:spacing w:val="-5"/>
          <w:sz w:val="24"/>
          <w:szCs w:val="24"/>
        </w:rPr>
        <w:t xml:space="preserve"> </w:t>
      </w:r>
      <w:r w:rsidRPr="00F9168E">
        <w:rPr>
          <w:sz w:val="24"/>
          <w:szCs w:val="24"/>
        </w:rPr>
        <w:t>wyłączenie</w:t>
      </w:r>
      <w:r w:rsidRPr="00F9168E">
        <w:rPr>
          <w:spacing w:val="-6"/>
          <w:sz w:val="24"/>
          <w:szCs w:val="24"/>
        </w:rPr>
        <w:t xml:space="preserve"> </w:t>
      </w:r>
      <w:r w:rsidRPr="00F9168E">
        <w:rPr>
          <w:sz w:val="24"/>
          <w:szCs w:val="24"/>
        </w:rPr>
        <w:t>stacji</w:t>
      </w:r>
      <w:r w:rsidRPr="00F9168E">
        <w:rPr>
          <w:spacing w:val="-3"/>
          <w:sz w:val="24"/>
          <w:szCs w:val="24"/>
        </w:rPr>
        <w:t xml:space="preserve"> </w:t>
      </w:r>
      <w:r w:rsidRPr="00F9168E">
        <w:rPr>
          <w:spacing w:val="-2"/>
          <w:sz w:val="24"/>
          <w:szCs w:val="24"/>
        </w:rPr>
        <w:t>roboczej,</w:t>
      </w:r>
    </w:p>
    <w:p w14:paraId="285F723D" w14:textId="77777777" w:rsidR="002C33B2" w:rsidRPr="00F9168E" w:rsidRDefault="002C33B2" w:rsidP="004B3095">
      <w:pPr>
        <w:pStyle w:val="Akapitzlist"/>
        <w:widowControl w:val="0"/>
        <w:numPr>
          <w:ilvl w:val="1"/>
          <w:numId w:val="34"/>
        </w:numPr>
        <w:tabs>
          <w:tab w:val="left" w:pos="1172"/>
        </w:tabs>
        <w:autoSpaceDE w:val="0"/>
        <w:autoSpaceDN w:val="0"/>
        <w:spacing w:line="360" w:lineRule="auto"/>
        <w:ind w:left="720"/>
        <w:rPr>
          <w:sz w:val="24"/>
          <w:szCs w:val="24"/>
        </w:rPr>
      </w:pPr>
      <w:r w:rsidRPr="00F9168E">
        <w:rPr>
          <w:sz w:val="24"/>
          <w:szCs w:val="24"/>
        </w:rPr>
        <w:t>blokada</w:t>
      </w:r>
      <w:r w:rsidRPr="00F9168E">
        <w:rPr>
          <w:spacing w:val="-6"/>
          <w:sz w:val="24"/>
          <w:szCs w:val="24"/>
        </w:rPr>
        <w:t xml:space="preserve"> </w:t>
      </w:r>
      <w:r w:rsidRPr="00F9168E">
        <w:rPr>
          <w:sz w:val="24"/>
          <w:szCs w:val="24"/>
        </w:rPr>
        <w:t>oraz</w:t>
      </w:r>
      <w:r w:rsidRPr="00F9168E">
        <w:rPr>
          <w:spacing w:val="-7"/>
          <w:sz w:val="24"/>
          <w:szCs w:val="24"/>
        </w:rPr>
        <w:t xml:space="preserve"> </w:t>
      </w:r>
      <w:r w:rsidRPr="00F9168E">
        <w:rPr>
          <w:sz w:val="24"/>
          <w:szCs w:val="24"/>
        </w:rPr>
        <w:t>odblokowanie</w:t>
      </w:r>
      <w:r w:rsidRPr="00F9168E">
        <w:rPr>
          <w:spacing w:val="-2"/>
          <w:sz w:val="24"/>
          <w:szCs w:val="24"/>
        </w:rPr>
        <w:t xml:space="preserve"> </w:t>
      </w:r>
      <w:r w:rsidRPr="00F9168E">
        <w:rPr>
          <w:sz w:val="24"/>
          <w:szCs w:val="24"/>
        </w:rPr>
        <w:t>stacji</w:t>
      </w:r>
      <w:r w:rsidRPr="00F9168E">
        <w:rPr>
          <w:spacing w:val="-5"/>
          <w:sz w:val="24"/>
          <w:szCs w:val="24"/>
        </w:rPr>
        <w:t xml:space="preserve"> </w:t>
      </w:r>
      <w:r w:rsidRPr="00F9168E">
        <w:rPr>
          <w:spacing w:val="-2"/>
          <w:sz w:val="24"/>
          <w:szCs w:val="24"/>
        </w:rPr>
        <w:t>roboczej,</w:t>
      </w:r>
    </w:p>
    <w:p w14:paraId="70AE624D" w14:textId="77777777" w:rsidR="002C33B2" w:rsidRPr="00F9168E" w:rsidRDefault="002C33B2" w:rsidP="004B3095">
      <w:pPr>
        <w:pStyle w:val="Akapitzlist"/>
        <w:widowControl w:val="0"/>
        <w:numPr>
          <w:ilvl w:val="1"/>
          <w:numId w:val="34"/>
        </w:numPr>
        <w:tabs>
          <w:tab w:val="left" w:pos="1172"/>
        </w:tabs>
        <w:autoSpaceDE w:val="0"/>
        <w:autoSpaceDN w:val="0"/>
        <w:spacing w:line="360" w:lineRule="auto"/>
        <w:ind w:left="720"/>
        <w:rPr>
          <w:sz w:val="24"/>
          <w:szCs w:val="24"/>
        </w:rPr>
      </w:pPr>
      <w:r w:rsidRPr="00F9168E">
        <w:rPr>
          <w:sz w:val="24"/>
          <w:szCs w:val="24"/>
        </w:rPr>
        <w:t>przejście</w:t>
      </w:r>
      <w:r w:rsidRPr="00F9168E">
        <w:rPr>
          <w:spacing w:val="-6"/>
          <w:sz w:val="24"/>
          <w:szCs w:val="24"/>
        </w:rPr>
        <w:t xml:space="preserve"> </w:t>
      </w:r>
      <w:r w:rsidRPr="00F9168E">
        <w:rPr>
          <w:sz w:val="24"/>
          <w:szCs w:val="24"/>
        </w:rPr>
        <w:t>w</w:t>
      </w:r>
      <w:r w:rsidRPr="00F9168E">
        <w:rPr>
          <w:spacing w:val="-3"/>
          <w:sz w:val="24"/>
          <w:szCs w:val="24"/>
        </w:rPr>
        <w:t xml:space="preserve"> </w:t>
      </w:r>
      <w:r w:rsidRPr="00F9168E">
        <w:rPr>
          <w:sz w:val="24"/>
          <w:szCs w:val="24"/>
        </w:rPr>
        <w:t>stan</w:t>
      </w:r>
      <w:r w:rsidRPr="00F9168E">
        <w:rPr>
          <w:spacing w:val="-3"/>
          <w:sz w:val="24"/>
          <w:szCs w:val="24"/>
        </w:rPr>
        <w:t xml:space="preserve"> </w:t>
      </w:r>
      <w:r w:rsidRPr="00F9168E">
        <w:rPr>
          <w:sz w:val="24"/>
          <w:szCs w:val="24"/>
        </w:rPr>
        <w:t>bezczynności</w:t>
      </w:r>
      <w:r w:rsidRPr="00F9168E">
        <w:rPr>
          <w:spacing w:val="-4"/>
          <w:sz w:val="24"/>
          <w:szCs w:val="24"/>
        </w:rPr>
        <w:t xml:space="preserve"> </w:t>
      </w:r>
      <w:r w:rsidRPr="00F9168E">
        <w:rPr>
          <w:sz w:val="24"/>
          <w:szCs w:val="24"/>
        </w:rPr>
        <w:t>stacji</w:t>
      </w:r>
      <w:r w:rsidRPr="00F9168E">
        <w:rPr>
          <w:spacing w:val="-6"/>
          <w:sz w:val="24"/>
          <w:szCs w:val="24"/>
        </w:rPr>
        <w:t xml:space="preserve"> </w:t>
      </w:r>
      <w:r w:rsidRPr="00F9168E">
        <w:rPr>
          <w:spacing w:val="-2"/>
          <w:sz w:val="24"/>
          <w:szCs w:val="24"/>
        </w:rPr>
        <w:t>roboczej.</w:t>
      </w:r>
    </w:p>
    <w:p w14:paraId="6CA4C555" w14:textId="77777777" w:rsidR="002C33B2" w:rsidRPr="00F9168E" w:rsidRDefault="002C33B2" w:rsidP="004B3095">
      <w:pPr>
        <w:pStyle w:val="Akapitzlist"/>
        <w:widowControl w:val="0"/>
        <w:numPr>
          <w:ilvl w:val="0"/>
          <w:numId w:val="12"/>
        </w:numPr>
        <w:tabs>
          <w:tab w:val="left" w:pos="824"/>
        </w:tabs>
        <w:autoSpaceDE w:val="0"/>
        <w:autoSpaceDN w:val="0"/>
        <w:spacing w:line="360" w:lineRule="auto"/>
        <w:ind w:left="360" w:right="316"/>
        <w:jc w:val="both"/>
        <w:rPr>
          <w:sz w:val="24"/>
          <w:szCs w:val="24"/>
        </w:rPr>
      </w:pPr>
      <w:r w:rsidRPr="00F9168E">
        <w:rPr>
          <w:sz w:val="24"/>
          <w:szCs w:val="24"/>
        </w:rPr>
        <w:t>Administrator</w:t>
      </w:r>
      <w:r w:rsidRPr="00F9168E">
        <w:rPr>
          <w:spacing w:val="-4"/>
          <w:sz w:val="24"/>
          <w:szCs w:val="24"/>
        </w:rPr>
        <w:t xml:space="preserve"> </w:t>
      </w:r>
      <w:r w:rsidRPr="00F9168E">
        <w:rPr>
          <w:sz w:val="24"/>
          <w:szCs w:val="24"/>
        </w:rPr>
        <w:t>musi</w:t>
      </w:r>
      <w:r w:rsidRPr="00F9168E">
        <w:rPr>
          <w:spacing w:val="-5"/>
          <w:sz w:val="24"/>
          <w:szCs w:val="24"/>
        </w:rPr>
        <w:t xml:space="preserve"> </w:t>
      </w:r>
      <w:r w:rsidRPr="00F9168E">
        <w:rPr>
          <w:sz w:val="24"/>
          <w:szCs w:val="24"/>
        </w:rPr>
        <w:t>mieć</w:t>
      </w:r>
      <w:r w:rsidRPr="00F9168E">
        <w:rPr>
          <w:spacing w:val="-6"/>
          <w:sz w:val="24"/>
          <w:szCs w:val="24"/>
        </w:rPr>
        <w:t xml:space="preserve"> </w:t>
      </w:r>
      <w:r w:rsidRPr="00F9168E">
        <w:rPr>
          <w:sz w:val="24"/>
          <w:szCs w:val="24"/>
        </w:rPr>
        <w:t>możliwość,</w:t>
      </w:r>
      <w:r w:rsidRPr="00F9168E">
        <w:rPr>
          <w:spacing w:val="-4"/>
          <w:sz w:val="24"/>
          <w:szCs w:val="24"/>
        </w:rPr>
        <w:t xml:space="preserve"> </w:t>
      </w:r>
      <w:r w:rsidRPr="00F9168E">
        <w:rPr>
          <w:sz w:val="24"/>
          <w:szCs w:val="24"/>
        </w:rPr>
        <w:t>wymuszenia</w:t>
      </w:r>
      <w:r w:rsidRPr="00F9168E">
        <w:rPr>
          <w:spacing w:val="-2"/>
          <w:sz w:val="24"/>
          <w:szCs w:val="24"/>
        </w:rPr>
        <w:t xml:space="preserve"> </w:t>
      </w:r>
      <w:r w:rsidRPr="00F9168E">
        <w:rPr>
          <w:sz w:val="24"/>
          <w:szCs w:val="24"/>
        </w:rPr>
        <w:t>synchronizacji</w:t>
      </w:r>
      <w:r w:rsidRPr="00F9168E">
        <w:rPr>
          <w:spacing w:val="-2"/>
          <w:sz w:val="24"/>
          <w:szCs w:val="24"/>
        </w:rPr>
        <w:t xml:space="preserve"> </w:t>
      </w:r>
      <w:r w:rsidRPr="00F9168E">
        <w:rPr>
          <w:sz w:val="24"/>
          <w:szCs w:val="24"/>
        </w:rPr>
        <w:t>ustawień</w:t>
      </w:r>
      <w:r w:rsidRPr="00F9168E">
        <w:rPr>
          <w:spacing w:val="-4"/>
          <w:sz w:val="24"/>
          <w:szCs w:val="24"/>
        </w:rPr>
        <w:t xml:space="preserve"> </w:t>
      </w:r>
      <w:r w:rsidRPr="00F9168E">
        <w:rPr>
          <w:sz w:val="24"/>
          <w:szCs w:val="24"/>
        </w:rPr>
        <w:t>oraz</w:t>
      </w:r>
      <w:r w:rsidRPr="00F9168E">
        <w:rPr>
          <w:spacing w:val="-4"/>
          <w:sz w:val="24"/>
          <w:szCs w:val="24"/>
        </w:rPr>
        <w:t xml:space="preserve"> </w:t>
      </w:r>
      <w:r w:rsidRPr="00F9168E">
        <w:rPr>
          <w:sz w:val="24"/>
          <w:szCs w:val="24"/>
        </w:rPr>
        <w:t>logów,</w:t>
      </w:r>
      <w:r w:rsidRPr="00F9168E">
        <w:rPr>
          <w:spacing w:val="-1"/>
          <w:sz w:val="24"/>
          <w:szCs w:val="24"/>
        </w:rPr>
        <w:t xml:space="preserve"> </w:t>
      </w:r>
      <w:r w:rsidRPr="00F9168E">
        <w:rPr>
          <w:sz w:val="24"/>
          <w:szCs w:val="24"/>
        </w:rPr>
        <w:t>pomiędzy stacją roboczą, a serwerem, w czasie rzeczywistym.</w:t>
      </w:r>
    </w:p>
    <w:p w14:paraId="2F5EFA62" w14:textId="34F33006" w:rsidR="002C33B2" w:rsidRPr="00F9168E" w:rsidRDefault="002C33B2" w:rsidP="004B3095">
      <w:pPr>
        <w:pStyle w:val="Akapitzlist"/>
        <w:widowControl w:val="0"/>
        <w:numPr>
          <w:ilvl w:val="0"/>
          <w:numId w:val="12"/>
        </w:numPr>
        <w:tabs>
          <w:tab w:val="left" w:pos="824"/>
        </w:tabs>
        <w:autoSpaceDE w:val="0"/>
        <w:autoSpaceDN w:val="0"/>
        <w:spacing w:line="360" w:lineRule="auto"/>
        <w:ind w:left="360" w:right="222" w:hanging="361"/>
        <w:jc w:val="both"/>
        <w:rPr>
          <w:sz w:val="24"/>
          <w:szCs w:val="24"/>
        </w:rPr>
      </w:pPr>
      <w:r w:rsidRPr="00F9168E">
        <w:rPr>
          <w:sz w:val="24"/>
          <w:szCs w:val="24"/>
        </w:rPr>
        <w:t>Serwer</w:t>
      </w:r>
      <w:r w:rsidRPr="00F9168E">
        <w:rPr>
          <w:spacing w:val="-10"/>
          <w:sz w:val="24"/>
          <w:szCs w:val="24"/>
        </w:rPr>
        <w:t xml:space="preserve"> </w:t>
      </w:r>
      <w:r w:rsidRPr="00F9168E">
        <w:rPr>
          <w:sz w:val="24"/>
          <w:szCs w:val="24"/>
        </w:rPr>
        <w:t>administracyjny</w:t>
      </w:r>
      <w:r w:rsidRPr="00F9168E">
        <w:rPr>
          <w:spacing w:val="-7"/>
          <w:sz w:val="24"/>
          <w:szCs w:val="24"/>
        </w:rPr>
        <w:t xml:space="preserve"> </w:t>
      </w:r>
      <w:r w:rsidRPr="00F9168E">
        <w:rPr>
          <w:sz w:val="24"/>
          <w:szCs w:val="24"/>
        </w:rPr>
        <w:t>musi</w:t>
      </w:r>
      <w:r w:rsidRPr="00F9168E">
        <w:rPr>
          <w:spacing w:val="-6"/>
          <w:sz w:val="24"/>
          <w:szCs w:val="24"/>
        </w:rPr>
        <w:t xml:space="preserve"> </w:t>
      </w:r>
      <w:r w:rsidRPr="00F9168E">
        <w:rPr>
          <w:sz w:val="24"/>
          <w:szCs w:val="24"/>
        </w:rPr>
        <w:t>mieć</w:t>
      </w:r>
      <w:r w:rsidRPr="00F9168E">
        <w:rPr>
          <w:spacing w:val="-7"/>
          <w:sz w:val="24"/>
          <w:szCs w:val="24"/>
        </w:rPr>
        <w:t xml:space="preserve"> </w:t>
      </w:r>
      <w:r w:rsidRPr="00F9168E">
        <w:rPr>
          <w:sz w:val="24"/>
          <w:szCs w:val="24"/>
        </w:rPr>
        <w:t>możliwość</w:t>
      </w:r>
      <w:r w:rsidRPr="00F9168E">
        <w:rPr>
          <w:spacing w:val="-2"/>
          <w:sz w:val="24"/>
          <w:szCs w:val="24"/>
        </w:rPr>
        <w:t xml:space="preserve"> </w:t>
      </w:r>
      <w:r w:rsidRPr="00F9168E">
        <w:rPr>
          <w:sz w:val="24"/>
          <w:szCs w:val="24"/>
        </w:rPr>
        <w:t>ustawienia</w:t>
      </w:r>
      <w:r w:rsidRPr="00F9168E">
        <w:rPr>
          <w:spacing w:val="-5"/>
          <w:sz w:val="24"/>
          <w:szCs w:val="24"/>
        </w:rPr>
        <w:t xml:space="preserve"> </w:t>
      </w:r>
      <w:r w:rsidRPr="00F9168E">
        <w:rPr>
          <w:sz w:val="24"/>
          <w:szCs w:val="24"/>
        </w:rPr>
        <w:t>powiadomień</w:t>
      </w:r>
      <w:r w:rsidRPr="00F9168E">
        <w:rPr>
          <w:spacing w:val="-6"/>
          <w:sz w:val="24"/>
          <w:szCs w:val="24"/>
        </w:rPr>
        <w:t xml:space="preserve"> </w:t>
      </w:r>
      <w:r w:rsidRPr="00F9168E">
        <w:rPr>
          <w:sz w:val="24"/>
          <w:szCs w:val="24"/>
        </w:rPr>
        <w:t>dla</w:t>
      </w:r>
      <w:r w:rsidRPr="00F9168E">
        <w:rPr>
          <w:spacing w:val="-5"/>
          <w:sz w:val="24"/>
          <w:szCs w:val="24"/>
        </w:rPr>
        <w:t xml:space="preserve"> </w:t>
      </w:r>
      <w:r w:rsidRPr="00F9168E">
        <w:rPr>
          <w:spacing w:val="-2"/>
          <w:sz w:val="24"/>
          <w:szCs w:val="24"/>
        </w:rPr>
        <w:t>użytkownika</w:t>
      </w:r>
      <w:r w:rsidR="00402DD1" w:rsidRPr="00F9168E">
        <w:rPr>
          <w:spacing w:val="-2"/>
          <w:sz w:val="24"/>
          <w:szCs w:val="24"/>
        </w:rPr>
        <w:t xml:space="preserve"> </w:t>
      </w:r>
      <w:r w:rsidRPr="00F9168E">
        <w:rPr>
          <w:sz w:val="24"/>
          <w:szCs w:val="24"/>
        </w:rPr>
        <w:t>końcowego,</w:t>
      </w:r>
      <w:r w:rsidRPr="00F9168E">
        <w:rPr>
          <w:spacing w:val="-3"/>
          <w:sz w:val="24"/>
          <w:szCs w:val="24"/>
        </w:rPr>
        <w:t xml:space="preserve"> </w:t>
      </w:r>
      <w:r w:rsidRPr="00F9168E">
        <w:rPr>
          <w:sz w:val="24"/>
          <w:szCs w:val="24"/>
        </w:rPr>
        <w:t>w przypadku</w:t>
      </w:r>
      <w:r w:rsidRPr="00F9168E">
        <w:rPr>
          <w:spacing w:val="-4"/>
          <w:sz w:val="24"/>
          <w:szCs w:val="24"/>
        </w:rPr>
        <w:t xml:space="preserve"> </w:t>
      </w:r>
      <w:r w:rsidRPr="00F9168E">
        <w:rPr>
          <w:sz w:val="24"/>
          <w:szCs w:val="24"/>
        </w:rPr>
        <w:t>złamania</w:t>
      </w:r>
      <w:r w:rsidRPr="00F9168E">
        <w:rPr>
          <w:spacing w:val="-1"/>
          <w:sz w:val="24"/>
          <w:szCs w:val="24"/>
        </w:rPr>
        <w:t xml:space="preserve"> </w:t>
      </w:r>
      <w:r w:rsidRPr="00F9168E">
        <w:rPr>
          <w:sz w:val="24"/>
          <w:szCs w:val="24"/>
        </w:rPr>
        <w:t>reguł ustawionych</w:t>
      </w:r>
      <w:r w:rsidRPr="00F9168E">
        <w:rPr>
          <w:spacing w:val="-4"/>
          <w:sz w:val="24"/>
          <w:szCs w:val="24"/>
        </w:rPr>
        <w:t xml:space="preserve"> </w:t>
      </w:r>
      <w:r w:rsidRPr="00F9168E">
        <w:rPr>
          <w:sz w:val="24"/>
          <w:szCs w:val="24"/>
        </w:rPr>
        <w:t>w</w:t>
      </w:r>
      <w:r w:rsidRPr="00F9168E">
        <w:rPr>
          <w:spacing w:val="-3"/>
          <w:sz w:val="24"/>
          <w:szCs w:val="24"/>
        </w:rPr>
        <w:t xml:space="preserve"> </w:t>
      </w:r>
      <w:r w:rsidRPr="00F9168E">
        <w:rPr>
          <w:sz w:val="24"/>
          <w:szCs w:val="24"/>
        </w:rPr>
        <w:t>modułach</w:t>
      </w:r>
      <w:r w:rsidRPr="00F9168E">
        <w:rPr>
          <w:spacing w:val="-4"/>
          <w:sz w:val="24"/>
          <w:szCs w:val="24"/>
        </w:rPr>
        <w:t xml:space="preserve"> </w:t>
      </w:r>
      <w:r w:rsidRPr="00F9168E">
        <w:rPr>
          <w:sz w:val="24"/>
          <w:szCs w:val="24"/>
        </w:rPr>
        <w:t>związanymi</w:t>
      </w:r>
      <w:r w:rsidRPr="00F9168E">
        <w:rPr>
          <w:spacing w:val="-1"/>
          <w:sz w:val="24"/>
          <w:szCs w:val="24"/>
        </w:rPr>
        <w:t xml:space="preserve"> </w:t>
      </w:r>
      <w:r w:rsidRPr="00F9168E">
        <w:rPr>
          <w:sz w:val="24"/>
          <w:szCs w:val="24"/>
        </w:rPr>
        <w:t>z</w:t>
      </w:r>
      <w:r w:rsidRPr="00F9168E">
        <w:rPr>
          <w:spacing w:val="-4"/>
          <w:sz w:val="24"/>
          <w:szCs w:val="24"/>
        </w:rPr>
        <w:t xml:space="preserve"> </w:t>
      </w:r>
      <w:r w:rsidRPr="00F9168E">
        <w:rPr>
          <w:sz w:val="24"/>
          <w:szCs w:val="24"/>
        </w:rPr>
        <w:t>ochroną</w:t>
      </w:r>
      <w:r w:rsidRPr="00F9168E">
        <w:rPr>
          <w:spacing w:val="-4"/>
          <w:sz w:val="24"/>
          <w:szCs w:val="24"/>
        </w:rPr>
        <w:t xml:space="preserve"> </w:t>
      </w:r>
      <w:r w:rsidRPr="00F9168E">
        <w:rPr>
          <w:sz w:val="24"/>
          <w:szCs w:val="24"/>
        </w:rPr>
        <w:t>DLP.</w:t>
      </w:r>
      <w:r w:rsidRPr="00F9168E">
        <w:rPr>
          <w:spacing w:val="-4"/>
          <w:sz w:val="24"/>
          <w:szCs w:val="24"/>
        </w:rPr>
        <w:t xml:space="preserve"> </w:t>
      </w:r>
      <w:r w:rsidRPr="00F9168E">
        <w:rPr>
          <w:sz w:val="24"/>
          <w:szCs w:val="24"/>
        </w:rPr>
        <w:t>W powiadomieniu</w:t>
      </w:r>
      <w:r w:rsidRPr="00F9168E">
        <w:rPr>
          <w:spacing w:val="-5"/>
          <w:sz w:val="24"/>
          <w:szCs w:val="24"/>
        </w:rPr>
        <w:t xml:space="preserve"> </w:t>
      </w:r>
      <w:r w:rsidRPr="00F9168E">
        <w:rPr>
          <w:sz w:val="24"/>
          <w:szCs w:val="24"/>
        </w:rPr>
        <w:t>administrator</w:t>
      </w:r>
      <w:r w:rsidRPr="00F9168E">
        <w:rPr>
          <w:spacing w:val="-6"/>
          <w:sz w:val="24"/>
          <w:szCs w:val="24"/>
        </w:rPr>
        <w:t xml:space="preserve"> </w:t>
      </w:r>
      <w:r w:rsidRPr="00F9168E">
        <w:rPr>
          <w:sz w:val="24"/>
          <w:szCs w:val="24"/>
        </w:rPr>
        <w:t>musi</w:t>
      </w:r>
      <w:r w:rsidRPr="00F9168E">
        <w:rPr>
          <w:spacing w:val="-4"/>
          <w:sz w:val="24"/>
          <w:szCs w:val="24"/>
        </w:rPr>
        <w:t xml:space="preserve"> </w:t>
      </w:r>
      <w:r w:rsidRPr="00F9168E">
        <w:rPr>
          <w:sz w:val="24"/>
          <w:szCs w:val="24"/>
        </w:rPr>
        <w:t>posiadać</w:t>
      </w:r>
      <w:r w:rsidRPr="00F9168E">
        <w:rPr>
          <w:spacing w:val="-6"/>
          <w:sz w:val="24"/>
          <w:szCs w:val="24"/>
        </w:rPr>
        <w:t xml:space="preserve"> </w:t>
      </w:r>
      <w:r w:rsidRPr="00F9168E">
        <w:rPr>
          <w:sz w:val="24"/>
          <w:szCs w:val="24"/>
        </w:rPr>
        <w:t>możliwość</w:t>
      </w:r>
      <w:r w:rsidRPr="00F9168E">
        <w:rPr>
          <w:spacing w:val="-4"/>
          <w:sz w:val="24"/>
          <w:szCs w:val="24"/>
        </w:rPr>
        <w:t xml:space="preserve"> </w:t>
      </w:r>
      <w:r w:rsidRPr="00F9168E">
        <w:rPr>
          <w:sz w:val="24"/>
          <w:szCs w:val="24"/>
        </w:rPr>
        <w:t>określenia</w:t>
      </w:r>
      <w:r w:rsidRPr="00F9168E">
        <w:rPr>
          <w:spacing w:val="-4"/>
          <w:sz w:val="24"/>
          <w:szCs w:val="24"/>
        </w:rPr>
        <w:t xml:space="preserve"> </w:t>
      </w:r>
      <w:r w:rsidRPr="00F9168E">
        <w:rPr>
          <w:sz w:val="24"/>
          <w:szCs w:val="24"/>
        </w:rPr>
        <w:t>własnej</w:t>
      </w:r>
      <w:r w:rsidRPr="00F9168E">
        <w:rPr>
          <w:spacing w:val="-3"/>
          <w:sz w:val="24"/>
          <w:szCs w:val="24"/>
        </w:rPr>
        <w:t xml:space="preserve"> </w:t>
      </w:r>
      <w:r w:rsidRPr="00F9168E">
        <w:rPr>
          <w:sz w:val="24"/>
          <w:szCs w:val="24"/>
        </w:rPr>
        <w:t>grafiki,</w:t>
      </w:r>
      <w:r w:rsidRPr="00F9168E">
        <w:rPr>
          <w:spacing w:val="-4"/>
          <w:sz w:val="24"/>
          <w:szCs w:val="24"/>
        </w:rPr>
        <w:t xml:space="preserve"> </w:t>
      </w:r>
      <w:r w:rsidRPr="00F9168E">
        <w:rPr>
          <w:sz w:val="24"/>
          <w:szCs w:val="24"/>
        </w:rPr>
        <w:t>kontaktowego adresu e-mail oraz odnośnika do polityki bezpieczeństwa organizacji.</w:t>
      </w:r>
    </w:p>
    <w:p w14:paraId="69B84A48" w14:textId="2D91B2B3" w:rsidR="002C33B2" w:rsidRPr="00F9168E" w:rsidRDefault="002C33B2" w:rsidP="004B3095">
      <w:pPr>
        <w:pStyle w:val="Akapitzlist"/>
        <w:widowControl w:val="0"/>
        <w:numPr>
          <w:ilvl w:val="0"/>
          <w:numId w:val="12"/>
        </w:numPr>
        <w:tabs>
          <w:tab w:val="left" w:pos="824"/>
        </w:tabs>
        <w:autoSpaceDE w:val="0"/>
        <w:autoSpaceDN w:val="0"/>
        <w:spacing w:line="360" w:lineRule="auto"/>
        <w:ind w:left="360" w:right="225"/>
        <w:rPr>
          <w:sz w:val="24"/>
          <w:szCs w:val="24"/>
        </w:rPr>
      </w:pPr>
      <w:r w:rsidRPr="00F9168E">
        <w:rPr>
          <w:sz w:val="24"/>
          <w:szCs w:val="24"/>
        </w:rPr>
        <w:t xml:space="preserve">Oprogramowanie musi posiadać </w:t>
      </w:r>
      <w:bookmarkStart w:id="19" w:name="_Hlk135990237"/>
      <w:r w:rsidRPr="00F9168E">
        <w:rPr>
          <w:sz w:val="24"/>
          <w:szCs w:val="24"/>
        </w:rPr>
        <w:t xml:space="preserve">możliwości audytu stacji </w:t>
      </w:r>
      <w:r w:rsidR="00402DD1" w:rsidRPr="00F9168E">
        <w:rPr>
          <w:sz w:val="24"/>
          <w:szCs w:val="24"/>
        </w:rPr>
        <w:t>r</w:t>
      </w:r>
      <w:r w:rsidRPr="00F9168E">
        <w:rPr>
          <w:sz w:val="24"/>
          <w:szCs w:val="24"/>
        </w:rPr>
        <w:t>oboczych/</w:t>
      </w:r>
      <w:r w:rsidR="00402DD1" w:rsidRPr="00F9168E">
        <w:rPr>
          <w:sz w:val="24"/>
          <w:szCs w:val="24"/>
        </w:rPr>
        <w:t xml:space="preserve"> </w:t>
      </w:r>
      <w:r w:rsidRPr="00F9168E">
        <w:rPr>
          <w:sz w:val="24"/>
          <w:szCs w:val="24"/>
        </w:rPr>
        <w:t>użytkowników w oparciu o uruchomione aplikacje, podłączane urządzenia, odwiedzane strony internetowe, wydrukowane dokumenty,</w:t>
      </w:r>
      <w:r w:rsidRPr="00F9168E">
        <w:rPr>
          <w:spacing w:val="-2"/>
          <w:sz w:val="24"/>
          <w:szCs w:val="24"/>
        </w:rPr>
        <w:t xml:space="preserve"> </w:t>
      </w:r>
      <w:r w:rsidRPr="00F9168E">
        <w:rPr>
          <w:sz w:val="24"/>
          <w:szCs w:val="24"/>
        </w:rPr>
        <w:t>ruch</w:t>
      </w:r>
      <w:r w:rsidRPr="00F9168E">
        <w:rPr>
          <w:spacing w:val="-3"/>
          <w:sz w:val="24"/>
          <w:szCs w:val="24"/>
        </w:rPr>
        <w:t xml:space="preserve"> </w:t>
      </w:r>
      <w:r w:rsidRPr="00F9168E">
        <w:rPr>
          <w:sz w:val="24"/>
          <w:szCs w:val="24"/>
        </w:rPr>
        <w:t>sieciowy,</w:t>
      </w:r>
      <w:r w:rsidRPr="00F9168E">
        <w:rPr>
          <w:spacing w:val="-4"/>
          <w:sz w:val="24"/>
          <w:szCs w:val="24"/>
        </w:rPr>
        <w:t xml:space="preserve"> </w:t>
      </w:r>
      <w:r w:rsidRPr="00F9168E">
        <w:rPr>
          <w:sz w:val="24"/>
          <w:szCs w:val="24"/>
        </w:rPr>
        <w:t>wysyłane</w:t>
      </w:r>
      <w:r w:rsidRPr="00F9168E">
        <w:rPr>
          <w:spacing w:val="-5"/>
          <w:sz w:val="24"/>
          <w:szCs w:val="24"/>
        </w:rPr>
        <w:t xml:space="preserve"> </w:t>
      </w:r>
      <w:r w:rsidRPr="00F9168E">
        <w:rPr>
          <w:sz w:val="24"/>
          <w:szCs w:val="24"/>
        </w:rPr>
        <w:t>oraz</w:t>
      </w:r>
      <w:r w:rsidRPr="00F9168E">
        <w:rPr>
          <w:spacing w:val="-6"/>
          <w:sz w:val="24"/>
          <w:szCs w:val="24"/>
        </w:rPr>
        <w:t xml:space="preserve"> </w:t>
      </w:r>
      <w:r w:rsidRPr="00F9168E">
        <w:rPr>
          <w:sz w:val="24"/>
          <w:szCs w:val="24"/>
        </w:rPr>
        <w:t>odebrane</w:t>
      </w:r>
      <w:r w:rsidRPr="00F9168E">
        <w:rPr>
          <w:spacing w:val="-4"/>
          <w:sz w:val="24"/>
          <w:szCs w:val="24"/>
        </w:rPr>
        <w:t xml:space="preserve"> </w:t>
      </w:r>
      <w:r w:rsidRPr="00F9168E">
        <w:rPr>
          <w:sz w:val="24"/>
          <w:szCs w:val="24"/>
        </w:rPr>
        <w:t>wiadomości</w:t>
      </w:r>
      <w:r w:rsidRPr="00F9168E">
        <w:rPr>
          <w:spacing w:val="-5"/>
          <w:sz w:val="24"/>
          <w:szCs w:val="24"/>
        </w:rPr>
        <w:t xml:space="preserve"> </w:t>
      </w:r>
      <w:r w:rsidRPr="00F9168E">
        <w:rPr>
          <w:sz w:val="24"/>
          <w:szCs w:val="24"/>
        </w:rPr>
        <w:t>e-mail</w:t>
      </w:r>
      <w:r w:rsidRPr="00F9168E">
        <w:rPr>
          <w:spacing w:val="-5"/>
          <w:sz w:val="24"/>
          <w:szCs w:val="24"/>
        </w:rPr>
        <w:t xml:space="preserve"> </w:t>
      </w:r>
      <w:r w:rsidRPr="00F9168E">
        <w:rPr>
          <w:sz w:val="24"/>
          <w:szCs w:val="24"/>
        </w:rPr>
        <w:t>oraz</w:t>
      </w:r>
      <w:r w:rsidRPr="00F9168E">
        <w:rPr>
          <w:spacing w:val="-4"/>
          <w:sz w:val="24"/>
          <w:szCs w:val="24"/>
        </w:rPr>
        <w:t xml:space="preserve"> </w:t>
      </w:r>
      <w:r w:rsidRPr="00F9168E">
        <w:rPr>
          <w:sz w:val="24"/>
          <w:szCs w:val="24"/>
        </w:rPr>
        <w:t>wykonane</w:t>
      </w:r>
      <w:r w:rsidRPr="00F9168E">
        <w:rPr>
          <w:spacing w:val="-1"/>
          <w:sz w:val="24"/>
          <w:szCs w:val="24"/>
        </w:rPr>
        <w:t xml:space="preserve"> </w:t>
      </w:r>
      <w:r w:rsidRPr="00F9168E">
        <w:rPr>
          <w:sz w:val="24"/>
          <w:szCs w:val="24"/>
        </w:rPr>
        <w:t>czynności na plikach.</w:t>
      </w:r>
      <w:bookmarkEnd w:id="19"/>
    </w:p>
    <w:p w14:paraId="3C690CA3" w14:textId="52DB6234" w:rsidR="002C33B2" w:rsidRPr="00F9168E" w:rsidRDefault="002C33B2" w:rsidP="004B3095">
      <w:pPr>
        <w:pStyle w:val="Akapitzlist"/>
        <w:widowControl w:val="0"/>
        <w:numPr>
          <w:ilvl w:val="0"/>
          <w:numId w:val="12"/>
        </w:numPr>
        <w:tabs>
          <w:tab w:val="left" w:pos="824"/>
        </w:tabs>
        <w:autoSpaceDE w:val="0"/>
        <w:autoSpaceDN w:val="0"/>
        <w:spacing w:line="360" w:lineRule="auto"/>
        <w:ind w:left="360" w:hanging="361"/>
        <w:rPr>
          <w:sz w:val="24"/>
          <w:szCs w:val="24"/>
        </w:rPr>
      </w:pPr>
      <w:r w:rsidRPr="00F9168E">
        <w:rPr>
          <w:sz w:val="24"/>
          <w:szCs w:val="24"/>
        </w:rPr>
        <w:t>Administrator</w:t>
      </w:r>
      <w:r w:rsidRPr="00F9168E">
        <w:rPr>
          <w:spacing w:val="-9"/>
          <w:sz w:val="24"/>
          <w:szCs w:val="24"/>
        </w:rPr>
        <w:t xml:space="preserve"> </w:t>
      </w:r>
      <w:r w:rsidRPr="00F9168E">
        <w:rPr>
          <w:sz w:val="24"/>
          <w:szCs w:val="24"/>
        </w:rPr>
        <w:t>musi</w:t>
      </w:r>
      <w:r w:rsidRPr="00F9168E">
        <w:rPr>
          <w:spacing w:val="-4"/>
          <w:sz w:val="24"/>
          <w:szCs w:val="24"/>
        </w:rPr>
        <w:t xml:space="preserve"> </w:t>
      </w:r>
      <w:r w:rsidRPr="00F9168E">
        <w:rPr>
          <w:sz w:val="24"/>
          <w:szCs w:val="24"/>
        </w:rPr>
        <w:t>posiadać</w:t>
      </w:r>
      <w:r w:rsidRPr="00F9168E">
        <w:rPr>
          <w:spacing w:val="-4"/>
          <w:sz w:val="24"/>
          <w:szCs w:val="24"/>
        </w:rPr>
        <w:t xml:space="preserve"> </w:t>
      </w:r>
      <w:r w:rsidRPr="00F9168E">
        <w:rPr>
          <w:sz w:val="24"/>
          <w:szCs w:val="24"/>
        </w:rPr>
        <w:t>możliwość</w:t>
      </w:r>
      <w:r w:rsidRPr="00F9168E">
        <w:rPr>
          <w:spacing w:val="-7"/>
          <w:sz w:val="24"/>
          <w:szCs w:val="24"/>
        </w:rPr>
        <w:t xml:space="preserve"> </w:t>
      </w:r>
      <w:r w:rsidRPr="00F9168E">
        <w:rPr>
          <w:sz w:val="24"/>
          <w:szCs w:val="24"/>
        </w:rPr>
        <w:t>tworzenia</w:t>
      </w:r>
      <w:r w:rsidRPr="00F9168E">
        <w:rPr>
          <w:spacing w:val="-6"/>
          <w:sz w:val="24"/>
          <w:szCs w:val="24"/>
        </w:rPr>
        <w:t xml:space="preserve"> </w:t>
      </w:r>
      <w:r w:rsidRPr="00F9168E">
        <w:rPr>
          <w:sz w:val="24"/>
          <w:szCs w:val="24"/>
        </w:rPr>
        <w:t>własnych</w:t>
      </w:r>
      <w:r w:rsidRPr="00F9168E">
        <w:rPr>
          <w:spacing w:val="-5"/>
          <w:sz w:val="24"/>
          <w:szCs w:val="24"/>
        </w:rPr>
        <w:t xml:space="preserve"> </w:t>
      </w:r>
      <w:r w:rsidRPr="00F9168E">
        <w:rPr>
          <w:sz w:val="24"/>
          <w:szCs w:val="24"/>
        </w:rPr>
        <w:t>kategorii</w:t>
      </w:r>
      <w:r w:rsidRPr="00F9168E">
        <w:rPr>
          <w:spacing w:val="-5"/>
          <w:sz w:val="24"/>
          <w:szCs w:val="24"/>
        </w:rPr>
        <w:t xml:space="preserve"> </w:t>
      </w:r>
      <w:r w:rsidRPr="00F9168E">
        <w:rPr>
          <w:sz w:val="24"/>
          <w:szCs w:val="24"/>
        </w:rPr>
        <w:t>dla</w:t>
      </w:r>
      <w:r w:rsidRPr="00F9168E">
        <w:rPr>
          <w:spacing w:val="-5"/>
          <w:sz w:val="24"/>
          <w:szCs w:val="24"/>
        </w:rPr>
        <w:t xml:space="preserve"> </w:t>
      </w:r>
      <w:r w:rsidRPr="00F9168E">
        <w:rPr>
          <w:sz w:val="24"/>
          <w:szCs w:val="24"/>
        </w:rPr>
        <w:t>stron</w:t>
      </w:r>
      <w:r w:rsidRPr="00F9168E">
        <w:rPr>
          <w:spacing w:val="-5"/>
          <w:sz w:val="24"/>
          <w:szCs w:val="24"/>
        </w:rPr>
        <w:t xml:space="preserve"> </w:t>
      </w:r>
      <w:r w:rsidRPr="00F9168E">
        <w:rPr>
          <w:spacing w:val="-2"/>
          <w:sz w:val="24"/>
          <w:szCs w:val="24"/>
        </w:rPr>
        <w:t>internetowych,</w:t>
      </w:r>
      <w:r w:rsidR="00402DD1" w:rsidRPr="00F9168E">
        <w:rPr>
          <w:spacing w:val="-2"/>
          <w:sz w:val="24"/>
          <w:szCs w:val="24"/>
        </w:rPr>
        <w:t xml:space="preserve"> </w:t>
      </w:r>
      <w:r w:rsidRPr="00F9168E">
        <w:rPr>
          <w:sz w:val="24"/>
          <w:szCs w:val="24"/>
        </w:rPr>
        <w:t>aplikacji</w:t>
      </w:r>
      <w:r w:rsidRPr="00F9168E">
        <w:rPr>
          <w:spacing w:val="-3"/>
          <w:sz w:val="24"/>
          <w:szCs w:val="24"/>
        </w:rPr>
        <w:t xml:space="preserve"> </w:t>
      </w:r>
      <w:r w:rsidRPr="00F9168E">
        <w:rPr>
          <w:sz w:val="24"/>
          <w:szCs w:val="24"/>
        </w:rPr>
        <w:t>oraz</w:t>
      </w:r>
      <w:r w:rsidRPr="00F9168E">
        <w:rPr>
          <w:spacing w:val="-3"/>
          <w:sz w:val="24"/>
          <w:szCs w:val="24"/>
        </w:rPr>
        <w:t xml:space="preserve"> </w:t>
      </w:r>
      <w:r w:rsidRPr="00F9168E">
        <w:rPr>
          <w:sz w:val="24"/>
          <w:szCs w:val="24"/>
        </w:rPr>
        <w:t>typów</w:t>
      </w:r>
      <w:r w:rsidRPr="00F9168E">
        <w:rPr>
          <w:spacing w:val="-4"/>
          <w:sz w:val="24"/>
          <w:szCs w:val="24"/>
        </w:rPr>
        <w:t xml:space="preserve"> </w:t>
      </w:r>
      <w:r w:rsidRPr="00F9168E">
        <w:rPr>
          <w:spacing w:val="-2"/>
          <w:sz w:val="24"/>
          <w:szCs w:val="24"/>
        </w:rPr>
        <w:t>plików.</w:t>
      </w:r>
    </w:p>
    <w:p w14:paraId="25168E60" w14:textId="77777777" w:rsidR="002C33B2" w:rsidRPr="00F9168E" w:rsidRDefault="002C33B2" w:rsidP="004B3095">
      <w:pPr>
        <w:pStyle w:val="Akapitzlist"/>
        <w:widowControl w:val="0"/>
        <w:numPr>
          <w:ilvl w:val="0"/>
          <w:numId w:val="12"/>
        </w:numPr>
        <w:tabs>
          <w:tab w:val="left" w:pos="824"/>
        </w:tabs>
        <w:autoSpaceDE w:val="0"/>
        <w:autoSpaceDN w:val="0"/>
        <w:spacing w:line="360" w:lineRule="auto"/>
        <w:ind w:left="360" w:right="752"/>
        <w:rPr>
          <w:sz w:val="24"/>
          <w:szCs w:val="24"/>
        </w:rPr>
      </w:pPr>
      <w:r w:rsidRPr="00F9168E">
        <w:rPr>
          <w:sz w:val="24"/>
          <w:szCs w:val="24"/>
        </w:rPr>
        <w:lastRenderedPageBreak/>
        <w:t>Administrator</w:t>
      </w:r>
      <w:r w:rsidRPr="00F9168E">
        <w:rPr>
          <w:spacing w:val="-5"/>
          <w:sz w:val="24"/>
          <w:szCs w:val="24"/>
        </w:rPr>
        <w:t xml:space="preserve"> </w:t>
      </w:r>
      <w:r w:rsidRPr="00F9168E">
        <w:rPr>
          <w:sz w:val="24"/>
          <w:szCs w:val="24"/>
        </w:rPr>
        <w:t>musi</w:t>
      </w:r>
      <w:r w:rsidRPr="00F9168E">
        <w:rPr>
          <w:spacing w:val="-3"/>
          <w:sz w:val="24"/>
          <w:szCs w:val="24"/>
        </w:rPr>
        <w:t xml:space="preserve"> </w:t>
      </w:r>
      <w:r w:rsidRPr="00F9168E">
        <w:rPr>
          <w:sz w:val="24"/>
          <w:szCs w:val="24"/>
        </w:rPr>
        <w:t>posiadać</w:t>
      </w:r>
      <w:r w:rsidRPr="00F9168E">
        <w:rPr>
          <w:spacing w:val="-3"/>
          <w:sz w:val="24"/>
          <w:szCs w:val="24"/>
        </w:rPr>
        <w:t xml:space="preserve"> </w:t>
      </w:r>
      <w:r w:rsidRPr="00F9168E">
        <w:rPr>
          <w:sz w:val="24"/>
          <w:szCs w:val="24"/>
        </w:rPr>
        <w:t>możliwość</w:t>
      </w:r>
      <w:r w:rsidRPr="00F9168E">
        <w:rPr>
          <w:spacing w:val="-5"/>
          <w:sz w:val="24"/>
          <w:szCs w:val="24"/>
        </w:rPr>
        <w:t xml:space="preserve"> </w:t>
      </w:r>
      <w:r w:rsidRPr="00F9168E">
        <w:rPr>
          <w:sz w:val="24"/>
          <w:szCs w:val="24"/>
        </w:rPr>
        <w:t>filtrowania</w:t>
      </w:r>
      <w:r w:rsidRPr="00F9168E">
        <w:rPr>
          <w:spacing w:val="-5"/>
          <w:sz w:val="24"/>
          <w:szCs w:val="24"/>
        </w:rPr>
        <w:t xml:space="preserve"> </w:t>
      </w:r>
      <w:r w:rsidRPr="00F9168E">
        <w:rPr>
          <w:sz w:val="24"/>
          <w:szCs w:val="24"/>
        </w:rPr>
        <w:t>oraz</w:t>
      </w:r>
      <w:r w:rsidRPr="00F9168E">
        <w:rPr>
          <w:spacing w:val="-4"/>
          <w:sz w:val="24"/>
          <w:szCs w:val="24"/>
        </w:rPr>
        <w:t xml:space="preserve"> </w:t>
      </w:r>
      <w:r w:rsidRPr="00F9168E">
        <w:rPr>
          <w:sz w:val="24"/>
          <w:szCs w:val="24"/>
        </w:rPr>
        <w:t>sortowania</w:t>
      </w:r>
      <w:r w:rsidRPr="00F9168E">
        <w:rPr>
          <w:spacing w:val="-5"/>
          <w:sz w:val="24"/>
          <w:szCs w:val="24"/>
        </w:rPr>
        <w:t xml:space="preserve"> </w:t>
      </w:r>
      <w:r w:rsidRPr="00F9168E">
        <w:rPr>
          <w:sz w:val="24"/>
          <w:szCs w:val="24"/>
        </w:rPr>
        <w:t>zebranych</w:t>
      </w:r>
      <w:r w:rsidRPr="00F9168E">
        <w:rPr>
          <w:spacing w:val="-3"/>
          <w:sz w:val="24"/>
          <w:szCs w:val="24"/>
        </w:rPr>
        <w:t xml:space="preserve"> </w:t>
      </w:r>
      <w:r w:rsidRPr="00F9168E">
        <w:rPr>
          <w:sz w:val="24"/>
          <w:szCs w:val="24"/>
        </w:rPr>
        <w:t>danych.</w:t>
      </w:r>
      <w:r w:rsidRPr="00F9168E">
        <w:rPr>
          <w:spacing w:val="-4"/>
          <w:sz w:val="24"/>
          <w:szCs w:val="24"/>
        </w:rPr>
        <w:t xml:space="preserve"> </w:t>
      </w:r>
      <w:r w:rsidRPr="00F9168E">
        <w:rPr>
          <w:sz w:val="24"/>
          <w:szCs w:val="24"/>
        </w:rPr>
        <w:t>Tak odfiltrowane dane, administrator może zapisać w postaci plików PDF bądź XLS.</w:t>
      </w:r>
    </w:p>
    <w:p w14:paraId="6D60C573" w14:textId="77777777" w:rsidR="002C33B2" w:rsidRPr="00F9168E" w:rsidRDefault="002C33B2" w:rsidP="004B3095">
      <w:pPr>
        <w:pStyle w:val="Akapitzlist"/>
        <w:widowControl w:val="0"/>
        <w:numPr>
          <w:ilvl w:val="0"/>
          <w:numId w:val="12"/>
        </w:numPr>
        <w:tabs>
          <w:tab w:val="left" w:pos="824"/>
        </w:tabs>
        <w:autoSpaceDE w:val="0"/>
        <w:autoSpaceDN w:val="0"/>
        <w:spacing w:line="360" w:lineRule="auto"/>
        <w:ind w:left="360" w:right="541"/>
        <w:rPr>
          <w:sz w:val="24"/>
          <w:szCs w:val="24"/>
        </w:rPr>
      </w:pPr>
      <w:r w:rsidRPr="00F9168E">
        <w:rPr>
          <w:sz w:val="24"/>
          <w:szCs w:val="24"/>
        </w:rPr>
        <w:t>Konsola musi posiadać możliwość wysyłania powiadomień, jeśli dany użytkownik przekroczy określoną</w:t>
      </w:r>
      <w:r w:rsidRPr="00F9168E">
        <w:rPr>
          <w:spacing w:val="-3"/>
          <w:sz w:val="24"/>
          <w:szCs w:val="24"/>
        </w:rPr>
        <w:t xml:space="preserve"> </w:t>
      </w:r>
      <w:r w:rsidRPr="00F9168E">
        <w:rPr>
          <w:sz w:val="24"/>
          <w:szCs w:val="24"/>
        </w:rPr>
        <w:t>dopuszczalną</w:t>
      </w:r>
      <w:r w:rsidRPr="00F9168E">
        <w:rPr>
          <w:spacing w:val="-3"/>
          <w:sz w:val="24"/>
          <w:szCs w:val="24"/>
        </w:rPr>
        <w:t xml:space="preserve"> </w:t>
      </w:r>
      <w:r w:rsidRPr="00F9168E">
        <w:rPr>
          <w:sz w:val="24"/>
          <w:szCs w:val="24"/>
        </w:rPr>
        <w:t>ilość</w:t>
      </w:r>
      <w:r w:rsidRPr="00F9168E">
        <w:rPr>
          <w:spacing w:val="-3"/>
          <w:sz w:val="24"/>
          <w:szCs w:val="24"/>
        </w:rPr>
        <w:t xml:space="preserve"> </w:t>
      </w:r>
      <w:r w:rsidRPr="00F9168E">
        <w:rPr>
          <w:sz w:val="24"/>
          <w:szCs w:val="24"/>
        </w:rPr>
        <w:t>wysyłanych</w:t>
      </w:r>
      <w:r w:rsidRPr="00F9168E">
        <w:rPr>
          <w:spacing w:val="-5"/>
          <w:sz w:val="24"/>
          <w:szCs w:val="24"/>
        </w:rPr>
        <w:t xml:space="preserve"> </w:t>
      </w:r>
      <w:r w:rsidRPr="00F9168E">
        <w:rPr>
          <w:sz w:val="24"/>
          <w:szCs w:val="24"/>
        </w:rPr>
        <w:t>maili</w:t>
      </w:r>
      <w:r w:rsidRPr="00F9168E">
        <w:rPr>
          <w:spacing w:val="-5"/>
          <w:sz w:val="24"/>
          <w:szCs w:val="24"/>
        </w:rPr>
        <w:t xml:space="preserve"> </w:t>
      </w:r>
      <w:r w:rsidRPr="00F9168E">
        <w:rPr>
          <w:sz w:val="24"/>
          <w:szCs w:val="24"/>
        </w:rPr>
        <w:t>oraz</w:t>
      </w:r>
      <w:r w:rsidRPr="00F9168E">
        <w:rPr>
          <w:spacing w:val="-7"/>
          <w:sz w:val="24"/>
          <w:szCs w:val="24"/>
        </w:rPr>
        <w:t xml:space="preserve"> </w:t>
      </w:r>
      <w:r w:rsidRPr="00F9168E">
        <w:rPr>
          <w:sz w:val="24"/>
          <w:szCs w:val="24"/>
        </w:rPr>
        <w:t>w</w:t>
      </w:r>
      <w:r w:rsidRPr="00F9168E">
        <w:rPr>
          <w:spacing w:val="-5"/>
          <w:sz w:val="24"/>
          <w:szCs w:val="24"/>
        </w:rPr>
        <w:t xml:space="preserve"> </w:t>
      </w:r>
      <w:r w:rsidRPr="00F9168E">
        <w:rPr>
          <w:sz w:val="24"/>
          <w:szCs w:val="24"/>
        </w:rPr>
        <w:t>przypadku</w:t>
      </w:r>
      <w:r w:rsidRPr="00F9168E">
        <w:rPr>
          <w:spacing w:val="-3"/>
          <w:sz w:val="24"/>
          <w:szCs w:val="24"/>
        </w:rPr>
        <w:t xml:space="preserve"> </w:t>
      </w:r>
      <w:r w:rsidRPr="00F9168E">
        <w:rPr>
          <w:sz w:val="24"/>
          <w:szCs w:val="24"/>
        </w:rPr>
        <w:t>przekroczenia</w:t>
      </w:r>
      <w:r w:rsidRPr="00F9168E">
        <w:rPr>
          <w:spacing w:val="-3"/>
          <w:sz w:val="24"/>
          <w:szCs w:val="24"/>
        </w:rPr>
        <w:t xml:space="preserve"> </w:t>
      </w:r>
      <w:r w:rsidRPr="00F9168E">
        <w:rPr>
          <w:sz w:val="24"/>
          <w:szCs w:val="24"/>
        </w:rPr>
        <w:t>dopuszczalnej ilości wysyłanych danych do sieci w danym dniu lub tygodniu.</w:t>
      </w:r>
    </w:p>
    <w:p w14:paraId="3D44E2FC" w14:textId="6F76F35E" w:rsidR="002C33B2" w:rsidRPr="00F9168E" w:rsidRDefault="002C33B2" w:rsidP="004B3095">
      <w:pPr>
        <w:pStyle w:val="Akapitzlist"/>
        <w:widowControl w:val="0"/>
        <w:numPr>
          <w:ilvl w:val="0"/>
          <w:numId w:val="12"/>
        </w:numPr>
        <w:tabs>
          <w:tab w:val="left" w:pos="824"/>
        </w:tabs>
        <w:autoSpaceDE w:val="0"/>
        <w:autoSpaceDN w:val="0"/>
        <w:spacing w:line="360" w:lineRule="auto"/>
        <w:ind w:left="360" w:hanging="361"/>
        <w:rPr>
          <w:sz w:val="24"/>
          <w:szCs w:val="24"/>
        </w:rPr>
      </w:pPr>
      <w:r w:rsidRPr="00F9168E">
        <w:rPr>
          <w:sz w:val="24"/>
          <w:szCs w:val="24"/>
        </w:rPr>
        <w:t>Serwer</w:t>
      </w:r>
      <w:r w:rsidRPr="00F9168E">
        <w:rPr>
          <w:spacing w:val="-9"/>
          <w:sz w:val="24"/>
          <w:szCs w:val="24"/>
        </w:rPr>
        <w:t xml:space="preserve"> </w:t>
      </w:r>
      <w:r w:rsidRPr="00F9168E">
        <w:rPr>
          <w:sz w:val="24"/>
          <w:szCs w:val="24"/>
        </w:rPr>
        <w:t>musi</w:t>
      </w:r>
      <w:r w:rsidRPr="00F9168E">
        <w:rPr>
          <w:spacing w:val="-5"/>
          <w:sz w:val="24"/>
          <w:szCs w:val="24"/>
        </w:rPr>
        <w:t xml:space="preserve"> </w:t>
      </w:r>
      <w:r w:rsidRPr="00F9168E">
        <w:rPr>
          <w:sz w:val="24"/>
          <w:szCs w:val="24"/>
        </w:rPr>
        <w:t>posiadać</w:t>
      </w:r>
      <w:r w:rsidRPr="00F9168E">
        <w:rPr>
          <w:spacing w:val="-7"/>
          <w:sz w:val="24"/>
          <w:szCs w:val="24"/>
        </w:rPr>
        <w:t xml:space="preserve"> </w:t>
      </w:r>
      <w:r w:rsidRPr="00F9168E">
        <w:rPr>
          <w:sz w:val="24"/>
          <w:szCs w:val="24"/>
        </w:rPr>
        <w:t>możliwość</w:t>
      </w:r>
      <w:r w:rsidRPr="00F9168E">
        <w:rPr>
          <w:spacing w:val="-8"/>
          <w:sz w:val="24"/>
          <w:szCs w:val="24"/>
        </w:rPr>
        <w:t xml:space="preserve"> </w:t>
      </w:r>
      <w:r w:rsidRPr="00F9168E">
        <w:rPr>
          <w:sz w:val="24"/>
          <w:szCs w:val="24"/>
        </w:rPr>
        <w:t>wysłania</w:t>
      </w:r>
      <w:r w:rsidRPr="00F9168E">
        <w:rPr>
          <w:spacing w:val="-4"/>
          <w:sz w:val="24"/>
          <w:szCs w:val="24"/>
        </w:rPr>
        <w:t xml:space="preserve"> </w:t>
      </w:r>
      <w:r w:rsidRPr="00F9168E">
        <w:rPr>
          <w:sz w:val="24"/>
          <w:szCs w:val="24"/>
        </w:rPr>
        <w:t>alertów,</w:t>
      </w:r>
      <w:r w:rsidRPr="00F9168E">
        <w:rPr>
          <w:spacing w:val="-7"/>
          <w:sz w:val="24"/>
          <w:szCs w:val="24"/>
        </w:rPr>
        <w:t xml:space="preserve"> </w:t>
      </w:r>
      <w:r w:rsidRPr="00F9168E">
        <w:rPr>
          <w:sz w:val="24"/>
          <w:szCs w:val="24"/>
        </w:rPr>
        <w:t>co</w:t>
      </w:r>
      <w:r w:rsidRPr="00F9168E">
        <w:rPr>
          <w:spacing w:val="-5"/>
          <w:sz w:val="24"/>
          <w:szCs w:val="24"/>
        </w:rPr>
        <w:t xml:space="preserve"> </w:t>
      </w:r>
      <w:r w:rsidRPr="00F9168E">
        <w:rPr>
          <w:sz w:val="24"/>
          <w:szCs w:val="24"/>
        </w:rPr>
        <w:t>najmniej</w:t>
      </w:r>
      <w:r w:rsidRPr="00F9168E">
        <w:rPr>
          <w:spacing w:val="-5"/>
          <w:sz w:val="24"/>
          <w:szCs w:val="24"/>
        </w:rPr>
        <w:t xml:space="preserve"> </w:t>
      </w:r>
      <w:r w:rsidRPr="00F9168E">
        <w:rPr>
          <w:sz w:val="24"/>
          <w:szCs w:val="24"/>
        </w:rPr>
        <w:t>za</w:t>
      </w:r>
      <w:r w:rsidRPr="00F9168E">
        <w:rPr>
          <w:spacing w:val="-5"/>
          <w:sz w:val="24"/>
          <w:szCs w:val="24"/>
        </w:rPr>
        <w:t xml:space="preserve"> </w:t>
      </w:r>
      <w:r w:rsidRPr="00F9168E">
        <w:rPr>
          <w:sz w:val="24"/>
          <w:szCs w:val="24"/>
        </w:rPr>
        <w:t>pośrednictwem</w:t>
      </w:r>
      <w:r w:rsidRPr="00F9168E">
        <w:rPr>
          <w:spacing w:val="-5"/>
          <w:sz w:val="24"/>
          <w:szCs w:val="24"/>
        </w:rPr>
        <w:t xml:space="preserve"> </w:t>
      </w:r>
      <w:r w:rsidRPr="00F9168E">
        <w:rPr>
          <w:spacing w:val="-2"/>
          <w:sz w:val="24"/>
          <w:szCs w:val="24"/>
        </w:rPr>
        <w:t>wiadomości</w:t>
      </w:r>
      <w:r w:rsidR="00402DD1" w:rsidRPr="00F9168E">
        <w:rPr>
          <w:spacing w:val="-2"/>
          <w:sz w:val="24"/>
          <w:szCs w:val="24"/>
        </w:rPr>
        <w:t xml:space="preserve"> </w:t>
      </w:r>
      <w:r w:rsidRPr="00F9168E">
        <w:rPr>
          <w:spacing w:val="-2"/>
          <w:sz w:val="24"/>
          <w:szCs w:val="24"/>
        </w:rPr>
        <w:t>email.</w:t>
      </w:r>
    </w:p>
    <w:p w14:paraId="16C4BD29" w14:textId="77777777" w:rsidR="002C33B2" w:rsidRPr="00F9168E" w:rsidRDefault="002C33B2" w:rsidP="004B3095">
      <w:pPr>
        <w:pStyle w:val="Akapitzlist"/>
        <w:widowControl w:val="0"/>
        <w:numPr>
          <w:ilvl w:val="0"/>
          <w:numId w:val="12"/>
        </w:numPr>
        <w:tabs>
          <w:tab w:val="left" w:pos="824"/>
        </w:tabs>
        <w:autoSpaceDE w:val="0"/>
        <w:autoSpaceDN w:val="0"/>
        <w:spacing w:line="360" w:lineRule="auto"/>
        <w:ind w:left="360" w:right="160"/>
        <w:rPr>
          <w:sz w:val="24"/>
          <w:szCs w:val="24"/>
        </w:rPr>
      </w:pPr>
      <w:r w:rsidRPr="00F9168E">
        <w:rPr>
          <w:sz w:val="24"/>
          <w:szCs w:val="24"/>
        </w:rPr>
        <w:t>Serwer</w:t>
      </w:r>
      <w:r w:rsidRPr="00F9168E">
        <w:rPr>
          <w:spacing w:val="-4"/>
          <w:sz w:val="24"/>
          <w:szCs w:val="24"/>
        </w:rPr>
        <w:t xml:space="preserve"> </w:t>
      </w:r>
      <w:r w:rsidRPr="00F9168E">
        <w:rPr>
          <w:sz w:val="24"/>
          <w:szCs w:val="24"/>
        </w:rPr>
        <w:t>administracyjny</w:t>
      </w:r>
      <w:r w:rsidRPr="00F9168E">
        <w:rPr>
          <w:spacing w:val="-4"/>
          <w:sz w:val="24"/>
          <w:szCs w:val="24"/>
        </w:rPr>
        <w:t xml:space="preserve"> </w:t>
      </w:r>
      <w:r w:rsidRPr="00F9168E">
        <w:rPr>
          <w:sz w:val="24"/>
          <w:szCs w:val="24"/>
        </w:rPr>
        <w:t>musi</w:t>
      </w:r>
      <w:r w:rsidRPr="00F9168E">
        <w:rPr>
          <w:spacing w:val="-2"/>
          <w:sz w:val="24"/>
          <w:szCs w:val="24"/>
        </w:rPr>
        <w:t xml:space="preserve"> </w:t>
      </w:r>
      <w:r w:rsidRPr="00F9168E">
        <w:rPr>
          <w:sz w:val="24"/>
          <w:szCs w:val="24"/>
        </w:rPr>
        <w:t>posiadać</w:t>
      </w:r>
      <w:r w:rsidRPr="00F9168E">
        <w:rPr>
          <w:spacing w:val="-5"/>
          <w:sz w:val="24"/>
          <w:szCs w:val="24"/>
        </w:rPr>
        <w:t xml:space="preserve"> </w:t>
      </w:r>
      <w:r w:rsidRPr="00F9168E">
        <w:rPr>
          <w:sz w:val="24"/>
          <w:szCs w:val="24"/>
        </w:rPr>
        <w:t>możliwość</w:t>
      </w:r>
      <w:r w:rsidRPr="00F9168E">
        <w:rPr>
          <w:spacing w:val="-4"/>
          <w:sz w:val="24"/>
          <w:szCs w:val="24"/>
        </w:rPr>
        <w:t xml:space="preserve"> </w:t>
      </w:r>
      <w:r w:rsidRPr="00F9168E">
        <w:rPr>
          <w:sz w:val="24"/>
          <w:szCs w:val="24"/>
        </w:rPr>
        <w:t>konfiguracji</w:t>
      </w:r>
      <w:r w:rsidRPr="00F9168E">
        <w:rPr>
          <w:spacing w:val="-2"/>
          <w:sz w:val="24"/>
          <w:szCs w:val="24"/>
        </w:rPr>
        <w:t xml:space="preserve"> </w:t>
      </w:r>
      <w:r w:rsidRPr="00F9168E">
        <w:rPr>
          <w:sz w:val="24"/>
          <w:szCs w:val="24"/>
        </w:rPr>
        <w:t>raportów</w:t>
      </w:r>
      <w:r w:rsidRPr="00F9168E">
        <w:rPr>
          <w:spacing w:val="-4"/>
          <w:sz w:val="24"/>
          <w:szCs w:val="24"/>
        </w:rPr>
        <w:t xml:space="preserve"> </w:t>
      </w:r>
      <w:r w:rsidRPr="00F9168E">
        <w:rPr>
          <w:sz w:val="24"/>
          <w:szCs w:val="24"/>
        </w:rPr>
        <w:t>w</w:t>
      </w:r>
      <w:r w:rsidRPr="00F9168E">
        <w:rPr>
          <w:spacing w:val="-3"/>
          <w:sz w:val="24"/>
          <w:szCs w:val="24"/>
        </w:rPr>
        <w:t xml:space="preserve"> </w:t>
      </w:r>
      <w:r w:rsidRPr="00F9168E">
        <w:rPr>
          <w:sz w:val="24"/>
          <w:szCs w:val="24"/>
        </w:rPr>
        <w:t>oparciu</w:t>
      </w:r>
      <w:r w:rsidRPr="00F9168E">
        <w:rPr>
          <w:spacing w:val="-6"/>
          <w:sz w:val="24"/>
          <w:szCs w:val="24"/>
        </w:rPr>
        <w:t xml:space="preserve"> </w:t>
      </w:r>
      <w:r w:rsidRPr="00F9168E">
        <w:rPr>
          <w:sz w:val="24"/>
          <w:szCs w:val="24"/>
        </w:rPr>
        <w:t>o</w:t>
      </w:r>
      <w:r w:rsidRPr="00F9168E">
        <w:rPr>
          <w:spacing w:val="-1"/>
          <w:sz w:val="24"/>
          <w:szCs w:val="24"/>
        </w:rPr>
        <w:t xml:space="preserve"> </w:t>
      </w:r>
      <w:r w:rsidRPr="00F9168E">
        <w:rPr>
          <w:sz w:val="24"/>
          <w:szCs w:val="24"/>
        </w:rPr>
        <w:t>uruchomione aplikacje, podłączane urządzenia, odwiedzane strony internetowe, drukowane dokumenty, ruch sieciowy, wysyłane wiadomości e-mail oraz wykonywane czynności na plikach.</w:t>
      </w:r>
    </w:p>
    <w:p w14:paraId="149978AE" w14:textId="77777777" w:rsidR="002C33B2" w:rsidRPr="00F9168E" w:rsidRDefault="002C33B2" w:rsidP="004B3095">
      <w:pPr>
        <w:pStyle w:val="Akapitzlist"/>
        <w:widowControl w:val="0"/>
        <w:numPr>
          <w:ilvl w:val="0"/>
          <w:numId w:val="12"/>
        </w:numPr>
        <w:tabs>
          <w:tab w:val="left" w:pos="824"/>
        </w:tabs>
        <w:autoSpaceDE w:val="0"/>
        <w:autoSpaceDN w:val="0"/>
        <w:spacing w:line="360" w:lineRule="auto"/>
        <w:ind w:left="360" w:right="256"/>
        <w:rPr>
          <w:sz w:val="24"/>
          <w:szCs w:val="24"/>
        </w:rPr>
      </w:pPr>
      <w:r w:rsidRPr="00F9168E">
        <w:rPr>
          <w:sz w:val="24"/>
          <w:szCs w:val="24"/>
        </w:rPr>
        <w:t>Raporty</w:t>
      </w:r>
      <w:r w:rsidRPr="00F9168E">
        <w:rPr>
          <w:spacing w:val="-4"/>
          <w:sz w:val="24"/>
          <w:szCs w:val="24"/>
        </w:rPr>
        <w:t xml:space="preserve"> </w:t>
      </w:r>
      <w:r w:rsidRPr="00F9168E">
        <w:rPr>
          <w:sz w:val="24"/>
          <w:szCs w:val="24"/>
        </w:rPr>
        <w:t>muszą</w:t>
      </w:r>
      <w:r w:rsidRPr="00F9168E">
        <w:rPr>
          <w:spacing w:val="-3"/>
          <w:sz w:val="24"/>
          <w:szCs w:val="24"/>
        </w:rPr>
        <w:t xml:space="preserve"> </w:t>
      </w:r>
      <w:r w:rsidRPr="00F9168E">
        <w:rPr>
          <w:sz w:val="24"/>
          <w:szCs w:val="24"/>
        </w:rPr>
        <w:t>być</w:t>
      </w:r>
      <w:r w:rsidRPr="00F9168E">
        <w:rPr>
          <w:spacing w:val="-4"/>
          <w:sz w:val="24"/>
          <w:szCs w:val="24"/>
        </w:rPr>
        <w:t xml:space="preserve"> </w:t>
      </w:r>
      <w:r w:rsidRPr="00F9168E">
        <w:rPr>
          <w:sz w:val="24"/>
          <w:szCs w:val="24"/>
        </w:rPr>
        <w:t>generowane</w:t>
      </w:r>
      <w:r w:rsidRPr="00F9168E">
        <w:rPr>
          <w:spacing w:val="-4"/>
          <w:sz w:val="24"/>
          <w:szCs w:val="24"/>
        </w:rPr>
        <w:t xml:space="preserve"> </w:t>
      </w:r>
      <w:r w:rsidRPr="00F9168E">
        <w:rPr>
          <w:sz w:val="24"/>
          <w:szCs w:val="24"/>
        </w:rPr>
        <w:t>w</w:t>
      </w:r>
      <w:r w:rsidRPr="00F9168E">
        <w:rPr>
          <w:spacing w:val="-2"/>
          <w:sz w:val="24"/>
          <w:szCs w:val="24"/>
        </w:rPr>
        <w:t xml:space="preserve"> </w:t>
      </w:r>
      <w:r w:rsidRPr="00F9168E">
        <w:rPr>
          <w:sz w:val="24"/>
          <w:szCs w:val="24"/>
        </w:rPr>
        <w:t>oparciu</w:t>
      </w:r>
      <w:r w:rsidRPr="00F9168E">
        <w:rPr>
          <w:spacing w:val="-4"/>
          <w:sz w:val="24"/>
          <w:szCs w:val="24"/>
        </w:rPr>
        <w:t xml:space="preserve"> </w:t>
      </w:r>
      <w:r w:rsidRPr="00F9168E">
        <w:rPr>
          <w:sz w:val="24"/>
          <w:szCs w:val="24"/>
        </w:rPr>
        <w:t>o</w:t>
      </w:r>
      <w:r w:rsidRPr="00F9168E">
        <w:rPr>
          <w:spacing w:val="-4"/>
          <w:sz w:val="24"/>
          <w:szCs w:val="24"/>
        </w:rPr>
        <w:t xml:space="preserve"> </w:t>
      </w:r>
      <w:r w:rsidRPr="00F9168E">
        <w:rPr>
          <w:sz w:val="24"/>
          <w:szCs w:val="24"/>
        </w:rPr>
        <w:t>wskazane</w:t>
      </w:r>
      <w:r w:rsidRPr="00F9168E">
        <w:rPr>
          <w:spacing w:val="-2"/>
          <w:sz w:val="24"/>
          <w:szCs w:val="24"/>
        </w:rPr>
        <w:t xml:space="preserve"> </w:t>
      </w:r>
      <w:r w:rsidRPr="00F9168E">
        <w:rPr>
          <w:sz w:val="24"/>
          <w:szCs w:val="24"/>
        </w:rPr>
        <w:t>stacje</w:t>
      </w:r>
      <w:r w:rsidRPr="00F9168E">
        <w:rPr>
          <w:spacing w:val="-2"/>
          <w:sz w:val="24"/>
          <w:szCs w:val="24"/>
        </w:rPr>
        <w:t xml:space="preserve"> </w:t>
      </w:r>
      <w:r w:rsidRPr="00F9168E">
        <w:rPr>
          <w:sz w:val="24"/>
          <w:szCs w:val="24"/>
        </w:rPr>
        <w:t>robocze,</w:t>
      </w:r>
      <w:r w:rsidRPr="00F9168E">
        <w:rPr>
          <w:spacing w:val="-3"/>
          <w:sz w:val="24"/>
          <w:szCs w:val="24"/>
        </w:rPr>
        <w:t xml:space="preserve"> </w:t>
      </w:r>
      <w:r w:rsidRPr="00F9168E">
        <w:rPr>
          <w:sz w:val="24"/>
          <w:szCs w:val="24"/>
        </w:rPr>
        <w:t>użytkowników</w:t>
      </w:r>
      <w:r w:rsidRPr="00F9168E">
        <w:rPr>
          <w:spacing w:val="-4"/>
          <w:sz w:val="24"/>
          <w:szCs w:val="24"/>
        </w:rPr>
        <w:t xml:space="preserve"> </w:t>
      </w:r>
      <w:r w:rsidRPr="00F9168E">
        <w:rPr>
          <w:sz w:val="24"/>
          <w:szCs w:val="24"/>
        </w:rPr>
        <w:t>bądź</w:t>
      </w:r>
      <w:r w:rsidRPr="00F9168E">
        <w:rPr>
          <w:spacing w:val="-4"/>
          <w:sz w:val="24"/>
          <w:szCs w:val="24"/>
        </w:rPr>
        <w:t xml:space="preserve"> </w:t>
      </w:r>
      <w:r w:rsidRPr="00F9168E">
        <w:rPr>
          <w:sz w:val="24"/>
          <w:szCs w:val="24"/>
        </w:rPr>
        <w:t>grupy w określonym przedziale czasu.</w:t>
      </w:r>
    </w:p>
    <w:p w14:paraId="3FD74826" w14:textId="0285BE82" w:rsidR="002C33B2" w:rsidRPr="00F9168E" w:rsidRDefault="002C33B2" w:rsidP="004B3095">
      <w:pPr>
        <w:pStyle w:val="Akapitzlist"/>
        <w:widowControl w:val="0"/>
        <w:numPr>
          <w:ilvl w:val="0"/>
          <w:numId w:val="12"/>
        </w:numPr>
        <w:tabs>
          <w:tab w:val="left" w:pos="824"/>
        </w:tabs>
        <w:autoSpaceDE w:val="0"/>
        <w:autoSpaceDN w:val="0"/>
        <w:spacing w:line="360" w:lineRule="auto"/>
        <w:ind w:left="360" w:hanging="361"/>
        <w:rPr>
          <w:sz w:val="24"/>
          <w:szCs w:val="24"/>
        </w:rPr>
      </w:pPr>
      <w:r w:rsidRPr="00F9168E">
        <w:rPr>
          <w:sz w:val="24"/>
          <w:szCs w:val="24"/>
        </w:rPr>
        <w:t>Raporty</w:t>
      </w:r>
      <w:r w:rsidRPr="00F9168E">
        <w:rPr>
          <w:spacing w:val="-8"/>
          <w:sz w:val="24"/>
          <w:szCs w:val="24"/>
        </w:rPr>
        <w:t xml:space="preserve"> </w:t>
      </w:r>
      <w:r w:rsidRPr="00F9168E">
        <w:rPr>
          <w:sz w:val="24"/>
          <w:szCs w:val="24"/>
        </w:rPr>
        <w:t>muszą</w:t>
      </w:r>
      <w:r w:rsidRPr="00F9168E">
        <w:rPr>
          <w:spacing w:val="-4"/>
          <w:sz w:val="24"/>
          <w:szCs w:val="24"/>
        </w:rPr>
        <w:t xml:space="preserve"> </w:t>
      </w:r>
      <w:r w:rsidRPr="00F9168E">
        <w:rPr>
          <w:sz w:val="24"/>
          <w:szCs w:val="24"/>
        </w:rPr>
        <w:t>być</w:t>
      </w:r>
      <w:r w:rsidRPr="00F9168E">
        <w:rPr>
          <w:spacing w:val="-5"/>
          <w:sz w:val="24"/>
          <w:szCs w:val="24"/>
        </w:rPr>
        <w:t xml:space="preserve"> </w:t>
      </w:r>
      <w:r w:rsidRPr="00F9168E">
        <w:rPr>
          <w:sz w:val="24"/>
          <w:szCs w:val="24"/>
        </w:rPr>
        <w:t>generowane</w:t>
      </w:r>
      <w:r w:rsidRPr="00F9168E">
        <w:rPr>
          <w:spacing w:val="-4"/>
          <w:sz w:val="24"/>
          <w:szCs w:val="24"/>
        </w:rPr>
        <w:t xml:space="preserve"> </w:t>
      </w:r>
      <w:r w:rsidRPr="00F9168E">
        <w:rPr>
          <w:sz w:val="24"/>
          <w:szCs w:val="24"/>
        </w:rPr>
        <w:t>do</w:t>
      </w:r>
      <w:r w:rsidRPr="00F9168E">
        <w:rPr>
          <w:spacing w:val="-3"/>
          <w:sz w:val="24"/>
          <w:szCs w:val="24"/>
        </w:rPr>
        <w:t xml:space="preserve"> </w:t>
      </w:r>
      <w:r w:rsidRPr="00F9168E">
        <w:rPr>
          <w:sz w:val="24"/>
          <w:szCs w:val="24"/>
        </w:rPr>
        <w:t>pliku</w:t>
      </w:r>
      <w:r w:rsidRPr="00F9168E">
        <w:rPr>
          <w:spacing w:val="-5"/>
          <w:sz w:val="24"/>
          <w:szCs w:val="24"/>
        </w:rPr>
        <w:t xml:space="preserve"> </w:t>
      </w:r>
      <w:r w:rsidRPr="00F9168E">
        <w:rPr>
          <w:sz w:val="24"/>
          <w:szCs w:val="24"/>
        </w:rPr>
        <w:t>PDF</w:t>
      </w:r>
      <w:r w:rsidRPr="00F9168E">
        <w:rPr>
          <w:spacing w:val="-5"/>
          <w:sz w:val="24"/>
          <w:szCs w:val="24"/>
        </w:rPr>
        <w:t xml:space="preserve"> </w:t>
      </w:r>
      <w:r w:rsidRPr="00F9168E">
        <w:rPr>
          <w:sz w:val="24"/>
          <w:szCs w:val="24"/>
        </w:rPr>
        <w:t>i/lub</w:t>
      </w:r>
      <w:r w:rsidRPr="00F9168E">
        <w:rPr>
          <w:spacing w:val="-4"/>
          <w:sz w:val="24"/>
          <w:szCs w:val="24"/>
        </w:rPr>
        <w:t xml:space="preserve"> </w:t>
      </w:r>
      <w:r w:rsidRPr="00F9168E">
        <w:rPr>
          <w:sz w:val="24"/>
          <w:szCs w:val="24"/>
        </w:rPr>
        <w:t>XLS,</w:t>
      </w:r>
      <w:r w:rsidRPr="00F9168E">
        <w:rPr>
          <w:spacing w:val="-5"/>
          <w:sz w:val="24"/>
          <w:szCs w:val="24"/>
        </w:rPr>
        <w:t xml:space="preserve"> </w:t>
      </w:r>
      <w:r w:rsidRPr="00F9168E">
        <w:rPr>
          <w:sz w:val="24"/>
          <w:szCs w:val="24"/>
        </w:rPr>
        <w:t>po</w:t>
      </w:r>
      <w:r w:rsidRPr="00F9168E">
        <w:rPr>
          <w:spacing w:val="-3"/>
          <w:sz w:val="24"/>
          <w:szCs w:val="24"/>
        </w:rPr>
        <w:t xml:space="preserve"> </w:t>
      </w:r>
      <w:r w:rsidRPr="00F9168E">
        <w:rPr>
          <w:sz w:val="24"/>
          <w:szCs w:val="24"/>
        </w:rPr>
        <w:t>podaniu</w:t>
      </w:r>
      <w:r w:rsidRPr="00F9168E">
        <w:rPr>
          <w:spacing w:val="-4"/>
          <w:sz w:val="24"/>
          <w:szCs w:val="24"/>
        </w:rPr>
        <w:t xml:space="preserve"> </w:t>
      </w:r>
      <w:r w:rsidRPr="00F9168E">
        <w:rPr>
          <w:sz w:val="24"/>
          <w:szCs w:val="24"/>
        </w:rPr>
        <w:t>lokalizacji</w:t>
      </w:r>
      <w:r w:rsidRPr="00F9168E">
        <w:rPr>
          <w:spacing w:val="-4"/>
          <w:sz w:val="24"/>
          <w:szCs w:val="24"/>
        </w:rPr>
        <w:t xml:space="preserve"> </w:t>
      </w:r>
      <w:r w:rsidRPr="00F9168E">
        <w:rPr>
          <w:sz w:val="24"/>
          <w:szCs w:val="24"/>
        </w:rPr>
        <w:t>zapisywanego</w:t>
      </w:r>
      <w:r w:rsidRPr="00F9168E">
        <w:rPr>
          <w:spacing w:val="-2"/>
          <w:sz w:val="24"/>
          <w:szCs w:val="24"/>
        </w:rPr>
        <w:t xml:space="preserve"> pliku</w:t>
      </w:r>
      <w:r w:rsidR="000A2432" w:rsidRPr="00F9168E">
        <w:rPr>
          <w:spacing w:val="-2"/>
          <w:sz w:val="24"/>
          <w:szCs w:val="24"/>
        </w:rPr>
        <w:t xml:space="preserve"> </w:t>
      </w:r>
      <w:r w:rsidRPr="00F9168E">
        <w:rPr>
          <w:sz w:val="24"/>
          <w:szCs w:val="24"/>
        </w:rPr>
        <w:t>lub</w:t>
      </w:r>
      <w:r w:rsidRPr="00F9168E">
        <w:rPr>
          <w:spacing w:val="-4"/>
          <w:sz w:val="24"/>
          <w:szCs w:val="24"/>
        </w:rPr>
        <w:t xml:space="preserve"> </w:t>
      </w:r>
      <w:r w:rsidRPr="00F9168E">
        <w:rPr>
          <w:sz w:val="24"/>
          <w:szCs w:val="24"/>
        </w:rPr>
        <w:t>na</w:t>
      </w:r>
      <w:r w:rsidRPr="00F9168E">
        <w:rPr>
          <w:spacing w:val="-3"/>
          <w:sz w:val="24"/>
          <w:szCs w:val="24"/>
        </w:rPr>
        <w:t xml:space="preserve"> </w:t>
      </w:r>
      <w:r w:rsidRPr="00F9168E">
        <w:rPr>
          <w:sz w:val="24"/>
          <w:szCs w:val="24"/>
        </w:rPr>
        <w:t>wskazany</w:t>
      </w:r>
      <w:r w:rsidRPr="00F9168E">
        <w:rPr>
          <w:spacing w:val="-5"/>
          <w:sz w:val="24"/>
          <w:szCs w:val="24"/>
        </w:rPr>
        <w:t xml:space="preserve"> </w:t>
      </w:r>
      <w:r w:rsidRPr="00F9168E">
        <w:rPr>
          <w:sz w:val="24"/>
          <w:szCs w:val="24"/>
        </w:rPr>
        <w:t>adres(y)</w:t>
      </w:r>
      <w:r w:rsidRPr="00F9168E">
        <w:rPr>
          <w:spacing w:val="-4"/>
          <w:sz w:val="24"/>
          <w:szCs w:val="24"/>
        </w:rPr>
        <w:t xml:space="preserve"> </w:t>
      </w:r>
      <w:r w:rsidRPr="00F9168E">
        <w:rPr>
          <w:sz w:val="24"/>
          <w:szCs w:val="24"/>
        </w:rPr>
        <w:t>e-</w:t>
      </w:r>
      <w:r w:rsidRPr="00F9168E">
        <w:rPr>
          <w:spacing w:val="-2"/>
          <w:sz w:val="24"/>
          <w:szCs w:val="24"/>
        </w:rPr>
        <w:t>mail.</w:t>
      </w:r>
    </w:p>
    <w:p w14:paraId="77328F73" w14:textId="28E7C7A5" w:rsidR="002C33B2" w:rsidRPr="00F9168E" w:rsidRDefault="002C33B2" w:rsidP="004B3095">
      <w:pPr>
        <w:pStyle w:val="Akapitzlist"/>
        <w:widowControl w:val="0"/>
        <w:numPr>
          <w:ilvl w:val="0"/>
          <w:numId w:val="12"/>
        </w:numPr>
        <w:tabs>
          <w:tab w:val="left" w:pos="824"/>
        </w:tabs>
        <w:autoSpaceDE w:val="0"/>
        <w:autoSpaceDN w:val="0"/>
        <w:spacing w:line="360" w:lineRule="auto"/>
        <w:ind w:left="360" w:hanging="361"/>
        <w:rPr>
          <w:sz w:val="24"/>
          <w:szCs w:val="24"/>
        </w:rPr>
      </w:pPr>
      <w:r w:rsidRPr="00F9168E">
        <w:rPr>
          <w:sz w:val="24"/>
          <w:szCs w:val="24"/>
        </w:rPr>
        <w:t>Serwer</w:t>
      </w:r>
      <w:r w:rsidRPr="00F9168E">
        <w:rPr>
          <w:spacing w:val="-9"/>
          <w:sz w:val="24"/>
          <w:szCs w:val="24"/>
        </w:rPr>
        <w:t xml:space="preserve"> </w:t>
      </w:r>
      <w:r w:rsidRPr="00F9168E">
        <w:rPr>
          <w:sz w:val="24"/>
          <w:szCs w:val="24"/>
        </w:rPr>
        <w:t>administracyjny</w:t>
      </w:r>
      <w:r w:rsidRPr="00F9168E">
        <w:rPr>
          <w:spacing w:val="-8"/>
          <w:sz w:val="24"/>
          <w:szCs w:val="24"/>
        </w:rPr>
        <w:t xml:space="preserve"> </w:t>
      </w:r>
      <w:r w:rsidRPr="00F9168E">
        <w:rPr>
          <w:sz w:val="24"/>
          <w:szCs w:val="24"/>
        </w:rPr>
        <w:t>musi</w:t>
      </w:r>
      <w:r w:rsidRPr="00F9168E">
        <w:rPr>
          <w:spacing w:val="-7"/>
          <w:sz w:val="24"/>
          <w:szCs w:val="24"/>
        </w:rPr>
        <w:t xml:space="preserve"> </w:t>
      </w:r>
      <w:r w:rsidRPr="00F9168E">
        <w:rPr>
          <w:sz w:val="24"/>
          <w:szCs w:val="24"/>
        </w:rPr>
        <w:t>posiadać</w:t>
      </w:r>
      <w:r w:rsidRPr="00F9168E">
        <w:rPr>
          <w:spacing w:val="-9"/>
          <w:sz w:val="24"/>
          <w:szCs w:val="24"/>
        </w:rPr>
        <w:t xml:space="preserve"> </w:t>
      </w:r>
      <w:r w:rsidRPr="00F9168E">
        <w:rPr>
          <w:sz w:val="24"/>
          <w:szCs w:val="24"/>
        </w:rPr>
        <w:t>wbudowany</w:t>
      </w:r>
      <w:r w:rsidRPr="00F9168E">
        <w:rPr>
          <w:spacing w:val="-6"/>
          <w:sz w:val="24"/>
          <w:szCs w:val="24"/>
        </w:rPr>
        <w:t xml:space="preserve"> </w:t>
      </w:r>
      <w:r w:rsidRPr="00F9168E">
        <w:rPr>
          <w:sz w:val="24"/>
          <w:szCs w:val="24"/>
        </w:rPr>
        <w:t>serwer</w:t>
      </w:r>
      <w:r w:rsidRPr="00F9168E">
        <w:rPr>
          <w:spacing w:val="-7"/>
          <w:sz w:val="24"/>
          <w:szCs w:val="24"/>
        </w:rPr>
        <w:t xml:space="preserve"> </w:t>
      </w:r>
      <w:r w:rsidRPr="00F9168E">
        <w:rPr>
          <w:sz w:val="24"/>
          <w:szCs w:val="24"/>
        </w:rPr>
        <w:t>SMTP</w:t>
      </w:r>
      <w:r w:rsidRPr="00F9168E">
        <w:rPr>
          <w:spacing w:val="-5"/>
          <w:sz w:val="24"/>
          <w:szCs w:val="24"/>
        </w:rPr>
        <w:t xml:space="preserve"> </w:t>
      </w:r>
      <w:r w:rsidRPr="00F9168E">
        <w:rPr>
          <w:sz w:val="24"/>
          <w:szCs w:val="24"/>
        </w:rPr>
        <w:t>udostępniony</w:t>
      </w:r>
      <w:r w:rsidRPr="00F9168E">
        <w:rPr>
          <w:spacing w:val="-7"/>
          <w:sz w:val="24"/>
          <w:szCs w:val="24"/>
        </w:rPr>
        <w:t xml:space="preserve"> </w:t>
      </w:r>
      <w:r w:rsidRPr="00F9168E">
        <w:rPr>
          <w:sz w:val="24"/>
          <w:szCs w:val="24"/>
        </w:rPr>
        <w:t>przez</w:t>
      </w:r>
      <w:r w:rsidRPr="00F9168E">
        <w:rPr>
          <w:spacing w:val="-6"/>
          <w:sz w:val="24"/>
          <w:szCs w:val="24"/>
        </w:rPr>
        <w:t xml:space="preserve"> </w:t>
      </w:r>
      <w:r w:rsidRPr="00F9168E">
        <w:rPr>
          <w:spacing w:val="-2"/>
          <w:sz w:val="24"/>
          <w:szCs w:val="24"/>
        </w:rPr>
        <w:t>producenta</w:t>
      </w:r>
      <w:r w:rsidR="000A2432" w:rsidRPr="00F9168E">
        <w:rPr>
          <w:spacing w:val="-2"/>
          <w:sz w:val="24"/>
          <w:szCs w:val="24"/>
        </w:rPr>
        <w:t xml:space="preserve"> </w:t>
      </w:r>
      <w:r w:rsidRPr="00F9168E">
        <w:rPr>
          <w:spacing w:val="-2"/>
          <w:sz w:val="24"/>
          <w:szCs w:val="24"/>
        </w:rPr>
        <w:t>oprogramowania.</w:t>
      </w:r>
    </w:p>
    <w:p w14:paraId="69B62CCE" w14:textId="77777777" w:rsidR="002C33B2" w:rsidRPr="00F9168E" w:rsidRDefault="002C33B2" w:rsidP="004B3095">
      <w:pPr>
        <w:pStyle w:val="Akapitzlist"/>
        <w:widowControl w:val="0"/>
        <w:numPr>
          <w:ilvl w:val="0"/>
          <w:numId w:val="12"/>
        </w:numPr>
        <w:tabs>
          <w:tab w:val="left" w:pos="824"/>
        </w:tabs>
        <w:autoSpaceDE w:val="0"/>
        <w:autoSpaceDN w:val="0"/>
        <w:spacing w:line="360" w:lineRule="auto"/>
        <w:ind w:left="360" w:right="275"/>
        <w:rPr>
          <w:sz w:val="24"/>
          <w:szCs w:val="24"/>
        </w:rPr>
      </w:pPr>
      <w:r w:rsidRPr="00F9168E">
        <w:rPr>
          <w:sz w:val="24"/>
          <w:szCs w:val="24"/>
        </w:rPr>
        <w:t>Serwer</w:t>
      </w:r>
      <w:r w:rsidRPr="00F9168E">
        <w:rPr>
          <w:spacing w:val="-6"/>
          <w:sz w:val="24"/>
          <w:szCs w:val="24"/>
        </w:rPr>
        <w:t xml:space="preserve"> </w:t>
      </w:r>
      <w:r w:rsidRPr="00F9168E">
        <w:rPr>
          <w:sz w:val="24"/>
          <w:szCs w:val="24"/>
        </w:rPr>
        <w:t>administracyjny</w:t>
      </w:r>
      <w:r w:rsidRPr="00F9168E">
        <w:rPr>
          <w:spacing w:val="-6"/>
          <w:sz w:val="24"/>
          <w:szCs w:val="24"/>
        </w:rPr>
        <w:t xml:space="preserve"> </w:t>
      </w:r>
      <w:r w:rsidRPr="00F9168E">
        <w:rPr>
          <w:sz w:val="24"/>
          <w:szCs w:val="24"/>
        </w:rPr>
        <w:t>musi</w:t>
      </w:r>
      <w:r w:rsidRPr="00F9168E">
        <w:rPr>
          <w:spacing w:val="-4"/>
          <w:sz w:val="24"/>
          <w:szCs w:val="24"/>
        </w:rPr>
        <w:t xml:space="preserve"> </w:t>
      </w:r>
      <w:r w:rsidRPr="00F9168E">
        <w:rPr>
          <w:sz w:val="24"/>
          <w:szCs w:val="24"/>
        </w:rPr>
        <w:t>umożliwiać</w:t>
      </w:r>
      <w:r w:rsidRPr="00F9168E">
        <w:rPr>
          <w:spacing w:val="-3"/>
          <w:sz w:val="24"/>
          <w:szCs w:val="24"/>
        </w:rPr>
        <w:t xml:space="preserve"> </w:t>
      </w:r>
      <w:r w:rsidRPr="00F9168E">
        <w:rPr>
          <w:sz w:val="24"/>
          <w:szCs w:val="24"/>
        </w:rPr>
        <w:t>kategoryzację</w:t>
      </w:r>
      <w:r w:rsidRPr="00F9168E">
        <w:rPr>
          <w:spacing w:val="-3"/>
          <w:sz w:val="24"/>
          <w:szCs w:val="24"/>
        </w:rPr>
        <w:t xml:space="preserve"> </w:t>
      </w:r>
      <w:r w:rsidRPr="00F9168E">
        <w:rPr>
          <w:sz w:val="24"/>
          <w:szCs w:val="24"/>
        </w:rPr>
        <w:t>(tagowanie)</w:t>
      </w:r>
      <w:r w:rsidRPr="00F9168E">
        <w:rPr>
          <w:spacing w:val="-2"/>
          <w:sz w:val="24"/>
          <w:szCs w:val="24"/>
        </w:rPr>
        <w:t xml:space="preserve"> </w:t>
      </w:r>
      <w:r w:rsidRPr="00F9168E">
        <w:rPr>
          <w:sz w:val="24"/>
          <w:szCs w:val="24"/>
        </w:rPr>
        <w:t>plików</w:t>
      </w:r>
      <w:r w:rsidRPr="00F9168E">
        <w:rPr>
          <w:spacing w:val="-3"/>
          <w:sz w:val="24"/>
          <w:szCs w:val="24"/>
        </w:rPr>
        <w:t xml:space="preserve"> </w:t>
      </w:r>
      <w:r w:rsidRPr="00F9168E">
        <w:rPr>
          <w:sz w:val="24"/>
          <w:szCs w:val="24"/>
        </w:rPr>
        <w:t>na</w:t>
      </w:r>
      <w:r w:rsidRPr="00F9168E">
        <w:rPr>
          <w:spacing w:val="-7"/>
          <w:sz w:val="24"/>
          <w:szCs w:val="24"/>
        </w:rPr>
        <w:t xml:space="preserve"> </w:t>
      </w:r>
      <w:r w:rsidRPr="00F9168E">
        <w:rPr>
          <w:sz w:val="24"/>
          <w:szCs w:val="24"/>
        </w:rPr>
        <w:t>poziomie</w:t>
      </w:r>
      <w:r w:rsidRPr="00F9168E">
        <w:rPr>
          <w:spacing w:val="-3"/>
          <w:sz w:val="24"/>
          <w:szCs w:val="24"/>
        </w:rPr>
        <w:t xml:space="preserve"> </w:t>
      </w:r>
      <w:r w:rsidRPr="00F9168E">
        <w:rPr>
          <w:sz w:val="24"/>
          <w:szCs w:val="24"/>
        </w:rPr>
        <w:t>systemu plików lub na poziomie metadanych pliku.</w:t>
      </w:r>
    </w:p>
    <w:p w14:paraId="0CE1C8C2" w14:textId="77777777" w:rsidR="002C33B2" w:rsidRPr="00F9168E" w:rsidRDefault="002C33B2" w:rsidP="004B3095">
      <w:pPr>
        <w:pStyle w:val="Akapitzlist"/>
        <w:widowControl w:val="0"/>
        <w:numPr>
          <w:ilvl w:val="0"/>
          <w:numId w:val="12"/>
        </w:numPr>
        <w:tabs>
          <w:tab w:val="left" w:pos="824"/>
        </w:tabs>
        <w:autoSpaceDE w:val="0"/>
        <w:autoSpaceDN w:val="0"/>
        <w:spacing w:line="360" w:lineRule="auto"/>
        <w:ind w:left="360" w:right="427"/>
        <w:jc w:val="both"/>
        <w:rPr>
          <w:sz w:val="24"/>
          <w:szCs w:val="24"/>
        </w:rPr>
      </w:pPr>
      <w:r w:rsidRPr="00F9168E">
        <w:rPr>
          <w:sz w:val="24"/>
          <w:szCs w:val="24"/>
        </w:rPr>
        <w:t>Serwer administracyjny musi umożliwiać wykonanie</w:t>
      </w:r>
      <w:r w:rsidRPr="00F9168E">
        <w:rPr>
          <w:spacing w:val="-1"/>
          <w:sz w:val="24"/>
          <w:szCs w:val="24"/>
        </w:rPr>
        <w:t xml:space="preserve"> </w:t>
      </w:r>
      <w:r w:rsidRPr="00F9168E">
        <w:rPr>
          <w:sz w:val="24"/>
          <w:szCs w:val="24"/>
        </w:rPr>
        <w:t>zadania kategoryzacji</w:t>
      </w:r>
      <w:r w:rsidRPr="00F9168E">
        <w:rPr>
          <w:spacing w:val="-1"/>
          <w:sz w:val="24"/>
          <w:szCs w:val="24"/>
        </w:rPr>
        <w:t xml:space="preserve"> </w:t>
      </w:r>
      <w:r w:rsidRPr="00F9168E">
        <w:rPr>
          <w:sz w:val="24"/>
          <w:szCs w:val="24"/>
        </w:rPr>
        <w:t>(tagowania) plików, które</w:t>
      </w:r>
      <w:r w:rsidRPr="00F9168E">
        <w:rPr>
          <w:spacing w:val="-1"/>
          <w:sz w:val="24"/>
          <w:szCs w:val="24"/>
        </w:rPr>
        <w:t xml:space="preserve"> </w:t>
      </w:r>
      <w:r w:rsidRPr="00F9168E">
        <w:rPr>
          <w:sz w:val="24"/>
          <w:szCs w:val="24"/>
        </w:rPr>
        <w:t>już</w:t>
      </w:r>
      <w:r w:rsidRPr="00F9168E">
        <w:rPr>
          <w:spacing w:val="-3"/>
          <w:sz w:val="24"/>
          <w:szCs w:val="24"/>
        </w:rPr>
        <w:t xml:space="preserve"> </w:t>
      </w:r>
      <w:r w:rsidRPr="00F9168E">
        <w:rPr>
          <w:sz w:val="24"/>
          <w:szCs w:val="24"/>
        </w:rPr>
        <w:t>znajdują</w:t>
      </w:r>
      <w:r w:rsidRPr="00F9168E">
        <w:rPr>
          <w:spacing w:val="-2"/>
          <w:sz w:val="24"/>
          <w:szCs w:val="24"/>
        </w:rPr>
        <w:t xml:space="preserve"> </w:t>
      </w:r>
      <w:r w:rsidRPr="00F9168E">
        <w:rPr>
          <w:sz w:val="24"/>
          <w:szCs w:val="24"/>
        </w:rPr>
        <w:t>się</w:t>
      </w:r>
      <w:r w:rsidRPr="00F9168E">
        <w:rPr>
          <w:spacing w:val="-4"/>
          <w:sz w:val="24"/>
          <w:szCs w:val="24"/>
        </w:rPr>
        <w:t xml:space="preserve"> </w:t>
      </w:r>
      <w:r w:rsidRPr="00F9168E">
        <w:rPr>
          <w:sz w:val="24"/>
          <w:szCs w:val="24"/>
        </w:rPr>
        <w:t>na</w:t>
      </w:r>
      <w:r w:rsidRPr="00F9168E">
        <w:rPr>
          <w:spacing w:val="-2"/>
          <w:sz w:val="24"/>
          <w:szCs w:val="24"/>
        </w:rPr>
        <w:t xml:space="preserve"> </w:t>
      </w:r>
      <w:r w:rsidRPr="00F9168E">
        <w:rPr>
          <w:sz w:val="24"/>
          <w:szCs w:val="24"/>
        </w:rPr>
        <w:t>stacjach</w:t>
      </w:r>
      <w:r w:rsidRPr="00F9168E">
        <w:rPr>
          <w:spacing w:val="-2"/>
          <w:sz w:val="24"/>
          <w:szCs w:val="24"/>
        </w:rPr>
        <w:t xml:space="preserve"> </w:t>
      </w:r>
      <w:r w:rsidRPr="00F9168E">
        <w:rPr>
          <w:sz w:val="24"/>
          <w:szCs w:val="24"/>
        </w:rPr>
        <w:t>roboczych</w:t>
      </w:r>
      <w:r w:rsidRPr="00F9168E">
        <w:rPr>
          <w:spacing w:val="-2"/>
          <w:sz w:val="24"/>
          <w:szCs w:val="24"/>
        </w:rPr>
        <w:t xml:space="preserve"> </w:t>
      </w:r>
      <w:r w:rsidRPr="00F9168E">
        <w:rPr>
          <w:sz w:val="24"/>
          <w:szCs w:val="24"/>
        </w:rPr>
        <w:t>i</w:t>
      </w:r>
      <w:r w:rsidRPr="00F9168E">
        <w:rPr>
          <w:spacing w:val="-2"/>
          <w:sz w:val="24"/>
          <w:szCs w:val="24"/>
        </w:rPr>
        <w:t xml:space="preserve"> </w:t>
      </w:r>
      <w:r w:rsidRPr="00F9168E">
        <w:rPr>
          <w:sz w:val="24"/>
          <w:szCs w:val="24"/>
        </w:rPr>
        <w:t>zasobach</w:t>
      </w:r>
      <w:r w:rsidRPr="00F9168E">
        <w:rPr>
          <w:spacing w:val="-3"/>
          <w:sz w:val="24"/>
          <w:szCs w:val="24"/>
        </w:rPr>
        <w:t xml:space="preserve"> </w:t>
      </w:r>
      <w:r w:rsidRPr="00F9168E">
        <w:rPr>
          <w:sz w:val="24"/>
          <w:szCs w:val="24"/>
        </w:rPr>
        <w:t>sieciowych,</w:t>
      </w:r>
      <w:r w:rsidRPr="00F9168E">
        <w:rPr>
          <w:spacing w:val="-2"/>
          <w:sz w:val="24"/>
          <w:szCs w:val="24"/>
        </w:rPr>
        <w:t xml:space="preserve"> </w:t>
      </w:r>
      <w:r w:rsidRPr="00F9168E">
        <w:rPr>
          <w:sz w:val="24"/>
          <w:szCs w:val="24"/>
        </w:rPr>
        <w:t>ale</w:t>
      </w:r>
      <w:r w:rsidRPr="00F9168E">
        <w:rPr>
          <w:spacing w:val="-5"/>
          <w:sz w:val="24"/>
          <w:szCs w:val="24"/>
        </w:rPr>
        <w:t xml:space="preserve"> </w:t>
      </w:r>
      <w:r w:rsidRPr="00F9168E">
        <w:rPr>
          <w:sz w:val="24"/>
          <w:szCs w:val="24"/>
        </w:rPr>
        <w:t>również</w:t>
      </w:r>
      <w:r w:rsidRPr="00F9168E">
        <w:rPr>
          <w:spacing w:val="-3"/>
          <w:sz w:val="24"/>
          <w:szCs w:val="24"/>
        </w:rPr>
        <w:t xml:space="preserve"> </w:t>
      </w:r>
      <w:r w:rsidRPr="00F9168E">
        <w:rPr>
          <w:sz w:val="24"/>
          <w:szCs w:val="24"/>
        </w:rPr>
        <w:t>nowych</w:t>
      </w:r>
      <w:r w:rsidRPr="00F9168E">
        <w:rPr>
          <w:spacing w:val="-2"/>
          <w:sz w:val="24"/>
          <w:szCs w:val="24"/>
        </w:rPr>
        <w:t xml:space="preserve"> </w:t>
      </w:r>
      <w:r w:rsidRPr="00F9168E">
        <w:rPr>
          <w:sz w:val="24"/>
          <w:szCs w:val="24"/>
        </w:rPr>
        <w:t>plików, które powstaną na bazie już skategoryzowanych (otagowanych) plików.</w:t>
      </w:r>
    </w:p>
    <w:p w14:paraId="3538FC68" w14:textId="77777777" w:rsidR="002C33B2" w:rsidRPr="00F9168E" w:rsidRDefault="002C33B2" w:rsidP="004B3095">
      <w:pPr>
        <w:pStyle w:val="Akapitzlist"/>
        <w:widowControl w:val="0"/>
        <w:numPr>
          <w:ilvl w:val="0"/>
          <w:numId w:val="12"/>
        </w:numPr>
        <w:tabs>
          <w:tab w:val="left" w:pos="824"/>
        </w:tabs>
        <w:autoSpaceDE w:val="0"/>
        <w:autoSpaceDN w:val="0"/>
        <w:spacing w:line="360" w:lineRule="auto"/>
        <w:ind w:left="360" w:right="616"/>
        <w:rPr>
          <w:sz w:val="24"/>
          <w:szCs w:val="24"/>
        </w:rPr>
      </w:pPr>
      <w:bookmarkStart w:id="20" w:name="_Hlk135990253"/>
      <w:r w:rsidRPr="00F9168E">
        <w:rPr>
          <w:sz w:val="24"/>
          <w:szCs w:val="24"/>
        </w:rPr>
        <w:t>Serwer</w:t>
      </w:r>
      <w:r w:rsidRPr="00F9168E">
        <w:rPr>
          <w:spacing w:val="-6"/>
          <w:sz w:val="24"/>
          <w:szCs w:val="24"/>
        </w:rPr>
        <w:t xml:space="preserve"> </w:t>
      </w:r>
      <w:r w:rsidRPr="00F9168E">
        <w:rPr>
          <w:sz w:val="24"/>
          <w:szCs w:val="24"/>
        </w:rPr>
        <w:t>administracyjny</w:t>
      </w:r>
      <w:r w:rsidRPr="00F9168E">
        <w:rPr>
          <w:spacing w:val="-6"/>
          <w:sz w:val="24"/>
          <w:szCs w:val="24"/>
        </w:rPr>
        <w:t xml:space="preserve"> </w:t>
      </w:r>
      <w:r w:rsidRPr="00F9168E">
        <w:rPr>
          <w:sz w:val="24"/>
          <w:szCs w:val="24"/>
        </w:rPr>
        <w:t>musi</w:t>
      </w:r>
      <w:r w:rsidRPr="00F9168E">
        <w:rPr>
          <w:spacing w:val="-4"/>
          <w:sz w:val="24"/>
          <w:szCs w:val="24"/>
        </w:rPr>
        <w:t xml:space="preserve"> </w:t>
      </w:r>
      <w:r w:rsidRPr="00F9168E">
        <w:rPr>
          <w:sz w:val="24"/>
          <w:szCs w:val="24"/>
        </w:rPr>
        <w:t>mieć</w:t>
      </w:r>
      <w:r w:rsidRPr="00F9168E">
        <w:rPr>
          <w:spacing w:val="-6"/>
          <w:sz w:val="24"/>
          <w:szCs w:val="24"/>
        </w:rPr>
        <w:t xml:space="preserve"> </w:t>
      </w:r>
      <w:r w:rsidRPr="00F9168E">
        <w:rPr>
          <w:sz w:val="24"/>
          <w:szCs w:val="24"/>
        </w:rPr>
        <w:t>możliwość kategoryzacji</w:t>
      </w:r>
      <w:r w:rsidRPr="00F9168E">
        <w:rPr>
          <w:spacing w:val="-4"/>
          <w:sz w:val="24"/>
          <w:szCs w:val="24"/>
        </w:rPr>
        <w:t xml:space="preserve"> </w:t>
      </w:r>
      <w:r w:rsidRPr="00F9168E">
        <w:rPr>
          <w:sz w:val="24"/>
          <w:szCs w:val="24"/>
        </w:rPr>
        <w:t>(tagowania)</w:t>
      </w:r>
      <w:r w:rsidRPr="00F9168E">
        <w:rPr>
          <w:spacing w:val="-2"/>
          <w:sz w:val="24"/>
          <w:szCs w:val="24"/>
        </w:rPr>
        <w:t xml:space="preserve"> </w:t>
      </w:r>
      <w:r w:rsidRPr="00F9168E">
        <w:rPr>
          <w:sz w:val="24"/>
          <w:szCs w:val="24"/>
        </w:rPr>
        <w:t>plików</w:t>
      </w:r>
      <w:r w:rsidRPr="00F9168E">
        <w:rPr>
          <w:spacing w:val="-3"/>
          <w:sz w:val="24"/>
          <w:szCs w:val="24"/>
        </w:rPr>
        <w:t xml:space="preserve"> </w:t>
      </w:r>
      <w:r w:rsidRPr="00F9168E">
        <w:rPr>
          <w:sz w:val="24"/>
          <w:szCs w:val="24"/>
        </w:rPr>
        <w:t>wrażliwych</w:t>
      </w:r>
      <w:r w:rsidRPr="00F9168E">
        <w:rPr>
          <w:spacing w:val="-6"/>
          <w:sz w:val="24"/>
          <w:szCs w:val="24"/>
        </w:rPr>
        <w:t xml:space="preserve"> </w:t>
      </w:r>
      <w:r w:rsidRPr="00F9168E">
        <w:rPr>
          <w:sz w:val="24"/>
          <w:szCs w:val="24"/>
        </w:rPr>
        <w:t>w oparciu o:</w:t>
      </w:r>
    </w:p>
    <w:p w14:paraId="6637E152" w14:textId="77777777" w:rsidR="002C33B2" w:rsidRPr="00F9168E" w:rsidRDefault="002C33B2" w:rsidP="004B3095">
      <w:pPr>
        <w:pStyle w:val="Akapitzlist"/>
        <w:widowControl w:val="0"/>
        <w:numPr>
          <w:ilvl w:val="0"/>
          <w:numId w:val="35"/>
        </w:numPr>
        <w:tabs>
          <w:tab w:val="left" w:pos="1184"/>
        </w:tabs>
        <w:autoSpaceDE w:val="0"/>
        <w:autoSpaceDN w:val="0"/>
        <w:spacing w:line="360" w:lineRule="auto"/>
        <w:ind w:left="720"/>
        <w:rPr>
          <w:sz w:val="24"/>
          <w:szCs w:val="24"/>
        </w:rPr>
      </w:pPr>
      <w:r w:rsidRPr="00F9168E">
        <w:rPr>
          <w:sz w:val="24"/>
          <w:szCs w:val="24"/>
        </w:rPr>
        <w:t>aplikacje,</w:t>
      </w:r>
      <w:r w:rsidRPr="00F9168E">
        <w:rPr>
          <w:spacing w:val="-3"/>
          <w:sz w:val="24"/>
          <w:szCs w:val="24"/>
        </w:rPr>
        <w:t xml:space="preserve"> </w:t>
      </w:r>
      <w:r w:rsidRPr="00F9168E">
        <w:rPr>
          <w:sz w:val="24"/>
          <w:szCs w:val="24"/>
        </w:rPr>
        <w:t>z</w:t>
      </w:r>
      <w:r w:rsidRPr="00F9168E">
        <w:rPr>
          <w:spacing w:val="-6"/>
          <w:sz w:val="24"/>
          <w:szCs w:val="24"/>
        </w:rPr>
        <w:t xml:space="preserve"> </w:t>
      </w:r>
      <w:r w:rsidRPr="00F9168E">
        <w:rPr>
          <w:sz w:val="24"/>
          <w:szCs w:val="24"/>
        </w:rPr>
        <w:t>której</w:t>
      </w:r>
      <w:r w:rsidRPr="00F9168E">
        <w:rPr>
          <w:spacing w:val="-3"/>
          <w:sz w:val="24"/>
          <w:szCs w:val="24"/>
        </w:rPr>
        <w:t xml:space="preserve"> </w:t>
      </w:r>
      <w:r w:rsidRPr="00F9168E">
        <w:rPr>
          <w:sz w:val="24"/>
          <w:szCs w:val="24"/>
        </w:rPr>
        <w:t>zostały</w:t>
      </w:r>
      <w:r w:rsidRPr="00F9168E">
        <w:rPr>
          <w:spacing w:val="-3"/>
          <w:sz w:val="24"/>
          <w:szCs w:val="24"/>
        </w:rPr>
        <w:t xml:space="preserve"> </w:t>
      </w:r>
      <w:r w:rsidRPr="00F9168E">
        <w:rPr>
          <w:spacing w:val="-2"/>
          <w:sz w:val="24"/>
          <w:szCs w:val="24"/>
        </w:rPr>
        <w:t>utworzone,</w:t>
      </w:r>
    </w:p>
    <w:p w14:paraId="08CBE1D5" w14:textId="77777777" w:rsidR="002C33B2" w:rsidRPr="00F9168E" w:rsidRDefault="002C33B2" w:rsidP="004B3095">
      <w:pPr>
        <w:pStyle w:val="Akapitzlist"/>
        <w:widowControl w:val="0"/>
        <w:numPr>
          <w:ilvl w:val="0"/>
          <w:numId w:val="35"/>
        </w:numPr>
        <w:tabs>
          <w:tab w:val="left" w:pos="1184"/>
        </w:tabs>
        <w:autoSpaceDE w:val="0"/>
        <w:autoSpaceDN w:val="0"/>
        <w:spacing w:line="360" w:lineRule="auto"/>
        <w:ind w:left="720"/>
        <w:rPr>
          <w:sz w:val="24"/>
          <w:szCs w:val="24"/>
        </w:rPr>
      </w:pPr>
      <w:r w:rsidRPr="00F9168E">
        <w:rPr>
          <w:spacing w:val="-2"/>
          <w:sz w:val="24"/>
          <w:szCs w:val="24"/>
        </w:rPr>
        <w:t>lokalizację,</w:t>
      </w:r>
    </w:p>
    <w:p w14:paraId="10A35018" w14:textId="77777777" w:rsidR="002C33B2" w:rsidRPr="00F9168E" w:rsidRDefault="002C33B2" w:rsidP="004B3095">
      <w:pPr>
        <w:pStyle w:val="Akapitzlist"/>
        <w:widowControl w:val="0"/>
        <w:numPr>
          <w:ilvl w:val="0"/>
          <w:numId w:val="35"/>
        </w:numPr>
        <w:tabs>
          <w:tab w:val="left" w:pos="1184"/>
        </w:tabs>
        <w:autoSpaceDE w:val="0"/>
        <w:autoSpaceDN w:val="0"/>
        <w:spacing w:line="360" w:lineRule="auto"/>
        <w:ind w:left="720"/>
        <w:rPr>
          <w:sz w:val="24"/>
          <w:szCs w:val="24"/>
        </w:rPr>
      </w:pPr>
      <w:r w:rsidRPr="00F9168E">
        <w:rPr>
          <w:sz w:val="24"/>
          <w:szCs w:val="24"/>
        </w:rPr>
        <w:t>adres</w:t>
      </w:r>
      <w:r w:rsidRPr="00F9168E">
        <w:rPr>
          <w:spacing w:val="-3"/>
          <w:sz w:val="24"/>
          <w:szCs w:val="24"/>
        </w:rPr>
        <w:t xml:space="preserve"> </w:t>
      </w:r>
      <w:r w:rsidRPr="00F9168E">
        <w:rPr>
          <w:spacing w:val="-4"/>
          <w:sz w:val="24"/>
          <w:szCs w:val="24"/>
        </w:rPr>
        <w:t>URL,</w:t>
      </w:r>
    </w:p>
    <w:p w14:paraId="64446688" w14:textId="77777777" w:rsidR="002C33B2" w:rsidRPr="00F9168E" w:rsidRDefault="002C33B2" w:rsidP="004B3095">
      <w:pPr>
        <w:pStyle w:val="Akapitzlist"/>
        <w:widowControl w:val="0"/>
        <w:numPr>
          <w:ilvl w:val="0"/>
          <w:numId w:val="35"/>
        </w:numPr>
        <w:tabs>
          <w:tab w:val="left" w:pos="1184"/>
        </w:tabs>
        <w:autoSpaceDE w:val="0"/>
        <w:autoSpaceDN w:val="0"/>
        <w:spacing w:line="360" w:lineRule="auto"/>
        <w:ind w:left="720"/>
        <w:rPr>
          <w:sz w:val="24"/>
          <w:szCs w:val="24"/>
        </w:rPr>
      </w:pPr>
      <w:r w:rsidRPr="00F9168E">
        <w:rPr>
          <w:sz w:val="24"/>
          <w:szCs w:val="24"/>
        </w:rPr>
        <w:t>format</w:t>
      </w:r>
      <w:r w:rsidRPr="00F9168E">
        <w:rPr>
          <w:spacing w:val="-3"/>
          <w:sz w:val="24"/>
          <w:szCs w:val="24"/>
        </w:rPr>
        <w:t xml:space="preserve"> </w:t>
      </w:r>
      <w:r w:rsidRPr="00F9168E">
        <w:rPr>
          <w:spacing w:val="-2"/>
          <w:sz w:val="24"/>
          <w:szCs w:val="24"/>
        </w:rPr>
        <w:t>pliku,</w:t>
      </w:r>
    </w:p>
    <w:p w14:paraId="2F1E69FE" w14:textId="77777777" w:rsidR="002C33B2" w:rsidRPr="00F9168E" w:rsidRDefault="002C33B2" w:rsidP="004B3095">
      <w:pPr>
        <w:pStyle w:val="Akapitzlist"/>
        <w:widowControl w:val="0"/>
        <w:numPr>
          <w:ilvl w:val="0"/>
          <w:numId w:val="35"/>
        </w:numPr>
        <w:tabs>
          <w:tab w:val="left" w:pos="1184"/>
        </w:tabs>
        <w:autoSpaceDE w:val="0"/>
        <w:autoSpaceDN w:val="0"/>
        <w:spacing w:line="360" w:lineRule="auto"/>
        <w:ind w:left="720"/>
        <w:rPr>
          <w:sz w:val="24"/>
          <w:szCs w:val="24"/>
        </w:rPr>
      </w:pPr>
      <w:r w:rsidRPr="00F9168E">
        <w:rPr>
          <w:sz w:val="24"/>
          <w:szCs w:val="24"/>
        </w:rPr>
        <w:t>zawartość</w:t>
      </w:r>
      <w:r w:rsidRPr="00F9168E">
        <w:rPr>
          <w:spacing w:val="-3"/>
          <w:sz w:val="24"/>
          <w:szCs w:val="24"/>
        </w:rPr>
        <w:t xml:space="preserve"> </w:t>
      </w:r>
      <w:r w:rsidRPr="00F9168E">
        <w:rPr>
          <w:spacing w:val="-2"/>
          <w:sz w:val="24"/>
          <w:szCs w:val="24"/>
        </w:rPr>
        <w:t>pliku.</w:t>
      </w:r>
    </w:p>
    <w:bookmarkEnd w:id="20"/>
    <w:p w14:paraId="4FE3548F" w14:textId="3D2D926A" w:rsidR="002C33B2" w:rsidRPr="00F9168E" w:rsidRDefault="002C33B2" w:rsidP="004B3095">
      <w:pPr>
        <w:pStyle w:val="Akapitzlist"/>
        <w:widowControl w:val="0"/>
        <w:numPr>
          <w:ilvl w:val="0"/>
          <w:numId w:val="12"/>
        </w:numPr>
        <w:tabs>
          <w:tab w:val="left" w:pos="824"/>
        </w:tabs>
        <w:autoSpaceDE w:val="0"/>
        <w:autoSpaceDN w:val="0"/>
        <w:spacing w:line="360" w:lineRule="auto"/>
        <w:ind w:left="360" w:hanging="361"/>
        <w:rPr>
          <w:sz w:val="24"/>
          <w:szCs w:val="24"/>
        </w:rPr>
      </w:pPr>
      <w:r w:rsidRPr="00F9168E">
        <w:rPr>
          <w:sz w:val="24"/>
          <w:szCs w:val="24"/>
        </w:rPr>
        <w:lastRenderedPageBreak/>
        <w:t>Administrator</w:t>
      </w:r>
      <w:r w:rsidRPr="00F9168E">
        <w:rPr>
          <w:spacing w:val="-8"/>
          <w:sz w:val="24"/>
          <w:szCs w:val="24"/>
        </w:rPr>
        <w:t xml:space="preserve"> </w:t>
      </w:r>
      <w:r w:rsidRPr="00F9168E">
        <w:rPr>
          <w:sz w:val="24"/>
          <w:szCs w:val="24"/>
        </w:rPr>
        <w:t>musi</w:t>
      </w:r>
      <w:r w:rsidRPr="00F9168E">
        <w:rPr>
          <w:spacing w:val="-7"/>
          <w:sz w:val="24"/>
          <w:szCs w:val="24"/>
        </w:rPr>
        <w:t xml:space="preserve"> </w:t>
      </w:r>
      <w:r w:rsidRPr="00F9168E">
        <w:rPr>
          <w:sz w:val="24"/>
          <w:szCs w:val="24"/>
        </w:rPr>
        <w:t>mieć</w:t>
      </w:r>
      <w:r w:rsidRPr="00F9168E">
        <w:rPr>
          <w:spacing w:val="-7"/>
          <w:sz w:val="24"/>
          <w:szCs w:val="24"/>
        </w:rPr>
        <w:t xml:space="preserve"> </w:t>
      </w:r>
      <w:r w:rsidRPr="00F9168E">
        <w:rPr>
          <w:sz w:val="24"/>
          <w:szCs w:val="24"/>
        </w:rPr>
        <w:t>możliwość</w:t>
      </w:r>
      <w:r w:rsidRPr="00F9168E">
        <w:rPr>
          <w:spacing w:val="-6"/>
          <w:sz w:val="24"/>
          <w:szCs w:val="24"/>
        </w:rPr>
        <w:t xml:space="preserve"> </w:t>
      </w:r>
      <w:r w:rsidRPr="00F9168E">
        <w:rPr>
          <w:sz w:val="24"/>
          <w:szCs w:val="24"/>
        </w:rPr>
        <w:t>wyszukiwania</w:t>
      </w:r>
      <w:r w:rsidRPr="00F9168E">
        <w:rPr>
          <w:spacing w:val="-4"/>
          <w:sz w:val="24"/>
          <w:szCs w:val="24"/>
        </w:rPr>
        <w:t xml:space="preserve"> </w:t>
      </w:r>
      <w:r w:rsidRPr="00F9168E">
        <w:rPr>
          <w:sz w:val="24"/>
          <w:szCs w:val="24"/>
        </w:rPr>
        <w:t>danych</w:t>
      </w:r>
      <w:r w:rsidRPr="00F9168E">
        <w:rPr>
          <w:spacing w:val="-6"/>
          <w:sz w:val="24"/>
          <w:szCs w:val="24"/>
        </w:rPr>
        <w:t xml:space="preserve"> </w:t>
      </w:r>
      <w:r w:rsidRPr="00F9168E">
        <w:rPr>
          <w:sz w:val="24"/>
          <w:szCs w:val="24"/>
        </w:rPr>
        <w:t>osobowych</w:t>
      </w:r>
      <w:r w:rsidRPr="00F9168E">
        <w:rPr>
          <w:spacing w:val="-4"/>
          <w:sz w:val="24"/>
          <w:szCs w:val="24"/>
        </w:rPr>
        <w:t xml:space="preserve"> </w:t>
      </w:r>
      <w:r w:rsidRPr="00F9168E">
        <w:rPr>
          <w:sz w:val="24"/>
          <w:szCs w:val="24"/>
        </w:rPr>
        <w:t>na</w:t>
      </w:r>
      <w:r w:rsidRPr="00F9168E">
        <w:rPr>
          <w:spacing w:val="-4"/>
          <w:sz w:val="24"/>
          <w:szCs w:val="24"/>
        </w:rPr>
        <w:t xml:space="preserve"> </w:t>
      </w:r>
      <w:r w:rsidRPr="00F9168E">
        <w:rPr>
          <w:sz w:val="24"/>
          <w:szCs w:val="24"/>
        </w:rPr>
        <w:t>zasobach</w:t>
      </w:r>
      <w:r w:rsidRPr="00F9168E">
        <w:rPr>
          <w:spacing w:val="-4"/>
          <w:sz w:val="24"/>
          <w:szCs w:val="24"/>
        </w:rPr>
        <w:t xml:space="preserve"> </w:t>
      </w:r>
      <w:r w:rsidRPr="00F9168E">
        <w:rPr>
          <w:spacing w:val="-2"/>
          <w:sz w:val="24"/>
          <w:szCs w:val="24"/>
        </w:rPr>
        <w:t>zarówno</w:t>
      </w:r>
      <w:r w:rsidR="00402DD1" w:rsidRPr="00F9168E">
        <w:rPr>
          <w:spacing w:val="-2"/>
          <w:sz w:val="24"/>
          <w:szCs w:val="24"/>
        </w:rPr>
        <w:t xml:space="preserve"> </w:t>
      </w:r>
      <w:r w:rsidRPr="00F9168E">
        <w:rPr>
          <w:sz w:val="24"/>
          <w:szCs w:val="24"/>
        </w:rPr>
        <w:t>lokalnych</w:t>
      </w:r>
      <w:r w:rsidRPr="00F9168E">
        <w:rPr>
          <w:spacing w:val="-2"/>
          <w:sz w:val="24"/>
          <w:szCs w:val="24"/>
        </w:rPr>
        <w:t xml:space="preserve"> </w:t>
      </w:r>
      <w:r w:rsidRPr="00F9168E">
        <w:rPr>
          <w:sz w:val="24"/>
          <w:szCs w:val="24"/>
        </w:rPr>
        <w:t>jak</w:t>
      </w:r>
      <w:r w:rsidRPr="00F9168E">
        <w:rPr>
          <w:spacing w:val="-2"/>
          <w:sz w:val="24"/>
          <w:szCs w:val="24"/>
        </w:rPr>
        <w:t xml:space="preserve"> </w:t>
      </w:r>
      <w:r w:rsidRPr="00F9168E">
        <w:rPr>
          <w:sz w:val="24"/>
          <w:szCs w:val="24"/>
        </w:rPr>
        <w:t>i</w:t>
      </w:r>
      <w:r w:rsidRPr="00F9168E">
        <w:rPr>
          <w:spacing w:val="-4"/>
          <w:sz w:val="24"/>
          <w:szCs w:val="24"/>
        </w:rPr>
        <w:t xml:space="preserve"> </w:t>
      </w:r>
      <w:r w:rsidRPr="00F9168E">
        <w:rPr>
          <w:spacing w:val="-2"/>
          <w:sz w:val="24"/>
          <w:szCs w:val="24"/>
        </w:rPr>
        <w:t>sieciowych.</w:t>
      </w:r>
    </w:p>
    <w:p w14:paraId="5F2FCA70" w14:textId="77777777" w:rsidR="002C33B2" w:rsidRPr="00F9168E" w:rsidRDefault="002C33B2" w:rsidP="004B3095">
      <w:pPr>
        <w:pStyle w:val="Akapitzlist"/>
        <w:widowControl w:val="0"/>
        <w:numPr>
          <w:ilvl w:val="0"/>
          <w:numId w:val="12"/>
        </w:numPr>
        <w:tabs>
          <w:tab w:val="left" w:pos="824"/>
        </w:tabs>
        <w:autoSpaceDE w:val="0"/>
        <w:autoSpaceDN w:val="0"/>
        <w:spacing w:line="360" w:lineRule="auto"/>
        <w:ind w:left="360" w:hanging="361"/>
        <w:rPr>
          <w:sz w:val="24"/>
          <w:szCs w:val="24"/>
        </w:rPr>
      </w:pPr>
      <w:r w:rsidRPr="00F9168E">
        <w:rPr>
          <w:sz w:val="24"/>
          <w:szCs w:val="24"/>
        </w:rPr>
        <w:t>Dla</w:t>
      </w:r>
      <w:r w:rsidRPr="00F9168E">
        <w:rPr>
          <w:spacing w:val="-6"/>
          <w:sz w:val="24"/>
          <w:szCs w:val="24"/>
        </w:rPr>
        <w:t xml:space="preserve"> </w:t>
      </w:r>
      <w:r w:rsidRPr="00F9168E">
        <w:rPr>
          <w:sz w:val="24"/>
          <w:szCs w:val="24"/>
        </w:rPr>
        <w:t>plików</w:t>
      </w:r>
      <w:r w:rsidRPr="00F9168E">
        <w:rPr>
          <w:spacing w:val="-7"/>
          <w:sz w:val="24"/>
          <w:szCs w:val="24"/>
        </w:rPr>
        <w:t xml:space="preserve"> </w:t>
      </w:r>
      <w:r w:rsidRPr="00F9168E">
        <w:rPr>
          <w:sz w:val="24"/>
          <w:szCs w:val="24"/>
        </w:rPr>
        <w:t>skategoryzowanych</w:t>
      </w:r>
      <w:r w:rsidRPr="00F9168E">
        <w:rPr>
          <w:spacing w:val="-5"/>
          <w:sz w:val="24"/>
          <w:szCs w:val="24"/>
        </w:rPr>
        <w:t xml:space="preserve"> </w:t>
      </w:r>
      <w:r w:rsidRPr="00F9168E">
        <w:rPr>
          <w:sz w:val="24"/>
          <w:szCs w:val="24"/>
        </w:rPr>
        <w:t>(otagowanych),</w:t>
      </w:r>
      <w:r w:rsidRPr="00F9168E">
        <w:rPr>
          <w:spacing w:val="-7"/>
          <w:sz w:val="24"/>
          <w:szCs w:val="24"/>
        </w:rPr>
        <w:t xml:space="preserve"> </w:t>
      </w:r>
      <w:r w:rsidRPr="00F9168E">
        <w:rPr>
          <w:sz w:val="24"/>
          <w:szCs w:val="24"/>
        </w:rPr>
        <w:t>musi</w:t>
      </w:r>
      <w:r w:rsidRPr="00F9168E">
        <w:rPr>
          <w:spacing w:val="-6"/>
          <w:sz w:val="24"/>
          <w:szCs w:val="24"/>
        </w:rPr>
        <w:t xml:space="preserve"> </w:t>
      </w:r>
      <w:r w:rsidRPr="00F9168E">
        <w:rPr>
          <w:sz w:val="24"/>
          <w:szCs w:val="24"/>
        </w:rPr>
        <w:t>być</w:t>
      </w:r>
      <w:r w:rsidRPr="00F9168E">
        <w:rPr>
          <w:spacing w:val="-7"/>
          <w:sz w:val="24"/>
          <w:szCs w:val="24"/>
        </w:rPr>
        <w:t xml:space="preserve"> </w:t>
      </w:r>
      <w:r w:rsidRPr="00F9168E">
        <w:rPr>
          <w:sz w:val="24"/>
          <w:szCs w:val="24"/>
        </w:rPr>
        <w:t>możliwe</w:t>
      </w:r>
      <w:r w:rsidRPr="00F9168E">
        <w:rPr>
          <w:spacing w:val="-5"/>
          <w:sz w:val="24"/>
          <w:szCs w:val="24"/>
        </w:rPr>
        <w:t xml:space="preserve"> </w:t>
      </w:r>
      <w:bookmarkStart w:id="21" w:name="_Hlk135990435"/>
      <w:r w:rsidRPr="00F9168E">
        <w:rPr>
          <w:sz w:val="24"/>
          <w:szCs w:val="24"/>
        </w:rPr>
        <w:t>utworzenie</w:t>
      </w:r>
      <w:r w:rsidRPr="00F9168E">
        <w:rPr>
          <w:spacing w:val="-4"/>
          <w:sz w:val="24"/>
          <w:szCs w:val="24"/>
        </w:rPr>
        <w:t xml:space="preserve"> </w:t>
      </w:r>
      <w:r w:rsidRPr="00F9168E">
        <w:rPr>
          <w:sz w:val="24"/>
          <w:szCs w:val="24"/>
        </w:rPr>
        <w:t>następujących</w:t>
      </w:r>
      <w:r w:rsidRPr="00F9168E">
        <w:rPr>
          <w:spacing w:val="-8"/>
          <w:sz w:val="24"/>
          <w:szCs w:val="24"/>
        </w:rPr>
        <w:t xml:space="preserve"> </w:t>
      </w:r>
      <w:r w:rsidRPr="00F9168E">
        <w:rPr>
          <w:spacing w:val="-2"/>
          <w:sz w:val="24"/>
          <w:szCs w:val="24"/>
        </w:rPr>
        <w:t>reguł:</w:t>
      </w:r>
    </w:p>
    <w:bookmarkEnd w:id="21"/>
    <w:p w14:paraId="47761862" w14:textId="77777777" w:rsidR="002C33B2" w:rsidRPr="00F9168E" w:rsidRDefault="002C33B2" w:rsidP="004B3095">
      <w:pPr>
        <w:pStyle w:val="Akapitzlist"/>
        <w:widowControl w:val="0"/>
        <w:numPr>
          <w:ilvl w:val="1"/>
          <w:numId w:val="12"/>
        </w:numPr>
        <w:tabs>
          <w:tab w:val="left" w:pos="1184"/>
        </w:tabs>
        <w:autoSpaceDE w:val="0"/>
        <w:autoSpaceDN w:val="0"/>
        <w:spacing w:line="360" w:lineRule="auto"/>
        <w:ind w:left="720" w:right="1178"/>
        <w:rPr>
          <w:sz w:val="24"/>
          <w:szCs w:val="24"/>
        </w:rPr>
      </w:pPr>
      <w:r w:rsidRPr="00F9168E">
        <w:rPr>
          <w:sz w:val="24"/>
          <w:szCs w:val="24"/>
        </w:rPr>
        <w:t>blokowanie</w:t>
      </w:r>
      <w:r w:rsidRPr="00F9168E">
        <w:rPr>
          <w:spacing w:val="-6"/>
          <w:sz w:val="24"/>
          <w:szCs w:val="24"/>
        </w:rPr>
        <w:t xml:space="preserve"> </w:t>
      </w:r>
      <w:r w:rsidRPr="00F9168E">
        <w:rPr>
          <w:sz w:val="24"/>
          <w:szCs w:val="24"/>
        </w:rPr>
        <w:t>oraz</w:t>
      </w:r>
      <w:r w:rsidRPr="00F9168E">
        <w:rPr>
          <w:spacing w:val="-6"/>
          <w:sz w:val="24"/>
          <w:szCs w:val="24"/>
        </w:rPr>
        <w:t xml:space="preserve"> </w:t>
      </w:r>
      <w:r w:rsidRPr="00F9168E">
        <w:rPr>
          <w:sz w:val="24"/>
          <w:szCs w:val="24"/>
        </w:rPr>
        <w:t>zezwalanie</w:t>
      </w:r>
      <w:r w:rsidRPr="00F9168E">
        <w:rPr>
          <w:spacing w:val="-3"/>
          <w:sz w:val="24"/>
          <w:szCs w:val="24"/>
        </w:rPr>
        <w:t xml:space="preserve"> </w:t>
      </w:r>
      <w:r w:rsidRPr="00F9168E">
        <w:rPr>
          <w:sz w:val="24"/>
          <w:szCs w:val="24"/>
        </w:rPr>
        <w:t>na</w:t>
      </w:r>
      <w:r w:rsidRPr="00F9168E">
        <w:rPr>
          <w:spacing w:val="-4"/>
          <w:sz w:val="24"/>
          <w:szCs w:val="24"/>
        </w:rPr>
        <w:t xml:space="preserve"> </w:t>
      </w:r>
      <w:r w:rsidRPr="00F9168E">
        <w:rPr>
          <w:sz w:val="24"/>
          <w:szCs w:val="24"/>
        </w:rPr>
        <w:t>zapisywanie,</w:t>
      </w:r>
      <w:r w:rsidRPr="00F9168E">
        <w:rPr>
          <w:spacing w:val="-3"/>
          <w:sz w:val="24"/>
          <w:szCs w:val="24"/>
        </w:rPr>
        <w:t xml:space="preserve"> </w:t>
      </w:r>
      <w:r w:rsidRPr="00F9168E">
        <w:rPr>
          <w:sz w:val="24"/>
          <w:szCs w:val="24"/>
        </w:rPr>
        <w:t>przenoszenie</w:t>
      </w:r>
      <w:r w:rsidRPr="00F9168E">
        <w:rPr>
          <w:spacing w:val="-3"/>
          <w:sz w:val="24"/>
          <w:szCs w:val="24"/>
        </w:rPr>
        <w:t xml:space="preserve"> </w:t>
      </w:r>
      <w:r w:rsidRPr="00F9168E">
        <w:rPr>
          <w:sz w:val="24"/>
          <w:szCs w:val="24"/>
        </w:rPr>
        <w:t>plików,</w:t>
      </w:r>
      <w:r w:rsidRPr="00F9168E">
        <w:rPr>
          <w:spacing w:val="-3"/>
          <w:sz w:val="24"/>
          <w:szCs w:val="24"/>
        </w:rPr>
        <w:t xml:space="preserve"> </w:t>
      </w:r>
      <w:r w:rsidRPr="00F9168E">
        <w:rPr>
          <w:sz w:val="24"/>
          <w:szCs w:val="24"/>
        </w:rPr>
        <w:t>do</w:t>
      </w:r>
      <w:r w:rsidRPr="00F9168E">
        <w:rPr>
          <w:spacing w:val="-3"/>
          <w:sz w:val="24"/>
          <w:szCs w:val="24"/>
        </w:rPr>
        <w:t xml:space="preserve"> </w:t>
      </w:r>
      <w:r w:rsidRPr="00F9168E">
        <w:rPr>
          <w:sz w:val="24"/>
          <w:szCs w:val="24"/>
        </w:rPr>
        <w:t>lokalizacji</w:t>
      </w:r>
      <w:r w:rsidRPr="00F9168E">
        <w:rPr>
          <w:spacing w:val="-7"/>
          <w:sz w:val="24"/>
          <w:szCs w:val="24"/>
        </w:rPr>
        <w:t xml:space="preserve"> </w:t>
      </w:r>
      <w:r w:rsidRPr="00F9168E">
        <w:rPr>
          <w:sz w:val="24"/>
          <w:szCs w:val="24"/>
        </w:rPr>
        <w:t>na określonych dyskach lokalnych,</w:t>
      </w:r>
    </w:p>
    <w:p w14:paraId="3D7262E5" w14:textId="47A490C0" w:rsidR="002C33B2" w:rsidRPr="00F9168E" w:rsidRDefault="002C33B2" w:rsidP="004B3095">
      <w:pPr>
        <w:pStyle w:val="Akapitzlist"/>
        <w:widowControl w:val="0"/>
        <w:numPr>
          <w:ilvl w:val="1"/>
          <w:numId w:val="12"/>
        </w:numPr>
        <w:tabs>
          <w:tab w:val="left" w:pos="1184"/>
        </w:tabs>
        <w:autoSpaceDE w:val="0"/>
        <w:autoSpaceDN w:val="0"/>
        <w:spacing w:line="360" w:lineRule="auto"/>
        <w:ind w:left="720" w:hanging="361"/>
        <w:rPr>
          <w:sz w:val="24"/>
          <w:szCs w:val="24"/>
        </w:rPr>
      </w:pPr>
      <w:r w:rsidRPr="00F9168E">
        <w:rPr>
          <w:sz w:val="24"/>
          <w:szCs w:val="24"/>
        </w:rPr>
        <w:t>blokowanie</w:t>
      </w:r>
      <w:r w:rsidRPr="00F9168E">
        <w:rPr>
          <w:spacing w:val="-8"/>
          <w:sz w:val="24"/>
          <w:szCs w:val="24"/>
        </w:rPr>
        <w:t xml:space="preserve"> </w:t>
      </w:r>
      <w:r w:rsidRPr="00F9168E">
        <w:rPr>
          <w:sz w:val="24"/>
          <w:szCs w:val="24"/>
        </w:rPr>
        <w:t>oraz</w:t>
      </w:r>
      <w:r w:rsidRPr="00F9168E">
        <w:rPr>
          <w:spacing w:val="-5"/>
          <w:sz w:val="24"/>
          <w:szCs w:val="24"/>
        </w:rPr>
        <w:t xml:space="preserve"> </w:t>
      </w:r>
      <w:r w:rsidRPr="00F9168E">
        <w:rPr>
          <w:sz w:val="24"/>
          <w:szCs w:val="24"/>
        </w:rPr>
        <w:t>zezwalanie</w:t>
      </w:r>
      <w:r w:rsidRPr="00F9168E">
        <w:rPr>
          <w:spacing w:val="-3"/>
          <w:sz w:val="24"/>
          <w:szCs w:val="24"/>
        </w:rPr>
        <w:t xml:space="preserve"> </w:t>
      </w:r>
      <w:r w:rsidRPr="00F9168E">
        <w:rPr>
          <w:sz w:val="24"/>
          <w:szCs w:val="24"/>
        </w:rPr>
        <w:t>na</w:t>
      </w:r>
      <w:r w:rsidRPr="00F9168E">
        <w:rPr>
          <w:spacing w:val="-4"/>
          <w:sz w:val="24"/>
          <w:szCs w:val="24"/>
        </w:rPr>
        <w:t xml:space="preserve"> </w:t>
      </w:r>
      <w:r w:rsidRPr="00F9168E">
        <w:rPr>
          <w:sz w:val="24"/>
          <w:szCs w:val="24"/>
        </w:rPr>
        <w:t>zapisywanie,</w:t>
      </w:r>
      <w:r w:rsidRPr="00F9168E">
        <w:rPr>
          <w:spacing w:val="-2"/>
          <w:sz w:val="24"/>
          <w:szCs w:val="24"/>
        </w:rPr>
        <w:t xml:space="preserve"> </w:t>
      </w:r>
      <w:r w:rsidRPr="00F9168E">
        <w:rPr>
          <w:sz w:val="24"/>
          <w:szCs w:val="24"/>
        </w:rPr>
        <w:t>przenoszenie</w:t>
      </w:r>
      <w:r w:rsidRPr="00F9168E">
        <w:rPr>
          <w:spacing w:val="-3"/>
          <w:sz w:val="24"/>
          <w:szCs w:val="24"/>
        </w:rPr>
        <w:t xml:space="preserve"> </w:t>
      </w:r>
      <w:r w:rsidRPr="00F9168E">
        <w:rPr>
          <w:sz w:val="24"/>
          <w:szCs w:val="24"/>
        </w:rPr>
        <w:t>do</w:t>
      </w:r>
      <w:r w:rsidRPr="00F9168E">
        <w:rPr>
          <w:spacing w:val="-5"/>
          <w:sz w:val="24"/>
          <w:szCs w:val="24"/>
        </w:rPr>
        <w:t xml:space="preserve"> </w:t>
      </w:r>
      <w:r w:rsidRPr="00F9168E">
        <w:rPr>
          <w:sz w:val="24"/>
          <w:szCs w:val="24"/>
        </w:rPr>
        <w:t>lokalizacji</w:t>
      </w:r>
      <w:r w:rsidRPr="00F9168E">
        <w:rPr>
          <w:spacing w:val="-4"/>
          <w:sz w:val="24"/>
          <w:szCs w:val="24"/>
        </w:rPr>
        <w:t xml:space="preserve"> </w:t>
      </w:r>
      <w:r w:rsidRPr="00F9168E">
        <w:rPr>
          <w:sz w:val="24"/>
          <w:szCs w:val="24"/>
        </w:rPr>
        <w:t>na</w:t>
      </w:r>
      <w:r w:rsidRPr="00F9168E">
        <w:rPr>
          <w:spacing w:val="-4"/>
          <w:sz w:val="24"/>
          <w:szCs w:val="24"/>
        </w:rPr>
        <w:t xml:space="preserve"> </w:t>
      </w:r>
      <w:r w:rsidRPr="00F9168E">
        <w:rPr>
          <w:spacing w:val="-2"/>
          <w:sz w:val="24"/>
          <w:szCs w:val="24"/>
        </w:rPr>
        <w:t>dyskach</w:t>
      </w:r>
      <w:r w:rsidR="00402DD1" w:rsidRPr="00F9168E">
        <w:rPr>
          <w:spacing w:val="-2"/>
          <w:sz w:val="24"/>
          <w:szCs w:val="24"/>
        </w:rPr>
        <w:t xml:space="preserve"> </w:t>
      </w:r>
      <w:r w:rsidRPr="00F9168E">
        <w:rPr>
          <w:sz w:val="24"/>
          <w:szCs w:val="24"/>
        </w:rPr>
        <w:t>zewnętrznych</w:t>
      </w:r>
      <w:r w:rsidRPr="00F9168E">
        <w:rPr>
          <w:spacing w:val="-6"/>
          <w:sz w:val="24"/>
          <w:szCs w:val="24"/>
        </w:rPr>
        <w:t xml:space="preserve"> </w:t>
      </w:r>
      <w:r w:rsidRPr="00F9168E">
        <w:rPr>
          <w:sz w:val="24"/>
          <w:szCs w:val="24"/>
        </w:rPr>
        <w:t>z</w:t>
      </w:r>
      <w:r w:rsidRPr="00F9168E">
        <w:rPr>
          <w:spacing w:val="-5"/>
          <w:sz w:val="24"/>
          <w:szCs w:val="24"/>
        </w:rPr>
        <w:t xml:space="preserve"> </w:t>
      </w:r>
      <w:r w:rsidRPr="00F9168E">
        <w:rPr>
          <w:sz w:val="24"/>
          <w:szCs w:val="24"/>
        </w:rPr>
        <w:t>możliwością</w:t>
      </w:r>
      <w:r w:rsidRPr="00F9168E">
        <w:rPr>
          <w:spacing w:val="-3"/>
          <w:sz w:val="24"/>
          <w:szCs w:val="24"/>
        </w:rPr>
        <w:t xml:space="preserve"> </w:t>
      </w:r>
      <w:r w:rsidRPr="00F9168E">
        <w:rPr>
          <w:sz w:val="24"/>
          <w:szCs w:val="24"/>
        </w:rPr>
        <w:t>określenia</w:t>
      </w:r>
      <w:r w:rsidRPr="00F9168E">
        <w:rPr>
          <w:spacing w:val="-5"/>
          <w:sz w:val="24"/>
          <w:szCs w:val="24"/>
        </w:rPr>
        <w:t xml:space="preserve"> </w:t>
      </w:r>
      <w:r w:rsidRPr="00F9168E">
        <w:rPr>
          <w:sz w:val="24"/>
          <w:szCs w:val="24"/>
        </w:rPr>
        <w:t>białej</w:t>
      </w:r>
      <w:r w:rsidRPr="00F9168E">
        <w:rPr>
          <w:spacing w:val="-5"/>
          <w:sz w:val="24"/>
          <w:szCs w:val="24"/>
        </w:rPr>
        <w:t xml:space="preserve"> </w:t>
      </w:r>
      <w:r w:rsidRPr="00F9168E">
        <w:rPr>
          <w:sz w:val="24"/>
          <w:szCs w:val="24"/>
        </w:rPr>
        <w:t>oraz</w:t>
      </w:r>
      <w:r w:rsidRPr="00F9168E">
        <w:rPr>
          <w:spacing w:val="-6"/>
          <w:sz w:val="24"/>
          <w:szCs w:val="24"/>
        </w:rPr>
        <w:t xml:space="preserve"> </w:t>
      </w:r>
      <w:r w:rsidRPr="00F9168E">
        <w:rPr>
          <w:sz w:val="24"/>
          <w:szCs w:val="24"/>
        </w:rPr>
        <w:t>czarnej</w:t>
      </w:r>
      <w:r w:rsidRPr="00F9168E">
        <w:rPr>
          <w:spacing w:val="-2"/>
          <w:sz w:val="24"/>
          <w:szCs w:val="24"/>
        </w:rPr>
        <w:t xml:space="preserve"> </w:t>
      </w:r>
      <w:r w:rsidRPr="00F9168E">
        <w:rPr>
          <w:sz w:val="24"/>
          <w:szCs w:val="24"/>
        </w:rPr>
        <w:t>listy</w:t>
      </w:r>
      <w:r w:rsidRPr="00F9168E">
        <w:rPr>
          <w:spacing w:val="-5"/>
          <w:sz w:val="24"/>
          <w:szCs w:val="24"/>
        </w:rPr>
        <w:t xml:space="preserve"> </w:t>
      </w:r>
      <w:r w:rsidRPr="00F9168E">
        <w:rPr>
          <w:sz w:val="24"/>
          <w:szCs w:val="24"/>
        </w:rPr>
        <w:t>tych</w:t>
      </w:r>
      <w:r w:rsidRPr="00F9168E">
        <w:rPr>
          <w:spacing w:val="-3"/>
          <w:sz w:val="24"/>
          <w:szCs w:val="24"/>
        </w:rPr>
        <w:t xml:space="preserve"> </w:t>
      </w:r>
      <w:r w:rsidRPr="00F9168E">
        <w:rPr>
          <w:spacing w:val="-2"/>
          <w:sz w:val="24"/>
          <w:szCs w:val="24"/>
        </w:rPr>
        <w:t>urządzeń,</w:t>
      </w:r>
    </w:p>
    <w:p w14:paraId="6848CFF8" w14:textId="77777777" w:rsidR="002C33B2" w:rsidRPr="00F9168E" w:rsidRDefault="002C33B2" w:rsidP="004B3095">
      <w:pPr>
        <w:pStyle w:val="Akapitzlist"/>
        <w:widowControl w:val="0"/>
        <w:numPr>
          <w:ilvl w:val="1"/>
          <w:numId w:val="12"/>
        </w:numPr>
        <w:tabs>
          <w:tab w:val="left" w:pos="1184"/>
        </w:tabs>
        <w:autoSpaceDE w:val="0"/>
        <w:autoSpaceDN w:val="0"/>
        <w:spacing w:line="360" w:lineRule="auto"/>
        <w:ind w:left="720" w:hanging="361"/>
        <w:rPr>
          <w:sz w:val="24"/>
          <w:szCs w:val="24"/>
        </w:rPr>
      </w:pPr>
      <w:r w:rsidRPr="00F9168E">
        <w:rPr>
          <w:sz w:val="24"/>
          <w:szCs w:val="24"/>
        </w:rPr>
        <w:t>blokowanie</w:t>
      </w:r>
      <w:r w:rsidRPr="00F9168E">
        <w:rPr>
          <w:spacing w:val="-8"/>
          <w:sz w:val="24"/>
          <w:szCs w:val="24"/>
        </w:rPr>
        <w:t xml:space="preserve"> </w:t>
      </w:r>
      <w:r w:rsidRPr="00F9168E">
        <w:rPr>
          <w:sz w:val="24"/>
          <w:szCs w:val="24"/>
        </w:rPr>
        <w:t>oraz</w:t>
      </w:r>
      <w:r w:rsidRPr="00F9168E">
        <w:rPr>
          <w:spacing w:val="-5"/>
          <w:sz w:val="24"/>
          <w:szCs w:val="24"/>
        </w:rPr>
        <w:t xml:space="preserve"> </w:t>
      </w:r>
      <w:r w:rsidRPr="00F9168E">
        <w:rPr>
          <w:sz w:val="24"/>
          <w:szCs w:val="24"/>
        </w:rPr>
        <w:t>zezwalanie</w:t>
      </w:r>
      <w:r w:rsidRPr="00F9168E">
        <w:rPr>
          <w:spacing w:val="-2"/>
          <w:sz w:val="24"/>
          <w:szCs w:val="24"/>
        </w:rPr>
        <w:t xml:space="preserve"> </w:t>
      </w:r>
      <w:r w:rsidRPr="00F9168E">
        <w:rPr>
          <w:sz w:val="24"/>
          <w:szCs w:val="24"/>
        </w:rPr>
        <w:t>na</w:t>
      </w:r>
      <w:r w:rsidRPr="00F9168E">
        <w:rPr>
          <w:spacing w:val="-4"/>
          <w:sz w:val="24"/>
          <w:szCs w:val="24"/>
        </w:rPr>
        <w:t xml:space="preserve"> </w:t>
      </w:r>
      <w:r w:rsidRPr="00F9168E">
        <w:rPr>
          <w:sz w:val="24"/>
          <w:szCs w:val="24"/>
        </w:rPr>
        <w:t>drukowanie</w:t>
      </w:r>
      <w:r w:rsidRPr="00F9168E">
        <w:rPr>
          <w:spacing w:val="-5"/>
          <w:sz w:val="24"/>
          <w:szCs w:val="24"/>
        </w:rPr>
        <w:t xml:space="preserve"> </w:t>
      </w:r>
      <w:r w:rsidRPr="00F9168E">
        <w:rPr>
          <w:sz w:val="24"/>
          <w:szCs w:val="24"/>
        </w:rPr>
        <w:t>na</w:t>
      </w:r>
      <w:r w:rsidRPr="00F9168E">
        <w:rPr>
          <w:spacing w:val="-3"/>
          <w:sz w:val="24"/>
          <w:szCs w:val="24"/>
        </w:rPr>
        <w:t xml:space="preserve"> </w:t>
      </w:r>
      <w:r w:rsidRPr="00F9168E">
        <w:rPr>
          <w:sz w:val="24"/>
          <w:szCs w:val="24"/>
        </w:rPr>
        <w:t>określonych</w:t>
      </w:r>
      <w:r w:rsidRPr="00F9168E">
        <w:rPr>
          <w:spacing w:val="-3"/>
          <w:sz w:val="24"/>
          <w:szCs w:val="24"/>
        </w:rPr>
        <w:t xml:space="preserve"> </w:t>
      </w:r>
      <w:r w:rsidRPr="00F9168E">
        <w:rPr>
          <w:spacing w:val="-2"/>
          <w:sz w:val="24"/>
          <w:szCs w:val="24"/>
        </w:rPr>
        <w:t>drukarkach,</w:t>
      </w:r>
    </w:p>
    <w:p w14:paraId="4C5F42B2" w14:textId="77777777" w:rsidR="002C33B2" w:rsidRPr="00F9168E" w:rsidRDefault="002C33B2" w:rsidP="004B3095">
      <w:pPr>
        <w:pStyle w:val="Akapitzlist"/>
        <w:widowControl w:val="0"/>
        <w:numPr>
          <w:ilvl w:val="1"/>
          <w:numId w:val="12"/>
        </w:numPr>
        <w:tabs>
          <w:tab w:val="left" w:pos="1184"/>
        </w:tabs>
        <w:autoSpaceDE w:val="0"/>
        <w:autoSpaceDN w:val="0"/>
        <w:spacing w:line="360" w:lineRule="auto"/>
        <w:ind w:left="720" w:hanging="361"/>
        <w:rPr>
          <w:sz w:val="24"/>
          <w:szCs w:val="24"/>
        </w:rPr>
      </w:pPr>
      <w:r w:rsidRPr="00F9168E">
        <w:rPr>
          <w:sz w:val="24"/>
          <w:szCs w:val="24"/>
        </w:rPr>
        <w:t>blokowanie</w:t>
      </w:r>
      <w:r w:rsidRPr="00F9168E">
        <w:rPr>
          <w:spacing w:val="-8"/>
          <w:sz w:val="24"/>
          <w:szCs w:val="24"/>
        </w:rPr>
        <w:t xml:space="preserve"> </w:t>
      </w:r>
      <w:r w:rsidRPr="00F9168E">
        <w:rPr>
          <w:sz w:val="24"/>
          <w:szCs w:val="24"/>
        </w:rPr>
        <w:t>oraz</w:t>
      </w:r>
      <w:r w:rsidRPr="00F9168E">
        <w:rPr>
          <w:spacing w:val="-5"/>
          <w:sz w:val="24"/>
          <w:szCs w:val="24"/>
        </w:rPr>
        <w:t xml:space="preserve"> </w:t>
      </w:r>
      <w:r w:rsidRPr="00F9168E">
        <w:rPr>
          <w:sz w:val="24"/>
          <w:szCs w:val="24"/>
        </w:rPr>
        <w:t>zezwalanie</w:t>
      </w:r>
      <w:r w:rsidRPr="00F9168E">
        <w:rPr>
          <w:spacing w:val="-3"/>
          <w:sz w:val="24"/>
          <w:szCs w:val="24"/>
        </w:rPr>
        <w:t xml:space="preserve"> </w:t>
      </w:r>
      <w:r w:rsidRPr="00F9168E">
        <w:rPr>
          <w:sz w:val="24"/>
          <w:szCs w:val="24"/>
        </w:rPr>
        <w:t>na</w:t>
      </w:r>
      <w:r w:rsidRPr="00F9168E">
        <w:rPr>
          <w:spacing w:val="-3"/>
          <w:sz w:val="24"/>
          <w:szCs w:val="24"/>
        </w:rPr>
        <w:t xml:space="preserve"> </w:t>
      </w:r>
      <w:r w:rsidRPr="00F9168E">
        <w:rPr>
          <w:sz w:val="24"/>
          <w:szCs w:val="24"/>
        </w:rPr>
        <w:t>zapisywanie</w:t>
      </w:r>
      <w:r w:rsidRPr="00F9168E">
        <w:rPr>
          <w:spacing w:val="-3"/>
          <w:sz w:val="24"/>
          <w:szCs w:val="24"/>
        </w:rPr>
        <w:t xml:space="preserve"> </w:t>
      </w:r>
      <w:r w:rsidRPr="00F9168E">
        <w:rPr>
          <w:sz w:val="24"/>
          <w:szCs w:val="24"/>
        </w:rPr>
        <w:t>i</w:t>
      </w:r>
      <w:r w:rsidRPr="00F9168E">
        <w:rPr>
          <w:spacing w:val="-3"/>
          <w:sz w:val="24"/>
          <w:szCs w:val="24"/>
        </w:rPr>
        <w:t xml:space="preserve"> </w:t>
      </w:r>
      <w:r w:rsidRPr="00F9168E">
        <w:rPr>
          <w:sz w:val="24"/>
          <w:szCs w:val="24"/>
        </w:rPr>
        <w:t>przenoszenie</w:t>
      </w:r>
      <w:r w:rsidRPr="00F9168E">
        <w:rPr>
          <w:spacing w:val="-3"/>
          <w:sz w:val="24"/>
          <w:szCs w:val="24"/>
        </w:rPr>
        <w:t xml:space="preserve"> </w:t>
      </w:r>
      <w:r w:rsidRPr="00F9168E">
        <w:rPr>
          <w:sz w:val="24"/>
          <w:szCs w:val="24"/>
        </w:rPr>
        <w:t>do</w:t>
      </w:r>
      <w:r w:rsidRPr="00F9168E">
        <w:rPr>
          <w:spacing w:val="-5"/>
          <w:sz w:val="24"/>
          <w:szCs w:val="24"/>
        </w:rPr>
        <w:t xml:space="preserve"> </w:t>
      </w:r>
      <w:r w:rsidRPr="00F9168E">
        <w:rPr>
          <w:sz w:val="24"/>
          <w:szCs w:val="24"/>
        </w:rPr>
        <w:t>lokalizacji</w:t>
      </w:r>
      <w:r w:rsidRPr="00F9168E">
        <w:rPr>
          <w:spacing w:val="-3"/>
          <w:sz w:val="24"/>
          <w:szCs w:val="24"/>
        </w:rPr>
        <w:t xml:space="preserve"> </w:t>
      </w:r>
      <w:r w:rsidRPr="00F9168E">
        <w:rPr>
          <w:spacing w:val="-2"/>
          <w:sz w:val="24"/>
          <w:szCs w:val="24"/>
        </w:rPr>
        <w:t>sieciowej,</w:t>
      </w:r>
    </w:p>
    <w:p w14:paraId="7D8E8C30" w14:textId="77777777" w:rsidR="002C33B2" w:rsidRPr="00F9168E" w:rsidRDefault="002C33B2" w:rsidP="004B3095">
      <w:pPr>
        <w:pStyle w:val="Akapitzlist"/>
        <w:widowControl w:val="0"/>
        <w:numPr>
          <w:ilvl w:val="1"/>
          <w:numId w:val="12"/>
        </w:numPr>
        <w:tabs>
          <w:tab w:val="left" w:pos="1184"/>
        </w:tabs>
        <w:autoSpaceDE w:val="0"/>
        <w:autoSpaceDN w:val="0"/>
        <w:spacing w:line="360" w:lineRule="auto"/>
        <w:ind w:left="720" w:right="1061"/>
        <w:rPr>
          <w:sz w:val="24"/>
          <w:szCs w:val="24"/>
        </w:rPr>
      </w:pPr>
      <w:r w:rsidRPr="00F9168E">
        <w:rPr>
          <w:sz w:val="24"/>
          <w:szCs w:val="24"/>
        </w:rPr>
        <w:t>blokowanie</w:t>
      </w:r>
      <w:r w:rsidRPr="00F9168E">
        <w:rPr>
          <w:spacing w:val="-5"/>
          <w:sz w:val="24"/>
          <w:szCs w:val="24"/>
        </w:rPr>
        <w:t xml:space="preserve"> </w:t>
      </w:r>
      <w:r w:rsidRPr="00F9168E">
        <w:rPr>
          <w:sz w:val="24"/>
          <w:szCs w:val="24"/>
        </w:rPr>
        <w:t>oraz</w:t>
      </w:r>
      <w:r w:rsidRPr="00F9168E">
        <w:rPr>
          <w:spacing w:val="-5"/>
          <w:sz w:val="24"/>
          <w:szCs w:val="24"/>
        </w:rPr>
        <w:t xml:space="preserve"> </w:t>
      </w:r>
      <w:r w:rsidRPr="00F9168E">
        <w:rPr>
          <w:sz w:val="24"/>
          <w:szCs w:val="24"/>
        </w:rPr>
        <w:t>zezwalanie</w:t>
      </w:r>
      <w:r w:rsidRPr="00F9168E">
        <w:rPr>
          <w:spacing w:val="-3"/>
          <w:sz w:val="24"/>
          <w:szCs w:val="24"/>
        </w:rPr>
        <w:t xml:space="preserve"> </w:t>
      </w:r>
      <w:r w:rsidRPr="00F9168E">
        <w:rPr>
          <w:sz w:val="24"/>
          <w:szCs w:val="24"/>
        </w:rPr>
        <w:t>na</w:t>
      </w:r>
      <w:r w:rsidRPr="00F9168E">
        <w:rPr>
          <w:spacing w:val="-4"/>
          <w:sz w:val="24"/>
          <w:szCs w:val="24"/>
        </w:rPr>
        <w:t xml:space="preserve"> </w:t>
      </w:r>
      <w:r w:rsidRPr="00F9168E">
        <w:rPr>
          <w:sz w:val="24"/>
          <w:szCs w:val="24"/>
        </w:rPr>
        <w:t>wysyłanie</w:t>
      </w:r>
      <w:r w:rsidRPr="00F9168E">
        <w:rPr>
          <w:spacing w:val="-3"/>
          <w:sz w:val="24"/>
          <w:szCs w:val="24"/>
        </w:rPr>
        <w:t xml:space="preserve"> </w:t>
      </w:r>
      <w:r w:rsidRPr="00F9168E">
        <w:rPr>
          <w:sz w:val="24"/>
          <w:szCs w:val="24"/>
        </w:rPr>
        <w:t>za</w:t>
      </w:r>
      <w:r w:rsidRPr="00F9168E">
        <w:rPr>
          <w:spacing w:val="-4"/>
          <w:sz w:val="24"/>
          <w:szCs w:val="24"/>
        </w:rPr>
        <w:t xml:space="preserve"> </w:t>
      </w:r>
      <w:r w:rsidRPr="00F9168E">
        <w:rPr>
          <w:sz w:val="24"/>
          <w:szCs w:val="24"/>
        </w:rPr>
        <w:t>pośrednictwem</w:t>
      </w:r>
      <w:r w:rsidRPr="00F9168E">
        <w:rPr>
          <w:spacing w:val="-4"/>
          <w:sz w:val="24"/>
          <w:szCs w:val="24"/>
        </w:rPr>
        <w:t xml:space="preserve"> </w:t>
      </w:r>
      <w:r w:rsidRPr="00F9168E">
        <w:rPr>
          <w:sz w:val="24"/>
          <w:szCs w:val="24"/>
        </w:rPr>
        <w:t>klientów</w:t>
      </w:r>
      <w:r w:rsidRPr="00F9168E">
        <w:rPr>
          <w:spacing w:val="-5"/>
          <w:sz w:val="24"/>
          <w:szCs w:val="24"/>
        </w:rPr>
        <w:t xml:space="preserve"> </w:t>
      </w:r>
      <w:r w:rsidRPr="00F9168E">
        <w:rPr>
          <w:sz w:val="24"/>
          <w:szCs w:val="24"/>
        </w:rPr>
        <w:t>pocztowych</w:t>
      </w:r>
      <w:r w:rsidRPr="00F9168E">
        <w:rPr>
          <w:spacing w:val="-4"/>
          <w:sz w:val="24"/>
          <w:szCs w:val="24"/>
        </w:rPr>
        <w:t xml:space="preserve"> </w:t>
      </w:r>
      <w:r w:rsidRPr="00F9168E">
        <w:rPr>
          <w:sz w:val="24"/>
          <w:szCs w:val="24"/>
        </w:rPr>
        <w:t>z możliwością określenia białej i czarnej listy adresów i domen,</w:t>
      </w:r>
    </w:p>
    <w:p w14:paraId="60A5125C" w14:textId="77777777" w:rsidR="002C33B2" w:rsidRPr="00F9168E" w:rsidRDefault="002C33B2" w:rsidP="004B3095">
      <w:pPr>
        <w:pStyle w:val="Akapitzlist"/>
        <w:widowControl w:val="0"/>
        <w:numPr>
          <w:ilvl w:val="1"/>
          <w:numId w:val="12"/>
        </w:numPr>
        <w:tabs>
          <w:tab w:val="left" w:pos="1183"/>
          <w:tab w:val="left" w:pos="1184"/>
        </w:tabs>
        <w:autoSpaceDE w:val="0"/>
        <w:autoSpaceDN w:val="0"/>
        <w:spacing w:line="360" w:lineRule="auto"/>
        <w:ind w:left="720" w:hanging="361"/>
        <w:rPr>
          <w:sz w:val="24"/>
          <w:szCs w:val="24"/>
        </w:rPr>
      </w:pPr>
      <w:r w:rsidRPr="00F9168E">
        <w:rPr>
          <w:sz w:val="24"/>
          <w:szCs w:val="24"/>
        </w:rPr>
        <w:t>blokowanie</w:t>
      </w:r>
      <w:r w:rsidRPr="00F9168E">
        <w:rPr>
          <w:spacing w:val="-8"/>
          <w:sz w:val="24"/>
          <w:szCs w:val="24"/>
        </w:rPr>
        <w:t xml:space="preserve"> </w:t>
      </w:r>
      <w:r w:rsidRPr="00F9168E">
        <w:rPr>
          <w:sz w:val="24"/>
          <w:szCs w:val="24"/>
        </w:rPr>
        <w:t>oraz</w:t>
      </w:r>
      <w:r w:rsidRPr="00F9168E">
        <w:rPr>
          <w:spacing w:val="-5"/>
          <w:sz w:val="24"/>
          <w:szCs w:val="24"/>
        </w:rPr>
        <w:t xml:space="preserve"> </w:t>
      </w:r>
      <w:r w:rsidRPr="00F9168E">
        <w:rPr>
          <w:sz w:val="24"/>
          <w:szCs w:val="24"/>
        </w:rPr>
        <w:t>zezwalanie</w:t>
      </w:r>
      <w:r w:rsidRPr="00F9168E">
        <w:rPr>
          <w:spacing w:val="-2"/>
          <w:sz w:val="24"/>
          <w:szCs w:val="24"/>
        </w:rPr>
        <w:t xml:space="preserve"> </w:t>
      </w:r>
      <w:r w:rsidRPr="00F9168E">
        <w:rPr>
          <w:sz w:val="24"/>
          <w:szCs w:val="24"/>
        </w:rPr>
        <w:t>na</w:t>
      </w:r>
      <w:r w:rsidRPr="00F9168E">
        <w:rPr>
          <w:spacing w:val="-4"/>
          <w:sz w:val="24"/>
          <w:szCs w:val="24"/>
        </w:rPr>
        <w:t xml:space="preserve"> </w:t>
      </w:r>
      <w:r w:rsidRPr="00F9168E">
        <w:rPr>
          <w:sz w:val="24"/>
          <w:szCs w:val="24"/>
        </w:rPr>
        <w:t>wysyłanie</w:t>
      </w:r>
      <w:r w:rsidRPr="00F9168E">
        <w:rPr>
          <w:spacing w:val="-2"/>
          <w:sz w:val="24"/>
          <w:szCs w:val="24"/>
        </w:rPr>
        <w:t xml:space="preserve"> </w:t>
      </w:r>
      <w:r w:rsidRPr="00F9168E">
        <w:rPr>
          <w:sz w:val="24"/>
          <w:szCs w:val="24"/>
        </w:rPr>
        <w:t>do</w:t>
      </w:r>
      <w:r w:rsidRPr="00F9168E">
        <w:rPr>
          <w:spacing w:val="-2"/>
          <w:sz w:val="24"/>
          <w:szCs w:val="24"/>
        </w:rPr>
        <w:t xml:space="preserve"> </w:t>
      </w:r>
      <w:r w:rsidRPr="00F9168E">
        <w:rPr>
          <w:sz w:val="24"/>
          <w:szCs w:val="24"/>
        </w:rPr>
        <w:t>poczty</w:t>
      </w:r>
      <w:r w:rsidRPr="00F9168E">
        <w:rPr>
          <w:spacing w:val="-5"/>
          <w:sz w:val="24"/>
          <w:szCs w:val="24"/>
        </w:rPr>
        <w:t xml:space="preserve"> </w:t>
      </w:r>
      <w:r w:rsidRPr="00F9168E">
        <w:rPr>
          <w:spacing w:val="-2"/>
          <w:sz w:val="24"/>
          <w:szCs w:val="24"/>
        </w:rPr>
        <w:t>webowej,</w:t>
      </w:r>
    </w:p>
    <w:p w14:paraId="1734257F" w14:textId="7BDF27FC" w:rsidR="002C33B2" w:rsidRPr="00F9168E" w:rsidRDefault="002C33B2" w:rsidP="004B3095">
      <w:pPr>
        <w:pStyle w:val="Akapitzlist"/>
        <w:widowControl w:val="0"/>
        <w:numPr>
          <w:ilvl w:val="1"/>
          <w:numId w:val="12"/>
        </w:numPr>
        <w:tabs>
          <w:tab w:val="left" w:pos="1184"/>
        </w:tabs>
        <w:autoSpaceDE w:val="0"/>
        <w:autoSpaceDN w:val="0"/>
        <w:spacing w:line="360" w:lineRule="auto"/>
        <w:ind w:left="720" w:hanging="361"/>
        <w:rPr>
          <w:sz w:val="24"/>
          <w:szCs w:val="24"/>
        </w:rPr>
      </w:pPr>
      <w:r w:rsidRPr="00F9168E">
        <w:rPr>
          <w:sz w:val="24"/>
          <w:szCs w:val="24"/>
        </w:rPr>
        <w:t>blokowanie</w:t>
      </w:r>
      <w:r w:rsidRPr="00F9168E">
        <w:rPr>
          <w:spacing w:val="-9"/>
          <w:sz w:val="24"/>
          <w:szCs w:val="24"/>
        </w:rPr>
        <w:t xml:space="preserve"> </w:t>
      </w:r>
      <w:r w:rsidRPr="00F9168E">
        <w:rPr>
          <w:sz w:val="24"/>
          <w:szCs w:val="24"/>
        </w:rPr>
        <w:t>oraz</w:t>
      </w:r>
      <w:r w:rsidRPr="00F9168E">
        <w:rPr>
          <w:spacing w:val="-6"/>
          <w:sz w:val="24"/>
          <w:szCs w:val="24"/>
        </w:rPr>
        <w:t xml:space="preserve"> </w:t>
      </w:r>
      <w:r w:rsidRPr="00F9168E">
        <w:rPr>
          <w:sz w:val="24"/>
          <w:szCs w:val="24"/>
        </w:rPr>
        <w:t>zezwalanie</w:t>
      </w:r>
      <w:r w:rsidRPr="00F9168E">
        <w:rPr>
          <w:spacing w:val="-3"/>
          <w:sz w:val="24"/>
          <w:szCs w:val="24"/>
        </w:rPr>
        <w:t xml:space="preserve"> </w:t>
      </w:r>
      <w:r w:rsidRPr="00F9168E">
        <w:rPr>
          <w:sz w:val="24"/>
          <w:szCs w:val="24"/>
        </w:rPr>
        <w:t>na</w:t>
      </w:r>
      <w:r w:rsidRPr="00F9168E">
        <w:rPr>
          <w:spacing w:val="-5"/>
          <w:sz w:val="24"/>
          <w:szCs w:val="24"/>
        </w:rPr>
        <w:t xml:space="preserve"> </w:t>
      </w:r>
      <w:r w:rsidRPr="00F9168E">
        <w:rPr>
          <w:sz w:val="24"/>
          <w:szCs w:val="24"/>
        </w:rPr>
        <w:t>zapisywanie,</w:t>
      </w:r>
      <w:r w:rsidRPr="00F9168E">
        <w:rPr>
          <w:spacing w:val="-3"/>
          <w:sz w:val="24"/>
          <w:szCs w:val="24"/>
        </w:rPr>
        <w:t xml:space="preserve"> </w:t>
      </w:r>
      <w:r w:rsidRPr="00F9168E">
        <w:rPr>
          <w:sz w:val="24"/>
          <w:szCs w:val="24"/>
        </w:rPr>
        <w:t>przenoszenie</w:t>
      </w:r>
      <w:r w:rsidRPr="00F9168E">
        <w:rPr>
          <w:spacing w:val="-3"/>
          <w:sz w:val="24"/>
          <w:szCs w:val="24"/>
        </w:rPr>
        <w:t xml:space="preserve"> </w:t>
      </w:r>
      <w:r w:rsidRPr="00F9168E">
        <w:rPr>
          <w:sz w:val="24"/>
          <w:szCs w:val="24"/>
        </w:rPr>
        <w:t>plików</w:t>
      </w:r>
      <w:r w:rsidRPr="00F9168E">
        <w:rPr>
          <w:spacing w:val="-4"/>
          <w:sz w:val="24"/>
          <w:szCs w:val="24"/>
        </w:rPr>
        <w:t xml:space="preserve"> </w:t>
      </w:r>
      <w:r w:rsidRPr="00F9168E">
        <w:rPr>
          <w:sz w:val="24"/>
          <w:szCs w:val="24"/>
        </w:rPr>
        <w:t>do</w:t>
      </w:r>
      <w:r w:rsidRPr="00F9168E">
        <w:rPr>
          <w:spacing w:val="-3"/>
          <w:sz w:val="24"/>
          <w:szCs w:val="24"/>
        </w:rPr>
        <w:t xml:space="preserve"> </w:t>
      </w:r>
      <w:r w:rsidRPr="00F9168E">
        <w:rPr>
          <w:sz w:val="24"/>
          <w:szCs w:val="24"/>
        </w:rPr>
        <w:t>chmury,</w:t>
      </w:r>
      <w:r w:rsidRPr="00F9168E">
        <w:rPr>
          <w:spacing w:val="-4"/>
          <w:sz w:val="24"/>
          <w:szCs w:val="24"/>
        </w:rPr>
        <w:t xml:space="preserve"> </w:t>
      </w:r>
      <w:r w:rsidRPr="00F9168E">
        <w:rPr>
          <w:spacing w:val="-2"/>
          <w:sz w:val="24"/>
          <w:szCs w:val="24"/>
        </w:rPr>
        <w:t>zarówno</w:t>
      </w:r>
      <w:r w:rsidR="00402DD1" w:rsidRPr="00F9168E">
        <w:rPr>
          <w:spacing w:val="-2"/>
          <w:sz w:val="24"/>
          <w:szCs w:val="24"/>
        </w:rPr>
        <w:t xml:space="preserve"> </w:t>
      </w:r>
      <w:r w:rsidRPr="00F9168E">
        <w:rPr>
          <w:sz w:val="24"/>
          <w:szCs w:val="24"/>
        </w:rPr>
        <w:t>za</w:t>
      </w:r>
      <w:r w:rsidRPr="00F9168E">
        <w:rPr>
          <w:spacing w:val="-3"/>
          <w:sz w:val="24"/>
          <w:szCs w:val="24"/>
        </w:rPr>
        <w:t xml:space="preserve"> </w:t>
      </w:r>
      <w:r w:rsidRPr="00F9168E">
        <w:rPr>
          <w:sz w:val="24"/>
          <w:szCs w:val="24"/>
        </w:rPr>
        <w:t>pomocą</w:t>
      </w:r>
      <w:r w:rsidRPr="00F9168E">
        <w:rPr>
          <w:spacing w:val="-6"/>
          <w:sz w:val="24"/>
          <w:szCs w:val="24"/>
        </w:rPr>
        <w:t xml:space="preserve"> </w:t>
      </w:r>
      <w:r w:rsidRPr="00F9168E">
        <w:rPr>
          <w:sz w:val="24"/>
          <w:szCs w:val="24"/>
        </w:rPr>
        <w:t>przeglądarki</w:t>
      </w:r>
      <w:r w:rsidRPr="00F9168E">
        <w:rPr>
          <w:spacing w:val="-3"/>
          <w:sz w:val="24"/>
          <w:szCs w:val="24"/>
        </w:rPr>
        <w:t xml:space="preserve"> </w:t>
      </w:r>
      <w:r w:rsidRPr="00F9168E">
        <w:rPr>
          <w:sz w:val="24"/>
          <w:szCs w:val="24"/>
        </w:rPr>
        <w:t>internetowej</w:t>
      </w:r>
      <w:r w:rsidRPr="00F9168E">
        <w:rPr>
          <w:spacing w:val="-3"/>
          <w:sz w:val="24"/>
          <w:szCs w:val="24"/>
        </w:rPr>
        <w:t xml:space="preserve"> </w:t>
      </w:r>
      <w:r w:rsidRPr="00F9168E">
        <w:rPr>
          <w:sz w:val="24"/>
          <w:szCs w:val="24"/>
        </w:rPr>
        <w:t>jak</w:t>
      </w:r>
      <w:r w:rsidRPr="00F9168E">
        <w:rPr>
          <w:spacing w:val="-4"/>
          <w:sz w:val="24"/>
          <w:szCs w:val="24"/>
        </w:rPr>
        <w:t xml:space="preserve"> </w:t>
      </w:r>
      <w:r w:rsidRPr="00F9168E">
        <w:rPr>
          <w:sz w:val="24"/>
          <w:szCs w:val="24"/>
        </w:rPr>
        <w:t>i</w:t>
      </w:r>
      <w:r w:rsidRPr="00F9168E">
        <w:rPr>
          <w:spacing w:val="-3"/>
          <w:sz w:val="24"/>
          <w:szCs w:val="24"/>
        </w:rPr>
        <w:t xml:space="preserve"> </w:t>
      </w:r>
      <w:r w:rsidRPr="00F9168E">
        <w:rPr>
          <w:sz w:val="24"/>
          <w:szCs w:val="24"/>
        </w:rPr>
        <w:t>aplikacji,</w:t>
      </w:r>
      <w:r w:rsidRPr="00F9168E">
        <w:rPr>
          <w:spacing w:val="-6"/>
          <w:sz w:val="24"/>
          <w:szCs w:val="24"/>
        </w:rPr>
        <w:t xml:space="preserve"> </w:t>
      </w:r>
      <w:r w:rsidRPr="00F9168E">
        <w:rPr>
          <w:sz w:val="24"/>
          <w:szCs w:val="24"/>
        </w:rPr>
        <w:t>w</w:t>
      </w:r>
      <w:r w:rsidRPr="00F9168E">
        <w:rPr>
          <w:spacing w:val="-3"/>
          <w:sz w:val="24"/>
          <w:szCs w:val="24"/>
        </w:rPr>
        <w:t xml:space="preserve"> </w:t>
      </w:r>
      <w:r w:rsidRPr="00F9168E">
        <w:rPr>
          <w:sz w:val="24"/>
          <w:szCs w:val="24"/>
        </w:rPr>
        <w:t>oparciu</w:t>
      </w:r>
      <w:r w:rsidRPr="00F9168E">
        <w:rPr>
          <w:spacing w:val="-7"/>
          <w:sz w:val="24"/>
          <w:szCs w:val="24"/>
        </w:rPr>
        <w:t xml:space="preserve"> </w:t>
      </w:r>
      <w:r w:rsidRPr="00F9168E">
        <w:rPr>
          <w:sz w:val="24"/>
          <w:szCs w:val="24"/>
        </w:rPr>
        <w:t>o</w:t>
      </w:r>
      <w:r w:rsidRPr="00F9168E">
        <w:rPr>
          <w:spacing w:val="-2"/>
          <w:sz w:val="24"/>
          <w:szCs w:val="24"/>
        </w:rPr>
        <w:t xml:space="preserve"> </w:t>
      </w:r>
      <w:r w:rsidRPr="00F9168E">
        <w:rPr>
          <w:sz w:val="24"/>
          <w:szCs w:val="24"/>
        </w:rPr>
        <w:t>co</w:t>
      </w:r>
      <w:r w:rsidRPr="00F9168E">
        <w:rPr>
          <w:spacing w:val="-2"/>
          <w:sz w:val="24"/>
          <w:szCs w:val="24"/>
        </w:rPr>
        <w:t xml:space="preserve"> </w:t>
      </w:r>
      <w:r w:rsidRPr="00F9168E">
        <w:rPr>
          <w:sz w:val="24"/>
          <w:szCs w:val="24"/>
        </w:rPr>
        <w:t>najmniej</w:t>
      </w:r>
      <w:r w:rsidRPr="00F9168E">
        <w:rPr>
          <w:spacing w:val="-3"/>
          <w:sz w:val="24"/>
          <w:szCs w:val="24"/>
        </w:rPr>
        <w:t xml:space="preserve"> </w:t>
      </w:r>
      <w:r w:rsidRPr="00F9168E">
        <w:rPr>
          <w:sz w:val="24"/>
          <w:szCs w:val="24"/>
        </w:rPr>
        <w:t>poniższe</w:t>
      </w:r>
      <w:r w:rsidRPr="00F9168E">
        <w:rPr>
          <w:spacing w:val="-1"/>
          <w:sz w:val="24"/>
          <w:szCs w:val="24"/>
        </w:rPr>
        <w:t xml:space="preserve"> </w:t>
      </w:r>
      <w:r w:rsidRPr="00F9168E">
        <w:rPr>
          <w:spacing w:val="-2"/>
          <w:sz w:val="24"/>
          <w:szCs w:val="24"/>
        </w:rPr>
        <w:t>usługi:</w:t>
      </w:r>
    </w:p>
    <w:p w14:paraId="468F305C" w14:textId="77777777" w:rsidR="002C33B2" w:rsidRPr="00F9168E" w:rsidRDefault="002C33B2" w:rsidP="004B3095">
      <w:pPr>
        <w:pStyle w:val="Akapitzlist"/>
        <w:widowControl w:val="0"/>
        <w:numPr>
          <w:ilvl w:val="2"/>
          <w:numId w:val="12"/>
        </w:numPr>
        <w:tabs>
          <w:tab w:val="left" w:pos="1543"/>
          <w:tab w:val="left" w:pos="1544"/>
        </w:tabs>
        <w:autoSpaceDE w:val="0"/>
        <w:autoSpaceDN w:val="0"/>
        <w:spacing w:line="360" w:lineRule="auto"/>
        <w:ind w:left="1080" w:hanging="361"/>
        <w:rPr>
          <w:sz w:val="24"/>
          <w:szCs w:val="24"/>
        </w:rPr>
      </w:pPr>
      <w:r w:rsidRPr="00F9168E">
        <w:rPr>
          <w:spacing w:val="-2"/>
          <w:sz w:val="24"/>
          <w:szCs w:val="24"/>
        </w:rPr>
        <w:t>Dropbox,</w:t>
      </w:r>
    </w:p>
    <w:p w14:paraId="7E3F0E3D" w14:textId="77777777" w:rsidR="002C33B2" w:rsidRPr="00F9168E" w:rsidRDefault="002C33B2" w:rsidP="004B3095">
      <w:pPr>
        <w:pStyle w:val="Akapitzlist"/>
        <w:widowControl w:val="0"/>
        <w:numPr>
          <w:ilvl w:val="2"/>
          <w:numId w:val="12"/>
        </w:numPr>
        <w:tabs>
          <w:tab w:val="left" w:pos="1543"/>
          <w:tab w:val="left" w:pos="1544"/>
        </w:tabs>
        <w:autoSpaceDE w:val="0"/>
        <w:autoSpaceDN w:val="0"/>
        <w:spacing w:line="360" w:lineRule="auto"/>
        <w:ind w:left="1080" w:hanging="361"/>
        <w:rPr>
          <w:sz w:val="24"/>
          <w:szCs w:val="24"/>
        </w:rPr>
      </w:pPr>
      <w:r w:rsidRPr="00F9168E">
        <w:rPr>
          <w:sz w:val="24"/>
          <w:szCs w:val="24"/>
        </w:rPr>
        <w:t>Google</w:t>
      </w:r>
      <w:r w:rsidRPr="00F9168E">
        <w:rPr>
          <w:spacing w:val="-5"/>
          <w:sz w:val="24"/>
          <w:szCs w:val="24"/>
        </w:rPr>
        <w:t xml:space="preserve"> </w:t>
      </w:r>
      <w:r w:rsidRPr="00F9168E">
        <w:rPr>
          <w:spacing w:val="-2"/>
          <w:sz w:val="24"/>
          <w:szCs w:val="24"/>
        </w:rPr>
        <w:t>Drive,</w:t>
      </w:r>
    </w:p>
    <w:p w14:paraId="54122BAD" w14:textId="77777777" w:rsidR="002C33B2" w:rsidRPr="00F9168E" w:rsidRDefault="002C33B2" w:rsidP="004B3095">
      <w:pPr>
        <w:pStyle w:val="Akapitzlist"/>
        <w:widowControl w:val="0"/>
        <w:numPr>
          <w:ilvl w:val="2"/>
          <w:numId w:val="12"/>
        </w:numPr>
        <w:tabs>
          <w:tab w:val="left" w:pos="1543"/>
          <w:tab w:val="left" w:pos="1544"/>
        </w:tabs>
        <w:autoSpaceDE w:val="0"/>
        <w:autoSpaceDN w:val="0"/>
        <w:spacing w:line="360" w:lineRule="auto"/>
        <w:ind w:left="1080" w:hanging="361"/>
        <w:rPr>
          <w:sz w:val="24"/>
          <w:szCs w:val="24"/>
        </w:rPr>
      </w:pPr>
      <w:r w:rsidRPr="00F9168E">
        <w:rPr>
          <w:spacing w:val="-2"/>
          <w:sz w:val="24"/>
          <w:szCs w:val="24"/>
        </w:rPr>
        <w:t>SharePoint,</w:t>
      </w:r>
    </w:p>
    <w:p w14:paraId="58226CE1" w14:textId="77777777" w:rsidR="002C33B2" w:rsidRPr="00F9168E" w:rsidRDefault="002C33B2" w:rsidP="004B3095">
      <w:pPr>
        <w:pStyle w:val="Akapitzlist"/>
        <w:widowControl w:val="0"/>
        <w:numPr>
          <w:ilvl w:val="2"/>
          <w:numId w:val="12"/>
        </w:numPr>
        <w:tabs>
          <w:tab w:val="left" w:pos="1543"/>
          <w:tab w:val="left" w:pos="1544"/>
        </w:tabs>
        <w:autoSpaceDE w:val="0"/>
        <w:autoSpaceDN w:val="0"/>
        <w:spacing w:line="360" w:lineRule="auto"/>
        <w:ind w:left="1080" w:hanging="361"/>
        <w:rPr>
          <w:sz w:val="24"/>
          <w:szCs w:val="24"/>
        </w:rPr>
      </w:pPr>
      <w:r w:rsidRPr="00F9168E">
        <w:rPr>
          <w:sz w:val="24"/>
          <w:szCs w:val="24"/>
        </w:rPr>
        <w:t>OneDrive</w:t>
      </w:r>
      <w:r w:rsidRPr="00F9168E">
        <w:rPr>
          <w:spacing w:val="-8"/>
          <w:sz w:val="24"/>
          <w:szCs w:val="24"/>
        </w:rPr>
        <w:t xml:space="preserve"> </w:t>
      </w:r>
      <w:r w:rsidRPr="00F9168E">
        <w:rPr>
          <w:spacing w:val="-2"/>
          <w:sz w:val="24"/>
          <w:szCs w:val="24"/>
        </w:rPr>
        <w:t>Business,</w:t>
      </w:r>
    </w:p>
    <w:p w14:paraId="3BB7D632" w14:textId="77777777" w:rsidR="002C33B2" w:rsidRPr="00F9168E" w:rsidRDefault="002C33B2" w:rsidP="004B3095">
      <w:pPr>
        <w:pStyle w:val="Akapitzlist"/>
        <w:widowControl w:val="0"/>
        <w:numPr>
          <w:ilvl w:val="2"/>
          <w:numId w:val="12"/>
        </w:numPr>
        <w:tabs>
          <w:tab w:val="left" w:pos="1543"/>
          <w:tab w:val="left" w:pos="1544"/>
        </w:tabs>
        <w:autoSpaceDE w:val="0"/>
        <w:autoSpaceDN w:val="0"/>
        <w:spacing w:line="360" w:lineRule="auto"/>
        <w:ind w:left="1080" w:hanging="361"/>
        <w:rPr>
          <w:sz w:val="24"/>
          <w:szCs w:val="24"/>
        </w:rPr>
      </w:pPr>
      <w:r w:rsidRPr="00F9168E">
        <w:rPr>
          <w:sz w:val="24"/>
          <w:szCs w:val="24"/>
        </w:rPr>
        <w:t>OneDrive</w:t>
      </w:r>
      <w:r w:rsidRPr="00F9168E">
        <w:rPr>
          <w:spacing w:val="-9"/>
          <w:sz w:val="24"/>
          <w:szCs w:val="24"/>
        </w:rPr>
        <w:t xml:space="preserve"> </w:t>
      </w:r>
      <w:r w:rsidRPr="00F9168E">
        <w:rPr>
          <w:spacing w:val="-2"/>
          <w:sz w:val="24"/>
          <w:szCs w:val="24"/>
        </w:rPr>
        <w:t>Personal.</w:t>
      </w:r>
    </w:p>
    <w:p w14:paraId="16A10991" w14:textId="77777777" w:rsidR="002C33B2" w:rsidRPr="00F9168E" w:rsidRDefault="002C33B2" w:rsidP="004B3095">
      <w:pPr>
        <w:pStyle w:val="Akapitzlist"/>
        <w:widowControl w:val="0"/>
        <w:numPr>
          <w:ilvl w:val="1"/>
          <w:numId w:val="12"/>
        </w:numPr>
        <w:tabs>
          <w:tab w:val="left" w:pos="1184"/>
        </w:tabs>
        <w:autoSpaceDE w:val="0"/>
        <w:autoSpaceDN w:val="0"/>
        <w:spacing w:line="360" w:lineRule="auto"/>
        <w:ind w:left="720" w:hanging="361"/>
        <w:rPr>
          <w:sz w:val="24"/>
          <w:szCs w:val="24"/>
        </w:rPr>
      </w:pPr>
      <w:r w:rsidRPr="00F9168E">
        <w:rPr>
          <w:sz w:val="24"/>
          <w:szCs w:val="24"/>
        </w:rPr>
        <w:t>blokowanie</w:t>
      </w:r>
      <w:r w:rsidRPr="00F9168E">
        <w:rPr>
          <w:spacing w:val="-8"/>
          <w:sz w:val="24"/>
          <w:szCs w:val="24"/>
        </w:rPr>
        <w:t xml:space="preserve"> </w:t>
      </w:r>
      <w:r w:rsidRPr="00F9168E">
        <w:rPr>
          <w:sz w:val="24"/>
          <w:szCs w:val="24"/>
        </w:rPr>
        <w:t>oraz</w:t>
      </w:r>
      <w:r w:rsidRPr="00F9168E">
        <w:rPr>
          <w:spacing w:val="-5"/>
          <w:sz w:val="24"/>
          <w:szCs w:val="24"/>
        </w:rPr>
        <w:t xml:space="preserve"> </w:t>
      </w:r>
      <w:r w:rsidRPr="00F9168E">
        <w:rPr>
          <w:sz w:val="24"/>
          <w:szCs w:val="24"/>
        </w:rPr>
        <w:t>zezwalanie</w:t>
      </w:r>
      <w:r w:rsidRPr="00F9168E">
        <w:rPr>
          <w:spacing w:val="-3"/>
          <w:sz w:val="24"/>
          <w:szCs w:val="24"/>
        </w:rPr>
        <w:t xml:space="preserve"> </w:t>
      </w:r>
      <w:r w:rsidRPr="00F9168E">
        <w:rPr>
          <w:sz w:val="24"/>
          <w:szCs w:val="24"/>
        </w:rPr>
        <w:t>na</w:t>
      </w:r>
      <w:r w:rsidRPr="00F9168E">
        <w:rPr>
          <w:spacing w:val="-3"/>
          <w:sz w:val="24"/>
          <w:szCs w:val="24"/>
        </w:rPr>
        <w:t xml:space="preserve"> </w:t>
      </w:r>
      <w:r w:rsidRPr="00F9168E">
        <w:rPr>
          <w:sz w:val="24"/>
          <w:szCs w:val="24"/>
        </w:rPr>
        <w:t>przesyłanie</w:t>
      </w:r>
      <w:r w:rsidRPr="00F9168E">
        <w:rPr>
          <w:spacing w:val="-3"/>
          <w:sz w:val="24"/>
          <w:szCs w:val="24"/>
        </w:rPr>
        <w:t xml:space="preserve"> </w:t>
      </w:r>
      <w:r w:rsidRPr="00F9168E">
        <w:rPr>
          <w:sz w:val="24"/>
          <w:szCs w:val="24"/>
        </w:rPr>
        <w:t>za</w:t>
      </w:r>
      <w:r w:rsidRPr="00F9168E">
        <w:rPr>
          <w:spacing w:val="-6"/>
          <w:sz w:val="24"/>
          <w:szCs w:val="24"/>
        </w:rPr>
        <w:t xml:space="preserve"> </w:t>
      </w:r>
      <w:r w:rsidRPr="00F9168E">
        <w:rPr>
          <w:sz w:val="24"/>
          <w:szCs w:val="24"/>
        </w:rPr>
        <w:t>pomocą</w:t>
      </w:r>
      <w:r w:rsidRPr="00F9168E">
        <w:rPr>
          <w:spacing w:val="-6"/>
          <w:sz w:val="24"/>
          <w:szCs w:val="24"/>
        </w:rPr>
        <w:t xml:space="preserve"> </w:t>
      </w:r>
      <w:r w:rsidRPr="00F9168E">
        <w:rPr>
          <w:spacing w:val="-2"/>
          <w:sz w:val="24"/>
          <w:szCs w:val="24"/>
        </w:rPr>
        <w:t>komunikatorów,</w:t>
      </w:r>
    </w:p>
    <w:p w14:paraId="75A3E6CE" w14:textId="1A5D2CD0" w:rsidR="002C33B2" w:rsidRPr="00F9168E" w:rsidRDefault="002C33B2" w:rsidP="004B3095">
      <w:pPr>
        <w:pStyle w:val="Akapitzlist"/>
        <w:widowControl w:val="0"/>
        <w:numPr>
          <w:ilvl w:val="1"/>
          <w:numId w:val="12"/>
        </w:numPr>
        <w:tabs>
          <w:tab w:val="left" w:pos="1183"/>
          <w:tab w:val="left" w:pos="1184"/>
        </w:tabs>
        <w:autoSpaceDE w:val="0"/>
        <w:autoSpaceDN w:val="0"/>
        <w:spacing w:line="360" w:lineRule="auto"/>
        <w:ind w:left="720" w:hanging="361"/>
        <w:rPr>
          <w:sz w:val="24"/>
          <w:szCs w:val="24"/>
        </w:rPr>
      </w:pPr>
      <w:r w:rsidRPr="00F9168E">
        <w:rPr>
          <w:sz w:val="24"/>
          <w:szCs w:val="24"/>
        </w:rPr>
        <w:t>blokowanie</w:t>
      </w:r>
      <w:r w:rsidRPr="00F9168E">
        <w:rPr>
          <w:spacing w:val="-9"/>
          <w:sz w:val="24"/>
          <w:szCs w:val="24"/>
        </w:rPr>
        <w:t xml:space="preserve"> </w:t>
      </w:r>
      <w:r w:rsidRPr="00F9168E">
        <w:rPr>
          <w:sz w:val="24"/>
          <w:szCs w:val="24"/>
        </w:rPr>
        <w:t>oraz</w:t>
      </w:r>
      <w:r w:rsidRPr="00F9168E">
        <w:rPr>
          <w:spacing w:val="-6"/>
          <w:sz w:val="24"/>
          <w:szCs w:val="24"/>
        </w:rPr>
        <w:t xml:space="preserve"> </w:t>
      </w:r>
      <w:r w:rsidRPr="00F9168E">
        <w:rPr>
          <w:sz w:val="24"/>
          <w:szCs w:val="24"/>
        </w:rPr>
        <w:t>zezwalanie</w:t>
      </w:r>
      <w:r w:rsidRPr="00F9168E">
        <w:rPr>
          <w:spacing w:val="-3"/>
          <w:sz w:val="24"/>
          <w:szCs w:val="24"/>
        </w:rPr>
        <w:t xml:space="preserve"> </w:t>
      </w:r>
      <w:r w:rsidRPr="00F9168E">
        <w:rPr>
          <w:sz w:val="24"/>
          <w:szCs w:val="24"/>
        </w:rPr>
        <w:t>na</w:t>
      </w:r>
      <w:r w:rsidRPr="00F9168E">
        <w:rPr>
          <w:spacing w:val="-4"/>
          <w:sz w:val="24"/>
          <w:szCs w:val="24"/>
        </w:rPr>
        <w:t xml:space="preserve"> </w:t>
      </w:r>
      <w:r w:rsidRPr="00F9168E">
        <w:rPr>
          <w:sz w:val="24"/>
          <w:szCs w:val="24"/>
        </w:rPr>
        <w:t>zapisywanie</w:t>
      </w:r>
      <w:r w:rsidRPr="00F9168E">
        <w:rPr>
          <w:spacing w:val="-4"/>
          <w:sz w:val="24"/>
          <w:szCs w:val="24"/>
        </w:rPr>
        <w:t xml:space="preserve"> </w:t>
      </w:r>
      <w:r w:rsidRPr="00F9168E">
        <w:rPr>
          <w:sz w:val="24"/>
          <w:szCs w:val="24"/>
        </w:rPr>
        <w:t>i</w:t>
      </w:r>
      <w:r w:rsidRPr="00F9168E">
        <w:rPr>
          <w:spacing w:val="-4"/>
          <w:sz w:val="24"/>
          <w:szCs w:val="24"/>
        </w:rPr>
        <w:t xml:space="preserve"> </w:t>
      </w:r>
      <w:r w:rsidRPr="00F9168E">
        <w:rPr>
          <w:sz w:val="24"/>
          <w:szCs w:val="24"/>
        </w:rPr>
        <w:t>przenoszenie</w:t>
      </w:r>
      <w:r w:rsidRPr="00F9168E">
        <w:rPr>
          <w:spacing w:val="-4"/>
          <w:sz w:val="24"/>
          <w:szCs w:val="24"/>
        </w:rPr>
        <w:t xml:space="preserve"> </w:t>
      </w:r>
      <w:r w:rsidRPr="00F9168E">
        <w:rPr>
          <w:sz w:val="24"/>
          <w:szCs w:val="24"/>
        </w:rPr>
        <w:t>danych</w:t>
      </w:r>
      <w:r w:rsidRPr="00F9168E">
        <w:rPr>
          <w:spacing w:val="-4"/>
          <w:sz w:val="24"/>
          <w:szCs w:val="24"/>
        </w:rPr>
        <w:t xml:space="preserve"> </w:t>
      </w:r>
      <w:r w:rsidRPr="00F9168E">
        <w:rPr>
          <w:sz w:val="24"/>
          <w:szCs w:val="24"/>
        </w:rPr>
        <w:t>poprzez</w:t>
      </w:r>
      <w:r w:rsidRPr="00F9168E">
        <w:rPr>
          <w:spacing w:val="-4"/>
          <w:sz w:val="24"/>
          <w:szCs w:val="24"/>
        </w:rPr>
        <w:t xml:space="preserve"> </w:t>
      </w:r>
      <w:r w:rsidRPr="00F9168E">
        <w:rPr>
          <w:sz w:val="24"/>
          <w:szCs w:val="24"/>
        </w:rPr>
        <w:t>usługę</w:t>
      </w:r>
      <w:r w:rsidRPr="00F9168E">
        <w:rPr>
          <w:spacing w:val="-3"/>
          <w:sz w:val="24"/>
          <w:szCs w:val="24"/>
        </w:rPr>
        <w:t xml:space="preserve"> </w:t>
      </w:r>
      <w:r w:rsidRPr="00F9168E">
        <w:rPr>
          <w:spacing w:val="-2"/>
          <w:sz w:val="24"/>
          <w:szCs w:val="24"/>
        </w:rPr>
        <w:t>pulpitu</w:t>
      </w:r>
      <w:r w:rsidR="00402DD1" w:rsidRPr="00F9168E">
        <w:rPr>
          <w:spacing w:val="-2"/>
          <w:sz w:val="24"/>
          <w:szCs w:val="24"/>
        </w:rPr>
        <w:t xml:space="preserve"> </w:t>
      </w:r>
      <w:r w:rsidRPr="00F9168E">
        <w:rPr>
          <w:spacing w:val="-2"/>
          <w:sz w:val="24"/>
          <w:szCs w:val="24"/>
        </w:rPr>
        <w:t>zdalnego,</w:t>
      </w:r>
    </w:p>
    <w:p w14:paraId="76060568" w14:textId="04D52FE7" w:rsidR="002C33B2" w:rsidRPr="00F9168E" w:rsidRDefault="002C33B2" w:rsidP="004B3095">
      <w:pPr>
        <w:pStyle w:val="Akapitzlist"/>
        <w:widowControl w:val="0"/>
        <w:numPr>
          <w:ilvl w:val="1"/>
          <w:numId w:val="12"/>
        </w:numPr>
        <w:tabs>
          <w:tab w:val="left" w:pos="1183"/>
          <w:tab w:val="left" w:pos="1184"/>
        </w:tabs>
        <w:autoSpaceDE w:val="0"/>
        <w:autoSpaceDN w:val="0"/>
        <w:spacing w:line="360" w:lineRule="auto"/>
        <w:ind w:left="720" w:hanging="361"/>
        <w:rPr>
          <w:sz w:val="24"/>
          <w:szCs w:val="24"/>
        </w:rPr>
      </w:pPr>
      <w:r w:rsidRPr="00F9168E">
        <w:rPr>
          <w:sz w:val="24"/>
          <w:szCs w:val="24"/>
        </w:rPr>
        <w:t>blokowanie</w:t>
      </w:r>
      <w:r w:rsidRPr="00F9168E">
        <w:rPr>
          <w:spacing w:val="-7"/>
          <w:sz w:val="24"/>
          <w:szCs w:val="24"/>
        </w:rPr>
        <w:t xml:space="preserve"> </w:t>
      </w:r>
      <w:r w:rsidRPr="00F9168E">
        <w:rPr>
          <w:sz w:val="24"/>
          <w:szCs w:val="24"/>
        </w:rPr>
        <w:t>oraz</w:t>
      </w:r>
      <w:r w:rsidRPr="00F9168E">
        <w:rPr>
          <w:spacing w:val="-6"/>
          <w:sz w:val="24"/>
          <w:szCs w:val="24"/>
        </w:rPr>
        <w:t xml:space="preserve"> </w:t>
      </w:r>
      <w:r w:rsidRPr="00F9168E">
        <w:rPr>
          <w:sz w:val="24"/>
          <w:szCs w:val="24"/>
        </w:rPr>
        <w:t>zezwalanie</w:t>
      </w:r>
      <w:r w:rsidRPr="00F9168E">
        <w:rPr>
          <w:spacing w:val="-3"/>
          <w:sz w:val="24"/>
          <w:szCs w:val="24"/>
        </w:rPr>
        <w:t xml:space="preserve"> </w:t>
      </w:r>
      <w:r w:rsidRPr="00F9168E">
        <w:rPr>
          <w:sz w:val="24"/>
          <w:szCs w:val="24"/>
        </w:rPr>
        <w:t>na</w:t>
      </w:r>
      <w:r w:rsidRPr="00F9168E">
        <w:rPr>
          <w:spacing w:val="-4"/>
          <w:sz w:val="24"/>
          <w:szCs w:val="24"/>
        </w:rPr>
        <w:t xml:space="preserve"> </w:t>
      </w:r>
      <w:r w:rsidRPr="00F9168E">
        <w:rPr>
          <w:sz w:val="24"/>
          <w:szCs w:val="24"/>
        </w:rPr>
        <w:t>wykonywanie</w:t>
      </w:r>
      <w:r w:rsidRPr="00F9168E">
        <w:rPr>
          <w:spacing w:val="-4"/>
          <w:sz w:val="24"/>
          <w:szCs w:val="24"/>
        </w:rPr>
        <w:t xml:space="preserve"> </w:t>
      </w:r>
      <w:r w:rsidRPr="00F9168E">
        <w:rPr>
          <w:sz w:val="24"/>
          <w:szCs w:val="24"/>
        </w:rPr>
        <w:t>zrzutów</w:t>
      </w:r>
      <w:r w:rsidRPr="00F9168E">
        <w:rPr>
          <w:spacing w:val="-6"/>
          <w:sz w:val="24"/>
          <w:szCs w:val="24"/>
        </w:rPr>
        <w:t xml:space="preserve"> </w:t>
      </w:r>
      <w:r w:rsidRPr="00F9168E">
        <w:rPr>
          <w:sz w:val="24"/>
          <w:szCs w:val="24"/>
        </w:rPr>
        <w:t>ekranowych,</w:t>
      </w:r>
      <w:r w:rsidRPr="00F9168E">
        <w:rPr>
          <w:spacing w:val="-4"/>
          <w:sz w:val="24"/>
          <w:szCs w:val="24"/>
        </w:rPr>
        <w:t xml:space="preserve"> </w:t>
      </w:r>
      <w:r w:rsidRPr="00F9168E">
        <w:rPr>
          <w:sz w:val="24"/>
          <w:szCs w:val="24"/>
        </w:rPr>
        <w:t>skopiowania</w:t>
      </w:r>
      <w:r w:rsidRPr="00F9168E">
        <w:rPr>
          <w:spacing w:val="-6"/>
          <w:sz w:val="24"/>
          <w:szCs w:val="24"/>
        </w:rPr>
        <w:t xml:space="preserve"> </w:t>
      </w:r>
      <w:r w:rsidRPr="00F9168E">
        <w:rPr>
          <w:spacing w:val="-2"/>
          <w:sz w:val="24"/>
          <w:szCs w:val="24"/>
        </w:rPr>
        <w:t>zawartości</w:t>
      </w:r>
      <w:r w:rsidR="00402DD1" w:rsidRPr="00F9168E">
        <w:rPr>
          <w:spacing w:val="-2"/>
          <w:sz w:val="24"/>
          <w:szCs w:val="24"/>
        </w:rPr>
        <w:t xml:space="preserve"> </w:t>
      </w:r>
      <w:r w:rsidRPr="00F9168E">
        <w:rPr>
          <w:sz w:val="24"/>
          <w:szCs w:val="24"/>
        </w:rPr>
        <w:t>oraz</w:t>
      </w:r>
      <w:r w:rsidRPr="00F9168E">
        <w:rPr>
          <w:spacing w:val="-4"/>
          <w:sz w:val="24"/>
          <w:szCs w:val="24"/>
        </w:rPr>
        <w:t xml:space="preserve"> </w:t>
      </w:r>
      <w:r w:rsidRPr="00F9168E">
        <w:rPr>
          <w:sz w:val="24"/>
          <w:szCs w:val="24"/>
        </w:rPr>
        <w:t>wirtualnego</w:t>
      </w:r>
      <w:r w:rsidRPr="00F9168E">
        <w:rPr>
          <w:spacing w:val="-2"/>
          <w:sz w:val="24"/>
          <w:szCs w:val="24"/>
        </w:rPr>
        <w:t xml:space="preserve"> drukowania,</w:t>
      </w:r>
    </w:p>
    <w:p w14:paraId="600A6D33" w14:textId="77777777" w:rsidR="002C33B2" w:rsidRPr="00F9168E" w:rsidRDefault="002C33B2" w:rsidP="004B3095">
      <w:pPr>
        <w:pStyle w:val="Akapitzlist"/>
        <w:widowControl w:val="0"/>
        <w:numPr>
          <w:ilvl w:val="1"/>
          <w:numId w:val="12"/>
        </w:numPr>
        <w:tabs>
          <w:tab w:val="left" w:pos="1184"/>
        </w:tabs>
        <w:autoSpaceDE w:val="0"/>
        <w:autoSpaceDN w:val="0"/>
        <w:spacing w:line="360" w:lineRule="auto"/>
        <w:ind w:left="720" w:hanging="361"/>
        <w:rPr>
          <w:sz w:val="24"/>
          <w:szCs w:val="24"/>
        </w:rPr>
      </w:pPr>
      <w:r w:rsidRPr="00F9168E">
        <w:rPr>
          <w:sz w:val="24"/>
          <w:szCs w:val="24"/>
        </w:rPr>
        <w:t>uruchomienie</w:t>
      </w:r>
      <w:r w:rsidRPr="00F9168E">
        <w:rPr>
          <w:spacing w:val="-6"/>
          <w:sz w:val="24"/>
          <w:szCs w:val="24"/>
        </w:rPr>
        <w:t xml:space="preserve"> </w:t>
      </w:r>
      <w:r w:rsidRPr="00F9168E">
        <w:rPr>
          <w:sz w:val="24"/>
          <w:szCs w:val="24"/>
        </w:rPr>
        <w:t>wybranego</w:t>
      </w:r>
      <w:r w:rsidRPr="00F9168E">
        <w:rPr>
          <w:spacing w:val="-4"/>
          <w:sz w:val="24"/>
          <w:szCs w:val="24"/>
        </w:rPr>
        <w:t xml:space="preserve"> </w:t>
      </w:r>
      <w:r w:rsidRPr="00F9168E">
        <w:rPr>
          <w:sz w:val="24"/>
          <w:szCs w:val="24"/>
        </w:rPr>
        <w:t>formatu</w:t>
      </w:r>
      <w:r w:rsidRPr="00F9168E">
        <w:rPr>
          <w:spacing w:val="-4"/>
          <w:sz w:val="24"/>
          <w:szCs w:val="24"/>
        </w:rPr>
        <w:t xml:space="preserve"> </w:t>
      </w:r>
      <w:r w:rsidRPr="00F9168E">
        <w:rPr>
          <w:sz w:val="24"/>
          <w:szCs w:val="24"/>
        </w:rPr>
        <w:t>pliku</w:t>
      </w:r>
      <w:r w:rsidRPr="00F9168E">
        <w:rPr>
          <w:spacing w:val="-5"/>
          <w:sz w:val="24"/>
          <w:szCs w:val="24"/>
        </w:rPr>
        <w:t xml:space="preserve"> </w:t>
      </w:r>
      <w:r w:rsidRPr="00F9168E">
        <w:rPr>
          <w:sz w:val="24"/>
          <w:szCs w:val="24"/>
        </w:rPr>
        <w:t>przez</w:t>
      </w:r>
      <w:r w:rsidRPr="00F9168E">
        <w:rPr>
          <w:spacing w:val="-6"/>
          <w:sz w:val="24"/>
          <w:szCs w:val="24"/>
        </w:rPr>
        <w:t xml:space="preserve"> </w:t>
      </w:r>
      <w:r w:rsidRPr="00F9168E">
        <w:rPr>
          <w:sz w:val="24"/>
          <w:szCs w:val="24"/>
        </w:rPr>
        <w:t>wskazaną</w:t>
      </w:r>
      <w:r w:rsidRPr="00F9168E">
        <w:rPr>
          <w:spacing w:val="-5"/>
          <w:sz w:val="24"/>
          <w:szCs w:val="24"/>
        </w:rPr>
        <w:t xml:space="preserve"> </w:t>
      </w:r>
      <w:r w:rsidRPr="00F9168E">
        <w:rPr>
          <w:sz w:val="24"/>
          <w:szCs w:val="24"/>
        </w:rPr>
        <w:t>przez</w:t>
      </w:r>
      <w:r w:rsidRPr="00F9168E">
        <w:rPr>
          <w:spacing w:val="-4"/>
          <w:sz w:val="24"/>
          <w:szCs w:val="24"/>
        </w:rPr>
        <w:t xml:space="preserve"> </w:t>
      </w:r>
      <w:r w:rsidRPr="00F9168E">
        <w:rPr>
          <w:sz w:val="24"/>
          <w:szCs w:val="24"/>
        </w:rPr>
        <w:t>administratora</w:t>
      </w:r>
      <w:r w:rsidRPr="00F9168E">
        <w:rPr>
          <w:spacing w:val="-7"/>
          <w:sz w:val="24"/>
          <w:szCs w:val="24"/>
        </w:rPr>
        <w:t xml:space="preserve"> </w:t>
      </w:r>
      <w:r w:rsidRPr="00F9168E">
        <w:rPr>
          <w:spacing w:val="-2"/>
          <w:sz w:val="24"/>
          <w:szCs w:val="24"/>
        </w:rPr>
        <w:t>aplikacje,</w:t>
      </w:r>
    </w:p>
    <w:p w14:paraId="0B0C38A3" w14:textId="77777777" w:rsidR="002C33B2" w:rsidRPr="00F9168E" w:rsidRDefault="002C33B2" w:rsidP="004B3095">
      <w:pPr>
        <w:pStyle w:val="Akapitzlist"/>
        <w:widowControl w:val="0"/>
        <w:numPr>
          <w:ilvl w:val="0"/>
          <w:numId w:val="12"/>
        </w:numPr>
        <w:tabs>
          <w:tab w:val="left" w:pos="824"/>
        </w:tabs>
        <w:autoSpaceDE w:val="0"/>
        <w:autoSpaceDN w:val="0"/>
        <w:spacing w:line="360" w:lineRule="auto"/>
        <w:ind w:left="360" w:right="453"/>
        <w:rPr>
          <w:sz w:val="24"/>
          <w:szCs w:val="24"/>
        </w:rPr>
      </w:pPr>
      <w:r w:rsidRPr="00F9168E">
        <w:rPr>
          <w:sz w:val="24"/>
          <w:szCs w:val="24"/>
        </w:rPr>
        <w:t>Serwer</w:t>
      </w:r>
      <w:r w:rsidRPr="00F9168E">
        <w:rPr>
          <w:spacing w:val="-6"/>
          <w:sz w:val="24"/>
          <w:szCs w:val="24"/>
        </w:rPr>
        <w:t xml:space="preserve"> </w:t>
      </w:r>
      <w:r w:rsidRPr="00F9168E">
        <w:rPr>
          <w:sz w:val="24"/>
          <w:szCs w:val="24"/>
        </w:rPr>
        <w:t>administracyjny</w:t>
      </w:r>
      <w:r w:rsidRPr="00F9168E">
        <w:rPr>
          <w:spacing w:val="-6"/>
          <w:sz w:val="24"/>
          <w:szCs w:val="24"/>
        </w:rPr>
        <w:t xml:space="preserve"> </w:t>
      </w:r>
      <w:r w:rsidRPr="00F9168E">
        <w:rPr>
          <w:sz w:val="24"/>
          <w:szCs w:val="24"/>
        </w:rPr>
        <w:t>musi</w:t>
      </w:r>
      <w:r w:rsidRPr="00F9168E">
        <w:rPr>
          <w:spacing w:val="-4"/>
          <w:sz w:val="24"/>
          <w:szCs w:val="24"/>
        </w:rPr>
        <w:t xml:space="preserve"> </w:t>
      </w:r>
      <w:r w:rsidRPr="00F9168E">
        <w:rPr>
          <w:sz w:val="24"/>
          <w:szCs w:val="24"/>
        </w:rPr>
        <w:t>umożliwiać</w:t>
      </w:r>
      <w:r w:rsidRPr="00F9168E">
        <w:rPr>
          <w:spacing w:val="-6"/>
          <w:sz w:val="24"/>
          <w:szCs w:val="24"/>
        </w:rPr>
        <w:t xml:space="preserve"> </w:t>
      </w:r>
      <w:r w:rsidRPr="00F9168E">
        <w:rPr>
          <w:sz w:val="24"/>
          <w:szCs w:val="24"/>
        </w:rPr>
        <w:t>możliwość</w:t>
      </w:r>
      <w:r w:rsidRPr="00F9168E">
        <w:rPr>
          <w:spacing w:val="-4"/>
          <w:sz w:val="24"/>
          <w:szCs w:val="24"/>
        </w:rPr>
        <w:t xml:space="preserve"> </w:t>
      </w:r>
      <w:r w:rsidRPr="00F9168E">
        <w:rPr>
          <w:sz w:val="24"/>
          <w:szCs w:val="24"/>
        </w:rPr>
        <w:t>zabezpieczenia</w:t>
      </w:r>
      <w:r w:rsidRPr="00F9168E">
        <w:rPr>
          <w:spacing w:val="-4"/>
          <w:sz w:val="24"/>
          <w:szCs w:val="24"/>
        </w:rPr>
        <w:t xml:space="preserve"> </w:t>
      </w:r>
      <w:r w:rsidRPr="00F9168E">
        <w:rPr>
          <w:sz w:val="24"/>
          <w:szCs w:val="24"/>
        </w:rPr>
        <w:t>korzystania</w:t>
      </w:r>
      <w:r w:rsidRPr="00F9168E">
        <w:rPr>
          <w:spacing w:val="-4"/>
          <w:sz w:val="24"/>
          <w:szCs w:val="24"/>
        </w:rPr>
        <w:t xml:space="preserve"> </w:t>
      </w:r>
      <w:r w:rsidRPr="00F9168E">
        <w:rPr>
          <w:sz w:val="24"/>
          <w:szCs w:val="24"/>
        </w:rPr>
        <w:t>z</w:t>
      </w:r>
      <w:r w:rsidRPr="00F9168E">
        <w:rPr>
          <w:spacing w:val="-7"/>
          <w:sz w:val="24"/>
          <w:szCs w:val="24"/>
        </w:rPr>
        <w:t xml:space="preserve"> </w:t>
      </w:r>
      <w:r w:rsidRPr="00F9168E">
        <w:rPr>
          <w:sz w:val="24"/>
          <w:szCs w:val="24"/>
        </w:rPr>
        <w:t>niezaufanych repozytoriów GIT.</w:t>
      </w:r>
    </w:p>
    <w:p w14:paraId="6EE58966" w14:textId="77777777" w:rsidR="002C33B2" w:rsidRPr="00F9168E" w:rsidRDefault="002C33B2" w:rsidP="004B3095">
      <w:pPr>
        <w:pStyle w:val="Akapitzlist"/>
        <w:widowControl w:val="0"/>
        <w:numPr>
          <w:ilvl w:val="0"/>
          <w:numId w:val="12"/>
        </w:numPr>
        <w:tabs>
          <w:tab w:val="left" w:pos="824"/>
        </w:tabs>
        <w:autoSpaceDE w:val="0"/>
        <w:autoSpaceDN w:val="0"/>
        <w:spacing w:line="360" w:lineRule="auto"/>
        <w:ind w:left="360" w:hanging="361"/>
        <w:rPr>
          <w:sz w:val="24"/>
          <w:szCs w:val="24"/>
        </w:rPr>
      </w:pPr>
      <w:r w:rsidRPr="00F9168E">
        <w:rPr>
          <w:sz w:val="24"/>
          <w:szCs w:val="24"/>
        </w:rPr>
        <w:t>Każda</w:t>
      </w:r>
      <w:r w:rsidRPr="00F9168E">
        <w:rPr>
          <w:spacing w:val="-7"/>
          <w:sz w:val="24"/>
          <w:szCs w:val="24"/>
        </w:rPr>
        <w:t xml:space="preserve"> </w:t>
      </w:r>
      <w:r w:rsidRPr="00F9168E">
        <w:rPr>
          <w:sz w:val="24"/>
          <w:szCs w:val="24"/>
        </w:rPr>
        <w:t>z</w:t>
      </w:r>
      <w:r w:rsidRPr="00F9168E">
        <w:rPr>
          <w:spacing w:val="-4"/>
          <w:sz w:val="24"/>
          <w:szCs w:val="24"/>
        </w:rPr>
        <w:t xml:space="preserve"> </w:t>
      </w:r>
      <w:r w:rsidRPr="00F9168E">
        <w:rPr>
          <w:sz w:val="24"/>
          <w:szCs w:val="24"/>
        </w:rPr>
        <w:t>polityk</w:t>
      </w:r>
      <w:r w:rsidRPr="00F9168E">
        <w:rPr>
          <w:spacing w:val="-6"/>
          <w:sz w:val="24"/>
          <w:szCs w:val="24"/>
        </w:rPr>
        <w:t xml:space="preserve"> </w:t>
      </w:r>
      <w:r w:rsidRPr="00F9168E">
        <w:rPr>
          <w:sz w:val="24"/>
          <w:szCs w:val="24"/>
        </w:rPr>
        <w:t>musi</w:t>
      </w:r>
      <w:r w:rsidRPr="00F9168E">
        <w:rPr>
          <w:spacing w:val="-4"/>
          <w:sz w:val="24"/>
          <w:szCs w:val="24"/>
        </w:rPr>
        <w:t xml:space="preserve"> </w:t>
      </w:r>
      <w:r w:rsidRPr="00F9168E">
        <w:rPr>
          <w:sz w:val="24"/>
          <w:szCs w:val="24"/>
        </w:rPr>
        <w:t>posiadać</w:t>
      </w:r>
      <w:r w:rsidRPr="00F9168E">
        <w:rPr>
          <w:spacing w:val="-4"/>
          <w:sz w:val="24"/>
          <w:szCs w:val="24"/>
        </w:rPr>
        <w:t xml:space="preserve"> </w:t>
      </w:r>
      <w:r w:rsidRPr="00F9168E">
        <w:rPr>
          <w:sz w:val="24"/>
          <w:szCs w:val="24"/>
        </w:rPr>
        <w:t>możliwość</w:t>
      </w:r>
      <w:r w:rsidRPr="00F9168E">
        <w:rPr>
          <w:spacing w:val="-7"/>
          <w:sz w:val="24"/>
          <w:szCs w:val="24"/>
        </w:rPr>
        <w:t xml:space="preserve"> </w:t>
      </w:r>
      <w:r w:rsidRPr="00F9168E">
        <w:rPr>
          <w:sz w:val="24"/>
          <w:szCs w:val="24"/>
        </w:rPr>
        <w:t>ustawienia</w:t>
      </w:r>
      <w:r w:rsidRPr="00F9168E">
        <w:rPr>
          <w:spacing w:val="-4"/>
          <w:sz w:val="24"/>
          <w:szCs w:val="24"/>
        </w:rPr>
        <w:t xml:space="preserve"> </w:t>
      </w:r>
      <w:r w:rsidRPr="00F9168E">
        <w:rPr>
          <w:sz w:val="24"/>
          <w:szCs w:val="24"/>
        </w:rPr>
        <w:t>jej</w:t>
      </w:r>
      <w:r w:rsidRPr="00F9168E">
        <w:rPr>
          <w:spacing w:val="-4"/>
          <w:sz w:val="24"/>
          <w:szCs w:val="24"/>
        </w:rPr>
        <w:t xml:space="preserve"> </w:t>
      </w:r>
      <w:r w:rsidRPr="00F9168E">
        <w:rPr>
          <w:sz w:val="24"/>
          <w:szCs w:val="24"/>
        </w:rPr>
        <w:t>w</w:t>
      </w:r>
      <w:r w:rsidRPr="00F9168E">
        <w:rPr>
          <w:spacing w:val="-3"/>
          <w:sz w:val="24"/>
          <w:szCs w:val="24"/>
        </w:rPr>
        <w:t xml:space="preserve"> </w:t>
      </w:r>
      <w:r w:rsidRPr="00F9168E">
        <w:rPr>
          <w:sz w:val="24"/>
          <w:szCs w:val="24"/>
        </w:rPr>
        <w:t>trybie</w:t>
      </w:r>
      <w:r w:rsidRPr="00F9168E">
        <w:rPr>
          <w:spacing w:val="-4"/>
          <w:sz w:val="24"/>
          <w:szCs w:val="24"/>
        </w:rPr>
        <w:t xml:space="preserve"> </w:t>
      </w:r>
      <w:r w:rsidRPr="00F9168E">
        <w:rPr>
          <w:sz w:val="24"/>
          <w:szCs w:val="24"/>
        </w:rPr>
        <w:t>powiadomienia</w:t>
      </w:r>
      <w:r w:rsidRPr="00F9168E">
        <w:rPr>
          <w:spacing w:val="-4"/>
          <w:sz w:val="24"/>
          <w:szCs w:val="24"/>
        </w:rPr>
        <w:t xml:space="preserve"> </w:t>
      </w:r>
      <w:r w:rsidRPr="00F9168E">
        <w:rPr>
          <w:sz w:val="24"/>
          <w:szCs w:val="24"/>
        </w:rPr>
        <w:t>dla</w:t>
      </w:r>
      <w:r w:rsidRPr="00F9168E">
        <w:rPr>
          <w:spacing w:val="-4"/>
          <w:sz w:val="24"/>
          <w:szCs w:val="24"/>
        </w:rPr>
        <w:t xml:space="preserve"> </w:t>
      </w:r>
      <w:r w:rsidRPr="00F9168E">
        <w:rPr>
          <w:spacing w:val="-2"/>
          <w:sz w:val="24"/>
          <w:szCs w:val="24"/>
        </w:rPr>
        <w:t>użytkownika.</w:t>
      </w:r>
    </w:p>
    <w:p w14:paraId="76D4F321" w14:textId="77777777" w:rsidR="002C33B2" w:rsidRPr="00F9168E" w:rsidRDefault="002C33B2" w:rsidP="004B3095">
      <w:pPr>
        <w:pStyle w:val="Akapitzlist"/>
        <w:widowControl w:val="0"/>
        <w:numPr>
          <w:ilvl w:val="0"/>
          <w:numId w:val="12"/>
        </w:numPr>
        <w:tabs>
          <w:tab w:val="left" w:pos="824"/>
        </w:tabs>
        <w:autoSpaceDE w:val="0"/>
        <w:autoSpaceDN w:val="0"/>
        <w:spacing w:line="360" w:lineRule="auto"/>
        <w:ind w:left="360" w:right="433"/>
        <w:rPr>
          <w:sz w:val="24"/>
          <w:szCs w:val="24"/>
        </w:rPr>
      </w:pPr>
      <w:r w:rsidRPr="00F9168E">
        <w:rPr>
          <w:sz w:val="24"/>
          <w:szCs w:val="24"/>
        </w:rPr>
        <w:lastRenderedPageBreak/>
        <w:t>Serwer</w:t>
      </w:r>
      <w:r w:rsidRPr="00F9168E">
        <w:rPr>
          <w:spacing w:val="-5"/>
          <w:sz w:val="24"/>
          <w:szCs w:val="24"/>
        </w:rPr>
        <w:t xml:space="preserve"> </w:t>
      </w:r>
      <w:r w:rsidRPr="00F9168E">
        <w:rPr>
          <w:sz w:val="24"/>
          <w:szCs w:val="24"/>
        </w:rPr>
        <w:t>administracyjny</w:t>
      </w:r>
      <w:r w:rsidRPr="00F9168E">
        <w:rPr>
          <w:spacing w:val="-5"/>
          <w:sz w:val="24"/>
          <w:szCs w:val="24"/>
        </w:rPr>
        <w:t xml:space="preserve"> </w:t>
      </w:r>
      <w:r w:rsidRPr="00F9168E">
        <w:rPr>
          <w:sz w:val="24"/>
          <w:szCs w:val="24"/>
        </w:rPr>
        <w:t>musi</w:t>
      </w:r>
      <w:r w:rsidRPr="00F9168E">
        <w:rPr>
          <w:spacing w:val="-3"/>
          <w:sz w:val="24"/>
          <w:szCs w:val="24"/>
        </w:rPr>
        <w:t xml:space="preserve"> </w:t>
      </w:r>
      <w:r w:rsidRPr="00F9168E">
        <w:rPr>
          <w:sz w:val="24"/>
          <w:szCs w:val="24"/>
        </w:rPr>
        <w:t>dawać</w:t>
      </w:r>
      <w:r w:rsidRPr="00F9168E">
        <w:rPr>
          <w:spacing w:val="-5"/>
          <w:sz w:val="24"/>
          <w:szCs w:val="24"/>
        </w:rPr>
        <w:t xml:space="preserve"> </w:t>
      </w:r>
      <w:r w:rsidRPr="00F9168E">
        <w:rPr>
          <w:sz w:val="24"/>
          <w:szCs w:val="24"/>
        </w:rPr>
        <w:t>możliwość</w:t>
      </w:r>
      <w:r w:rsidRPr="00F9168E">
        <w:rPr>
          <w:spacing w:val="-5"/>
          <w:sz w:val="24"/>
          <w:szCs w:val="24"/>
        </w:rPr>
        <w:t xml:space="preserve"> </w:t>
      </w:r>
      <w:r w:rsidRPr="00F9168E">
        <w:rPr>
          <w:sz w:val="24"/>
          <w:szCs w:val="24"/>
        </w:rPr>
        <w:t>klasyfikacji</w:t>
      </w:r>
      <w:r w:rsidRPr="00F9168E">
        <w:rPr>
          <w:spacing w:val="-3"/>
          <w:sz w:val="24"/>
          <w:szCs w:val="24"/>
        </w:rPr>
        <w:t xml:space="preserve"> </w:t>
      </w:r>
      <w:r w:rsidRPr="00F9168E">
        <w:rPr>
          <w:sz w:val="24"/>
          <w:szCs w:val="24"/>
        </w:rPr>
        <w:t>pliku</w:t>
      </w:r>
      <w:r w:rsidRPr="00F9168E">
        <w:rPr>
          <w:spacing w:val="-4"/>
          <w:sz w:val="24"/>
          <w:szCs w:val="24"/>
        </w:rPr>
        <w:t xml:space="preserve"> </w:t>
      </w:r>
      <w:r w:rsidRPr="00F9168E">
        <w:rPr>
          <w:sz w:val="24"/>
          <w:szCs w:val="24"/>
        </w:rPr>
        <w:t>(tagowania)</w:t>
      </w:r>
      <w:r w:rsidRPr="00F9168E">
        <w:rPr>
          <w:spacing w:val="-3"/>
          <w:sz w:val="24"/>
          <w:szCs w:val="24"/>
        </w:rPr>
        <w:t xml:space="preserve"> </w:t>
      </w:r>
      <w:r w:rsidRPr="00F9168E">
        <w:rPr>
          <w:sz w:val="24"/>
          <w:szCs w:val="24"/>
        </w:rPr>
        <w:t>użytkownikowi</w:t>
      </w:r>
      <w:r w:rsidRPr="00F9168E">
        <w:rPr>
          <w:spacing w:val="-5"/>
          <w:sz w:val="24"/>
          <w:szCs w:val="24"/>
        </w:rPr>
        <w:t xml:space="preserve"> </w:t>
      </w:r>
      <w:bookmarkStart w:id="22" w:name="_Hlk135990512"/>
      <w:r w:rsidRPr="00F9168E">
        <w:rPr>
          <w:sz w:val="24"/>
          <w:szCs w:val="24"/>
        </w:rPr>
        <w:t>na stacji roboczej</w:t>
      </w:r>
      <w:bookmarkEnd w:id="22"/>
      <w:r w:rsidRPr="00F9168E">
        <w:rPr>
          <w:sz w:val="24"/>
          <w:szCs w:val="24"/>
        </w:rPr>
        <w:t>. Klasyfikacja musi odbywać się poprzez integrację z menu kontekstowym.</w:t>
      </w:r>
    </w:p>
    <w:p w14:paraId="6C529C38" w14:textId="395108EB" w:rsidR="002C33B2" w:rsidRPr="00F9168E" w:rsidRDefault="002C33B2" w:rsidP="004B3095">
      <w:pPr>
        <w:pStyle w:val="Akapitzlist"/>
        <w:widowControl w:val="0"/>
        <w:numPr>
          <w:ilvl w:val="0"/>
          <w:numId w:val="12"/>
        </w:numPr>
        <w:tabs>
          <w:tab w:val="left" w:pos="824"/>
        </w:tabs>
        <w:autoSpaceDE w:val="0"/>
        <w:autoSpaceDN w:val="0"/>
        <w:spacing w:line="360" w:lineRule="auto"/>
        <w:ind w:left="360"/>
        <w:rPr>
          <w:sz w:val="24"/>
          <w:szCs w:val="24"/>
        </w:rPr>
      </w:pPr>
      <w:r w:rsidRPr="00F9168E">
        <w:rPr>
          <w:sz w:val="24"/>
          <w:szCs w:val="24"/>
        </w:rPr>
        <w:t>Klasyfikacja</w:t>
      </w:r>
      <w:r w:rsidRPr="00F9168E">
        <w:rPr>
          <w:spacing w:val="-7"/>
          <w:sz w:val="24"/>
          <w:szCs w:val="24"/>
        </w:rPr>
        <w:t xml:space="preserve"> </w:t>
      </w:r>
      <w:r w:rsidRPr="00F9168E">
        <w:rPr>
          <w:sz w:val="24"/>
          <w:szCs w:val="24"/>
        </w:rPr>
        <w:t>użytkownika</w:t>
      </w:r>
      <w:r w:rsidRPr="00F9168E">
        <w:rPr>
          <w:spacing w:val="-6"/>
          <w:sz w:val="24"/>
          <w:szCs w:val="24"/>
        </w:rPr>
        <w:t xml:space="preserve"> </w:t>
      </w:r>
      <w:r w:rsidRPr="00F9168E">
        <w:rPr>
          <w:sz w:val="24"/>
          <w:szCs w:val="24"/>
        </w:rPr>
        <w:t>musi</w:t>
      </w:r>
      <w:r w:rsidRPr="00F9168E">
        <w:rPr>
          <w:spacing w:val="-5"/>
          <w:sz w:val="24"/>
          <w:szCs w:val="24"/>
        </w:rPr>
        <w:t xml:space="preserve"> </w:t>
      </w:r>
      <w:r w:rsidRPr="00F9168E">
        <w:rPr>
          <w:sz w:val="24"/>
          <w:szCs w:val="24"/>
        </w:rPr>
        <w:t>posiadać</w:t>
      </w:r>
      <w:r w:rsidRPr="00F9168E">
        <w:rPr>
          <w:spacing w:val="-6"/>
          <w:sz w:val="24"/>
          <w:szCs w:val="24"/>
        </w:rPr>
        <w:t xml:space="preserve"> </w:t>
      </w:r>
      <w:r w:rsidRPr="00F9168E">
        <w:rPr>
          <w:sz w:val="24"/>
          <w:szCs w:val="24"/>
        </w:rPr>
        <w:t>opcję,</w:t>
      </w:r>
      <w:r w:rsidRPr="00F9168E">
        <w:rPr>
          <w:spacing w:val="-4"/>
          <w:sz w:val="24"/>
          <w:szCs w:val="24"/>
        </w:rPr>
        <w:t xml:space="preserve"> </w:t>
      </w:r>
      <w:r w:rsidRPr="00F9168E">
        <w:rPr>
          <w:sz w:val="24"/>
          <w:szCs w:val="24"/>
        </w:rPr>
        <w:t>która</w:t>
      </w:r>
      <w:r w:rsidRPr="00F9168E">
        <w:rPr>
          <w:spacing w:val="-7"/>
          <w:sz w:val="24"/>
          <w:szCs w:val="24"/>
        </w:rPr>
        <w:t xml:space="preserve"> </w:t>
      </w:r>
      <w:r w:rsidRPr="00F9168E">
        <w:rPr>
          <w:sz w:val="24"/>
          <w:szCs w:val="24"/>
        </w:rPr>
        <w:t>uniemożliwi</w:t>
      </w:r>
      <w:r w:rsidRPr="00F9168E">
        <w:rPr>
          <w:spacing w:val="-5"/>
          <w:sz w:val="24"/>
          <w:szCs w:val="24"/>
        </w:rPr>
        <w:t xml:space="preserve"> </w:t>
      </w:r>
      <w:r w:rsidRPr="00F9168E">
        <w:rPr>
          <w:sz w:val="24"/>
          <w:szCs w:val="24"/>
        </w:rPr>
        <w:t>użytkownikowi</w:t>
      </w:r>
      <w:r w:rsidRPr="00F9168E">
        <w:rPr>
          <w:spacing w:val="-6"/>
          <w:sz w:val="24"/>
          <w:szCs w:val="24"/>
        </w:rPr>
        <w:t xml:space="preserve"> </w:t>
      </w:r>
      <w:r w:rsidRPr="00F9168E">
        <w:rPr>
          <w:spacing w:val="-2"/>
          <w:sz w:val="24"/>
          <w:szCs w:val="24"/>
        </w:rPr>
        <w:t>zmianę</w:t>
      </w:r>
      <w:r w:rsidR="00402DD1" w:rsidRPr="00F9168E">
        <w:rPr>
          <w:spacing w:val="-2"/>
          <w:sz w:val="24"/>
          <w:szCs w:val="24"/>
        </w:rPr>
        <w:t xml:space="preserve"> </w:t>
      </w:r>
      <w:r w:rsidRPr="00F9168E">
        <w:rPr>
          <w:sz w:val="24"/>
          <w:szCs w:val="24"/>
        </w:rPr>
        <w:t>klasyfikacji</w:t>
      </w:r>
      <w:r w:rsidRPr="00F9168E">
        <w:rPr>
          <w:spacing w:val="-4"/>
          <w:sz w:val="24"/>
          <w:szCs w:val="24"/>
        </w:rPr>
        <w:t xml:space="preserve"> </w:t>
      </w:r>
      <w:r w:rsidRPr="00F9168E">
        <w:rPr>
          <w:sz w:val="24"/>
          <w:szCs w:val="24"/>
        </w:rPr>
        <w:t>na</w:t>
      </w:r>
      <w:r w:rsidRPr="00F9168E">
        <w:rPr>
          <w:spacing w:val="-4"/>
          <w:sz w:val="24"/>
          <w:szCs w:val="24"/>
        </w:rPr>
        <w:t xml:space="preserve"> </w:t>
      </w:r>
      <w:r w:rsidRPr="00F9168E">
        <w:rPr>
          <w:spacing w:val="-2"/>
          <w:sz w:val="24"/>
          <w:szCs w:val="24"/>
        </w:rPr>
        <w:t>niższą.</w:t>
      </w:r>
    </w:p>
    <w:p w14:paraId="73412B8B" w14:textId="64E150C2" w:rsidR="002C33B2" w:rsidRPr="00F9168E" w:rsidRDefault="002C33B2" w:rsidP="004B3095">
      <w:pPr>
        <w:pStyle w:val="Akapitzlist"/>
        <w:widowControl w:val="0"/>
        <w:numPr>
          <w:ilvl w:val="0"/>
          <w:numId w:val="12"/>
        </w:numPr>
        <w:tabs>
          <w:tab w:val="left" w:pos="824"/>
        </w:tabs>
        <w:autoSpaceDE w:val="0"/>
        <w:autoSpaceDN w:val="0"/>
        <w:spacing w:line="360" w:lineRule="auto"/>
        <w:ind w:left="360" w:hanging="361"/>
        <w:rPr>
          <w:sz w:val="24"/>
          <w:szCs w:val="24"/>
        </w:rPr>
      </w:pPr>
      <w:r w:rsidRPr="00F9168E">
        <w:rPr>
          <w:sz w:val="24"/>
          <w:szCs w:val="24"/>
        </w:rPr>
        <w:t>Serwer</w:t>
      </w:r>
      <w:r w:rsidRPr="00F9168E">
        <w:rPr>
          <w:spacing w:val="-9"/>
          <w:sz w:val="24"/>
          <w:szCs w:val="24"/>
        </w:rPr>
        <w:t xml:space="preserve"> </w:t>
      </w:r>
      <w:r w:rsidRPr="00F9168E">
        <w:rPr>
          <w:sz w:val="24"/>
          <w:szCs w:val="24"/>
        </w:rPr>
        <w:t>administracyjny</w:t>
      </w:r>
      <w:r w:rsidRPr="00F9168E">
        <w:rPr>
          <w:spacing w:val="-6"/>
          <w:sz w:val="24"/>
          <w:szCs w:val="24"/>
        </w:rPr>
        <w:t xml:space="preserve"> </w:t>
      </w:r>
      <w:r w:rsidRPr="00F9168E">
        <w:rPr>
          <w:sz w:val="24"/>
          <w:szCs w:val="24"/>
        </w:rPr>
        <w:t>musi</w:t>
      </w:r>
      <w:r w:rsidRPr="00F9168E">
        <w:rPr>
          <w:spacing w:val="-4"/>
          <w:sz w:val="24"/>
          <w:szCs w:val="24"/>
        </w:rPr>
        <w:t xml:space="preserve"> </w:t>
      </w:r>
      <w:r w:rsidRPr="00F9168E">
        <w:rPr>
          <w:sz w:val="24"/>
          <w:szCs w:val="24"/>
        </w:rPr>
        <w:t>umożliwiać</w:t>
      </w:r>
      <w:r w:rsidRPr="00F9168E">
        <w:rPr>
          <w:spacing w:val="-6"/>
          <w:sz w:val="24"/>
          <w:szCs w:val="24"/>
        </w:rPr>
        <w:t xml:space="preserve"> </w:t>
      </w:r>
      <w:r w:rsidRPr="00F9168E">
        <w:rPr>
          <w:sz w:val="24"/>
          <w:szCs w:val="24"/>
        </w:rPr>
        <w:t>określenie</w:t>
      </w:r>
      <w:r w:rsidRPr="00F9168E">
        <w:rPr>
          <w:spacing w:val="-7"/>
          <w:sz w:val="24"/>
          <w:szCs w:val="24"/>
        </w:rPr>
        <w:t xml:space="preserve"> </w:t>
      </w:r>
      <w:r w:rsidRPr="00F9168E">
        <w:rPr>
          <w:sz w:val="24"/>
          <w:szCs w:val="24"/>
        </w:rPr>
        <w:t>białych</w:t>
      </w:r>
      <w:r w:rsidRPr="00F9168E">
        <w:rPr>
          <w:spacing w:val="-4"/>
          <w:sz w:val="24"/>
          <w:szCs w:val="24"/>
        </w:rPr>
        <w:t xml:space="preserve"> </w:t>
      </w:r>
      <w:r w:rsidRPr="00F9168E">
        <w:rPr>
          <w:sz w:val="24"/>
          <w:szCs w:val="24"/>
        </w:rPr>
        <w:t>i</w:t>
      </w:r>
      <w:r w:rsidRPr="00F9168E">
        <w:rPr>
          <w:spacing w:val="-6"/>
          <w:sz w:val="24"/>
          <w:szCs w:val="24"/>
        </w:rPr>
        <w:t xml:space="preserve"> </w:t>
      </w:r>
      <w:r w:rsidRPr="00F9168E">
        <w:rPr>
          <w:sz w:val="24"/>
          <w:szCs w:val="24"/>
        </w:rPr>
        <w:t>czarnych</w:t>
      </w:r>
      <w:r w:rsidRPr="00F9168E">
        <w:rPr>
          <w:spacing w:val="-4"/>
          <w:sz w:val="24"/>
          <w:szCs w:val="24"/>
        </w:rPr>
        <w:t xml:space="preserve"> </w:t>
      </w:r>
      <w:r w:rsidRPr="00F9168E">
        <w:rPr>
          <w:sz w:val="24"/>
          <w:szCs w:val="24"/>
        </w:rPr>
        <w:t>list</w:t>
      </w:r>
      <w:r w:rsidRPr="00F9168E">
        <w:rPr>
          <w:spacing w:val="-4"/>
          <w:sz w:val="24"/>
          <w:szCs w:val="24"/>
        </w:rPr>
        <w:t xml:space="preserve"> </w:t>
      </w:r>
      <w:r w:rsidRPr="00F9168E">
        <w:rPr>
          <w:spacing w:val="-2"/>
          <w:sz w:val="24"/>
          <w:szCs w:val="24"/>
        </w:rPr>
        <w:t>zawierających</w:t>
      </w:r>
      <w:r w:rsidR="00402DD1" w:rsidRPr="00F9168E">
        <w:rPr>
          <w:spacing w:val="-2"/>
          <w:sz w:val="24"/>
          <w:szCs w:val="24"/>
        </w:rPr>
        <w:t xml:space="preserve"> </w:t>
      </w:r>
      <w:r w:rsidRPr="00F9168E">
        <w:rPr>
          <w:sz w:val="24"/>
          <w:szCs w:val="24"/>
        </w:rPr>
        <w:t>urządzenia</w:t>
      </w:r>
      <w:r w:rsidRPr="00F9168E">
        <w:rPr>
          <w:spacing w:val="-2"/>
          <w:sz w:val="24"/>
          <w:szCs w:val="24"/>
        </w:rPr>
        <w:t xml:space="preserve"> </w:t>
      </w:r>
      <w:r w:rsidRPr="00F9168E">
        <w:rPr>
          <w:sz w:val="24"/>
          <w:szCs w:val="24"/>
        </w:rPr>
        <w:t>pamięci</w:t>
      </w:r>
      <w:r w:rsidRPr="00F9168E">
        <w:rPr>
          <w:spacing w:val="-4"/>
          <w:sz w:val="24"/>
          <w:szCs w:val="24"/>
        </w:rPr>
        <w:t xml:space="preserve"> </w:t>
      </w:r>
      <w:r w:rsidRPr="00F9168E">
        <w:rPr>
          <w:sz w:val="24"/>
          <w:szCs w:val="24"/>
        </w:rPr>
        <w:t>masowej,</w:t>
      </w:r>
      <w:r w:rsidRPr="00F9168E">
        <w:rPr>
          <w:spacing w:val="-2"/>
          <w:sz w:val="24"/>
          <w:szCs w:val="24"/>
        </w:rPr>
        <w:t xml:space="preserve"> </w:t>
      </w:r>
      <w:r w:rsidRPr="00F9168E">
        <w:rPr>
          <w:sz w:val="24"/>
          <w:szCs w:val="24"/>
        </w:rPr>
        <w:t>drukarki</w:t>
      </w:r>
      <w:r w:rsidRPr="00F9168E">
        <w:rPr>
          <w:spacing w:val="-5"/>
          <w:sz w:val="24"/>
          <w:szCs w:val="24"/>
        </w:rPr>
        <w:t xml:space="preserve"> </w:t>
      </w:r>
      <w:r w:rsidRPr="00F9168E">
        <w:rPr>
          <w:sz w:val="24"/>
          <w:szCs w:val="24"/>
        </w:rPr>
        <w:t>fizycznych</w:t>
      </w:r>
      <w:r w:rsidRPr="00F9168E">
        <w:rPr>
          <w:spacing w:val="-5"/>
          <w:sz w:val="24"/>
          <w:szCs w:val="24"/>
        </w:rPr>
        <w:t xml:space="preserve"> </w:t>
      </w:r>
      <w:r w:rsidRPr="00F9168E">
        <w:rPr>
          <w:sz w:val="24"/>
          <w:szCs w:val="24"/>
        </w:rPr>
        <w:t>i</w:t>
      </w:r>
      <w:r w:rsidRPr="00F9168E">
        <w:rPr>
          <w:spacing w:val="-2"/>
          <w:sz w:val="24"/>
          <w:szCs w:val="24"/>
        </w:rPr>
        <w:t xml:space="preserve"> </w:t>
      </w:r>
      <w:r w:rsidRPr="00F9168E">
        <w:rPr>
          <w:sz w:val="24"/>
          <w:szCs w:val="24"/>
        </w:rPr>
        <w:t>sieciowych,</w:t>
      </w:r>
      <w:r w:rsidRPr="00F9168E">
        <w:rPr>
          <w:spacing w:val="-2"/>
          <w:sz w:val="24"/>
          <w:szCs w:val="24"/>
        </w:rPr>
        <w:t xml:space="preserve"> </w:t>
      </w:r>
      <w:r w:rsidRPr="00F9168E">
        <w:rPr>
          <w:sz w:val="24"/>
          <w:szCs w:val="24"/>
        </w:rPr>
        <w:t>lokalizacji</w:t>
      </w:r>
      <w:r w:rsidRPr="00F9168E">
        <w:rPr>
          <w:spacing w:val="-5"/>
          <w:sz w:val="24"/>
          <w:szCs w:val="24"/>
        </w:rPr>
        <w:t xml:space="preserve"> </w:t>
      </w:r>
      <w:r w:rsidRPr="00F9168E">
        <w:rPr>
          <w:sz w:val="24"/>
          <w:szCs w:val="24"/>
        </w:rPr>
        <w:t>sieciowych,</w:t>
      </w:r>
      <w:r w:rsidRPr="00F9168E">
        <w:rPr>
          <w:spacing w:val="-2"/>
          <w:sz w:val="24"/>
          <w:szCs w:val="24"/>
        </w:rPr>
        <w:t xml:space="preserve"> </w:t>
      </w:r>
      <w:r w:rsidRPr="00F9168E">
        <w:rPr>
          <w:sz w:val="24"/>
          <w:szCs w:val="24"/>
        </w:rPr>
        <w:t>adresów</w:t>
      </w:r>
      <w:r w:rsidRPr="00F9168E">
        <w:rPr>
          <w:spacing w:val="-4"/>
          <w:sz w:val="24"/>
          <w:szCs w:val="24"/>
        </w:rPr>
        <w:t xml:space="preserve"> </w:t>
      </w:r>
      <w:r w:rsidRPr="00F9168E">
        <w:rPr>
          <w:sz w:val="24"/>
          <w:szCs w:val="24"/>
        </w:rPr>
        <w:t>e- mail oraz domen, urządzeń przenośnych, firewire oraz bluetooth, które mogą być</w:t>
      </w:r>
      <w:r w:rsidR="000A7EB0" w:rsidRPr="00F9168E">
        <w:rPr>
          <w:sz w:val="24"/>
          <w:szCs w:val="24"/>
        </w:rPr>
        <w:t xml:space="preserve"> </w:t>
      </w:r>
      <w:r w:rsidRPr="00F9168E">
        <w:rPr>
          <w:sz w:val="24"/>
          <w:szCs w:val="24"/>
        </w:rPr>
        <w:t>wykorzystywane</w:t>
      </w:r>
      <w:r w:rsidRPr="00F9168E">
        <w:rPr>
          <w:spacing w:val="-5"/>
          <w:sz w:val="24"/>
          <w:szCs w:val="24"/>
        </w:rPr>
        <w:t xml:space="preserve"> </w:t>
      </w:r>
      <w:r w:rsidRPr="00F9168E">
        <w:rPr>
          <w:sz w:val="24"/>
          <w:szCs w:val="24"/>
        </w:rPr>
        <w:t>do</w:t>
      </w:r>
      <w:r w:rsidRPr="00F9168E">
        <w:rPr>
          <w:spacing w:val="-5"/>
          <w:sz w:val="24"/>
          <w:szCs w:val="24"/>
        </w:rPr>
        <w:t xml:space="preserve"> </w:t>
      </w:r>
      <w:r w:rsidRPr="00F9168E">
        <w:rPr>
          <w:sz w:val="24"/>
          <w:szCs w:val="24"/>
        </w:rPr>
        <w:t>określenia</w:t>
      </w:r>
      <w:r w:rsidRPr="00F9168E">
        <w:rPr>
          <w:spacing w:val="-5"/>
          <w:sz w:val="24"/>
          <w:szCs w:val="24"/>
        </w:rPr>
        <w:t xml:space="preserve"> </w:t>
      </w:r>
      <w:r w:rsidRPr="00F9168E">
        <w:rPr>
          <w:sz w:val="24"/>
          <w:szCs w:val="24"/>
        </w:rPr>
        <w:t>reguł</w:t>
      </w:r>
      <w:r w:rsidRPr="00F9168E">
        <w:rPr>
          <w:spacing w:val="-3"/>
          <w:sz w:val="24"/>
          <w:szCs w:val="24"/>
        </w:rPr>
        <w:t xml:space="preserve"> </w:t>
      </w:r>
      <w:r w:rsidRPr="00F9168E">
        <w:rPr>
          <w:spacing w:val="-2"/>
          <w:sz w:val="24"/>
          <w:szCs w:val="24"/>
        </w:rPr>
        <w:t>dostępu.</w:t>
      </w:r>
    </w:p>
    <w:p w14:paraId="33CCC611" w14:textId="37FD9DEE" w:rsidR="002C33B2" w:rsidRPr="00F9168E" w:rsidRDefault="002C33B2" w:rsidP="004B3095">
      <w:pPr>
        <w:pStyle w:val="Akapitzlist"/>
        <w:widowControl w:val="0"/>
        <w:numPr>
          <w:ilvl w:val="0"/>
          <w:numId w:val="12"/>
        </w:numPr>
        <w:tabs>
          <w:tab w:val="left" w:pos="824"/>
        </w:tabs>
        <w:autoSpaceDE w:val="0"/>
        <w:autoSpaceDN w:val="0"/>
        <w:spacing w:line="360" w:lineRule="auto"/>
        <w:ind w:left="360" w:right="130"/>
        <w:rPr>
          <w:sz w:val="24"/>
          <w:szCs w:val="24"/>
        </w:rPr>
      </w:pPr>
      <w:r w:rsidRPr="00F9168E">
        <w:rPr>
          <w:sz w:val="24"/>
          <w:szCs w:val="24"/>
        </w:rPr>
        <w:t>Serwer</w:t>
      </w:r>
      <w:r w:rsidRPr="00F9168E">
        <w:rPr>
          <w:spacing w:val="-5"/>
          <w:sz w:val="24"/>
          <w:szCs w:val="24"/>
        </w:rPr>
        <w:t xml:space="preserve"> </w:t>
      </w:r>
      <w:r w:rsidRPr="00F9168E">
        <w:rPr>
          <w:sz w:val="24"/>
          <w:szCs w:val="24"/>
        </w:rPr>
        <w:t>administracyjny</w:t>
      </w:r>
      <w:r w:rsidRPr="00F9168E">
        <w:rPr>
          <w:spacing w:val="-5"/>
          <w:sz w:val="24"/>
          <w:szCs w:val="24"/>
        </w:rPr>
        <w:t xml:space="preserve"> </w:t>
      </w:r>
      <w:r w:rsidRPr="00F9168E">
        <w:rPr>
          <w:sz w:val="24"/>
          <w:szCs w:val="24"/>
        </w:rPr>
        <w:t>musi</w:t>
      </w:r>
      <w:r w:rsidRPr="00F9168E">
        <w:rPr>
          <w:spacing w:val="-3"/>
          <w:sz w:val="24"/>
          <w:szCs w:val="24"/>
        </w:rPr>
        <w:t xml:space="preserve"> </w:t>
      </w:r>
      <w:r w:rsidRPr="00F9168E">
        <w:rPr>
          <w:sz w:val="24"/>
          <w:szCs w:val="24"/>
        </w:rPr>
        <w:t>posiadać</w:t>
      </w:r>
      <w:r w:rsidRPr="00F9168E">
        <w:rPr>
          <w:spacing w:val="-6"/>
          <w:sz w:val="24"/>
          <w:szCs w:val="24"/>
        </w:rPr>
        <w:t xml:space="preserve"> </w:t>
      </w:r>
      <w:r w:rsidRPr="00F9168E">
        <w:rPr>
          <w:sz w:val="24"/>
          <w:szCs w:val="24"/>
        </w:rPr>
        <w:t>funkcjonalność</w:t>
      </w:r>
      <w:r w:rsidRPr="00F9168E">
        <w:rPr>
          <w:spacing w:val="-8"/>
          <w:sz w:val="24"/>
          <w:szCs w:val="24"/>
        </w:rPr>
        <w:t xml:space="preserve"> </w:t>
      </w:r>
      <w:r w:rsidRPr="00F9168E">
        <w:rPr>
          <w:sz w:val="24"/>
          <w:szCs w:val="24"/>
        </w:rPr>
        <w:t>globalnego</w:t>
      </w:r>
      <w:r w:rsidRPr="00F9168E">
        <w:rPr>
          <w:spacing w:val="-3"/>
          <w:sz w:val="24"/>
          <w:szCs w:val="24"/>
        </w:rPr>
        <w:t xml:space="preserve"> </w:t>
      </w:r>
      <w:r w:rsidRPr="00F9168E">
        <w:rPr>
          <w:sz w:val="24"/>
          <w:szCs w:val="24"/>
        </w:rPr>
        <w:t>zablokowania</w:t>
      </w:r>
      <w:r w:rsidRPr="00F9168E">
        <w:rPr>
          <w:spacing w:val="-3"/>
          <w:sz w:val="24"/>
          <w:szCs w:val="24"/>
        </w:rPr>
        <w:t xml:space="preserve"> </w:t>
      </w:r>
      <w:r w:rsidRPr="00F9168E">
        <w:rPr>
          <w:sz w:val="24"/>
          <w:szCs w:val="24"/>
        </w:rPr>
        <w:t>lub</w:t>
      </w:r>
      <w:r w:rsidRPr="00F9168E">
        <w:rPr>
          <w:spacing w:val="-4"/>
          <w:sz w:val="24"/>
          <w:szCs w:val="24"/>
        </w:rPr>
        <w:t xml:space="preserve"> </w:t>
      </w:r>
      <w:r w:rsidRPr="00F9168E">
        <w:rPr>
          <w:sz w:val="24"/>
          <w:szCs w:val="24"/>
        </w:rPr>
        <w:t>zezwolenia</w:t>
      </w:r>
      <w:r w:rsidRPr="00F9168E">
        <w:rPr>
          <w:spacing w:val="-6"/>
          <w:sz w:val="24"/>
          <w:szCs w:val="24"/>
        </w:rPr>
        <w:t xml:space="preserve"> </w:t>
      </w:r>
      <w:r w:rsidRPr="00F9168E">
        <w:rPr>
          <w:sz w:val="24"/>
          <w:szCs w:val="24"/>
        </w:rPr>
        <w:t>na korzystanie z określonych folderów lokalnych, sieciowych, dysków o określonych literach oraz</w:t>
      </w:r>
      <w:r w:rsidR="000A7EB0" w:rsidRPr="00F9168E">
        <w:rPr>
          <w:sz w:val="24"/>
          <w:szCs w:val="24"/>
        </w:rPr>
        <w:t xml:space="preserve"> </w:t>
      </w:r>
      <w:r w:rsidRPr="00F9168E">
        <w:rPr>
          <w:sz w:val="24"/>
          <w:szCs w:val="24"/>
        </w:rPr>
        <w:t>folderów</w:t>
      </w:r>
      <w:r w:rsidRPr="00F9168E">
        <w:rPr>
          <w:spacing w:val="-5"/>
          <w:sz w:val="24"/>
          <w:szCs w:val="24"/>
        </w:rPr>
        <w:t xml:space="preserve"> </w:t>
      </w:r>
      <w:r w:rsidRPr="00F9168E">
        <w:rPr>
          <w:sz w:val="24"/>
          <w:szCs w:val="24"/>
        </w:rPr>
        <w:t>synchronizacji</w:t>
      </w:r>
      <w:r w:rsidRPr="00F9168E">
        <w:rPr>
          <w:spacing w:val="-5"/>
          <w:sz w:val="24"/>
          <w:szCs w:val="24"/>
        </w:rPr>
        <w:t xml:space="preserve"> </w:t>
      </w:r>
      <w:r w:rsidRPr="00F9168E">
        <w:rPr>
          <w:sz w:val="24"/>
          <w:szCs w:val="24"/>
        </w:rPr>
        <w:t>z</w:t>
      </w:r>
      <w:r w:rsidRPr="00F9168E">
        <w:rPr>
          <w:spacing w:val="-5"/>
          <w:sz w:val="24"/>
          <w:szCs w:val="24"/>
        </w:rPr>
        <w:t xml:space="preserve"> </w:t>
      </w:r>
      <w:r w:rsidRPr="00F9168E">
        <w:rPr>
          <w:sz w:val="24"/>
          <w:szCs w:val="24"/>
        </w:rPr>
        <w:t>usługami</w:t>
      </w:r>
      <w:r w:rsidRPr="00F9168E">
        <w:rPr>
          <w:spacing w:val="-5"/>
          <w:sz w:val="24"/>
          <w:szCs w:val="24"/>
        </w:rPr>
        <w:t xml:space="preserve"> </w:t>
      </w:r>
      <w:r w:rsidRPr="00F9168E">
        <w:rPr>
          <w:spacing w:val="-2"/>
          <w:sz w:val="24"/>
          <w:szCs w:val="24"/>
        </w:rPr>
        <w:t>chmury.</w:t>
      </w:r>
    </w:p>
    <w:p w14:paraId="51D7536A" w14:textId="77777777" w:rsidR="002C33B2" w:rsidRPr="00F9168E" w:rsidRDefault="002C33B2" w:rsidP="004B3095">
      <w:pPr>
        <w:pStyle w:val="Akapitzlist"/>
        <w:widowControl w:val="0"/>
        <w:numPr>
          <w:ilvl w:val="0"/>
          <w:numId w:val="12"/>
        </w:numPr>
        <w:tabs>
          <w:tab w:val="left" w:pos="824"/>
        </w:tabs>
        <w:autoSpaceDE w:val="0"/>
        <w:autoSpaceDN w:val="0"/>
        <w:spacing w:line="360" w:lineRule="auto"/>
        <w:ind w:left="360" w:right="172"/>
        <w:rPr>
          <w:sz w:val="24"/>
          <w:szCs w:val="24"/>
        </w:rPr>
      </w:pPr>
      <w:r w:rsidRPr="00F9168E">
        <w:rPr>
          <w:sz w:val="24"/>
          <w:szCs w:val="24"/>
        </w:rPr>
        <w:t xml:space="preserve">Serwer musi posiadać funkcjonalność </w:t>
      </w:r>
      <w:bookmarkStart w:id="23" w:name="_Hlk135990557"/>
      <w:r w:rsidRPr="00F9168E">
        <w:rPr>
          <w:sz w:val="24"/>
          <w:szCs w:val="24"/>
        </w:rPr>
        <w:t>skonfigurowania reguł dostępu dla urządzeń podłączanych do</w:t>
      </w:r>
      <w:r w:rsidRPr="00F9168E">
        <w:rPr>
          <w:spacing w:val="-2"/>
          <w:sz w:val="24"/>
          <w:szCs w:val="24"/>
        </w:rPr>
        <w:t xml:space="preserve"> </w:t>
      </w:r>
      <w:r w:rsidRPr="00F9168E">
        <w:rPr>
          <w:sz w:val="24"/>
          <w:szCs w:val="24"/>
        </w:rPr>
        <w:t>portu</w:t>
      </w:r>
      <w:r w:rsidRPr="00F9168E">
        <w:rPr>
          <w:spacing w:val="-3"/>
          <w:sz w:val="24"/>
          <w:szCs w:val="24"/>
        </w:rPr>
        <w:t xml:space="preserve"> </w:t>
      </w:r>
      <w:r w:rsidRPr="00F9168E">
        <w:rPr>
          <w:sz w:val="24"/>
          <w:szCs w:val="24"/>
        </w:rPr>
        <w:t>USB,</w:t>
      </w:r>
      <w:r w:rsidRPr="00F9168E">
        <w:rPr>
          <w:spacing w:val="-3"/>
          <w:sz w:val="24"/>
          <w:szCs w:val="24"/>
        </w:rPr>
        <w:t xml:space="preserve"> </w:t>
      </w:r>
      <w:r w:rsidRPr="00F9168E">
        <w:rPr>
          <w:sz w:val="24"/>
          <w:szCs w:val="24"/>
        </w:rPr>
        <w:t>urządzeń</w:t>
      </w:r>
      <w:r w:rsidRPr="00F9168E">
        <w:rPr>
          <w:spacing w:val="-3"/>
          <w:sz w:val="24"/>
          <w:szCs w:val="24"/>
        </w:rPr>
        <w:t xml:space="preserve"> </w:t>
      </w:r>
      <w:r w:rsidRPr="00F9168E">
        <w:rPr>
          <w:sz w:val="24"/>
          <w:szCs w:val="24"/>
        </w:rPr>
        <w:t>przenośnych,</w:t>
      </w:r>
      <w:r w:rsidRPr="00F9168E">
        <w:rPr>
          <w:spacing w:val="-3"/>
          <w:sz w:val="24"/>
          <w:szCs w:val="24"/>
        </w:rPr>
        <w:t xml:space="preserve"> </w:t>
      </w:r>
      <w:r w:rsidRPr="00F9168E">
        <w:rPr>
          <w:sz w:val="24"/>
          <w:szCs w:val="24"/>
        </w:rPr>
        <w:t>nośników</w:t>
      </w:r>
      <w:r w:rsidRPr="00F9168E">
        <w:rPr>
          <w:spacing w:val="-5"/>
          <w:sz w:val="24"/>
          <w:szCs w:val="24"/>
        </w:rPr>
        <w:t xml:space="preserve"> </w:t>
      </w:r>
      <w:r w:rsidRPr="00F9168E">
        <w:rPr>
          <w:sz w:val="24"/>
          <w:szCs w:val="24"/>
        </w:rPr>
        <w:t>optycznych</w:t>
      </w:r>
      <w:r w:rsidRPr="00F9168E">
        <w:rPr>
          <w:spacing w:val="-3"/>
          <w:sz w:val="24"/>
          <w:szCs w:val="24"/>
        </w:rPr>
        <w:t xml:space="preserve"> </w:t>
      </w:r>
      <w:r w:rsidRPr="00F9168E">
        <w:rPr>
          <w:sz w:val="24"/>
          <w:szCs w:val="24"/>
        </w:rPr>
        <w:t>CD/DVD,</w:t>
      </w:r>
      <w:r w:rsidRPr="00F9168E">
        <w:rPr>
          <w:spacing w:val="-5"/>
          <w:sz w:val="24"/>
          <w:szCs w:val="24"/>
        </w:rPr>
        <w:t xml:space="preserve"> </w:t>
      </w:r>
      <w:r w:rsidRPr="00F9168E">
        <w:rPr>
          <w:sz w:val="24"/>
          <w:szCs w:val="24"/>
        </w:rPr>
        <w:t>urządzeń</w:t>
      </w:r>
      <w:r w:rsidRPr="00F9168E">
        <w:rPr>
          <w:spacing w:val="-3"/>
          <w:sz w:val="24"/>
          <w:szCs w:val="24"/>
        </w:rPr>
        <w:t xml:space="preserve"> </w:t>
      </w:r>
      <w:r w:rsidRPr="00F9168E">
        <w:rPr>
          <w:sz w:val="24"/>
          <w:szCs w:val="24"/>
        </w:rPr>
        <w:t>Firewire,</w:t>
      </w:r>
      <w:r w:rsidRPr="00F9168E">
        <w:rPr>
          <w:spacing w:val="-6"/>
          <w:sz w:val="24"/>
          <w:szCs w:val="24"/>
        </w:rPr>
        <w:t xml:space="preserve"> </w:t>
      </w:r>
      <w:r w:rsidRPr="00F9168E">
        <w:rPr>
          <w:sz w:val="24"/>
          <w:szCs w:val="24"/>
        </w:rPr>
        <w:t>urządzeń podczerwieni, urządzeń Bluetooth, portów COM oraz LPT.</w:t>
      </w:r>
    </w:p>
    <w:bookmarkEnd w:id="23"/>
    <w:p w14:paraId="4CA7F029" w14:textId="77777777" w:rsidR="002C33B2" w:rsidRPr="00F9168E" w:rsidRDefault="002C33B2" w:rsidP="004B3095">
      <w:pPr>
        <w:pStyle w:val="Akapitzlist"/>
        <w:widowControl w:val="0"/>
        <w:numPr>
          <w:ilvl w:val="0"/>
          <w:numId w:val="12"/>
        </w:numPr>
        <w:tabs>
          <w:tab w:val="left" w:pos="824"/>
        </w:tabs>
        <w:autoSpaceDE w:val="0"/>
        <w:autoSpaceDN w:val="0"/>
        <w:spacing w:line="360" w:lineRule="auto"/>
        <w:ind w:left="360" w:right="806"/>
        <w:rPr>
          <w:sz w:val="24"/>
          <w:szCs w:val="24"/>
        </w:rPr>
      </w:pPr>
      <w:r w:rsidRPr="00F9168E">
        <w:rPr>
          <w:sz w:val="24"/>
          <w:szCs w:val="24"/>
        </w:rPr>
        <w:t>Serwer</w:t>
      </w:r>
      <w:r w:rsidRPr="00F9168E">
        <w:rPr>
          <w:spacing w:val="-5"/>
          <w:sz w:val="24"/>
          <w:szCs w:val="24"/>
        </w:rPr>
        <w:t xml:space="preserve"> </w:t>
      </w:r>
      <w:r w:rsidRPr="00F9168E">
        <w:rPr>
          <w:sz w:val="24"/>
          <w:szCs w:val="24"/>
        </w:rPr>
        <w:t>administracyjny</w:t>
      </w:r>
      <w:r w:rsidRPr="00F9168E">
        <w:rPr>
          <w:spacing w:val="-5"/>
          <w:sz w:val="24"/>
          <w:szCs w:val="24"/>
        </w:rPr>
        <w:t xml:space="preserve"> </w:t>
      </w:r>
      <w:r w:rsidRPr="00F9168E">
        <w:rPr>
          <w:sz w:val="24"/>
          <w:szCs w:val="24"/>
        </w:rPr>
        <w:t>musi</w:t>
      </w:r>
      <w:r w:rsidRPr="00F9168E">
        <w:rPr>
          <w:spacing w:val="-3"/>
          <w:sz w:val="24"/>
          <w:szCs w:val="24"/>
        </w:rPr>
        <w:t xml:space="preserve"> </w:t>
      </w:r>
      <w:r w:rsidRPr="00F9168E">
        <w:rPr>
          <w:sz w:val="24"/>
          <w:szCs w:val="24"/>
        </w:rPr>
        <w:t>posiadać</w:t>
      </w:r>
      <w:r w:rsidRPr="00F9168E">
        <w:rPr>
          <w:spacing w:val="-6"/>
          <w:sz w:val="24"/>
          <w:szCs w:val="24"/>
        </w:rPr>
        <w:t xml:space="preserve"> </w:t>
      </w:r>
      <w:r w:rsidRPr="00F9168E">
        <w:rPr>
          <w:sz w:val="24"/>
          <w:szCs w:val="24"/>
        </w:rPr>
        <w:t>możliwość</w:t>
      </w:r>
      <w:r w:rsidRPr="00F9168E">
        <w:rPr>
          <w:spacing w:val="-3"/>
          <w:sz w:val="24"/>
          <w:szCs w:val="24"/>
        </w:rPr>
        <w:t xml:space="preserve"> </w:t>
      </w:r>
      <w:r w:rsidRPr="00F9168E">
        <w:rPr>
          <w:sz w:val="24"/>
          <w:szCs w:val="24"/>
        </w:rPr>
        <w:t>zaszyfrowania</w:t>
      </w:r>
      <w:r w:rsidRPr="00F9168E">
        <w:rPr>
          <w:spacing w:val="-3"/>
          <w:sz w:val="24"/>
          <w:szCs w:val="24"/>
        </w:rPr>
        <w:t xml:space="preserve"> </w:t>
      </w:r>
      <w:r w:rsidRPr="00F9168E">
        <w:rPr>
          <w:sz w:val="24"/>
          <w:szCs w:val="24"/>
        </w:rPr>
        <w:t>całej</w:t>
      </w:r>
      <w:r w:rsidRPr="00F9168E">
        <w:rPr>
          <w:spacing w:val="-3"/>
          <w:sz w:val="24"/>
          <w:szCs w:val="24"/>
        </w:rPr>
        <w:t xml:space="preserve"> </w:t>
      </w:r>
      <w:r w:rsidRPr="00F9168E">
        <w:rPr>
          <w:sz w:val="24"/>
          <w:szCs w:val="24"/>
        </w:rPr>
        <w:t>powierzchni</w:t>
      </w:r>
      <w:r w:rsidRPr="00F9168E">
        <w:rPr>
          <w:spacing w:val="-3"/>
          <w:sz w:val="24"/>
          <w:szCs w:val="24"/>
        </w:rPr>
        <w:t xml:space="preserve"> </w:t>
      </w:r>
      <w:r w:rsidRPr="00F9168E">
        <w:rPr>
          <w:sz w:val="24"/>
          <w:szCs w:val="24"/>
        </w:rPr>
        <w:t>dysku</w:t>
      </w:r>
      <w:r w:rsidRPr="00F9168E">
        <w:rPr>
          <w:spacing w:val="-5"/>
          <w:sz w:val="24"/>
          <w:szCs w:val="24"/>
        </w:rPr>
        <w:t xml:space="preserve"> </w:t>
      </w:r>
      <w:r w:rsidRPr="00F9168E">
        <w:rPr>
          <w:sz w:val="24"/>
          <w:szCs w:val="24"/>
        </w:rPr>
        <w:t>w oparciu o funkcjonalność BitLocker z użyciem hasła lub modułu TPM.</w:t>
      </w:r>
    </w:p>
    <w:p w14:paraId="7DEE7E0D" w14:textId="5BE76C17" w:rsidR="002C33B2" w:rsidRPr="00F9168E" w:rsidRDefault="002C33B2" w:rsidP="004B3095">
      <w:pPr>
        <w:pStyle w:val="Akapitzlist"/>
        <w:widowControl w:val="0"/>
        <w:numPr>
          <w:ilvl w:val="0"/>
          <w:numId w:val="12"/>
        </w:numPr>
        <w:tabs>
          <w:tab w:val="left" w:pos="824"/>
        </w:tabs>
        <w:autoSpaceDE w:val="0"/>
        <w:autoSpaceDN w:val="0"/>
        <w:spacing w:line="360" w:lineRule="auto"/>
        <w:ind w:left="360" w:right="266"/>
        <w:rPr>
          <w:sz w:val="24"/>
          <w:szCs w:val="24"/>
        </w:rPr>
      </w:pPr>
      <w:r w:rsidRPr="00F9168E">
        <w:rPr>
          <w:sz w:val="24"/>
          <w:szCs w:val="24"/>
        </w:rPr>
        <w:t>Serwer</w:t>
      </w:r>
      <w:r w:rsidRPr="00F9168E">
        <w:rPr>
          <w:spacing w:val="-4"/>
          <w:sz w:val="24"/>
          <w:szCs w:val="24"/>
        </w:rPr>
        <w:t xml:space="preserve"> </w:t>
      </w:r>
      <w:r w:rsidRPr="00F9168E">
        <w:rPr>
          <w:sz w:val="24"/>
          <w:szCs w:val="24"/>
        </w:rPr>
        <w:t>administracyjny</w:t>
      </w:r>
      <w:r w:rsidRPr="00F9168E">
        <w:rPr>
          <w:spacing w:val="-4"/>
          <w:sz w:val="24"/>
          <w:szCs w:val="24"/>
        </w:rPr>
        <w:t xml:space="preserve"> </w:t>
      </w:r>
      <w:r w:rsidRPr="00F9168E">
        <w:rPr>
          <w:sz w:val="24"/>
          <w:szCs w:val="24"/>
        </w:rPr>
        <w:t>musi</w:t>
      </w:r>
      <w:r w:rsidRPr="00F9168E">
        <w:rPr>
          <w:spacing w:val="-3"/>
          <w:sz w:val="24"/>
          <w:szCs w:val="24"/>
        </w:rPr>
        <w:t xml:space="preserve"> </w:t>
      </w:r>
      <w:r w:rsidRPr="00F9168E">
        <w:rPr>
          <w:sz w:val="24"/>
          <w:szCs w:val="24"/>
        </w:rPr>
        <w:t>posiadać</w:t>
      </w:r>
      <w:r w:rsidRPr="00F9168E">
        <w:rPr>
          <w:spacing w:val="-5"/>
          <w:sz w:val="24"/>
          <w:szCs w:val="24"/>
        </w:rPr>
        <w:t xml:space="preserve"> </w:t>
      </w:r>
      <w:r w:rsidRPr="00F9168E">
        <w:rPr>
          <w:sz w:val="24"/>
          <w:szCs w:val="24"/>
        </w:rPr>
        <w:t>możliwość</w:t>
      </w:r>
      <w:r w:rsidRPr="00F9168E">
        <w:rPr>
          <w:spacing w:val="-4"/>
          <w:sz w:val="24"/>
          <w:szCs w:val="24"/>
        </w:rPr>
        <w:t xml:space="preserve"> </w:t>
      </w:r>
      <w:r w:rsidRPr="00F9168E">
        <w:rPr>
          <w:sz w:val="24"/>
          <w:szCs w:val="24"/>
        </w:rPr>
        <w:t>szyfrowania</w:t>
      </w:r>
      <w:r w:rsidRPr="00F9168E">
        <w:rPr>
          <w:spacing w:val="-3"/>
          <w:sz w:val="24"/>
          <w:szCs w:val="24"/>
        </w:rPr>
        <w:t xml:space="preserve"> </w:t>
      </w:r>
      <w:r w:rsidRPr="00F9168E">
        <w:rPr>
          <w:sz w:val="24"/>
          <w:szCs w:val="24"/>
        </w:rPr>
        <w:t>dysków</w:t>
      </w:r>
      <w:r w:rsidRPr="00F9168E">
        <w:rPr>
          <w:spacing w:val="-4"/>
          <w:sz w:val="24"/>
          <w:szCs w:val="24"/>
        </w:rPr>
        <w:t xml:space="preserve"> </w:t>
      </w:r>
      <w:r w:rsidRPr="00F9168E">
        <w:rPr>
          <w:sz w:val="24"/>
          <w:szCs w:val="24"/>
        </w:rPr>
        <w:t>zewnętrznych</w:t>
      </w:r>
      <w:r w:rsidRPr="00F9168E">
        <w:rPr>
          <w:spacing w:val="-3"/>
          <w:sz w:val="24"/>
          <w:szCs w:val="24"/>
        </w:rPr>
        <w:t xml:space="preserve"> </w:t>
      </w:r>
      <w:r w:rsidRPr="00F9168E">
        <w:rPr>
          <w:sz w:val="24"/>
          <w:szCs w:val="24"/>
        </w:rPr>
        <w:t>w</w:t>
      </w:r>
      <w:r w:rsidRPr="00F9168E">
        <w:rPr>
          <w:spacing w:val="-4"/>
          <w:sz w:val="24"/>
          <w:szCs w:val="24"/>
        </w:rPr>
        <w:t xml:space="preserve"> </w:t>
      </w:r>
      <w:r w:rsidRPr="00F9168E">
        <w:rPr>
          <w:sz w:val="24"/>
          <w:szCs w:val="24"/>
        </w:rPr>
        <w:t>oparciu</w:t>
      </w:r>
      <w:r w:rsidRPr="00F9168E">
        <w:rPr>
          <w:spacing w:val="-6"/>
          <w:sz w:val="24"/>
          <w:szCs w:val="24"/>
        </w:rPr>
        <w:t xml:space="preserve"> </w:t>
      </w:r>
      <w:r w:rsidRPr="00F9168E">
        <w:rPr>
          <w:sz w:val="24"/>
          <w:szCs w:val="24"/>
        </w:rPr>
        <w:t>o funkcjonalność BitLocker</w:t>
      </w:r>
      <w:r w:rsidR="007B3904">
        <w:rPr>
          <w:sz w:val="24"/>
          <w:szCs w:val="24"/>
        </w:rPr>
        <w:t xml:space="preserve"> dostępną w systemach operacyjnych używanych przez Zamawiającego</w:t>
      </w:r>
      <w:r w:rsidRPr="00F9168E">
        <w:rPr>
          <w:sz w:val="24"/>
          <w:szCs w:val="24"/>
        </w:rPr>
        <w:t>. Szyfrowanie oraz autoryzacja dla zaszyfrowanych nośników</w:t>
      </w:r>
      <w:r w:rsidR="000A7EB0" w:rsidRPr="00F9168E">
        <w:rPr>
          <w:sz w:val="24"/>
          <w:szCs w:val="24"/>
        </w:rPr>
        <w:t xml:space="preserve"> </w:t>
      </w:r>
      <w:r w:rsidRPr="00F9168E">
        <w:rPr>
          <w:sz w:val="24"/>
          <w:szCs w:val="24"/>
        </w:rPr>
        <w:t>wymiennych</w:t>
      </w:r>
      <w:r w:rsidRPr="00F9168E">
        <w:rPr>
          <w:spacing w:val="-4"/>
          <w:sz w:val="24"/>
          <w:szCs w:val="24"/>
        </w:rPr>
        <w:t xml:space="preserve"> </w:t>
      </w:r>
      <w:r w:rsidRPr="00F9168E">
        <w:rPr>
          <w:sz w:val="24"/>
          <w:szCs w:val="24"/>
        </w:rPr>
        <w:t>musi</w:t>
      </w:r>
      <w:r w:rsidRPr="00F9168E">
        <w:rPr>
          <w:spacing w:val="-6"/>
          <w:sz w:val="24"/>
          <w:szCs w:val="24"/>
        </w:rPr>
        <w:t xml:space="preserve"> </w:t>
      </w:r>
      <w:r w:rsidRPr="00F9168E">
        <w:rPr>
          <w:sz w:val="24"/>
          <w:szCs w:val="24"/>
        </w:rPr>
        <w:t>być</w:t>
      </w:r>
      <w:r w:rsidRPr="00F9168E">
        <w:rPr>
          <w:spacing w:val="-5"/>
          <w:sz w:val="24"/>
          <w:szCs w:val="24"/>
        </w:rPr>
        <w:t xml:space="preserve"> </w:t>
      </w:r>
      <w:r w:rsidRPr="00F9168E">
        <w:rPr>
          <w:sz w:val="24"/>
          <w:szCs w:val="24"/>
        </w:rPr>
        <w:t>w</w:t>
      </w:r>
      <w:r w:rsidRPr="00F9168E">
        <w:rPr>
          <w:spacing w:val="-3"/>
          <w:sz w:val="24"/>
          <w:szCs w:val="24"/>
        </w:rPr>
        <w:t xml:space="preserve"> </w:t>
      </w:r>
      <w:r w:rsidRPr="00F9168E">
        <w:rPr>
          <w:sz w:val="24"/>
          <w:szCs w:val="24"/>
        </w:rPr>
        <w:t>pełni</w:t>
      </w:r>
      <w:r w:rsidRPr="00F9168E">
        <w:rPr>
          <w:spacing w:val="-4"/>
          <w:sz w:val="24"/>
          <w:szCs w:val="24"/>
        </w:rPr>
        <w:t xml:space="preserve"> </w:t>
      </w:r>
      <w:r w:rsidRPr="00F9168E">
        <w:rPr>
          <w:sz w:val="24"/>
          <w:szCs w:val="24"/>
        </w:rPr>
        <w:t>niezauważalna</w:t>
      </w:r>
      <w:r w:rsidRPr="00F9168E">
        <w:rPr>
          <w:spacing w:val="-3"/>
          <w:sz w:val="24"/>
          <w:szCs w:val="24"/>
        </w:rPr>
        <w:t xml:space="preserve"> </w:t>
      </w:r>
      <w:r w:rsidRPr="00F9168E">
        <w:rPr>
          <w:sz w:val="24"/>
          <w:szCs w:val="24"/>
        </w:rPr>
        <w:t>dla</w:t>
      </w:r>
      <w:r w:rsidRPr="00F9168E">
        <w:rPr>
          <w:spacing w:val="-3"/>
          <w:sz w:val="24"/>
          <w:szCs w:val="24"/>
        </w:rPr>
        <w:t xml:space="preserve"> </w:t>
      </w:r>
      <w:r w:rsidRPr="00F9168E">
        <w:rPr>
          <w:spacing w:val="-2"/>
          <w:sz w:val="24"/>
          <w:szCs w:val="24"/>
        </w:rPr>
        <w:t>użytkownika.</w:t>
      </w:r>
    </w:p>
    <w:p w14:paraId="1EED9589" w14:textId="5A19E06C" w:rsidR="002C33B2" w:rsidRPr="00F9168E" w:rsidRDefault="002C33B2" w:rsidP="004B3095">
      <w:pPr>
        <w:pStyle w:val="Akapitzlist"/>
        <w:widowControl w:val="0"/>
        <w:numPr>
          <w:ilvl w:val="0"/>
          <w:numId w:val="12"/>
        </w:numPr>
        <w:tabs>
          <w:tab w:val="left" w:pos="824"/>
        </w:tabs>
        <w:autoSpaceDE w:val="0"/>
        <w:autoSpaceDN w:val="0"/>
        <w:spacing w:line="360" w:lineRule="auto"/>
        <w:ind w:left="360"/>
        <w:rPr>
          <w:sz w:val="24"/>
          <w:szCs w:val="24"/>
        </w:rPr>
      </w:pPr>
      <w:r w:rsidRPr="00F9168E">
        <w:rPr>
          <w:sz w:val="24"/>
          <w:szCs w:val="24"/>
        </w:rPr>
        <w:t>Serwer</w:t>
      </w:r>
      <w:r w:rsidRPr="00F9168E">
        <w:rPr>
          <w:spacing w:val="-9"/>
          <w:sz w:val="24"/>
          <w:szCs w:val="24"/>
        </w:rPr>
        <w:t xml:space="preserve"> </w:t>
      </w:r>
      <w:r w:rsidRPr="00F9168E">
        <w:rPr>
          <w:sz w:val="24"/>
          <w:szCs w:val="24"/>
        </w:rPr>
        <w:t>administracyjny</w:t>
      </w:r>
      <w:r w:rsidRPr="00F9168E">
        <w:rPr>
          <w:spacing w:val="-7"/>
          <w:sz w:val="24"/>
          <w:szCs w:val="24"/>
        </w:rPr>
        <w:t xml:space="preserve"> </w:t>
      </w:r>
      <w:r w:rsidRPr="00F9168E">
        <w:rPr>
          <w:sz w:val="24"/>
          <w:szCs w:val="24"/>
        </w:rPr>
        <w:t>musi</w:t>
      </w:r>
      <w:r w:rsidRPr="00F9168E">
        <w:rPr>
          <w:spacing w:val="-6"/>
          <w:sz w:val="24"/>
          <w:szCs w:val="24"/>
        </w:rPr>
        <w:t xml:space="preserve"> </w:t>
      </w:r>
      <w:r w:rsidRPr="00F9168E">
        <w:rPr>
          <w:sz w:val="24"/>
          <w:szCs w:val="24"/>
        </w:rPr>
        <w:t>posiadać</w:t>
      </w:r>
      <w:r w:rsidRPr="00F9168E">
        <w:rPr>
          <w:spacing w:val="-7"/>
          <w:sz w:val="24"/>
          <w:szCs w:val="24"/>
        </w:rPr>
        <w:t xml:space="preserve"> </w:t>
      </w:r>
      <w:r w:rsidRPr="00F9168E">
        <w:rPr>
          <w:sz w:val="24"/>
          <w:szCs w:val="24"/>
        </w:rPr>
        <w:t>możliwość</w:t>
      </w:r>
      <w:r w:rsidRPr="00F9168E">
        <w:rPr>
          <w:spacing w:val="-7"/>
          <w:sz w:val="24"/>
          <w:szCs w:val="24"/>
        </w:rPr>
        <w:t xml:space="preserve"> </w:t>
      </w:r>
      <w:r w:rsidRPr="00F9168E">
        <w:rPr>
          <w:sz w:val="24"/>
          <w:szCs w:val="24"/>
        </w:rPr>
        <w:t>wyświetlenia</w:t>
      </w:r>
      <w:r w:rsidRPr="00F9168E">
        <w:rPr>
          <w:spacing w:val="-8"/>
          <w:sz w:val="24"/>
          <w:szCs w:val="24"/>
        </w:rPr>
        <w:t xml:space="preserve"> </w:t>
      </w:r>
      <w:r w:rsidRPr="00F9168E">
        <w:rPr>
          <w:sz w:val="24"/>
          <w:szCs w:val="24"/>
        </w:rPr>
        <w:t>i</w:t>
      </w:r>
      <w:r w:rsidRPr="00F9168E">
        <w:rPr>
          <w:spacing w:val="-5"/>
          <w:sz w:val="24"/>
          <w:szCs w:val="24"/>
        </w:rPr>
        <w:t xml:space="preserve"> </w:t>
      </w:r>
      <w:r w:rsidRPr="00F9168E">
        <w:rPr>
          <w:sz w:val="24"/>
          <w:szCs w:val="24"/>
        </w:rPr>
        <w:t>eksportu</w:t>
      </w:r>
      <w:r w:rsidRPr="00F9168E">
        <w:rPr>
          <w:spacing w:val="-5"/>
          <w:sz w:val="24"/>
          <w:szCs w:val="24"/>
        </w:rPr>
        <w:t xml:space="preserve"> </w:t>
      </w:r>
      <w:r w:rsidRPr="00F9168E">
        <w:rPr>
          <w:sz w:val="24"/>
          <w:szCs w:val="24"/>
        </w:rPr>
        <w:t>klucza</w:t>
      </w:r>
      <w:r w:rsidRPr="00F9168E">
        <w:rPr>
          <w:spacing w:val="-7"/>
          <w:sz w:val="24"/>
          <w:szCs w:val="24"/>
        </w:rPr>
        <w:t xml:space="preserve"> </w:t>
      </w:r>
      <w:r w:rsidRPr="00F9168E">
        <w:rPr>
          <w:sz w:val="24"/>
          <w:szCs w:val="24"/>
        </w:rPr>
        <w:t>odzyskiwania</w:t>
      </w:r>
      <w:r w:rsidRPr="00F9168E">
        <w:rPr>
          <w:spacing w:val="-5"/>
          <w:sz w:val="24"/>
          <w:szCs w:val="24"/>
        </w:rPr>
        <w:t xml:space="preserve"> do</w:t>
      </w:r>
      <w:r w:rsidR="000A7EB0" w:rsidRPr="00F9168E">
        <w:rPr>
          <w:spacing w:val="-5"/>
          <w:sz w:val="24"/>
          <w:szCs w:val="24"/>
        </w:rPr>
        <w:t xml:space="preserve"> </w:t>
      </w:r>
      <w:r w:rsidRPr="00F9168E">
        <w:rPr>
          <w:sz w:val="24"/>
          <w:szCs w:val="24"/>
        </w:rPr>
        <w:t>zaszyfrowanych</w:t>
      </w:r>
      <w:r w:rsidRPr="00F9168E">
        <w:rPr>
          <w:spacing w:val="-5"/>
          <w:sz w:val="24"/>
          <w:szCs w:val="24"/>
        </w:rPr>
        <w:t xml:space="preserve"> </w:t>
      </w:r>
      <w:r w:rsidRPr="00F9168E">
        <w:rPr>
          <w:sz w:val="24"/>
          <w:szCs w:val="24"/>
        </w:rPr>
        <w:t>dysków</w:t>
      </w:r>
      <w:r w:rsidRPr="00F9168E">
        <w:rPr>
          <w:spacing w:val="-7"/>
          <w:sz w:val="24"/>
          <w:szCs w:val="24"/>
        </w:rPr>
        <w:t xml:space="preserve"> </w:t>
      </w:r>
      <w:r w:rsidRPr="00F9168E">
        <w:rPr>
          <w:sz w:val="24"/>
          <w:szCs w:val="24"/>
        </w:rPr>
        <w:t>oraz</w:t>
      </w:r>
      <w:r w:rsidRPr="00F9168E">
        <w:rPr>
          <w:spacing w:val="-5"/>
          <w:sz w:val="24"/>
          <w:szCs w:val="24"/>
        </w:rPr>
        <w:t xml:space="preserve"> </w:t>
      </w:r>
      <w:r w:rsidRPr="00F9168E">
        <w:rPr>
          <w:sz w:val="24"/>
          <w:szCs w:val="24"/>
        </w:rPr>
        <w:t>dysków</w:t>
      </w:r>
      <w:r w:rsidRPr="00F9168E">
        <w:rPr>
          <w:spacing w:val="-6"/>
          <w:sz w:val="24"/>
          <w:szCs w:val="24"/>
        </w:rPr>
        <w:t xml:space="preserve"> </w:t>
      </w:r>
      <w:r w:rsidRPr="00F9168E">
        <w:rPr>
          <w:spacing w:val="-2"/>
          <w:sz w:val="24"/>
          <w:szCs w:val="24"/>
        </w:rPr>
        <w:t>wymiennych.</w:t>
      </w:r>
    </w:p>
    <w:p w14:paraId="1B8E5B46" w14:textId="2EFD0370" w:rsidR="002C33B2" w:rsidRPr="00F9168E" w:rsidRDefault="002C33B2" w:rsidP="004B3095">
      <w:pPr>
        <w:pStyle w:val="Akapitzlist"/>
        <w:widowControl w:val="0"/>
        <w:numPr>
          <w:ilvl w:val="0"/>
          <w:numId w:val="12"/>
        </w:numPr>
        <w:tabs>
          <w:tab w:val="left" w:pos="824"/>
        </w:tabs>
        <w:autoSpaceDE w:val="0"/>
        <w:autoSpaceDN w:val="0"/>
        <w:spacing w:line="360" w:lineRule="auto"/>
        <w:ind w:left="360" w:right="283"/>
        <w:rPr>
          <w:sz w:val="24"/>
          <w:szCs w:val="24"/>
        </w:rPr>
      </w:pPr>
      <w:r w:rsidRPr="00F9168E">
        <w:rPr>
          <w:sz w:val="24"/>
          <w:szCs w:val="24"/>
        </w:rPr>
        <w:t>Serwer</w:t>
      </w:r>
      <w:r w:rsidRPr="00F9168E">
        <w:rPr>
          <w:spacing w:val="-4"/>
          <w:sz w:val="24"/>
          <w:szCs w:val="24"/>
        </w:rPr>
        <w:t xml:space="preserve"> </w:t>
      </w:r>
      <w:r w:rsidRPr="00F9168E">
        <w:rPr>
          <w:sz w:val="24"/>
          <w:szCs w:val="24"/>
        </w:rPr>
        <w:t>administracyjny</w:t>
      </w:r>
      <w:r w:rsidRPr="00F9168E">
        <w:rPr>
          <w:spacing w:val="-4"/>
          <w:sz w:val="24"/>
          <w:szCs w:val="24"/>
        </w:rPr>
        <w:t xml:space="preserve"> </w:t>
      </w:r>
      <w:r w:rsidRPr="00F9168E">
        <w:rPr>
          <w:sz w:val="24"/>
          <w:szCs w:val="24"/>
        </w:rPr>
        <w:t>musi</w:t>
      </w:r>
      <w:r w:rsidRPr="00F9168E">
        <w:rPr>
          <w:spacing w:val="-2"/>
          <w:sz w:val="24"/>
          <w:szCs w:val="24"/>
        </w:rPr>
        <w:t xml:space="preserve"> </w:t>
      </w:r>
      <w:r w:rsidRPr="00F9168E">
        <w:rPr>
          <w:sz w:val="24"/>
          <w:szCs w:val="24"/>
        </w:rPr>
        <w:t>posiadać</w:t>
      </w:r>
      <w:r w:rsidRPr="00F9168E">
        <w:rPr>
          <w:spacing w:val="-5"/>
          <w:sz w:val="24"/>
          <w:szCs w:val="24"/>
        </w:rPr>
        <w:t xml:space="preserve"> </w:t>
      </w:r>
      <w:r w:rsidRPr="00F9168E">
        <w:rPr>
          <w:sz w:val="24"/>
          <w:szCs w:val="24"/>
        </w:rPr>
        <w:t>możliwość</w:t>
      </w:r>
      <w:r w:rsidRPr="00F9168E">
        <w:rPr>
          <w:spacing w:val="-4"/>
          <w:sz w:val="24"/>
          <w:szCs w:val="24"/>
        </w:rPr>
        <w:t xml:space="preserve"> </w:t>
      </w:r>
      <w:r w:rsidRPr="00F9168E">
        <w:rPr>
          <w:sz w:val="24"/>
          <w:szCs w:val="24"/>
        </w:rPr>
        <w:t>wyszukiwania</w:t>
      </w:r>
      <w:r w:rsidRPr="00F9168E">
        <w:rPr>
          <w:spacing w:val="-2"/>
          <w:sz w:val="24"/>
          <w:szCs w:val="24"/>
        </w:rPr>
        <w:t xml:space="preserve"> </w:t>
      </w:r>
      <w:r w:rsidRPr="00F9168E">
        <w:rPr>
          <w:sz w:val="24"/>
          <w:szCs w:val="24"/>
        </w:rPr>
        <w:t>i</w:t>
      </w:r>
      <w:r w:rsidRPr="00F9168E">
        <w:rPr>
          <w:spacing w:val="-4"/>
          <w:sz w:val="24"/>
          <w:szCs w:val="24"/>
        </w:rPr>
        <w:t xml:space="preserve"> </w:t>
      </w:r>
      <w:r w:rsidRPr="00F9168E">
        <w:rPr>
          <w:sz w:val="24"/>
          <w:szCs w:val="24"/>
        </w:rPr>
        <w:t>ochrony</w:t>
      </w:r>
      <w:r w:rsidRPr="00F9168E">
        <w:rPr>
          <w:spacing w:val="-2"/>
          <w:sz w:val="24"/>
          <w:szCs w:val="24"/>
        </w:rPr>
        <w:t xml:space="preserve"> </w:t>
      </w:r>
      <w:r w:rsidRPr="00F9168E">
        <w:rPr>
          <w:sz w:val="24"/>
          <w:szCs w:val="24"/>
        </w:rPr>
        <w:t>plików</w:t>
      </w:r>
      <w:r w:rsidRPr="00F9168E">
        <w:rPr>
          <w:spacing w:val="-6"/>
          <w:sz w:val="24"/>
          <w:szCs w:val="24"/>
        </w:rPr>
        <w:t xml:space="preserve"> </w:t>
      </w:r>
      <w:r w:rsidRPr="00F9168E">
        <w:rPr>
          <w:sz w:val="24"/>
          <w:szCs w:val="24"/>
        </w:rPr>
        <w:t>w</w:t>
      </w:r>
      <w:r w:rsidRPr="00F9168E">
        <w:rPr>
          <w:spacing w:val="-1"/>
          <w:sz w:val="24"/>
          <w:szCs w:val="24"/>
        </w:rPr>
        <w:t xml:space="preserve"> </w:t>
      </w:r>
      <w:r w:rsidRPr="00F9168E">
        <w:rPr>
          <w:sz w:val="24"/>
          <w:szCs w:val="24"/>
        </w:rPr>
        <w:t>oparciu</w:t>
      </w:r>
      <w:r w:rsidRPr="00F9168E">
        <w:rPr>
          <w:spacing w:val="-3"/>
          <w:sz w:val="24"/>
          <w:szCs w:val="24"/>
        </w:rPr>
        <w:t xml:space="preserve"> </w:t>
      </w:r>
      <w:r w:rsidRPr="00F9168E">
        <w:rPr>
          <w:sz w:val="24"/>
          <w:szCs w:val="24"/>
        </w:rPr>
        <w:t>o</w:t>
      </w:r>
      <w:r w:rsidRPr="00F9168E">
        <w:rPr>
          <w:spacing w:val="-3"/>
          <w:sz w:val="24"/>
          <w:szCs w:val="24"/>
        </w:rPr>
        <w:t xml:space="preserve"> </w:t>
      </w:r>
      <w:r w:rsidRPr="00F9168E">
        <w:rPr>
          <w:sz w:val="24"/>
          <w:szCs w:val="24"/>
        </w:rPr>
        <w:t>ich zawartość, co najmniej o</w:t>
      </w:r>
      <w:r w:rsidR="00402DD1" w:rsidRPr="00F9168E">
        <w:rPr>
          <w:sz w:val="24"/>
          <w:szCs w:val="24"/>
        </w:rPr>
        <w:t xml:space="preserve"> poniższe kategorie</w:t>
      </w:r>
      <w:r w:rsidRPr="00F9168E">
        <w:rPr>
          <w:sz w:val="24"/>
          <w:szCs w:val="24"/>
        </w:rPr>
        <w:t>:</w:t>
      </w:r>
    </w:p>
    <w:p w14:paraId="3F50503D" w14:textId="77777777" w:rsidR="002C33B2" w:rsidRPr="00F9168E" w:rsidRDefault="002C33B2" w:rsidP="004B3095">
      <w:pPr>
        <w:pStyle w:val="Akapitzlist"/>
        <w:widowControl w:val="0"/>
        <w:numPr>
          <w:ilvl w:val="1"/>
          <w:numId w:val="36"/>
        </w:numPr>
        <w:tabs>
          <w:tab w:val="left" w:pos="1172"/>
        </w:tabs>
        <w:autoSpaceDE w:val="0"/>
        <w:autoSpaceDN w:val="0"/>
        <w:spacing w:line="360" w:lineRule="auto"/>
        <w:ind w:left="720"/>
        <w:rPr>
          <w:sz w:val="24"/>
          <w:szCs w:val="24"/>
        </w:rPr>
      </w:pPr>
      <w:r w:rsidRPr="00F9168E">
        <w:rPr>
          <w:sz w:val="24"/>
          <w:szCs w:val="24"/>
        </w:rPr>
        <w:t>numery</w:t>
      </w:r>
      <w:r w:rsidRPr="00F9168E">
        <w:rPr>
          <w:spacing w:val="-3"/>
          <w:sz w:val="24"/>
          <w:szCs w:val="24"/>
        </w:rPr>
        <w:t xml:space="preserve"> </w:t>
      </w:r>
      <w:r w:rsidRPr="00F9168E">
        <w:rPr>
          <w:sz w:val="24"/>
          <w:szCs w:val="24"/>
        </w:rPr>
        <w:t>kart</w:t>
      </w:r>
      <w:r w:rsidRPr="00F9168E">
        <w:rPr>
          <w:spacing w:val="-3"/>
          <w:sz w:val="24"/>
          <w:szCs w:val="24"/>
        </w:rPr>
        <w:t xml:space="preserve"> </w:t>
      </w:r>
      <w:r w:rsidRPr="00F9168E">
        <w:rPr>
          <w:spacing w:val="-2"/>
          <w:sz w:val="24"/>
          <w:szCs w:val="24"/>
        </w:rPr>
        <w:t>kredytowych,</w:t>
      </w:r>
    </w:p>
    <w:p w14:paraId="07231CC4" w14:textId="77777777" w:rsidR="002C33B2" w:rsidRPr="00F9168E" w:rsidRDefault="002C33B2" w:rsidP="004B3095">
      <w:pPr>
        <w:pStyle w:val="Akapitzlist"/>
        <w:widowControl w:val="0"/>
        <w:numPr>
          <w:ilvl w:val="1"/>
          <w:numId w:val="36"/>
        </w:numPr>
        <w:tabs>
          <w:tab w:val="left" w:pos="1172"/>
        </w:tabs>
        <w:autoSpaceDE w:val="0"/>
        <w:autoSpaceDN w:val="0"/>
        <w:spacing w:line="360" w:lineRule="auto"/>
        <w:ind w:left="720"/>
        <w:rPr>
          <w:sz w:val="24"/>
          <w:szCs w:val="24"/>
        </w:rPr>
      </w:pPr>
      <w:r w:rsidRPr="00F9168E">
        <w:rPr>
          <w:sz w:val="24"/>
          <w:szCs w:val="24"/>
        </w:rPr>
        <w:t>numer</w:t>
      </w:r>
      <w:r w:rsidRPr="00F9168E">
        <w:rPr>
          <w:spacing w:val="-4"/>
          <w:sz w:val="24"/>
          <w:szCs w:val="24"/>
        </w:rPr>
        <w:t xml:space="preserve"> </w:t>
      </w:r>
      <w:r w:rsidRPr="00F9168E">
        <w:rPr>
          <w:spacing w:val="-2"/>
          <w:sz w:val="24"/>
          <w:szCs w:val="24"/>
        </w:rPr>
        <w:t>PESEL,</w:t>
      </w:r>
    </w:p>
    <w:p w14:paraId="69132E31" w14:textId="77777777" w:rsidR="002C33B2" w:rsidRPr="00F9168E" w:rsidRDefault="002C33B2" w:rsidP="004B3095">
      <w:pPr>
        <w:pStyle w:val="Akapitzlist"/>
        <w:widowControl w:val="0"/>
        <w:numPr>
          <w:ilvl w:val="1"/>
          <w:numId w:val="36"/>
        </w:numPr>
        <w:tabs>
          <w:tab w:val="left" w:pos="1172"/>
        </w:tabs>
        <w:autoSpaceDE w:val="0"/>
        <w:autoSpaceDN w:val="0"/>
        <w:spacing w:line="360" w:lineRule="auto"/>
        <w:ind w:left="720"/>
        <w:rPr>
          <w:sz w:val="24"/>
          <w:szCs w:val="24"/>
        </w:rPr>
      </w:pPr>
      <w:r w:rsidRPr="00F9168E">
        <w:rPr>
          <w:sz w:val="24"/>
          <w:szCs w:val="24"/>
        </w:rPr>
        <w:t>numer</w:t>
      </w:r>
      <w:r w:rsidRPr="00F9168E">
        <w:rPr>
          <w:spacing w:val="-4"/>
          <w:sz w:val="24"/>
          <w:szCs w:val="24"/>
        </w:rPr>
        <w:t xml:space="preserve"> </w:t>
      </w:r>
      <w:r w:rsidRPr="00F9168E">
        <w:rPr>
          <w:sz w:val="24"/>
          <w:szCs w:val="24"/>
        </w:rPr>
        <w:t>polskiego</w:t>
      </w:r>
      <w:r w:rsidRPr="00F9168E">
        <w:rPr>
          <w:spacing w:val="-4"/>
          <w:sz w:val="24"/>
          <w:szCs w:val="24"/>
        </w:rPr>
        <w:t xml:space="preserve"> </w:t>
      </w:r>
      <w:r w:rsidRPr="00F9168E">
        <w:rPr>
          <w:sz w:val="24"/>
          <w:szCs w:val="24"/>
        </w:rPr>
        <w:t>dowodu</w:t>
      </w:r>
      <w:r w:rsidRPr="00F9168E">
        <w:rPr>
          <w:spacing w:val="-4"/>
          <w:sz w:val="24"/>
          <w:szCs w:val="24"/>
        </w:rPr>
        <w:t xml:space="preserve"> </w:t>
      </w:r>
      <w:r w:rsidRPr="00F9168E">
        <w:rPr>
          <w:spacing w:val="-2"/>
          <w:sz w:val="24"/>
          <w:szCs w:val="24"/>
        </w:rPr>
        <w:t>osobistego,</w:t>
      </w:r>
    </w:p>
    <w:p w14:paraId="1FE00756" w14:textId="77777777" w:rsidR="002C33B2" w:rsidRPr="00F9168E" w:rsidRDefault="002C33B2" w:rsidP="004B3095">
      <w:pPr>
        <w:pStyle w:val="Akapitzlist"/>
        <w:widowControl w:val="0"/>
        <w:numPr>
          <w:ilvl w:val="1"/>
          <w:numId w:val="36"/>
        </w:numPr>
        <w:tabs>
          <w:tab w:val="left" w:pos="1172"/>
        </w:tabs>
        <w:autoSpaceDE w:val="0"/>
        <w:autoSpaceDN w:val="0"/>
        <w:spacing w:line="360" w:lineRule="auto"/>
        <w:ind w:left="720"/>
        <w:rPr>
          <w:sz w:val="24"/>
          <w:szCs w:val="24"/>
        </w:rPr>
      </w:pPr>
      <w:r w:rsidRPr="00F9168E">
        <w:rPr>
          <w:sz w:val="24"/>
          <w:szCs w:val="24"/>
        </w:rPr>
        <w:t>polski</w:t>
      </w:r>
      <w:r w:rsidRPr="00F9168E">
        <w:rPr>
          <w:spacing w:val="-3"/>
          <w:sz w:val="24"/>
          <w:szCs w:val="24"/>
        </w:rPr>
        <w:t xml:space="preserve"> </w:t>
      </w:r>
      <w:r w:rsidRPr="00F9168E">
        <w:rPr>
          <w:sz w:val="24"/>
          <w:szCs w:val="24"/>
        </w:rPr>
        <w:t>numer</w:t>
      </w:r>
      <w:r w:rsidRPr="00F9168E">
        <w:rPr>
          <w:spacing w:val="-2"/>
          <w:sz w:val="24"/>
          <w:szCs w:val="24"/>
        </w:rPr>
        <w:t xml:space="preserve"> paszportu,</w:t>
      </w:r>
    </w:p>
    <w:p w14:paraId="7086398B" w14:textId="77777777" w:rsidR="002C33B2" w:rsidRPr="00F9168E" w:rsidRDefault="002C33B2" w:rsidP="004B3095">
      <w:pPr>
        <w:pStyle w:val="Akapitzlist"/>
        <w:widowControl w:val="0"/>
        <w:numPr>
          <w:ilvl w:val="1"/>
          <w:numId w:val="36"/>
        </w:numPr>
        <w:tabs>
          <w:tab w:val="left" w:pos="1172"/>
        </w:tabs>
        <w:autoSpaceDE w:val="0"/>
        <w:autoSpaceDN w:val="0"/>
        <w:spacing w:line="360" w:lineRule="auto"/>
        <w:ind w:left="720"/>
        <w:rPr>
          <w:sz w:val="24"/>
          <w:szCs w:val="24"/>
        </w:rPr>
      </w:pPr>
      <w:r w:rsidRPr="00F9168E">
        <w:rPr>
          <w:sz w:val="24"/>
          <w:szCs w:val="24"/>
        </w:rPr>
        <w:t>wyrażenia</w:t>
      </w:r>
      <w:r w:rsidRPr="00F9168E">
        <w:rPr>
          <w:spacing w:val="-2"/>
          <w:sz w:val="24"/>
          <w:szCs w:val="24"/>
        </w:rPr>
        <w:t xml:space="preserve"> regularne,</w:t>
      </w:r>
    </w:p>
    <w:p w14:paraId="685A7863" w14:textId="77777777" w:rsidR="002C33B2" w:rsidRPr="00F9168E" w:rsidRDefault="002C33B2" w:rsidP="004B3095">
      <w:pPr>
        <w:pStyle w:val="Akapitzlist"/>
        <w:widowControl w:val="0"/>
        <w:numPr>
          <w:ilvl w:val="1"/>
          <w:numId w:val="36"/>
        </w:numPr>
        <w:tabs>
          <w:tab w:val="left" w:pos="1171"/>
          <w:tab w:val="left" w:pos="1172"/>
        </w:tabs>
        <w:autoSpaceDE w:val="0"/>
        <w:autoSpaceDN w:val="0"/>
        <w:spacing w:line="360" w:lineRule="auto"/>
        <w:ind w:left="720"/>
        <w:rPr>
          <w:sz w:val="24"/>
          <w:szCs w:val="24"/>
        </w:rPr>
      </w:pPr>
      <w:r w:rsidRPr="00F9168E">
        <w:rPr>
          <w:sz w:val="24"/>
          <w:szCs w:val="24"/>
        </w:rPr>
        <w:t>określone</w:t>
      </w:r>
      <w:r w:rsidRPr="00F9168E">
        <w:rPr>
          <w:spacing w:val="-4"/>
          <w:sz w:val="24"/>
          <w:szCs w:val="24"/>
        </w:rPr>
        <w:t xml:space="preserve"> </w:t>
      </w:r>
      <w:r w:rsidRPr="00F9168E">
        <w:rPr>
          <w:sz w:val="24"/>
          <w:szCs w:val="24"/>
        </w:rPr>
        <w:t>ciągi</w:t>
      </w:r>
      <w:r w:rsidRPr="00F9168E">
        <w:rPr>
          <w:spacing w:val="-2"/>
          <w:sz w:val="24"/>
          <w:szCs w:val="24"/>
        </w:rPr>
        <w:t xml:space="preserve"> znaków,</w:t>
      </w:r>
    </w:p>
    <w:p w14:paraId="71C96792" w14:textId="77777777" w:rsidR="002C33B2" w:rsidRPr="00F9168E" w:rsidRDefault="002C33B2" w:rsidP="004B3095">
      <w:pPr>
        <w:pStyle w:val="Akapitzlist"/>
        <w:widowControl w:val="0"/>
        <w:numPr>
          <w:ilvl w:val="1"/>
          <w:numId w:val="36"/>
        </w:numPr>
        <w:tabs>
          <w:tab w:val="left" w:pos="1172"/>
        </w:tabs>
        <w:autoSpaceDE w:val="0"/>
        <w:autoSpaceDN w:val="0"/>
        <w:spacing w:line="360" w:lineRule="auto"/>
        <w:ind w:left="720"/>
        <w:rPr>
          <w:sz w:val="24"/>
          <w:szCs w:val="24"/>
        </w:rPr>
      </w:pPr>
      <w:r w:rsidRPr="00F9168E">
        <w:rPr>
          <w:sz w:val="24"/>
          <w:szCs w:val="24"/>
        </w:rPr>
        <w:lastRenderedPageBreak/>
        <w:t>numer</w:t>
      </w:r>
      <w:r w:rsidRPr="00F9168E">
        <w:rPr>
          <w:spacing w:val="-4"/>
          <w:sz w:val="24"/>
          <w:szCs w:val="24"/>
        </w:rPr>
        <w:t xml:space="preserve"> </w:t>
      </w:r>
      <w:r w:rsidRPr="00F9168E">
        <w:rPr>
          <w:spacing w:val="-2"/>
          <w:sz w:val="24"/>
          <w:szCs w:val="24"/>
        </w:rPr>
        <w:t>IBAN.</w:t>
      </w:r>
    </w:p>
    <w:p w14:paraId="569744AC" w14:textId="77777777" w:rsidR="002C33B2" w:rsidRPr="00F9168E" w:rsidRDefault="002C33B2" w:rsidP="004B3095">
      <w:pPr>
        <w:pStyle w:val="Akapitzlist"/>
        <w:widowControl w:val="0"/>
        <w:numPr>
          <w:ilvl w:val="0"/>
          <w:numId w:val="12"/>
        </w:numPr>
        <w:tabs>
          <w:tab w:val="left" w:pos="824"/>
        </w:tabs>
        <w:autoSpaceDE w:val="0"/>
        <w:autoSpaceDN w:val="0"/>
        <w:spacing w:line="360" w:lineRule="auto"/>
        <w:ind w:left="360" w:hanging="361"/>
        <w:rPr>
          <w:sz w:val="24"/>
          <w:szCs w:val="24"/>
        </w:rPr>
      </w:pPr>
      <w:r w:rsidRPr="00F9168E">
        <w:rPr>
          <w:sz w:val="24"/>
          <w:szCs w:val="24"/>
        </w:rPr>
        <w:t>Weryfikacja</w:t>
      </w:r>
      <w:r w:rsidRPr="00F9168E">
        <w:rPr>
          <w:spacing w:val="-4"/>
          <w:sz w:val="24"/>
          <w:szCs w:val="24"/>
        </w:rPr>
        <w:t xml:space="preserve"> </w:t>
      </w:r>
      <w:r w:rsidRPr="00F9168E">
        <w:rPr>
          <w:sz w:val="24"/>
          <w:szCs w:val="24"/>
        </w:rPr>
        <w:t>zawartości</w:t>
      </w:r>
      <w:r w:rsidRPr="00F9168E">
        <w:rPr>
          <w:spacing w:val="-4"/>
          <w:sz w:val="24"/>
          <w:szCs w:val="24"/>
        </w:rPr>
        <w:t xml:space="preserve"> </w:t>
      </w:r>
      <w:r w:rsidRPr="00F9168E">
        <w:rPr>
          <w:sz w:val="24"/>
          <w:szCs w:val="24"/>
        </w:rPr>
        <w:t>pliku</w:t>
      </w:r>
      <w:r w:rsidRPr="00F9168E">
        <w:rPr>
          <w:spacing w:val="-3"/>
          <w:sz w:val="24"/>
          <w:szCs w:val="24"/>
        </w:rPr>
        <w:t xml:space="preserve"> </w:t>
      </w:r>
      <w:r w:rsidRPr="00F9168E">
        <w:rPr>
          <w:sz w:val="24"/>
          <w:szCs w:val="24"/>
        </w:rPr>
        <w:t>musi</w:t>
      </w:r>
      <w:r w:rsidRPr="00F9168E">
        <w:rPr>
          <w:spacing w:val="-6"/>
          <w:sz w:val="24"/>
          <w:szCs w:val="24"/>
        </w:rPr>
        <w:t xml:space="preserve"> </w:t>
      </w:r>
      <w:r w:rsidRPr="00F9168E">
        <w:rPr>
          <w:sz w:val="24"/>
          <w:szCs w:val="24"/>
        </w:rPr>
        <w:t>odbywać</w:t>
      </w:r>
      <w:r w:rsidRPr="00F9168E">
        <w:rPr>
          <w:spacing w:val="-3"/>
          <w:sz w:val="24"/>
          <w:szCs w:val="24"/>
        </w:rPr>
        <w:t xml:space="preserve"> </w:t>
      </w:r>
      <w:r w:rsidRPr="00F9168E">
        <w:rPr>
          <w:sz w:val="24"/>
          <w:szCs w:val="24"/>
        </w:rPr>
        <w:t>się</w:t>
      </w:r>
      <w:r w:rsidRPr="00F9168E">
        <w:rPr>
          <w:spacing w:val="-6"/>
          <w:sz w:val="24"/>
          <w:szCs w:val="24"/>
        </w:rPr>
        <w:t xml:space="preserve"> </w:t>
      </w:r>
      <w:r w:rsidRPr="00F9168E">
        <w:rPr>
          <w:sz w:val="24"/>
          <w:szCs w:val="24"/>
        </w:rPr>
        <w:t>w</w:t>
      </w:r>
      <w:r w:rsidRPr="00F9168E">
        <w:rPr>
          <w:spacing w:val="-6"/>
          <w:sz w:val="24"/>
          <w:szCs w:val="24"/>
        </w:rPr>
        <w:t xml:space="preserve"> </w:t>
      </w:r>
      <w:r w:rsidRPr="00F9168E">
        <w:rPr>
          <w:sz w:val="24"/>
          <w:szCs w:val="24"/>
        </w:rPr>
        <w:t>czasie</w:t>
      </w:r>
      <w:r w:rsidRPr="00F9168E">
        <w:rPr>
          <w:spacing w:val="-2"/>
          <w:sz w:val="24"/>
          <w:szCs w:val="24"/>
        </w:rPr>
        <w:t xml:space="preserve"> rzeczywistym.</w:t>
      </w:r>
    </w:p>
    <w:p w14:paraId="04326569" w14:textId="77777777" w:rsidR="002C33B2" w:rsidRPr="00F9168E" w:rsidRDefault="002C33B2" w:rsidP="004B3095">
      <w:pPr>
        <w:pStyle w:val="Akapitzlist"/>
        <w:widowControl w:val="0"/>
        <w:numPr>
          <w:ilvl w:val="0"/>
          <w:numId w:val="12"/>
        </w:numPr>
        <w:tabs>
          <w:tab w:val="left" w:pos="824"/>
        </w:tabs>
        <w:autoSpaceDE w:val="0"/>
        <w:autoSpaceDN w:val="0"/>
        <w:spacing w:line="360" w:lineRule="auto"/>
        <w:ind w:left="360" w:right="416"/>
        <w:rPr>
          <w:sz w:val="24"/>
          <w:szCs w:val="24"/>
        </w:rPr>
      </w:pPr>
      <w:r w:rsidRPr="00F9168E">
        <w:rPr>
          <w:sz w:val="24"/>
          <w:szCs w:val="24"/>
        </w:rPr>
        <w:t>Weryfikacja</w:t>
      </w:r>
      <w:r w:rsidRPr="00F9168E">
        <w:rPr>
          <w:spacing w:val="-3"/>
          <w:sz w:val="24"/>
          <w:szCs w:val="24"/>
        </w:rPr>
        <w:t xml:space="preserve"> </w:t>
      </w:r>
      <w:r w:rsidRPr="00F9168E">
        <w:rPr>
          <w:sz w:val="24"/>
          <w:szCs w:val="24"/>
        </w:rPr>
        <w:t>zawartości</w:t>
      </w:r>
      <w:r w:rsidRPr="00F9168E">
        <w:rPr>
          <w:spacing w:val="-3"/>
          <w:sz w:val="24"/>
          <w:szCs w:val="24"/>
        </w:rPr>
        <w:t xml:space="preserve"> </w:t>
      </w:r>
      <w:r w:rsidRPr="00F9168E">
        <w:rPr>
          <w:sz w:val="24"/>
          <w:szCs w:val="24"/>
        </w:rPr>
        <w:t>pliku</w:t>
      </w:r>
      <w:r w:rsidRPr="00F9168E">
        <w:rPr>
          <w:spacing w:val="-4"/>
          <w:sz w:val="24"/>
          <w:szCs w:val="24"/>
        </w:rPr>
        <w:t xml:space="preserve"> </w:t>
      </w:r>
      <w:r w:rsidRPr="00F9168E">
        <w:rPr>
          <w:sz w:val="24"/>
          <w:szCs w:val="24"/>
        </w:rPr>
        <w:t>w</w:t>
      </w:r>
      <w:r w:rsidRPr="00F9168E">
        <w:rPr>
          <w:spacing w:val="-2"/>
          <w:sz w:val="24"/>
          <w:szCs w:val="24"/>
        </w:rPr>
        <w:t xml:space="preserve"> </w:t>
      </w:r>
      <w:r w:rsidRPr="00F9168E">
        <w:rPr>
          <w:sz w:val="24"/>
          <w:szCs w:val="24"/>
        </w:rPr>
        <w:t>czasie</w:t>
      </w:r>
      <w:r w:rsidRPr="00F9168E">
        <w:rPr>
          <w:spacing w:val="-6"/>
          <w:sz w:val="24"/>
          <w:szCs w:val="24"/>
        </w:rPr>
        <w:t xml:space="preserve"> </w:t>
      </w:r>
      <w:r w:rsidRPr="00F9168E">
        <w:rPr>
          <w:sz w:val="24"/>
          <w:szCs w:val="24"/>
        </w:rPr>
        <w:t>rzeczywistym</w:t>
      </w:r>
      <w:r w:rsidRPr="00F9168E">
        <w:rPr>
          <w:spacing w:val="-4"/>
          <w:sz w:val="24"/>
          <w:szCs w:val="24"/>
        </w:rPr>
        <w:t xml:space="preserve"> </w:t>
      </w:r>
      <w:r w:rsidRPr="00F9168E">
        <w:rPr>
          <w:sz w:val="24"/>
          <w:szCs w:val="24"/>
        </w:rPr>
        <w:t>musi</w:t>
      </w:r>
      <w:r w:rsidRPr="00F9168E">
        <w:rPr>
          <w:spacing w:val="-3"/>
          <w:sz w:val="24"/>
          <w:szCs w:val="24"/>
        </w:rPr>
        <w:t xml:space="preserve"> </w:t>
      </w:r>
      <w:r w:rsidRPr="00F9168E">
        <w:rPr>
          <w:sz w:val="24"/>
          <w:szCs w:val="24"/>
        </w:rPr>
        <w:t>posiadać</w:t>
      </w:r>
      <w:r w:rsidRPr="00F9168E">
        <w:rPr>
          <w:spacing w:val="-3"/>
          <w:sz w:val="24"/>
          <w:szCs w:val="24"/>
        </w:rPr>
        <w:t xml:space="preserve"> </w:t>
      </w:r>
      <w:r w:rsidRPr="00F9168E">
        <w:rPr>
          <w:sz w:val="24"/>
          <w:szCs w:val="24"/>
        </w:rPr>
        <w:t>funkcjonalność OCR</w:t>
      </w:r>
      <w:r w:rsidRPr="00F9168E">
        <w:rPr>
          <w:spacing w:val="-5"/>
          <w:sz w:val="24"/>
          <w:szCs w:val="24"/>
        </w:rPr>
        <w:t xml:space="preserve"> </w:t>
      </w:r>
      <w:r w:rsidRPr="00F9168E">
        <w:rPr>
          <w:sz w:val="24"/>
          <w:szCs w:val="24"/>
        </w:rPr>
        <w:t>(Optical Character Recognition).</w:t>
      </w:r>
    </w:p>
    <w:p w14:paraId="1C692857" w14:textId="77777777" w:rsidR="002C33B2" w:rsidRPr="00F9168E" w:rsidRDefault="002C33B2" w:rsidP="004B3095">
      <w:pPr>
        <w:pStyle w:val="Akapitzlist"/>
        <w:widowControl w:val="0"/>
        <w:numPr>
          <w:ilvl w:val="0"/>
          <w:numId w:val="12"/>
        </w:numPr>
        <w:tabs>
          <w:tab w:val="left" w:pos="824"/>
        </w:tabs>
        <w:autoSpaceDE w:val="0"/>
        <w:autoSpaceDN w:val="0"/>
        <w:spacing w:line="360" w:lineRule="auto"/>
        <w:ind w:left="360" w:hanging="361"/>
        <w:rPr>
          <w:sz w:val="24"/>
          <w:szCs w:val="24"/>
        </w:rPr>
      </w:pPr>
      <w:r w:rsidRPr="00F9168E">
        <w:rPr>
          <w:sz w:val="24"/>
          <w:szCs w:val="24"/>
        </w:rPr>
        <w:t>System</w:t>
      </w:r>
      <w:r w:rsidRPr="00F9168E">
        <w:rPr>
          <w:spacing w:val="-7"/>
          <w:sz w:val="24"/>
          <w:szCs w:val="24"/>
        </w:rPr>
        <w:t xml:space="preserve"> </w:t>
      </w:r>
      <w:r w:rsidRPr="00F9168E">
        <w:rPr>
          <w:sz w:val="24"/>
          <w:szCs w:val="24"/>
        </w:rPr>
        <w:t>musi</w:t>
      </w:r>
      <w:r w:rsidRPr="00F9168E">
        <w:rPr>
          <w:spacing w:val="-4"/>
          <w:sz w:val="24"/>
          <w:szCs w:val="24"/>
        </w:rPr>
        <w:t xml:space="preserve"> </w:t>
      </w:r>
      <w:r w:rsidRPr="00F9168E">
        <w:rPr>
          <w:sz w:val="24"/>
          <w:szCs w:val="24"/>
        </w:rPr>
        <w:t>posiadać</w:t>
      </w:r>
      <w:r w:rsidRPr="00F9168E">
        <w:rPr>
          <w:spacing w:val="-6"/>
          <w:sz w:val="24"/>
          <w:szCs w:val="24"/>
        </w:rPr>
        <w:t xml:space="preserve"> </w:t>
      </w:r>
      <w:r w:rsidRPr="00F9168E">
        <w:rPr>
          <w:sz w:val="24"/>
          <w:szCs w:val="24"/>
        </w:rPr>
        <w:t>możliwość</w:t>
      </w:r>
      <w:r w:rsidRPr="00F9168E">
        <w:rPr>
          <w:spacing w:val="-7"/>
          <w:sz w:val="24"/>
          <w:szCs w:val="24"/>
        </w:rPr>
        <w:t xml:space="preserve"> </w:t>
      </w:r>
      <w:r w:rsidRPr="00F9168E">
        <w:rPr>
          <w:sz w:val="24"/>
          <w:szCs w:val="24"/>
        </w:rPr>
        <w:t>importu</w:t>
      </w:r>
      <w:r w:rsidRPr="00F9168E">
        <w:rPr>
          <w:spacing w:val="-7"/>
          <w:sz w:val="24"/>
          <w:szCs w:val="24"/>
        </w:rPr>
        <w:t xml:space="preserve"> </w:t>
      </w:r>
      <w:r w:rsidRPr="00F9168E">
        <w:rPr>
          <w:sz w:val="24"/>
          <w:szCs w:val="24"/>
        </w:rPr>
        <w:t>własnych</w:t>
      </w:r>
      <w:r w:rsidRPr="00F9168E">
        <w:rPr>
          <w:spacing w:val="-4"/>
          <w:sz w:val="24"/>
          <w:szCs w:val="24"/>
        </w:rPr>
        <w:t xml:space="preserve"> </w:t>
      </w:r>
      <w:r w:rsidRPr="00F9168E">
        <w:rPr>
          <w:sz w:val="24"/>
          <w:szCs w:val="24"/>
        </w:rPr>
        <w:t>słowników</w:t>
      </w:r>
      <w:r w:rsidRPr="00F9168E">
        <w:rPr>
          <w:spacing w:val="-6"/>
          <w:sz w:val="24"/>
          <w:szCs w:val="24"/>
        </w:rPr>
        <w:t xml:space="preserve"> </w:t>
      </w:r>
      <w:r w:rsidRPr="00F9168E">
        <w:rPr>
          <w:sz w:val="24"/>
          <w:szCs w:val="24"/>
        </w:rPr>
        <w:t>do</w:t>
      </w:r>
      <w:r w:rsidRPr="00F9168E">
        <w:rPr>
          <w:spacing w:val="-6"/>
          <w:sz w:val="24"/>
          <w:szCs w:val="24"/>
        </w:rPr>
        <w:t xml:space="preserve"> </w:t>
      </w:r>
      <w:r w:rsidRPr="00F9168E">
        <w:rPr>
          <w:sz w:val="24"/>
          <w:szCs w:val="24"/>
        </w:rPr>
        <w:t>wyszukiwania</w:t>
      </w:r>
      <w:r w:rsidRPr="00F9168E">
        <w:rPr>
          <w:spacing w:val="-5"/>
          <w:sz w:val="24"/>
          <w:szCs w:val="24"/>
        </w:rPr>
        <w:t xml:space="preserve"> </w:t>
      </w:r>
      <w:r w:rsidRPr="00F9168E">
        <w:rPr>
          <w:spacing w:val="-2"/>
          <w:sz w:val="24"/>
          <w:szCs w:val="24"/>
        </w:rPr>
        <w:t>danych.</w:t>
      </w:r>
    </w:p>
    <w:p w14:paraId="093D581E" w14:textId="77777777" w:rsidR="002C33B2" w:rsidRPr="00F9168E" w:rsidRDefault="002C33B2" w:rsidP="004B3095">
      <w:pPr>
        <w:pStyle w:val="Akapitzlist"/>
        <w:widowControl w:val="0"/>
        <w:numPr>
          <w:ilvl w:val="0"/>
          <w:numId w:val="12"/>
        </w:numPr>
        <w:tabs>
          <w:tab w:val="left" w:pos="824"/>
        </w:tabs>
        <w:autoSpaceDE w:val="0"/>
        <w:autoSpaceDN w:val="0"/>
        <w:spacing w:line="360" w:lineRule="auto"/>
        <w:ind w:left="360" w:right="312"/>
        <w:rPr>
          <w:sz w:val="24"/>
          <w:szCs w:val="24"/>
        </w:rPr>
      </w:pPr>
      <w:r w:rsidRPr="00F9168E">
        <w:rPr>
          <w:sz w:val="24"/>
          <w:szCs w:val="24"/>
        </w:rPr>
        <w:t>W</w:t>
      </w:r>
      <w:r w:rsidRPr="00F9168E">
        <w:rPr>
          <w:spacing w:val="-2"/>
          <w:sz w:val="24"/>
          <w:szCs w:val="24"/>
        </w:rPr>
        <w:t xml:space="preserve"> </w:t>
      </w:r>
      <w:r w:rsidRPr="00F9168E">
        <w:rPr>
          <w:sz w:val="24"/>
          <w:szCs w:val="24"/>
        </w:rPr>
        <w:t>przypadku</w:t>
      </w:r>
      <w:r w:rsidRPr="00F9168E">
        <w:rPr>
          <w:spacing w:val="-2"/>
          <w:sz w:val="24"/>
          <w:szCs w:val="24"/>
        </w:rPr>
        <w:t xml:space="preserve"> </w:t>
      </w:r>
      <w:r w:rsidRPr="00F9168E">
        <w:rPr>
          <w:sz w:val="24"/>
          <w:szCs w:val="24"/>
        </w:rPr>
        <w:t>incydentu</w:t>
      </w:r>
      <w:r w:rsidRPr="00F9168E">
        <w:rPr>
          <w:spacing w:val="-2"/>
          <w:sz w:val="24"/>
          <w:szCs w:val="24"/>
        </w:rPr>
        <w:t xml:space="preserve"> </w:t>
      </w:r>
      <w:r w:rsidRPr="00F9168E">
        <w:rPr>
          <w:sz w:val="24"/>
          <w:szCs w:val="24"/>
        </w:rPr>
        <w:t>bezpieczeństwa,</w:t>
      </w:r>
      <w:r w:rsidRPr="00F9168E">
        <w:rPr>
          <w:spacing w:val="-5"/>
          <w:sz w:val="24"/>
          <w:szCs w:val="24"/>
        </w:rPr>
        <w:t xml:space="preserve"> </w:t>
      </w:r>
      <w:r w:rsidRPr="00F9168E">
        <w:rPr>
          <w:sz w:val="24"/>
          <w:szCs w:val="24"/>
        </w:rPr>
        <w:t>system</w:t>
      </w:r>
      <w:r w:rsidRPr="00F9168E">
        <w:rPr>
          <w:spacing w:val="-3"/>
          <w:sz w:val="24"/>
          <w:szCs w:val="24"/>
        </w:rPr>
        <w:t xml:space="preserve"> </w:t>
      </w:r>
      <w:r w:rsidRPr="00F9168E">
        <w:rPr>
          <w:sz w:val="24"/>
          <w:szCs w:val="24"/>
        </w:rPr>
        <w:t>musi</w:t>
      </w:r>
      <w:r w:rsidRPr="00F9168E">
        <w:rPr>
          <w:spacing w:val="-5"/>
          <w:sz w:val="24"/>
          <w:szCs w:val="24"/>
        </w:rPr>
        <w:t xml:space="preserve"> </w:t>
      </w:r>
      <w:r w:rsidRPr="00F9168E">
        <w:rPr>
          <w:sz w:val="24"/>
          <w:szCs w:val="24"/>
        </w:rPr>
        <w:t>wykonać</w:t>
      </w:r>
      <w:r w:rsidRPr="00F9168E">
        <w:rPr>
          <w:spacing w:val="-2"/>
          <w:sz w:val="24"/>
          <w:szCs w:val="24"/>
        </w:rPr>
        <w:t xml:space="preserve"> </w:t>
      </w:r>
      <w:r w:rsidRPr="00F9168E">
        <w:rPr>
          <w:sz w:val="24"/>
          <w:szCs w:val="24"/>
        </w:rPr>
        <w:t>duplikat</w:t>
      </w:r>
      <w:r w:rsidRPr="00F9168E">
        <w:rPr>
          <w:spacing w:val="-2"/>
          <w:sz w:val="24"/>
          <w:szCs w:val="24"/>
        </w:rPr>
        <w:t xml:space="preserve"> </w:t>
      </w:r>
      <w:r w:rsidRPr="00F9168E">
        <w:rPr>
          <w:sz w:val="24"/>
          <w:szCs w:val="24"/>
        </w:rPr>
        <w:t>pliku</w:t>
      </w:r>
      <w:r w:rsidRPr="00F9168E">
        <w:rPr>
          <w:spacing w:val="-2"/>
          <w:sz w:val="24"/>
          <w:szCs w:val="24"/>
        </w:rPr>
        <w:t xml:space="preserve"> </w:t>
      </w:r>
      <w:r w:rsidRPr="00F9168E">
        <w:rPr>
          <w:sz w:val="24"/>
          <w:szCs w:val="24"/>
        </w:rPr>
        <w:t>lub</w:t>
      </w:r>
      <w:r w:rsidRPr="00F9168E">
        <w:rPr>
          <w:spacing w:val="-5"/>
          <w:sz w:val="24"/>
          <w:szCs w:val="24"/>
        </w:rPr>
        <w:t xml:space="preserve"> </w:t>
      </w:r>
      <w:r w:rsidRPr="00F9168E">
        <w:rPr>
          <w:sz w:val="24"/>
          <w:szCs w:val="24"/>
        </w:rPr>
        <w:t>wiadomości</w:t>
      </w:r>
      <w:r w:rsidRPr="00F9168E">
        <w:rPr>
          <w:spacing w:val="-2"/>
          <w:sz w:val="24"/>
          <w:szCs w:val="24"/>
        </w:rPr>
        <w:t xml:space="preserve"> </w:t>
      </w:r>
      <w:r w:rsidRPr="00F9168E">
        <w:rPr>
          <w:sz w:val="24"/>
          <w:szCs w:val="24"/>
        </w:rPr>
        <w:t>e- mail, w którym znajdują się dane wrażliwe (tzw. funkcjonalność „Shadow-copy”).</w:t>
      </w:r>
    </w:p>
    <w:p w14:paraId="116A2775" w14:textId="77777777" w:rsidR="002C33B2" w:rsidRPr="00F9168E" w:rsidRDefault="002C33B2" w:rsidP="004B3095">
      <w:pPr>
        <w:pStyle w:val="Akapitzlist"/>
        <w:widowControl w:val="0"/>
        <w:numPr>
          <w:ilvl w:val="0"/>
          <w:numId w:val="12"/>
        </w:numPr>
        <w:tabs>
          <w:tab w:val="left" w:pos="824"/>
        </w:tabs>
        <w:autoSpaceDE w:val="0"/>
        <w:autoSpaceDN w:val="0"/>
        <w:spacing w:line="360" w:lineRule="auto"/>
        <w:ind w:left="360" w:right="580"/>
        <w:rPr>
          <w:sz w:val="24"/>
          <w:szCs w:val="24"/>
        </w:rPr>
      </w:pPr>
      <w:r w:rsidRPr="00F9168E">
        <w:rPr>
          <w:sz w:val="24"/>
          <w:szCs w:val="24"/>
        </w:rPr>
        <w:t>Serwer</w:t>
      </w:r>
      <w:r w:rsidRPr="00F9168E">
        <w:rPr>
          <w:spacing w:val="-5"/>
          <w:sz w:val="24"/>
          <w:szCs w:val="24"/>
        </w:rPr>
        <w:t xml:space="preserve"> </w:t>
      </w:r>
      <w:r w:rsidRPr="00F9168E">
        <w:rPr>
          <w:sz w:val="24"/>
          <w:szCs w:val="24"/>
        </w:rPr>
        <w:t>administracyjny</w:t>
      </w:r>
      <w:r w:rsidRPr="00F9168E">
        <w:rPr>
          <w:spacing w:val="-5"/>
          <w:sz w:val="24"/>
          <w:szCs w:val="24"/>
        </w:rPr>
        <w:t xml:space="preserve"> </w:t>
      </w:r>
      <w:r w:rsidRPr="00F9168E">
        <w:rPr>
          <w:sz w:val="24"/>
          <w:szCs w:val="24"/>
        </w:rPr>
        <w:t>musi</w:t>
      </w:r>
      <w:r w:rsidRPr="00F9168E">
        <w:rPr>
          <w:spacing w:val="-3"/>
          <w:sz w:val="24"/>
          <w:szCs w:val="24"/>
        </w:rPr>
        <w:t xml:space="preserve"> </w:t>
      </w:r>
      <w:r w:rsidRPr="00F9168E">
        <w:rPr>
          <w:sz w:val="24"/>
          <w:szCs w:val="24"/>
        </w:rPr>
        <w:t>posiadać</w:t>
      </w:r>
      <w:r w:rsidRPr="00F9168E">
        <w:rPr>
          <w:spacing w:val="-6"/>
          <w:sz w:val="24"/>
          <w:szCs w:val="24"/>
        </w:rPr>
        <w:t xml:space="preserve"> </w:t>
      </w:r>
      <w:r w:rsidRPr="00F9168E">
        <w:rPr>
          <w:sz w:val="24"/>
          <w:szCs w:val="24"/>
        </w:rPr>
        <w:t>możliwość</w:t>
      </w:r>
      <w:r w:rsidRPr="00F9168E">
        <w:rPr>
          <w:spacing w:val="-5"/>
          <w:sz w:val="24"/>
          <w:szCs w:val="24"/>
        </w:rPr>
        <w:t xml:space="preserve"> </w:t>
      </w:r>
      <w:r w:rsidRPr="00F9168E">
        <w:rPr>
          <w:sz w:val="24"/>
          <w:szCs w:val="24"/>
        </w:rPr>
        <w:t>wyznaczenia</w:t>
      </w:r>
      <w:r w:rsidRPr="00F9168E">
        <w:rPr>
          <w:spacing w:val="-3"/>
          <w:sz w:val="24"/>
          <w:szCs w:val="24"/>
        </w:rPr>
        <w:t xml:space="preserve"> </w:t>
      </w:r>
      <w:r w:rsidRPr="00F9168E">
        <w:rPr>
          <w:sz w:val="24"/>
          <w:szCs w:val="24"/>
        </w:rPr>
        <w:t>progu</w:t>
      </w:r>
      <w:r w:rsidRPr="00F9168E">
        <w:rPr>
          <w:spacing w:val="-4"/>
          <w:sz w:val="24"/>
          <w:szCs w:val="24"/>
        </w:rPr>
        <w:t xml:space="preserve"> </w:t>
      </w:r>
      <w:r w:rsidRPr="00F9168E">
        <w:rPr>
          <w:sz w:val="24"/>
          <w:szCs w:val="24"/>
        </w:rPr>
        <w:t>ilości</w:t>
      </w:r>
      <w:r w:rsidRPr="00F9168E">
        <w:rPr>
          <w:spacing w:val="-5"/>
          <w:sz w:val="24"/>
          <w:szCs w:val="24"/>
        </w:rPr>
        <w:t xml:space="preserve"> </w:t>
      </w:r>
      <w:r w:rsidRPr="00F9168E">
        <w:rPr>
          <w:sz w:val="24"/>
          <w:szCs w:val="24"/>
        </w:rPr>
        <w:t>wystąpień</w:t>
      </w:r>
      <w:r w:rsidRPr="00F9168E">
        <w:rPr>
          <w:spacing w:val="-4"/>
          <w:sz w:val="24"/>
          <w:szCs w:val="24"/>
        </w:rPr>
        <w:t xml:space="preserve"> </w:t>
      </w:r>
      <w:r w:rsidRPr="00F9168E">
        <w:rPr>
          <w:sz w:val="24"/>
          <w:szCs w:val="24"/>
        </w:rPr>
        <w:t>danych wrażliwych, od jakich zostanie uruchomione zadanie klasyfikacji (tagowania).</w:t>
      </w:r>
    </w:p>
    <w:p w14:paraId="30785B98" w14:textId="78D75011" w:rsidR="002C33B2" w:rsidRPr="00F9168E" w:rsidRDefault="002C33B2" w:rsidP="004B3095">
      <w:pPr>
        <w:pStyle w:val="Akapitzlist"/>
        <w:widowControl w:val="0"/>
        <w:numPr>
          <w:ilvl w:val="0"/>
          <w:numId w:val="12"/>
        </w:numPr>
        <w:tabs>
          <w:tab w:val="left" w:pos="824"/>
        </w:tabs>
        <w:autoSpaceDE w:val="0"/>
        <w:autoSpaceDN w:val="0"/>
        <w:spacing w:line="360" w:lineRule="auto"/>
        <w:ind w:left="360" w:right="411"/>
        <w:rPr>
          <w:sz w:val="24"/>
          <w:szCs w:val="24"/>
        </w:rPr>
      </w:pPr>
      <w:r w:rsidRPr="00F9168E">
        <w:rPr>
          <w:sz w:val="24"/>
          <w:szCs w:val="24"/>
        </w:rPr>
        <w:t>Serwer</w:t>
      </w:r>
      <w:r w:rsidRPr="00F9168E">
        <w:rPr>
          <w:spacing w:val="-5"/>
          <w:sz w:val="24"/>
          <w:szCs w:val="24"/>
        </w:rPr>
        <w:t xml:space="preserve"> </w:t>
      </w:r>
      <w:r w:rsidRPr="00F9168E">
        <w:rPr>
          <w:sz w:val="24"/>
          <w:szCs w:val="24"/>
        </w:rPr>
        <w:t>administracyjny</w:t>
      </w:r>
      <w:r w:rsidRPr="00F9168E">
        <w:rPr>
          <w:spacing w:val="-5"/>
          <w:sz w:val="24"/>
          <w:szCs w:val="24"/>
        </w:rPr>
        <w:t xml:space="preserve"> </w:t>
      </w:r>
      <w:r w:rsidRPr="00F9168E">
        <w:rPr>
          <w:sz w:val="24"/>
          <w:szCs w:val="24"/>
        </w:rPr>
        <w:t>musi</w:t>
      </w:r>
      <w:r w:rsidRPr="00F9168E">
        <w:rPr>
          <w:spacing w:val="-3"/>
          <w:sz w:val="24"/>
          <w:szCs w:val="24"/>
        </w:rPr>
        <w:t xml:space="preserve"> </w:t>
      </w:r>
      <w:r w:rsidRPr="00F9168E">
        <w:rPr>
          <w:sz w:val="24"/>
          <w:szCs w:val="24"/>
        </w:rPr>
        <w:t>posiadać</w:t>
      </w:r>
      <w:r w:rsidRPr="00F9168E">
        <w:rPr>
          <w:spacing w:val="-6"/>
          <w:sz w:val="24"/>
          <w:szCs w:val="24"/>
        </w:rPr>
        <w:t xml:space="preserve"> </w:t>
      </w:r>
      <w:r w:rsidRPr="00F9168E">
        <w:rPr>
          <w:sz w:val="24"/>
          <w:szCs w:val="24"/>
        </w:rPr>
        <w:t>możliwość</w:t>
      </w:r>
      <w:r w:rsidRPr="00F9168E">
        <w:rPr>
          <w:spacing w:val="-3"/>
          <w:sz w:val="24"/>
          <w:szCs w:val="24"/>
        </w:rPr>
        <w:t xml:space="preserve"> </w:t>
      </w:r>
      <w:r w:rsidRPr="00F9168E">
        <w:rPr>
          <w:sz w:val="24"/>
          <w:szCs w:val="24"/>
        </w:rPr>
        <w:t>integracji</w:t>
      </w:r>
      <w:r w:rsidRPr="00F9168E">
        <w:rPr>
          <w:spacing w:val="-3"/>
          <w:sz w:val="24"/>
          <w:szCs w:val="24"/>
        </w:rPr>
        <w:t xml:space="preserve"> </w:t>
      </w:r>
      <w:r w:rsidRPr="00F9168E">
        <w:rPr>
          <w:sz w:val="24"/>
          <w:szCs w:val="24"/>
        </w:rPr>
        <w:t>klasyfikacji</w:t>
      </w:r>
      <w:r w:rsidRPr="00F9168E">
        <w:rPr>
          <w:spacing w:val="-3"/>
          <w:sz w:val="24"/>
          <w:szCs w:val="24"/>
        </w:rPr>
        <w:t xml:space="preserve"> </w:t>
      </w:r>
      <w:r w:rsidRPr="00F9168E">
        <w:rPr>
          <w:sz w:val="24"/>
          <w:szCs w:val="24"/>
        </w:rPr>
        <w:t>danych,</w:t>
      </w:r>
      <w:r w:rsidRPr="00F9168E">
        <w:rPr>
          <w:spacing w:val="-3"/>
          <w:sz w:val="24"/>
          <w:szCs w:val="24"/>
        </w:rPr>
        <w:t xml:space="preserve"> </w:t>
      </w:r>
      <w:r w:rsidRPr="00F9168E">
        <w:rPr>
          <w:sz w:val="24"/>
          <w:szCs w:val="24"/>
        </w:rPr>
        <w:t>z</w:t>
      </w:r>
      <w:r w:rsidRPr="00F9168E">
        <w:rPr>
          <w:spacing w:val="-6"/>
          <w:sz w:val="24"/>
          <w:szCs w:val="24"/>
        </w:rPr>
        <w:t xml:space="preserve"> </w:t>
      </w:r>
      <w:r w:rsidRPr="00F9168E">
        <w:rPr>
          <w:sz w:val="24"/>
          <w:szCs w:val="24"/>
        </w:rPr>
        <w:t>modułem</w:t>
      </w:r>
      <w:r w:rsidRPr="00F9168E">
        <w:rPr>
          <w:spacing w:val="-2"/>
          <w:sz w:val="24"/>
          <w:szCs w:val="24"/>
        </w:rPr>
        <w:t xml:space="preserve"> </w:t>
      </w:r>
      <w:r w:rsidRPr="00F9168E">
        <w:rPr>
          <w:sz w:val="24"/>
          <w:szCs w:val="24"/>
        </w:rPr>
        <w:t xml:space="preserve">DLP dostępnym na rozwiązaniu </w:t>
      </w:r>
      <w:r w:rsidR="00C664E3" w:rsidRPr="00F9168E">
        <w:rPr>
          <w:sz w:val="24"/>
          <w:szCs w:val="24"/>
        </w:rPr>
        <w:t>firewall</w:t>
      </w:r>
      <w:r w:rsidR="00FB6C30" w:rsidRPr="00F9168E">
        <w:rPr>
          <w:sz w:val="24"/>
          <w:szCs w:val="24"/>
        </w:rPr>
        <w:t>.</w:t>
      </w:r>
    </w:p>
    <w:p w14:paraId="145E9084" w14:textId="19535B4D" w:rsidR="002C33B2" w:rsidRPr="00F9168E" w:rsidRDefault="002C33B2" w:rsidP="004B3095">
      <w:pPr>
        <w:pStyle w:val="Akapitzlist"/>
        <w:widowControl w:val="0"/>
        <w:numPr>
          <w:ilvl w:val="0"/>
          <w:numId w:val="12"/>
        </w:numPr>
        <w:tabs>
          <w:tab w:val="left" w:pos="824"/>
        </w:tabs>
        <w:autoSpaceDE w:val="0"/>
        <w:autoSpaceDN w:val="0"/>
        <w:spacing w:line="360" w:lineRule="auto"/>
        <w:ind w:left="360" w:hanging="361"/>
        <w:rPr>
          <w:sz w:val="24"/>
          <w:szCs w:val="24"/>
        </w:rPr>
      </w:pPr>
      <w:r w:rsidRPr="00F9168E">
        <w:rPr>
          <w:sz w:val="24"/>
          <w:szCs w:val="24"/>
        </w:rPr>
        <w:t>Serwer</w:t>
      </w:r>
      <w:r w:rsidRPr="00F9168E">
        <w:rPr>
          <w:spacing w:val="-9"/>
          <w:sz w:val="24"/>
          <w:szCs w:val="24"/>
        </w:rPr>
        <w:t xml:space="preserve"> </w:t>
      </w:r>
      <w:r w:rsidRPr="00F9168E">
        <w:rPr>
          <w:sz w:val="24"/>
          <w:szCs w:val="24"/>
        </w:rPr>
        <w:t>administracyjny</w:t>
      </w:r>
      <w:r w:rsidRPr="00F9168E">
        <w:rPr>
          <w:spacing w:val="-7"/>
          <w:sz w:val="24"/>
          <w:szCs w:val="24"/>
        </w:rPr>
        <w:t xml:space="preserve"> </w:t>
      </w:r>
      <w:r w:rsidRPr="00F9168E">
        <w:rPr>
          <w:sz w:val="24"/>
          <w:szCs w:val="24"/>
        </w:rPr>
        <w:t>musi</w:t>
      </w:r>
      <w:r w:rsidRPr="00F9168E">
        <w:rPr>
          <w:spacing w:val="-5"/>
          <w:sz w:val="24"/>
          <w:szCs w:val="24"/>
        </w:rPr>
        <w:t xml:space="preserve"> </w:t>
      </w:r>
      <w:r w:rsidRPr="00F9168E">
        <w:rPr>
          <w:sz w:val="24"/>
          <w:szCs w:val="24"/>
        </w:rPr>
        <w:t>umożliwiać</w:t>
      </w:r>
      <w:r w:rsidRPr="00F9168E">
        <w:rPr>
          <w:spacing w:val="-6"/>
          <w:sz w:val="24"/>
          <w:szCs w:val="24"/>
        </w:rPr>
        <w:t xml:space="preserve"> </w:t>
      </w:r>
      <w:r w:rsidRPr="00F9168E">
        <w:rPr>
          <w:sz w:val="24"/>
          <w:szCs w:val="24"/>
        </w:rPr>
        <w:t>eksport</w:t>
      </w:r>
      <w:r w:rsidRPr="00F9168E">
        <w:rPr>
          <w:spacing w:val="-5"/>
          <w:sz w:val="24"/>
          <w:szCs w:val="24"/>
        </w:rPr>
        <w:t xml:space="preserve"> </w:t>
      </w:r>
      <w:r w:rsidRPr="00F9168E">
        <w:rPr>
          <w:sz w:val="24"/>
          <w:szCs w:val="24"/>
        </w:rPr>
        <w:t>logów</w:t>
      </w:r>
      <w:r w:rsidRPr="00F9168E">
        <w:rPr>
          <w:spacing w:val="-4"/>
          <w:sz w:val="24"/>
          <w:szCs w:val="24"/>
        </w:rPr>
        <w:t xml:space="preserve"> </w:t>
      </w:r>
      <w:r w:rsidRPr="00F9168E">
        <w:rPr>
          <w:sz w:val="24"/>
          <w:szCs w:val="24"/>
        </w:rPr>
        <w:t>do</w:t>
      </w:r>
      <w:r w:rsidRPr="00F9168E">
        <w:rPr>
          <w:spacing w:val="-7"/>
          <w:sz w:val="24"/>
          <w:szCs w:val="24"/>
        </w:rPr>
        <w:t xml:space="preserve"> </w:t>
      </w:r>
      <w:r w:rsidRPr="00F9168E">
        <w:rPr>
          <w:sz w:val="24"/>
          <w:szCs w:val="24"/>
        </w:rPr>
        <w:t>rozwiązania</w:t>
      </w:r>
      <w:r w:rsidRPr="00F9168E">
        <w:rPr>
          <w:spacing w:val="-4"/>
          <w:sz w:val="24"/>
          <w:szCs w:val="24"/>
        </w:rPr>
        <w:t xml:space="preserve"> </w:t>
      </w:r>
      <w:r w:rsidR="00BB4DDB" w:rsidRPr="00F9168E">
        <w:rPr>
          <w:spacing w:val="-2"/>
          <w:sz w:val="24"/>
          <w:szCs w:val="24"/>
        </w:rPr>
        <w:t>rozwiązań typu SIEM</w:t>
      </w:r>
      <w:r w:rsidR="0016045C" w:rsidRPr="00F9168E">
        <w:rPr>
          <w:spacing w:val="-2"/>
          <w:sz w:val="24"/>
          <w:szCs w:val="24"/>
        </w:rPr>
        <w:t>.</w:t>
      </w:r>
    </w:p>
    <w:p w14:paraId="088CB7B0" w14:textId="7926BF2B" w:rsidR="002C33B2" w:rsidRPr="00F9168E" w:rsidRDefault="002C33B2" w:rsidP="004B3095">
      <w:pPr>
        <w:pStyle w:val="Akapitzlist"/>
        <w:widowControl w:val="0"/>
        <w:numPr>
          <w:ilvl w:val="0"/>
          <w:numId w:val="12"/>
        </w:numPr>
        <w:tabs>
          <w:tab w:val="left" w:pos="824"/>
        </w:tabs>
        <w:autoSpaceDE w:val="0"/>
        <w:autoSpaceDN w:val="0"/>
        <w:spacing w:line="360" w:lineRule="auto"/>
        <w:ind w:left="360" w:right="497" w:hanging="361"/>
        <w:rPr>
          <w:sz w:val="24"/>
          <w:szCs w:val="24"/>
        </w:rPr>
      </w:pPr>
      <w:r w:rsidRPr="00F9168E">
        <w:rPr>
          <w:sz w:val="24"/>
          <w:szCs w:val="24"/>
        </w:rPr>
        <w:t>Serwer</w:t>
      </w:r>
      <w:r w:rsidRPr="00F9168E">
        <w:rPr>
          <w:spacing w:val="-9"/>
          <w:sz w:val="24"/>
          <w:szCs w:val="24"/>
        </w:rPr>
        <w:t xml:space="preserve"> </w:t>
      </w:r>
      <w:r w:rsidRPr="00F9168E">
        <w:rPr>
          <w:sz w:val="24"/>
          <w:szCs w:val="24"/>
        </w:rPr>
        <w:t>administracyjny</w:t>
      </w:r>
      <w:r w:rsidRPr="00F9168E">
        <w:rPr>
          <w:spacing w:val="-8"/>
          <w:sz w:val="24"/>
          <w:szCs w:val="24"/>
        </w:rPr>
        <w:t xml:space="preserve"> </w:t>
      </w:r>
      <w:r w:rsidRPr="00F9168E">
        <w:rPr>
          <w:sz w:val="24"/>
          <w:szCs w:val="24"/>
        </w:rPr>
        <w:t>musi</w:t>
      </w:r>
      <w:r w:rsidRPr="00F9168E">
        <w:rPr>
          <w:spacing w:val="-7"/>
          <w:sz w:val="24"/>
          <w:szCs w:val="24"/>
        </w:rPr>
        <w:t xml:space="preserve"> </w:t>
      </w:r>
      <w:r w:rsidRPr="00F9168E">
        <w:rPr>
          <w:sz w:val="24"/>
          <w:szCs w:val="24"/>
        </w:rPr>
        <w:t>umożliwiać</w:t>
      </w:r>
      <w:r w:rsidRPr="00F9168E">
        <w:rPr>
          <w:spacing w:val="-8"/>
          <w:sz w:val="24"/>
          <w:szCs w:val="24"/>
        </w:rPr>
        <w:t xml:space="preserve"> </w:t>
      </w:r>
      <w:r w:rsidRPr="00F9168E">
        <w:rPr>
          <w:sz w:val="24"/>
          <w:szCs w:val="24"/>
        </w:rPr>
        <w:t>eksport</w:t>
      </w:r>
      <w:r w:rsidRPr="00F9168E">
        <w:rPr>
          <w:spacing w:val="-6"/>
          <w:sz w:val="24"/>
          <w:szCs w:val="24"/>
        </w:rPr>
        <w:t xml:space="preserve"> </w:t>
      </w:r>
      <w:r w:rsidRPr="00F9168E">
        <w:rPr>
          <w:sz w:val="24"/>
          <w:szCs w:val="24"/>
        </w:rPr>
        <w:t>identyfikatorów</w:t>
      </w:r>
      <w:r w:rsidRPr="00F9168E">
        <w:rPr>
          <w:spacing w:val="-9"/>
          <w:sz w:val="24"/>
          <w:szCs w:val="24"/>
        </w:rPr>
        <w:t xml:space="preserve"> </w:t>
      </w:r>
      <w:r w:rsidRPr="00F9168E">
        <w:rPr>
          <w:sz w:val="24"/>
          <w:szCs w:val="24"/>
        </w:rPr>
        <w:t>oznaczonych</w:t>
      </w:r>
      <w:r w:rsidRPr="00F9168E">
        <w:rPr>
          <w:spacing w:val="-6"/>
          <w:sz w:val="24"/>
          <w:szCs w:val="24"/>
        </w:rPr>
        <w:t xml:space="preserve"> </w:t>
      </w:r>
      <w:r w:rsidRPr="00F9168E">
        <w:rPr>
          <w:sz w:val="24"/>
          <w:szCs w:val="24"/>
        </w:rPr>
        <w:t>plików</w:t>
      </w:r>
      <w:r w:rsidRPr="00F9168E">
        <w:rPr>
          <w:spacing w:val="-8"/>
          <w:sz w:val="24"/>
          <w:szCs w:val="24"/>
        </w:rPr>
        <w:t xml:space="preserve"> </w:t>
      </w:r>
      <w:r w:rsidRPr="00F9168E">
        <w:rPr>
          <w:spacing w:val="-5"/>
          <w:sz w:val="24"/>
          <w:szCs w:val="24"/>
        </w:rPr>
        <w:t>do</w:t>
      </w:r>
      <w:r w:rsidR="00402DD1" w:rsidRPr="00F9168E">
        <w:rPr>
          <w:spacing w:val="-5"/>
          <w:sz w:val="24"/>
          <w:szCs w:val="24"/>
        </w:rPr>
        <w:t xml:space="preserve"> </w:t>
      </w:r>
      <w:r w:rsidRPr="00F9168E">
        <w:rPr>
          <w:sz w:val="24"/>
          <w:szCs w:val="24"/>
        </w:rPr>
        <w:t>rozwiązania</w:t>
      </w:r>
      <w:r w:rsidRPr="00F9168E">
        <w:rPr>
          <w:spacing w:val="-7"/>
          <w:sz w:val="24"/>
          <w:szCs w:val="24"/>
        </w:rPr>
        <w:t xml:space="preserve"> </w:t>
      </w:r>
      <w:r w:rsidR="00EA24C3" w:rsidRPr="00F9168E">
        <w:rPr>
          <w:sz w:val="24"/>
          <w:szCs w:val="24"/>
        </w:rPr>
        <w:t>pocztowych klasy Enterpr</w:t>
      </w:r>
      <w:r w:rsidR="00FB6C30" w:rsidRPr="00F9168E">
        <w:rPr>
          <w:sz w:val="24"/>
          <w:szCs w:val="24"/>
        </w:rPr>
        <w:t>ise</w:t>
      </w:r>
      <w:r w:rsidR="00001D8F" w:rsidRPr="00F9168E">
        <w:rPr>
          <w:sz w:val="24"/>
          <w:szCs w:val="24"/>
        </w:rPr>
        <w:t xml:space="preserve"> lub równoważnym</w:t>
      </w:r>
      <w:r w:rsidRPr="00F9168E">
        <w:rPr>
          <w:sz w:val="24"/>
          <w:szCs w:val="24"/>
        </w:rPr>
        <w:t>,</w:t>
      </w:r>
      <w:r w:rsidRPr="00F9168E">
        <w:rPr>
          <w:spacing w:val="-4"/>
          <w:sz w:val="24"/>
          <w:szCs w:val="24"/>
        </w:rPr>
        <w:t xml:space="preserve"> </w:t>
      </w:r>
      <w:r w:rsidRPr="00F9168E">
        <w:rPr>
          <w:sz w:val="24"/>
          <w:szCs w:val="24"/>
        </w:rPr>
        <w:t>które</w:t>
      </w:r>
      <w:r w:rsidRPr="00F9168E">
        <w:rPr>
          <w:spacing w:val="-3"/>
          <w:sz w:val="24"/>
          <w:szCs w:val="24"/>
        </w:rPr>
        <w:t xml:space="preserve"> </w:t>
      </w:r>
      <w:r w:rsidRPr="00F9168E">
        <w:rPr>
          <w:sz w:val="24"/>
          <w:szCs w:val="24"/>
        </w:rPr>
        <w:t>będzie</w:t>
      </w:r>
      <w:r w:rsidRPr="00F9168E">
        <w:rPr>
          <w:spacing w:val="-6"/>
          <w:sz w:val="24"/>
          <w:szCs w:val="24"/>
        </w:rPr>
        <w:t xml:space="preserve"> </w:t>
      </w:r>
      <w:r w:rsidRPr="00F9168E">
        <w:rPr>
          <w:sz w:val="24"/>
          <w:szCs w:val="24"/>
        </w:rPr>
        <w:t>w</w:t>
      </w:r>
      <w:r w:rsidRPr="00F9168E">
        <w:rPr>
          <w:spacing w:val="-3"/>
          <w:sz w:val="24"/>
          <w:szCs w:val="24"/>
        </w:rPr>
        <w:t xml:space="preserve"> </w:t>
      </w:r>
      <w:r w:rsidRPr="00F9168E">
        <w:rPr>
          <w:sz w:val="24"/>
          <w:szCs w:val="24"/>
        </w:rPr>
        <w:t>stanie</w:t>
      </w:r>
      <w:r w:rsidRPr="00F9168E">
        <w:rPr>
          <w:spacing w:val="-3"/>
          <w:sz w:val="24"/>
          <w:szCs w:val="24"/>
        </w:rPr>
        <w:t xml:space="preserve"> </w:t>
      </w:r>
      <w:r w:rsidRPr="00F9168E">
        <w:rPr>
          <w:sz w:val="24"/>
          <w:szCs w:val="24"/>
        </w:rPr>
        <w:t>kontrolować</w:t>
      </w:r>
      <w:r w:rsidRPr="00F9168E">
        <w:rPr>
          <w:spacing w:val="-3"/>
          <w:sz w:val="24"/>
          <w:szCs w:val="24"/>
        </w:rPr>
        <w:t xml:space="preserve"> </w:t>
      </w:r>
      <w:r w:rsidRPr="00F9168E">
        <w:rPr>
          <w:sz w:val="24"/>
          <w:szCs w:val="24"/>
        </w:rPr>
        <w:t>przesyłanie</w:t>
      </w:r>
      <w:r w:rsidRPr="00F9168E">
        <w:rPr>
          <w:spacing w:val="-6"/>
          <w:sz w:val="24"/>
          <w:szCs w:val="24"/>
        </w:rPr>
        <w:t xml:space="preserve"> </w:t>
      </w:r>
      <w:r w:rsidRPr="00F9168E">
        <w:rPr>
          <w:sz w:val="24"/>
          <w:szCs w:val="24"/>
        </w:rPr>
        <w:t>tak</w:t>
      </w:r>
      <w:r w:rsidRPr="00F9168E">
        <w:rPr>
          <w:spacing w:val="-6"/>
          <w:sz w:val="24"/>
          <w:szCs w:val="24"/>
        </w:rPr>
        <w:t xml:space="preserve"> </w:t>
      </w:r>
      <w:r w:rsidRPr="00F9168E">
        <w:rPr>
          <w:sz w:val="24"/>
          <w:szCs w:val="24"/>
        </w:rPr>
        <w:t>oznaczonych</w:t>
      </w:r>
      <w:r w:rsidRPr="00F9168E">
        <w:rPr>
          <w:spacing w:val="-4"/>
          <w:sz w:val="24"/>
          <w:szCs w:val="24"/>
        </w:rPr>
        <w:t xml:space="preserve"> </w:t>
      </w:r>
      <w:r w:rsidRPr="00F9168E">
        <w:rPr>
          <w:spacing w:val="-2"/>
          <w:sz w:val="24"/>
          <w:szCs w:val="24"/>
        </w:rPr>
        <w:t>plików.</w:t>
      </w:r>
    </w:p>
    <w:p w14:paraId="196F7E88" w14:textId="62D0B22B" w:rsidR="002C33B2" w:rsidRPr="00F9168E" w:rsidRDefault="002C33B2" w:rsidP="004B3095">
      <w:pPr>
        <w:pStyle w:val="Akapitzlist"/>
        <w:widowControl w:val="0"/>
        <w:numPr>
          <w:ilvl w:val="0"/>
          <w:numId w:val="12"/>
        </w:numPr>
        <w:tabs>
          <w:tab w:val="left" w:pos="360"/>
        </w:tabs>
        <w:autoSpaceDE w:val="0"/>
        <w:autoSpaceDN w:val="0"/>
        <w:spacing w:line="360" w:lineRule="auto"/>
        <w:ind w:left="360" w:right="582"/>
        <w:rPr>
          <w:sz w:val="24"/>
          <w:szCs w:val="24"/>
        </w:rPr>
      </w:pPr>
      <w:r w:rsidRPr="00F9168E">
        <w:rPr>
          <w:sz w:val="24"/>
          <w:szCs w:val="24"/>
        </w:rPr>
        <w:t>Serwer</w:t>
      </w:r>
      <w:r w:rsidRPr="00F9168E">
        <w:rPr>
          <w:spacing w:val="-8"/>
          <w:sz w:val="24"/>
          <w:szCs w:val="24"/>
        </w:rPr>
        <w:t xml:space="preserve"> </w:t>
      </w:r>
      <w:r w:rsidRPr="00F9168E">
        <w:rPr>
          <w:sz w:val="24"/>
          <w:szCs w:val="24"/>
        </w:rPr>
        <w:t>administracyjny</w:t>
      </w:r>
      <w:r w:rsidRPr="00F9168E">
        <w:rPr>
          <w:spacing w:val="-7"/>
          <w:sz w:val="24"/>
          <w:szCs w:val="24"/>
        </w:rPr>
        <w:t xml:space="preserve"> </w:t>
      </w:r>
      <w:r w:rsidRPr="00F9168E">
        <w:rPr>
          <w:sz w:val="24"/>
          <w:szCs w:val="24"/>
        </w:rPr>
        <w:t>musi</w:t>
      </w:r>
      <w:r w:rsidRPr="00F9168E">
        <w:rPr>
          <w:spacing w:val="-5"/>
          <w:sz w:val="24"/>
          <w:szCs w:val="24"/>
        </w:rPr>
        <w:t xml:space="preserve"> </w:t>
      </w:r>
      <w:r w:rsidRPr="00F9168E">
        <w:rPr>
          <w:sz w:val="24"/>
          <w:szCs w:val="24"/>
        </w:rPr>
        <w:t>umożliwiać</w:t>
      </w:r>
      <w:r w:rsidRPr="00F9168E">
        <w:rPr>
          <w:spacing w:val="-5"/>
          <w:sz w:val="24"/>
          <w:szCs w:val="24"/>
        </w:rPr>
        <w:t xml:space="preserve"> </w:t>
      </w:r>
      <w:r w:rsidRPr="00F9168E">
        <w:rPr>
          <w:sz w:val="24"/>
          <w:szCs w:val="24"/>
        </w:rPr>
        <w:t>integrację</w:t>
      </w:r>
      <w:r w:rsidRPr="00F9168E">
        <w:rPr>
          <w:spacing w:val="-3"/>
          <w:sz w:val="24"/>
          <w:szCs w:val="24"/>
        </w:rPr>
        <w:t xml:space="preserve"> </w:t>
      </w:r>
      <w:r w:rsidRPr="00F9168E">
        <w:rPr>
          <w:sz w:val="24"/>
          <w:szCs w:val="24"/>
        </w:rPr>
        <w:t>z</w:t>
      </w:r>
      <w:r w:rsidRPr="00F9168E">
        <w:rPr>
          <w:spacing w:val="-8"/>
          <w:sz w:val="24"/>
          <w:szCs w:val="24"/>
        </w:rPr>
        <w:t xml:space="preserve"> </w:t>
      </w:r>
      <w:r w:rsidRPr="00F9168E">
        <w:rPr>
          <w:sz w:val="24"/>
          <w:szCs w:val="24"/>
        </w:rPr>
        <w:t>Office365</w:t>
      </w:r>
      <w:r w:rsidR="007B3904">
        <w:rPr>
          <w:sz w:val="24"/>
          <w:szCs w:val="24"/>
        </w:rPr>
        <w:t>, który zamierza nabyć Zamawiający w późniejszym terminie</w:t>
      </w:r>
      <w:r w:rsidRPr="00F9168E">
        <w:rPr>
          <w:sz w:val="24"/>
          <w:szCs w:val="24"/>
        </w:rPr>
        <w:t>.</w:t>
      </w:r>
      <w:r w:rsidRPr="00F9168E">
        <w:rPr>
          <w:spacing w:val="-6"/>
          <w:sz w:val="24"/>
          <w:szCs w:val="24"/>
        </w:rPr>
        <w:t xml:space="preserve"> </w:t>
      </w:r>
      <w:r w:rsidRPr="00F9168E">
        <w:rPr>
          <w:sz w:val="24"/>
          <w:szCs w:val="24"/>
        </w:rPr>
        <w:t>Integracja</w:t>
      </w:r>
      <w:r w:rsidRPr="00F9168E">
        <w:rPr>
          <w:spacing w:val="-9"/>
          <w:sz w:val="24"/>
          <w:szCs w:val="24"/>
        </w:rPr>
        <w:t xml:space="preserve"> </w:t>
      </w:r>
      <w:r w:rsidRPr="00F9168E">
        <w:rPr>
          <w:sz w:val="24"/>
          <w:szCs w:val="24"/>
        </w:rPr>
        <w:t>musi</w:t>
      </w:r>
      <w:r w:rsidRPr="00F9168E">
        <w:rPr>
          <w:spacing w:val="-8"/>
          <w:sz w:val="24"/>
          <w:szCs w:val="24"/>
        </w:rPr>
        <w:t xml:space="preserve"> </w:t>
      </w:r>
      <w:r w:rsidRPr="00F9168E">
        <w:rPr>
          <w:sz w:val="24"/>
          <w:szCs w:val="24"/>
        </w:rPr>
        <w:t>pozwalać</w:t>
      </w:r>
      <w:r w:rsidRPr="00F9168E">
        <w:rPr>
          <w:spacing w:val="-4"/>
          <w:sz w:val="24"/>
          <w:szCs w:val="24"/>
        </w:rPr>
        <w:t xml:space="preserve"> </w:t>
      </w:r>
      <w:r w:rsidRPr="00F9168E">
        <w:rPr>
          <w:spacing w:val="-5"/>
          <w:sz w:val="24"/>
          <w:szCs w:val="24"/>
        </w:rPr>
        <w:t>na:</w:t>
      </w:r>
    </w:p>
    <w:p w14:paraId="6555E598" w14:textId="77777777" w:rsidR="002C33B2" w:rsidRPr="00F9168E" w:rsidRDefault="002C33B2" w:rsidP="004B3095">
      <w:pPr>
        <w:pStyle w:val="Akapitzlist"/>
        <w:widowControl w:val="0"/>
        <w:numPr>
          <w:ilvl w:val="1"/>
          <w:numId w:val="37"/>
        </w:numPr>
        <w:tabs>
          <w:tab w:val="left" w:pos="1172"/>
        </w:tabs>
        <w:autoSpaceDE w:val="0"/>
        <w:autoSpaceDN w:val="0"/>
        <w:spacing w:line="360" w:lineRule="auto"/>
        <w:ind w:left="720"/>
        <w:rPr>
          <w:sz w:val="24"/>
          <w:szCs w:val="24"/>
        </w:rPr>
      </w:pPr>
      <w:r w:rsidRPr="00F9168E">
        <w:rPr>
          <w:sz w:val="24"/>
          <w:szCs w:val="24"/>
        </w:rPr>
        <w:t>audyt</w:t>
      </w:r>
      <w:r w:rsidRPr="00F9168E">
        <w:rPr>
          <w:spacing w:val="-4"/>
          <w:sz w:val="24"/>
          <w:szCs w:val="24"/>
        </w:rPr>
        <w:t xml:space="preserve"> </w:t>
      </w:r>
      <w:r w:rsidRPr="00F9168E">
        <w:rPr>
          <w:sz w:val="24"/>
          <w:szCs w:val="24"/>
        </w:rPr>
        <w:t>i</w:t>
      </w:r>
      <w:r w:rsidRPr="00F9168E">
        <w:rPr>
          <w:spacing w:val="-4"/>
          <w:sz w:val="24"/>
          <w:szCs w:val="24"/>
        </w:rPr>
        <w:t xml:space="preserve"> </w:t>
      </w:r>
      <w:r w:rsidRPr="00F9168E">
        <w:rPr>
          <w:sz w:val="24"/>
          <w:szCs w:val="24"/>
        </w:rPr>
        <w:t>logowanie</w:t>
      </w:r>
      <w:r w:rsidRPr="00F9168E">
        <w:rPr>
          <w:spacing w:val="-5"/>
          <w:sz w:val="24"/>
          <w:szCs w:val="24"/>
        </w:rPr>
        <w:t xml:space="preserve"> </w:t>
      </w:r>
      <w:r w:rsidRPr="00F9168E">
        <w:rPr>
          <w:sz w:val="24"/>
          <w:szCs w:val="24"/>
        </w:rPr>
        <w:t>wiadomości</w:t>
      </w:r>
      <w:r w:rsidRPr="00F9168E">
        <w:rPr>
          <w:spacing w:val="-5"/>
          <w:sz w:val="24"/>
          <w:szCs w:val="24"/>
        </w:rPr>
        <w:t xml:space="preserve"> </w:t>
      </w:r>
      <w:r w:rsidRPr="00F9168E">
        <w:rPr>
          <w:sz w:val="24"/>
          <w:szCs w:val="24"/>
        </w:rPr>
        <w:t>e-</w:t>
      </w:r>
      <w:r w:rsidRPr="00F9168E">
        <w:rPr>
          <w:spacing w:val="-2"/>
          <w:sz w:val="24"/>
          <w:szCs w:val="24"/>
        </w:rPr>
        <w:t>mail,</w:t>
      </w:r>
    </w:p>
    <w:p w14:paraId="2B55EF48" w14:textId="77777777" w:rsidR="002C33B2" w:rsidRPr="00F9168E" w:rsidRDefault="002C33B2" w:rsidP="004B3095">
      <w:pPr>
        <w:pStyle w:val="Akapitzlist"/>
        <w:widowControl w:val="0"/>
        <w:numPr>
          <w:ilvl w:val="1"/>
          <w:numId w:val="37"/>
        </w:numPr>
        <w:tabs>
          <w:tab w:val="left" w:pos="1172"/>
        </w:tabs>
        <w:autoSpaceDE w:val="0"/>
        <w:autoSpaceDN w:val="0"/>
        <w:spacing w:line="360" w:lineRule="auto"/>
        <w:ind w:left="720"/>
        <w:rPr>
          <w:sz w:val="24"/>
          <w:szCs w:val="24"/>
        </w:rPr>
      </w:pPr>
      <w:r w:rsidRPr="00F9168E">
        <w:rPr>
          <w:sz w:val="24"/>
          <w:szCs w:val="24"/>
        </w:rPr>
        <w:t>audyt</w:t>
      </w:r>
      <w:r w:rsidRPr="00F9168E">
        <w:rPr>
          <w:spacing w:val="-3"/>
          <w:sz w:val="24"/>
          <w:szCs w:val="24"/>
        </w:rPr>
        <w:t xml:space="preserve"> </w:t>
      </w:r>
      <w:r w:rsidRPr="00F9168E">
        <w:rPr>
          <w:sz w:val="24"/>
          <w:szCs w:val="24"/>
        </w:rPr>
        <w:t>i</w:t>
      </w:r>
      <w:r w:rsidRPr="00F9168E">
        <w:rPr>
          <w:spacing w:val="-3"/>
          <w:sz w:val="24"/>
          <w:szCs w:val="24"/>
        </w:rPr>
        <w:t xml:space="preserve"> </w:t>
      </w:r>
      <w:r w:rsidRPr="00F9168E">
        <w:rPr>
          <w:sz w:val="24"/>
          <w:szCs w:val="24"/>
        </w:rPr>
        <w:t>logowanie</w:t>
      </w:r>
      <w:r w:rsidRPr="00F9168E">
        <w:rPr>
          <w:spacing w:val="-4"/>
          <w:sz w:val="24"/>
          <w:szCs w:val="24"/>
        </w:rPr>
        <w:t xml:space="preserve"> </w:t>
      </w:r>
      <w:r w:rsidRPr="00F9168E">
        <w:rPr>
          <w:sz w:val="24"/>
          <w:szCs w:val="24"/>
        </w:rPr>
        <w:t>operacji</w:t>
      </w:r>
      <w:r w:rsidRPr="00F9168E">
        <w:rPr>
          <w:spacing w:val="-6"/>
          <w:sz w:val="24"/>
          <w:szCs w:val="24"/>
        </w:rPr>
        <w:t xml:space="preserve"> </w:t>
      </w:r>
      <w:r w:rsidRPr="00F9168E">
        <w:rPr>
          <w:sz w:val="24"/>
          <w:szCs w:val="24"/>
        </w:rPr>
        <w:t>na</w:t>
      </w:r>
      <w:r w:rsidRPr="00F9168E">
        <w:rPr>
          <w:spacing w:val="-2"/>
          <w:sz w:val="24"/>
          <w:szCs w:val="24"/>
        </w:rPr>
        <w:t xml:space="preserve"> plikach,</w:t>
      </w:r>
    </w:p>
    <w:p w14:paraId="1AC968B0" w14:textId="77777777" w:rsidR="002C33B2" w:rsidRPr="00F9168E" w:rsidRDefault="002C33B2" w:rsidP="004B3095">
      <w:pPr>
        <w:pStyle w:val="Akapitzlist"/>
        <w:widowControl w:val="0"/>
        <w:numPr>
          <w:ilvl w:val="1"/>
          <w:numId w:val="37"/>
        </w:numPr>
        <w:tabs>
          <w:tab w:val="left" w:pos="1172"/>
        </w:tabs>
        <w:autoSpaceDE w:val="0"/>
        <w:autoSpaceDN w:val="0"/>
        <w:spacing w:line="360" w:lineRule="auto"/>
        <w:ind w:left="720"/>
        <w:rPr>
          <w:sz w:val="24"/>
          <w:szCs w:val="24"/>
        </w:rPr>
      </w:pPr>
      <w:r w:rsidRPr="00F9168E">
        <w:rPr>
          <w:sz w:val="24"/>
          <w:szCs w:val="24"/>
        </w:rPr>
        <w:t>wprowadzanie</w:t>
      </w:r>
      <w:r w:rsidRPr="00F9168E">
        <w:rPr>
          <w:spacing w:val="-5"/>
          <w:sz w:val="24"/>
          <w:szCs w:val="24"/>
        </w:rPr>
        <w:t xml:space="preserve"> </w:t>
      </w:r>
      <w:r w:rsidRPr="00F9168E">
        <w:rPr>
          <w:sz w:val="24"/>
          <w:szCs w:val="24"/>
        </w:rPr>
        <w:t>polityk</w:t>
      </w:r>
      <w:r w:rsidRPr="00F9168E">
        <w:rPr>
          <w:spacing w:val="-7"/>
          <w:sz w:val="24"/>
          <w:szCs w:val="24"/>
        </w:rPr>
        <w:t xml:space="preserve"> </w:t>
      </w:r>
      <w:r w:rsidRPr="00F9168E">
        <w:rPr>
          <w:sz w:val="24"/>
          <w:szCs w:val="24"/>
        </w:rPr>
        <w:t>zabezpieczeń</w:t>
      </w:r>
      <w:r w:rsidRPr="00F9168E">
        <w:rPr>
          <w:spacing w:val="-6"/>
          <w:sz w:val="24"/>
          <w:szCs w:val="24"/>
        </w:rPr>
        <w:t xml:space="preserve"> </w:t>
      </w:r>
      <w:r w:rsidRPr="00F9168E">
        <w:rPr>
          <w:sz w:val="24"/>
          <w:szCs w:val="24"/>
        </w:rPr>
        <w:t>do</w:t>
      </w:r>
      <w:r w:rsidRPr="00F9168E">
        <w:rPr>
          <w:spacing w:val="-7"/>
          <w:sz w:val="24"/>
          <w:szCs w:val="24"/>
        </w:rPr>
        <w:t xml:space="preserve"> </w:t>
      </w:r>
      <w:r w:rsidRPr="00F9168E">
        <w:rPr>
          <w:sz w:val="24"/>
          <w:szCs w:val="24"/>
        </w:rPr>
        <w:t>wiadomości</w:t>
      </w:r>
      <w:r w:rsidRPr="00F9168E">
        <w:rPr>
          <w:spacing w:val="-6"/>
          <w:sz w:val="24"/>
          <w:szCs w:val="24"/>
        </w:rPr>
        <w:t xml:space="preserve"> </w:t>
      </w:r>
      <w:r w:rsidRPr="00F9168E">
        <w:rPr>
          <w:sz w:val="24"/>
          <w:szCs w:val="24"/>
        </w:rPr>
        <w:t>e-</w:t>
      </w:r>
      <w:r w:rsidRPr="00F9168E">
        <w:rPr>
          <w:spacing w:val="-2"/>
          <w:sz w:val="24"/>
          <w:szCs w:val="24"/>
        </w:rPr>
        <w:t>mail.</w:t>
      </w:r>
    </w:p>
    <w:p w14:paraId="3BC1DF03" w14:textId="398E2B6A" w:rsidR="002C33B2" w:rsidRPr="00F9168E" w:rsidRDefault="002C33B2" w:rsidP="004B3095">
      <w:pPr>
        <w:pStyle w:val="Akapitzlist"/>
        <w:widowControl w:val="0"/>
        <w:numPr>
          <w:ilvl w:val="0"/>
          <w:numId w:val="12"/>
        </w:numPr>
        <w:tabs>
          <w:tab w:val="left" w:pos="824"/>
        </w:tabs>
        <w:autoSpaceDE w:val="0"/>
        <w:autoSpaceDN w:val="0"/>
        <w:spacing w:line="360" w:lineRule="auto"/>
        <w:ind w:left="360" w:hanging="361"/>
        <w:rPr>
          <w:sz w:val="24"/>
          <w:szCs w:val="24"/>
        </w:rPr>
      </w:pPr>
      <w:r w:rsidRPr="00F9168E">
        <w:rPr>
          <w:sz w:val="24"/>
          <w:szCs w:val="24"/>
        </w:rPr>
        <w:t>System</w:t>
      </w:r>
      <w:r w:rsidRPr="00F9168E">
        <w:rPr>
          <w:spacing w:val="-5"/>
          <w:sz w:val="24"/>
          <w:szCs w:val="24"/>
        </w:rPr>
        <w:t xml:space="preserve"> </w:t>
      </w:r>
      <w:r w:rsidRPr="00F9168E">
        <w:rPr>
          <w:sz w:val="24"/>
          <w:szCs w:val="24"/>
        </w:rPr>
        <w:t>musi</w:t>
      </w:r>
      <w:r w:rsidRPr="00F9168E">
        <w:rPr>
          <w:spacing w:val="-3"/>
          <w:sz w:val="24"/>
          <w:szCs w:val="24"/>
        </w:rPr>
        <w:t xml:space="preserve"> </w:t>
      </w:r>
      <w:r w:rsidRPr="00F9168E">
        <w:rPr>
          <w:sz w:val="24"/>
          <w:szCs w:val="24"/>
        </w:rPr>
        <w:t>umożliwiać</w:t>
      </w:r>
      <w:r w:rsidRPr="00F9168E">
        <w:rPr>
          <w:spacing w:val="-3"/>
          <w:sz w:val="24"/>
          <w:szCs w:val="24"/>
        </w:rPr>
        <w:t xml:space="preserve"> </w:t>
      </w:r>
      <w:r w:rsidRPr="00F9168E">
        <w:rPr>
          <w:sz w:val="24"/>
          <w:szCs w:val="24"/>
        </w:rPr>
        <w:t>integrację</w:t>
      </w:r>
      <w:r w:rsidRPr="00F9168E">
        <w:rPr>
          <w:spacing w:val="-5"/>
          <w:sz w:val="24"/>
          <w:szCs w:val="24"/>
        </w:rPr>
        <w:t xml:space="preserve"> </w:t>
      </w:r>
      <w:r w:rsidRPr="00F9168E">
        <w:rPr>
          <w:sz w:val="24"/>
          <w:szCs w:val="24"/>
        </w:rPr>
        <w:t>z</w:t>
      </w:r>
      <w:r w:rsidRPr="00F9168E">
        <w:rPr>
          <w:spacing w:val="-3"/>
          <w:sz w:val="24"/>
          <w:szCs w:val="24"/>
        </w:rPr>
        <w:t xml:space="preserve"> </w:t>
      </w:r>
      <w:r w:rsidRPr="00F9168E">
        <w:rPr>
          <w:sz w:val="24"/>
          <w:szCs w:val="24"/>
        </w:rPr>
        <w:t>narzędziami</w:t>
      </w:r>
      <w:r w:rsidRPr="00F9168E">
        <w:rPr>
          <w:spacing w:val="-5"/>
          <w:sz w:val="24"/>
          <w:szCs w:val="24"/>
        </w:rPr>
        <w:t xml:space="preserve"> </w:t>
      </w:r>
      <w:r w:rsidRPr="00F9168E">
        <w:rPr>
          <w:sz w:val="24"/>
          <w:szCs w:val="24"/>
        </w:rPr>
        <w:t>analitycznymi</w:t>
      </w:r>
      <w:r w:rsidRPr="00F9168E">
        <w:rPr>
          <w:spacing w:val="-2"/>
          <w:sz w:val="24"/>
          <w:szCs w:val="24"/>
        </w:rPr>
        <w:t>.</w:t>
      </w:r>
    </w:p>
    <w:p w14:paraId="17953CFA" w14:textId="77777777" w:rsidR="002C33B2" w:rsidRPr="00F9168E" w:rsidRDefault="002C33B2" w:rsidP="004B3095">
      <w:pPr>
        <w:pStyle w:val="Akapitzlist"/>
        <w:widowControl w:val="0"/>
        <w:numPr>
          <w:ilvl w:val="0"/>
          <w:numId w:val="12"/>
        </w:numPr>
        <w:tabs>
          <w:tab w:val="left" w:pos="824"/>
        </w:tabs>
        <w:autoSpaceDE w:val="0"/>
        <w:autoSpaceDN w:val="0"/>
        <w:spacing w:line="360" w:lineRule="auto"/>
        <w:ind w:left="360" w:right="467"/>
        <w:rPr>
          <w:sz w:val="24"/>
          <w:szCs w:val="24"/>
        </w:rPr>
      </w:pPr>
      <w:r w:rsidRPr="00F9168E">
        <w:rPr>
          <w:sz w:val="24"/>
          <w:szCs w:val="24"/>
        </w:rPr>
        <w:t>Serwer</w:t>
      </w:r>
      <w:r w:rsidRPr="00F9168E">
        <w:rPr>
          <w:spacing w:val="-5"/>
          <w:sz w:val="24"/>
          <w:szCs w:val="24"/>
        </w:rPr>
        <w:t xml:space="preserve"> </w:t>
      </w:r>
      <w:r w:rsidRPr="00F9168E">
        <w:rPr>
          <w:sz w:val="24"/>
          <w:szCs w:val="24"/>
        </w:rPr>
        <w:t>administracyjny</w:t>
      </w:r>
      <w:r w:rsidRPr="00F9168E">
        <w:rPr>
          <w:spacing w:val="-5"/>
          <w:sz w:val="24"/>
          <w:szCs w:val="24"/>
        </w:rPr>
        <w:t xml:space="preserve"> </w:t>
      </w:r>
      <w:r w:rsidRPr="00F9168E">
        <w:rPr>
          <w:sz w:val="24"/>
          <w:szCs w:val="24"/>
        </w:rPr>
        <w:t>musi</w:t>
      </w:r>
      <w:r w:rsidRPr="00F9168E">
        <w:rPr>
          <w:spacing w:val="-3"/>
          <w:sz w:val="24"/>
          <w:szCs w:val="24"/>
        </w:rPr>
        <w:t xml:space="preserve"> </w:t>
      </w:r>
      <w:r w:rsidRPr="00F9168E">
        <w:rPr>
          <w:sz w:val="24"/>
          <w:szCs w:val="24"/>
        </w:rPr>
        <w:t>posiadać</w:t>
      </w:r>
      <w:r w:rsidRPr="00F9168E">
        <w:rPr>
          <w:spacing w:val="-6"/>
          <w:sz w:val="24"/>
          <w:szCs w:val="24"/>
        </w:rPr>
        <w:t xml:space="preserve"> </w:t>
      </w:r>
      <w:bookmarkStart w:id="24" w:name="_Hlk135990578"/>
      <w:r w:rsidRPr="00F9168E">
        <w:rPr>
          <w:sz w:val="24"/>
          <w:szCs w:val="24"/>
        </w:rPr>
        <w:t>konsolę</w:t>
      </w:r>
      <w:r w:rsidRPr="00F9168E">
        <w:rPr>
          <w:spacing w:val="-6"/>
          <w:sz w:val="24"/>
          <w:szCs w:val="24"/>
        </w:rPr>
        <w:t xml:space="preserve"> </w:t>
      </w:r>
      <w:r w:rsidRPr="00F9168E">
        <w:rPr>
          <w:sz w:val="24"/>
          <w:szCs w:val="24"/>
        </w:rPr>
        <w:t>dostępną</w:t>
      </w:r>
      <w:r w:rsidRPr="00F9168E">
        <w:rPr>
          <w:spacing w:val="-3"/>
          <w:sz w:val="24"/>
          <w:szCs w:val="24"/>
        </w:rPr>
        <w:t xml:space="preserve"> </w:t>
      </w:r>
      <w:r w:rsidRPr="00F9168E">
        <w:rPr>
          <w:sz w:val="24"/>
          <w:szCs w:val="24"/>
        </w:rPr>
        <w:t>z</w:t>
      </w:r>
      <w:r w:rsidRPr="00F9168E">
        <w:rPr>
          <w:spacing w:val="-3"/>
          <w:sz w:val="24"/>
          <w:szCs w:val="24"/>
        </w:rPr>
        <w:t xml:space="preserve"> </w:t>
      </w:r>
      <w:r w:rsidRPr="00F9168E">
        <w:rPr>
          <w:sz w:val="24"/>
          <w:szCs w:val="24"/>
        </w:rPr>
        <w:t>poziomu</w:t>
      </w:r>
      <w:r w:rsidRPr="00F9168E">
        <w:rPr>
          <w:spacing w:val="-4"/>
          <w:sz w:val="24"/>
          <w:szCs w:val="24"/>
        </w:rPr>
        <w:t xml:space="preserve"> </w:t>
      </w:r>
      <w:r w:rsidRPr="00F9168E">
        <w:rPr>
          <w:sz w:val="24"/>
          <w:szCs w:val="24"/>
        </w:rPr>
        <w:t>przeglądarki</w:t>
      </w:r>
      <w:r w:rsidRPr="00F9168E">
        <w:rPr>
          <w:spacing w:val="-6"/>
          <w:sz w:val="24"/>
          <w:szCs w:val="24"/>
        </w:rPr>
        <w:t xml:space="preserve"> </w:t>
      </w:r>
      <w:r w:rsidRPr="00F9168E">
        <w:rPr>
          <w:sz w:val="24"/>
          <w:szCs w:val="24"/>
        </w:rPr>
        <w:t>internetowej, służącą do raportowania i zarządzania stacjami roboczymi i urządzeniami mobilnymi.</w:t>
      </w:r>
    </w:p>
    <w:bookmarkEnd w:id="24"/>
    <w:p w14:paraId="5350EFDA" w14:textId="77777777" w:rsidR="002C33B2" w:rsidRPr="00F9168E" w:rsidRDefault="002C33B2" w:rsidP="004B3095">
      <w:pPr>
        <w:pStyle w:val="Akapitzlist"/>
        <w:widowControl w:val="0"/>
        <w:numPr>
          <w:ilvl w:val="0"/>
          <w:numId w:val="12"/>
        </w:numPr>
        <w:tabs>
          <w:tab w:val="left" w:pos="824"/>
        </w:tabs>
        <w:autoSpaceDE w:val="0"/>
        <w:autoSpaceDN w:val="0"/>
        <w:spacing w:line="360" w:lineRule="auto"/>
        <w:ind w:left="360" w:right="1099"/>
        <w:rPr>
          <w:sz w:val="24"/>
          <w:szCs w:val="24"/>
        </w:rPr>
      </w:pPr>
      <w:r w:rsidRPr="00F9168E">
        <w:rPr>
          <w:sz w:val="24"/>
          <w:szCs w:val="24"/>
        </w:rPr>
        <w:t>Konsola</w:t>
      </w:r>
      <w:r w:rsidRPr="00F9168E">
        <w:rPr>
          <w:spacing w:val="-6"/>
          <w:sz w:val="24"/>
          <w:szCs w:val="24"/>
        </w:rPr>
        <w:t xml:space="preserve"> </w:t>
      </w:r>
      <w:r w:rsidRPr="00F9168E">
        <w:rPr>
          <w:sz w:val="24"/>
          <w:szCs w:val="24"/>
        </w:rPr>
        <w:t>musi</w:t>
      </w:r>
      <w:r w:rsidRPr="00F9168E">
        <w:rPr>
          <w:spacing w:val="-3"/>
          <w:sz w:val="24"/>
          <w:szCs w:val="24"/>
        </w:rPr>
        <w:t xml:space="preserve"> </w:t>
      </w:r>
      <w:r w:rsidRPr="00F9168E">
        <w:rPr>
          <w:sz w:val="24"/>
          <w:szCs w:val="24"/>
        </w:rPr>
        <w:t>wyświetlać</w:t>
      </w:r>
      <w:r w:rsidRPr="00F9168E">
        <w:rPr>
          <w:spacing w:val="-6"/>
          <w:sz w:val="24"/>
          <w:szCs w:val="24"/>
        </w:rPr>
        <w:t xml:space="preserve"> </w:t>
      </w:r>
      <w:r w:rsidRPr="00F9168E">
        <w:rPr>
          <w:sz w:val="24"/>
          <w:szCs w:val="24"/>
        </w:rPr>
        <w:t>informacje</w:t>
      </w:r>
      <w:r w:rsidRPr="00F9168E">
        <w:rPr>
          <w:spacing w:val="-5"/>
          <w:sz w:val="24"/>
          <w:szCs w:val="24"/>
        </w:rPr>
        <w:t xml:space="preserve"> </w:t>
      </w:r>
      <w:r w:rsidRPr="00F9168E">
        <w:rPr>
          <w:sz w:val="24"/>
          <w:szCs w:val="24"/>
        </w:rPr>
        <w:t>na</w:t>
      </w:r>
      <w:r w:rsidRPr="00F9168E">
        <w:rPr>
          <w:spacing w:val="-3"/>
          <w:sz w:val="24"/>
          <w:szCs w:val="24"/>
        </w:rPr>
        <w:t xml:space="preserve"> </w:t>
      </w:r>
      <w:r w:rsidRPr="00F9168E">
        <w:rPr>
          <w:sz w:val="24"/>
          <w:szCs w:val="24"/>
        </w:rPr>
        <w:t>temat</w:t>
      </w:r>
      <w:r w:rsidRPr="00F9168E">
        <w:rPr>
          <w:spacing w:val="-3"/>
          <w:sz w:val="24"/>
          <w:szCs w:val="24"/>
        </w:rPr>
        <w:t xml:space="preserve"> </w:t>
      </w:r>
      <w:r w:rsidRPr="00F9168E">
        <w:rPr>
          <w:sz w:val="24"/>
          <w:szCs w:val="24"/>
        </w:rPr>
        <w:t>bezpieczeństwa</w:t>
      </w:r>
      <w:r w:rsidRPr="00F9168E">
        <w:rPr>
          <w:spacing w:val="-3"/>
          <w:sz w:val="24"/>
          <w:szCs w:val="24"/>
        </w:rPr>
        <w:t xml:space="preserve"> </w:t>
      </w:r>
      <w:r w:rsidRPr="00F9168E">
        <w:rPr>
          <w:sz w:val="24"/>
          <w:szCs w:val="24"/>
        </w:rPr>
        <w:t>danych,</w:t>
      </w:r>
      <w:r w:rsidRPr="00F9168E">
        <w:rPr>
          <w:spacing w:val="-3"/>
          <w:sz w:val="24"/>
          <w:szCs w:val="24"/>
        </w:rPr>
        <w:t xml:space="preserve"> </w:t>
      </w:r>
      <w:r w:rsidRPr="00F9168E">
        <w:rPr>
          <w:sz w:val="24"/>
          <w:szCs w:val="24"/>
        </w:rPr>
        <w:t>produktywności pracowników oraz utylizacji sprzętu które są podzielone na:</w:t>
      </w:r>
    </w:p>
    <w:p w14:paraId="630E5E67" w14:textId="77777777" w:rsidR="002C33B2" w:rsidRPr="00F9168E" w:rsidRDefault="002C33B2" w:rsidP="004B3095">
      <w:pPr>
        <w:pStyle w:val="Akapitzlist"/>
        <w:widowControl w:val="0"/>
        <w:numPr>
          <w:ilvl w:val="1"/>
          <w:numId w:val="12"/>
        </w:numPr>
        <w:tabs>
          <w:tab w:val="left" w:pos="1172"/>
        </w:tabs>
        <w:autoSpaceDE w:val="0"/>
        <w:autoSpaceDN w:val="0"/>
        <w:spacing w:line="360" w:lineRule="auto"/>
        <w:ind w:left="708" w:hanging="361"/>
        <w:rPr>
          <w:sz w:val="24"/>
          <w:szCs w:val="24"/>
        </w:rPr>
      </w:pPr>
      <w:r w:rsidRPr="00F9168E">
        <w:rPr>
          <w:sz w:val="24"/>
          <w:szCs w:val="24"/>
        </w:rPr>
        <w:t>Bezpieczeństwo</w:t>
      </w:r>
      <w:r w:rsidRPr="00F9168E">
        <w:rPr>
          <w:spacing w:val="-7"/>
          <w:sz w:val="24"/>
          <w:szCs w:val="24"/>
        </w:rPr>
        <w:t xml:space="preserve"> </w:t>
      </w:r>
      <w:r w:rsidRPr="00F9168E">
        <w:rPr>
          <w:spacing w:val="-2"/>
          <w:sz w:val="24"/>
          <w:szCs w:val="24"/>
        </w:rPr>
        <w:t>danych:</w:t>
      </w:r>
    </w:p>
    <w:p w14:paraId="2C2E79A6" w14:textId="77777777" w:rsidR="002C33B2" w:rsidRPr="00F9168E" w:rsidRDefault="002C33B2" w:rsidP="004B3095">
      <w:pPr>
        <w:pStyle w:val="Akapitzlist"/>
        <w:widowControl w:val="0"/>
        <w:numPr>
          <w:ilvl w:val="0"/>
          <w:numId w:val="38"/>
        </w:numPr>
        <w:tabs>
          <w:tab w:val="left" w:pos="1681"/>
        </w:tabs>
        <w:autoSpaceDE w:val="0"/>
        <w:autoSpaceDN w:val="0"/>
        <w:spacing w:line="360" w:lineRule="auto"/>
        <w:ind w:left="1056" w:hanging="347"/>
        <w:rPr>
          <w:sz w:val="24"/>
          <w:szCs w:val="24"/>
        </w:rPr>
      </w:pPr>
      <w:r w:rsidRPr="00F9168E">
        <w:rPr>
          <w:sz w:val="24"/>
          <w:szCs w:val="24"/>
        </w:rPr>
        <w:t>Przegląd</w:t>
      </w:r>
      <w:r w:rsidRPr="00F9168E">
        <w:rPr>
          <w:spacing w:val="-5"/>
          <w:sz w:val="24"/>
          <w:szCs w:val="24"/>
        </w:rPr>
        <w:t xml:space="preserve"> </w:t>
      </w:r>
      <w:r w:rsidRPr="00F9168E">
        <w:rPr>
          <w:sz w:val="24"/>
          <w:szCs w:val="24"/>
        </w:rPr>
        <w:t>informacji</w:t>
      </w:r>
      <w:r w:rsidRPr="00F9168E">
        <w:rPr>
          <w:spacing w:val="-6"/>
          <w:sz w:val="24"/>
          <w:szCs w:val="24"/>
        </w:rPr>
        <w:t xml:space="preserve"> </w:t>
      </w:r>
      <w:r w:rsidRPr="00F9168E">
        <w:rPr>
          <w:sz w:val="24"/>
          <w:szCs w:val="24"/>
        </w:rPr>
        <w:t>o</w:t>
      </w:r>
      <w:r w:rsidRPr="00F9168E">
        <w:rPr>
          <w:spacing w:val="-2"/>
          <w:sz w:val="24"/>
          <w:szCs w:val="24"/>
        </w:rPr>
        <w:t xml:space="preserve"> </w:t>
      </w:r>
      <w:r w:rsidRPr="00F9168E">
        <w:rPr>
          <w:sz w:val="24"/>
          <w:szCs w:val="24"/>
        </w:rPr>
        <w:t>incydentach</w:t>
      </w:r>
      <w:r w:rsidRPr="00F9168E">
        <w:rPr>
          <w:spacing w:val="-3"/>
          <w:sz w:val="24"/>
          <w:szCs w:val="24"/>
        </w:rPr>
        <w:t xml:space="preserve"> </w:t>
      </w:r>
      <w:r w:rsidRPr="00F9168E">
        <w:rPr>
          <w:spacing w:val="-2"/>
          <w:sz w:val="24"/>
          <w:szCs w:val="24"/>
        </w:rPr>
        <w:t>bezpieczeństwa.</w:t>
      </w:r>
    </w:p>
    <w:p w14:paraId="0DFD9D04" w14:textId="77777777" w:rsidR="002C33B2" w:rsidRPr="00F9168E" w:rsidRDefault="002C33B2" w:rsidP="004B3095">
      <w:pPr>
        <w:pStyle w:val="Akapitzlist"/>
        <w:widowControl w:val="0"/>
        <w:numPr>
          <w:ilvl w:val="0"/>
          <w:numId w:val="38"/>
        </w:numPr>
        <w:tabs>
          <w:tab w:val="left" w:pos="1681"/>
        </w:tabs>
        <w:autoSpaceDE w:val="0"/>
        <w:autoSpaceDN w:val="0"/>
        <w:spacing w:line="360" w:lineRule="auto"/>
        <w:ind w:left="1056" w:hanging="347"/>
        <w:rPr>
          <w:sz w:val="24"/>
          <w:szCs w:val="24"/>
        </w:rPr>
      </w:pPr>
      <w:r w:rsidRPr="00F9168E">
        <w:rPr>
          <w:sz w:val="24"/>
          <w:szCs w:val="24"/>
        </w:rPr>
        <w:t>Przegląd</w:t>
      </w:r>
      <w:r w:rsidRPr="00F9168E">
        <w:rPr>
          <w:spacing w:val="-6"/>
          <w:sz w:val="24"/>
          <w:szCs w:val="24"/>
        </w:rPr>
        <w:t xml:space="preserve"> </w:t>
      </w:r>
      <w:r w:rsidRPr="00F9168E">
        <w:rPr>
          <w:sz w:val="24"/>
          <w:szCs w:val="24"/>
        </w:rPr>
        <w:t>danych</w:t>
      </w:r>
      <w:r w:rsidRPr="00F9168E">
        <w:rPr>
          <w:spacing w:val="-4"/>
          <w:sz w:val="24"/>
          <w:szCs w:val="24"/>
        </w:rPr>
        <w:t xml:space="preserve"> </w:t>
      </w:r>
      <w:r w:rsidRPr="00F9168E">
        <w:rPr>
          <w:spacing w:val="-2"/>
          <w:sz w:val="24"/>
          <w:szCs w:val="24"/>
        </w:rPr>
        <w:t>przychodzących.</w:t>
      </w:r>
    </w:p>
    <w:p w14:paraId="557D4F69" w14:textId="77777777" w:rsidR="002C33B2" w:rsidRPr="00F9168E" w:rsidRDefault="002C33B2" w:rsidP="004B3095">
      <w:pPr>
        <w:pStyle w:val="Akapitzlist"/>
        <w:widowControl w:val="0"/>
        <w:numPr>
          <w:ilvl w:val="0"/>
          <w:numId w:val="38"/>
        </w:numPr>
        <w:tabs>
          <w:tab w:val="left" w:pos="1681"/>
        </w:tabs>
        <w:autoSpaceDE w:val="0"/>
        <w:autoSpaceDN w:val="0"/>
        <w:spacing w:line="360" w:lineRule="auto"/>
        <w:ind w:left="1056" w:hanging="347"/>
        <w:rPr>
          <w:sz w:val="24"/>
          <w:szCs w:val="24"/>
        </w:rPr>
      </w:pPr>
      <w:r w:rsidRPr="00F9168E">
        <w:rPr>
          <w:sz w:val="24"/>
          <w:szCs w:val="24"/>
        </w:rPr>
        <w:lastRenderedPageBreak/>
        <w:t>Przegląd</w:t>
      </w:r>
      <w:r w:rsidRPr="00F9168E">
        <w:rPr>
          <w:spacing w:val="-6"/>
          <w:sz w:val="24"/>
          <w:szCs w:val="24"/>
        </w:rPr>
        <w:t xml:space="preserve"> </w:t>
      </w:r>
      <w:r w:rsidRPr="00F9168E">
        <w:rPr>
          <w:sz w:val="24"/>
          <w:szCs w:val="24"/>
        </w:rPr>
        <w:t>danych</w:t>
      </w:r>
      <w:r w:rsidRPr="00F9168E">
        <w:rPr>
          <w:spacing w:val="-7"/>
          <w:sz w:val="24"/>
          <w:szCs w:val="24"/>
        </w:rPr>
        <w:t xml:space="preserve"> </w:t>
      </w:r>
      <w:r w:rsidRPr="00F9168E">
        <w:rPr>
          <w:spacing w:val="-2"/>
          <w:sz w:val="24"/>
          <w:szCs w:val="24"/>
        </w:rPr>
        <w:t>wychodzących.</w:t>
      </w:r>
    </w:p>
    <w:p w14:paraId="435C4862" w14:textId="77777777" w:rsidR="002C33B2" w:rsidRPr="00F9168E" w:rsidRDefault="002C33B2" w:rsidP="004B3095">
      <w:pPr>
        <w:pStyle w:val="Akapitzlist"/>
        <w:widowControl w:val="0"/>
        <w:numPr>
          <w:ilvl w:val="0"/>
          <w:numId w:val="38"/>
        </w:numPr>
        <w:tabs>
          <w:tab w:val="left" w:pos="1681"/>
        </w:tabs>
        <w:autoSpaceDE w:val="0"/>
        <w:autoSpaceDN w:val="0"/>
        <w:spacing w:line="360" w:lineRule="auto"/>
        <w:ind w:left="1056" w:right="-1" w:hanging="347"/>
        <w:rPr>
          <w:sz w:val="24"/>
          <w:szCs w:val="24"/>
        </w:rPr>
      </w:pPr>
      <w:r w:rsidRPr="00F9168E">
        <w:rPr>
          <w:sz w:val="24"/>
          <w:szCs w:val="24"/>
        </w:rPr>
        <w:t>Przegląd</w:t>
      </w:r>
      <w:r w:rsidRPr="00F9168E">
        <w:rPr>
          <w:spacing w:val="-4"/>
          <w:sz w:val="24"/>
          <w:szCs w:val="24"/>
        </w:rPr>
        <w:t xml:space="preserve"> </w:t>
      </w:r>
      <w:r w:rsidRPr="00F9168E">
        <w:rPr>
          <w:sz w:val="24"/>
          <w:szCs w:val="24"/>
        </w:rPr>
        <w:t>informacji</w:t>
      </w:r>
      <w:r w:rsidRPr="00F9168E">
        <w:rPr>
          <w:spacing w:val="-3"/>
          <w:sz w:val="24"/>
          <w:szCs w:val="24"/>
        </w:rPr>
        <w:t xml:space="preserve"> </w:t>
      </w:r>
      <w:r w:rsidRPr="00F9168E">
        <w:rPr>
          <w:sz w:val="24"/>
          <w:szCs w:val="24"/>
        </w:rPr>
        <w:t>z</w:t>
      </w:r>
      <w:r w:rsidRPr="00F9168E">
        <w:rPr>
          <w:spacing w:val="-5"/>
          <w:sz w:val="24"/>
          <w:szCs w:val="24"/>
        </w:rPr>
        <w:t xml:space="preserve"> </w:t>
      </w:r>
      <w:r w:rsidRPr="00F9168E">
        <w:rPr>
          <w:sz w:val="24"/>
          <w:szCs w:val="24"/>
        </w:rPr>
        <w:t>Office365</w:t>
      </w:r>
      <w:r w:rsidRPr="00F9168E">
        <w:rPr>
          <w:spacing w:val="-4"/>
          <w:sz w:val="24"/>
          <w:szCs w:val="24"/>
        </w:rPr>
        <w:t xml:space="preserve"> </w:t>
      </w:r>
      <w:r w:rsidRPr="00F9168E">
        <w:rPr>
          <w:sz w:val="24"/>
          <w:szCs w:val="24"/>
        </w:rPr>
        <w:t>które</w:t>
      </w:r>
      <w:r w:rsidRPr="00F9168E">
        <w:rPr>
          <w:spacing w:val="-3"/>
          <w:sz w:val="24"/>
          <w:szCs w:val="24"/>
        </w:rPr>
        <w:t xml:space="preserve"> </w:t>
      </w:r>
      <w:r w:rsidRPr="00F9168E">
        <w:rPr>
          <w:sz w:val="24"/>
          <w:szCs w:val="24"/>
        </w:rPr>
        <w:t>dotyczą</w:t>
      </w:r>
      <w:r w:rsidRPr="00F9168E">
        <w:rPr>
          <w:spacing w:val="-5"/>
          <w:sz w:val="24"/>
          <w:szCs w:val="24"/>
        </w:rPr>
        <w:t xml:space="preserve"> </w:t>
      </w:r>
      <w:r w:rsidRPr="00F9168E">
        <w:rPr>
          <w:sz w:val="24"/>
          <w:szCs w:val="24"/>
        </w:rPr>
        <w:t>m.in.</w:t>
      </w:r>
      <w:r w:rsidRPr="00F9168E">
        <w:rPr>
          <w:spacing w:val="-5"/>
          <w:sz w:val="24"/>
          <w:szCs w:val="24"/>
        </w:rPr>
        <w:t xml:space="preserve"> </w:t>
      </w:r>
      <w:r w:rsidRPr="00F9168E">
        <w:rPr>
          <w:sz w:val="24"/>
          <w:szCs w:val="24"/>
        </w:rPr>
        <w:t>pobierania,</w:t>
      </w:r>
      <w:r w:rsidRPr="00F9168E">
        <w:rPr>
          <w:spacing w:val="-5"/>
          <w:sz w:val="24"/>
          <w:szCs w:val="24"/>
        </w:rPr>
        <w:t xml:space="preserve"> </w:t>
      </w:r>
      <w:r w:rsidRPr="00F9168E">
        <w:rPr>
          <w:sz w:val="24"/>
          <w:szCs w:val="24"/>
        </w:rPr>
        <w:t>współdzielenia</w:t>
      </w:r>
      <w:r w:rsidRPr="00F9168E">
        <w:rPr>
          <w:spacing w:val="-4"/>
          <w:sz w:val="24"/>
          <w:szCs w:val="24"/>
        </w:rPr>
        <w:t xml:space="preserve"> </w:t>
      </w:r>
      <w:r w:rsidRPr="00F9168E">
        <w:rPr>
          <w:sz w:val="24"/>
          <w:szCs w:val="24"/>
        </w:rPr>
        <w:t>oraz lokalnego dostępu do plików.</w:t>
      </w:r>
    </w:p>
    <w:p w14:paraId="4651BE41" w14:textId="77777777" w:rsidR="002C33B2" w:rsidRPr="00F9168E" w:rsidRDefault="002C33B2" w:rsidP="004B3095">
      <w:pPr>
        <w:pStyle w:val="Akapitzlist"/>
        <w:widowControl w:val="0"/>
        <w:numPr>
          <w:ilvl w:val="0"/>
          <w:numId w:val="38"/>
        </w:numPr>
        <w:tabs>
          <w:tab w:val="left" w:pos="1681"/>
        </w:tabs>
        <w:autoSpaceDE w:val="0"/>
        <w:autoSpaceDN w:val="0"/>
        <w:spacing w:line="360" w:lineRule="auto"/>
        <w:ind w:left="1056" w:hanging="347"/>
        <w:rPr>
          <w:sz w:val="24"/>
          <w:szCs w:val="24"/>
        </w:rPr>
      </w:pPr>
      <w:r w:rsidRPr="00F9168E">
        <w:rPr>
          <w:sz w:val="24"/>
          <w:szCs w:val="24"/>
        </w:rPr>
        <w:t>Podłączane/odłączane</w:t>
      </w:r>
      <w:r w:rsidRPr="00F9168E">
        <w:rPr>
          <w:spacing w:val="-11"/>
          <w:sz w:val="24"/>
          <w:szCs w:val="24"/>
        </w:rPr>
        <w:t xml:space="preserve"> </w:t>
      </w:r>
      <w:r w:rsidRPr="00F9168E">
        <w:rPr>
          <w:sz w:val="24"/>
          <w:szCs w:val="24"/>
        </w:rPr>
        <w:t>urządzenia</w:t>
      </w:r>
      <w:r w:rsidRPr="00F9168E">
        <w:rPr>
          <w:spacing w:val="-8"/>
          <w:sz w:val="24"/>
          <w:szCs w:val="24"/>
        </w:rPr>
        <w:t xml:space="preserve"> </w:t>
      </w:r>
      <w:r w:rsidRPr="00F9168E">
        <w:rPr>
          <w:spacing w:val="-2"/>
          <w:sz w:val="24"/>
          <w:szCs w:val="24"/>
        </w:rPr>
        <w:t>przenośne.</w:t>
      </w:r>
    </w:p>
    <w:p w14:paraId="48FC979C" w14:textId="77777777" w:rsidR="002C33B2" w:rsidRPr="00F9168E" w:rsidRDefault="002C33B2" w:rsidP="004B3095">
      <w:pPr>
        <w:pStyle w:val="Akapitzlist"/>
        <w:widowControl w:val="0"/>
        <w:numPr>
          <w:ilvl w:val="1"/>
          <w:numId w:val="12"/>
        </w:numPr>
        <w:tabs>
          <w:tab w:val="left" w:pos="1172"/>
        </w:tabs>
        <w:autoSpaceDE w:val="0"/>
        <w:autoSpaceDN w:val="0"/>
        <w:spacing w:line="360" w:lineRule="auto"/>
        <w:ind w:left="708" w:hanging="361"/>
        <w:rPr>
          <w:sz w:val="24"/>
          <w:szCs w:val="24"/>
        </w:rPr>
      </w:pPr>
      <w:r w:rsidRPr="00F9168E">
        <w:rPr>
          <w:spacing w:val="-2"/>
          <w:sz w:val="24"/>
          <w:szCs w:val="24"/>
        </w:rPr>
        <w:t>Produktywność:</w:t>
      </w:r>
    </w:p>
    <w:p w14:paraId="1D5106E7" w14:textId="77777777" w:rsidR="002C33B2" w:rsidRPr="00F9168E" w:rsidRDefault="002C33B2" w:rsidP="004B3095">
      <w:pPr>
        <w:pStyle w:val="Akapitzlist"/>
        <w:widowControl w:val="0"/>
        <w:numPr>
          <w:ilvl w:val="0"/>
          <w:numId w:val="39"/>
        </w:numPr>
        <w:tabs>
          <w:tab w:val="left" w:pos="1681"/>
        </w:tabs>
        <w:autoSpaceDE w:val="0"/>
        <w:autoSpaceDN w:val="0"/>
        <w:spacing w:line="360" w:lineRule="auto"/>
        <w:ind w:left="993" w:hanging="284"/>
        <w:rPr>
          <w:sz w:val="24"/>
          <w:szCs w:val="24"/>
        </w:rPr>
      </w:pPr>
      <w:r w:rsidRPr="00F9168E">
        <w:rPr>
          <w:sz w:val="24"/>
          <w:szCs w:val="24"/>
        </w:rPr>
        <w:t>Przegląd</w:t>
      </w:r>
      <w:r w:rsidRPr="00F9168E">
        <w:rPr>
          <w:spacing w:val="-6"/>
          <w:sz w:val="24"/>
          <w:szCs w:val="24"/>
        </w:rPr>
        <w:t xml:space="preserve"> </w:t>
      </w:r>
      <w:r w:rsidRPr="00F9168E">
        <w:rPr>
          <w:sz w:val="24"/>
          <w:szCs w:val="24"/>
        </w:rPr>
        <w:t>informacji</w:t>
      </w:r>
      <w:r w:rsidRPr="00F9168E">
        <w:rPr>
          <w:spacing w:val="-4"/>
          <w:sz w:val="24"/>
          <w:szCs w:val="24"/>
        </w:rPr>
        <w:t xml:space="preserve"> </w:t>
      </w:r>
      <w:r w:rsidRPr="00F9168E">
        <w:rPr>
          <w:sz w:val="24"/>
          <w:szCs w:val="24"/>
        </w:rPr>
        <w:t>na</w:t>
      </w:r>
      <w:r w:rsidRPr="00F9168E">
        <w:rPr>
          <w:spacing w:val="-9"/>
          <w:sz w:val="24"/>
          <w:szCs w:val="24"/>
        </w:rPr>
        <w:t xml:space="preserve"> </w:t>
      </w:r>
      <w:r w:rsidRPr="00F9168E">
        <w:rPr>
          <w:sz w:val="24"/>
          <w:szCs w:val="24"/>
        </w:rPr>
        <w:t>temat</w:t>
      </w:r>
      <w:r w:rsidRPr="00F9168E">
        <w:rPr>
          <w:spacing w:val="-4"/>
          <w:sz w:val="24"/>
          <w:szCs w:val="24"/>
        </w:rPr>
        <w:t xml:space="preserve"> </w:t>
      </w:r>
      <w:r w:rsidRPr="00F9168E">
        <w:rPr>
          <w:sz w:val="24"/>
          <w:szCs w:val="24"/>
        </w:rPr>
        <w:t>produktywności</w:t>
      </w:r>
      <w:r w:rsidRPr="00F9168E">
        <w:rPr>
          <w:spacing w:val="-4"/>
          <w:sz w:val="24"/>
          <w:szCs w:val="24"/>
        </w:rPr>
        <w:t xml:space="preserve"> </w:t>
      </w:r>
      <w:r w:rsidRPr="00F9168E">
        <w:rPr>
          <w:spacing w:val="-2"/>
          <w:sz w:val="24"/>
          <w:szCs w:val="24"/>
        </w:rPr>
        <w:t>użytkowników.</w:t>
      </w:r>
    </w:p>
    <w:p w14:paraId="48828D7B" w14:textId="77777777" w:rsidR="002C33B2" w:rsidRPr="00F9168E" w:rsidRDefault="002C33B2" w:rsidP="004B3095">
      <w:pPr>
        <w:pStyle w:val="Akapitzlist"/>
        <w:widowControl w:val="0"/>
        <w:numPr>
          <w:ilvl w:val="0"/>
          <w:numId w:val="39"/>
        </w:numPr>
        <w:tabs>
          <w:tab w:val="left" w:pos="1681"/>
        </w:tabs>
        <w:autoSpaceDE w:val="0"/>
        <w:autoSpaceDN w:val="0"/>
        <w:spacing w:line="360" w:lineRule="auto"/>
        <w:ind w:left="993" w:hanging="284"/>
        <w:rPr>
          <w:sz w:val="24"/>
          <w:szCs w:val="24"/>
        </w:rPr>
      </w:pPr>
      <w:r w:rsidRPr="00F9168E">
        <w:rPr>
          <w:sz w:val="24"/>
          <w:szCs w:val="24"/>
        </w:rPr>
        <w:t>Aktywność</w:t>
      </w:r>
      <w:r w:rsidRPr="00F9168E">
        <w:rPr>
          <w:spacing w:val="-7"/>
          <w:sz w:val="24"/>
          <w:szCs w:val="24"/>
        </w:rPr>
        <w:t xml:space="preserve"> </w:t>
      </w:r>
      <w:r w:rsidRPr="00F9168E">
        <w:rPr>
          <w:sz w:val="24"/>
          <w:szCs w:val="24"/>
        </w:rPr>
        <w:t>użytkowników</w:t>
      </w:r>
      <w:r w:rsidRPr="00F9168E">
        <w:rPr>
          <w:spacing w:val="-3"/>
          <w:sz w:val="24"/>
          <w:szCs w:val="24"/>
        </w:rPr>
        <w:t xml:space="preserve"> </w:t>
      </w:r>
      <w:r w:rsidRPr="00F9168E">
        <w:rPr>
          <w:sz w:val="24"/>
          <w:szCs w:val="24"/>
        </w:rPr>
        <w:t>podczas</w:t>
      </w:r>
      <w:r w:rsidRPr="00F9168E">
        <w:rPr>
          <w:spacing w:val="-7"/>
          <w:sz w:val="24"/>
          <w:szCs w:val="24"/>
        </w:rPr>
        <w:t xml:space="preserve"> </w:t>
      </w:r>
      <w:r w:rsidRPr="00F9168E">
        <w:rPr>
          <w:sz w:val="24"/>
          <w:szCs w:val="24"/>
        </w:rPr>
        <w:t>przeglądania</w:t>
      </w:r>
      <w:r w:rsidRPr="00F9168E">
        <w:rPr>
          <w:spacing w:val="-5"/>
          <w:sz w:val="24"/>
          <w:szCs w:val="24"/>
        </w:rPr>
        <w:t xml:space="preserve"> </w:t>
      </w:r>
      <w:r w:rsidRPr="00F9168E">
        <w:rPr>
          <w:sz w:val="24"/>
          <w:szCs w:val="24"/>
        </w:rPr>
        <w:t>stron</w:t>
      </w:r>
      <w:r w:rsidRPr="00F9168E">
        <w:rPr>
          <w:spacing w:val="-5"/>
          <w:sz w:val="24"/>
          <w:szCs w:val="24"/>
        </w:rPr>
        <w:t xml:space="preserve"> </w:t>
      </w:r>
      <w:r w:rsidRPr="00F9168E">
        <w:rPr>
          <w:sz w:val="24"/>
          <w:szCs w:val="24"/>
        </w:rPr>
        <w:t>WWW</w:t>
      </w:r>
      <w:r w:rsidRPr="00F9168E">
        <w:rPr>
          <w:spacing w:val="-5"/>
          <w:sz w:val="24"/>
          <w:szCs w:val="24"/>
        </w:rPr>
        <w:t xml:space="preserve"> </w:t>
      </w:r>
      <w:r w:rsidRPr="00F9168E">
        <w:rPr>
          <w:sz w:val="24"/>
          <w:szCs w:val="24"/>
        </w:rPr>
        <w:t>oraz</w:t>
      </w:r>
      <w:r w:rsidRPr="00F9168E">
        <w:rPr>
          <w:spacing w:val="-8"/>
          <w:sz w:val="24"/>
          <w:szCs w:val="24"/>
        </w:rPr>
        <w:t xml:space="preserve"> </w:t>
      </w:r>
      <w:r w:rsidRPr="00F9168E">
        <w:rPr>
          <w:sz w:val="24"/>
          <w:szCs w:val="24"/>
        </w:rPr>
        <w:t>korzystania</w:t>
      </w:r>
      <w:r w:rsidRPr="00F9168E">
        <w:rPr>
          <w:spacing w:val="-6"/>
          <w:sz w:val="24"/>
          <w:szCs w:val="24"/>
        </w:rPr>
        <w:t xml:space="preserve"> </w:t>
      </w:r>
      <w:r w:rsidRPr="00F9168E">
        <w:rPr>
          <w:sz w:val="24"/>
          <w:szCs w:val="24"/>
        </w:rPr>
        <w:t>z</w:t>
      </w:r>
      <w:r w:rsidRPr="00F9168E">
        <w:rPr>
          <w:spacing w:val="-5"/>
          <w:sz w:val="24"/>
          <w:szCs w:val="24"/>
        </w:rPr>
        <w:t xml:space="preserve"> </w:t>
      </w:r>
      <w:r w:rsidRPr="00F9168E">
        <w:rPr>
          <w:spacing w:val="-2"/>
          <w:sz w:val="24"/>
          <w:szCs w:val="24"/>
        </w:rPr>
        <w:t>aplikacji.</w:t>
      </w:r>
    </w:p>
    <w:p w14:paraId="537A7F0D" w14:textId="77777777" w:rsidR="002C33B2" w:rsidRPr="00F9168E" w:rsidRDefault="002C33B2" w:rsidP="004B3095">
      <w:pPr>
        <w:pStyle w:val="Akapitzlist"/>
        <w:widowControl w:val="0"/>
        <w:numPr>
          <w:ilvl w:val="0"/>
          <w:numId w:val="39"/>
        </w:numPr>
        <w:tabs>
          <w:tab w:val="left" w:pos="1681"/>
        </w:tabs>
        <w:autoSpaceDE w:val="0"/>
        <w:autoSpaceDN w:val="0"/>
        <w:spacing w:line="360" w:lineRule="auto"/>
        <w:ind w:left="993" w:hanging="284"/>
        <w:rPr>
          <w:sz w:val="24"/>
          <w:szCs w:val="24"/>
        </w:rPr>
      </w:pPr>
      <w:r w:rsidRPr="00F9168E">
        <w:rPr>
          <w:spacing w:val="-2"/>
          <w:sz w:val="24"/>
          <w:szCs w:val="24"/>
        </w:rPr>
        <w:t>Trendy.</w:t>
      </w:r>
    </w:p>
    <w:p w14:paraId="1D68E79F" w14:textId="77777777" w:rsidR="002C33B2" w:rsidRPr="00F9168E" w:rsidRDefault="002C33B2" w:rsidP="004B3095">
      <w:pPr>
        <w:pStyle w:val="Akapitzlist"/>
        <w:widowControl w:val="0"/>
        <w:numPr>
          <w:ilvl w:val="1"/>
          <w:numId w:val="12"/>
        </w:numPr>
        <w:tabs>
          <w:tab w:val="left" w:pos="1172"/>
        </w:tabs>
        <w:autoSpaceDE w:val="0"/>
        <w:autoSpaceDN w:val="0"/>
        <w:spacing w:line="360" w:lineRule="auto"/>
        <w:ind w:left="708" w:hanging="361"/>
        <w:rPr>
          <w:sz w:val="24"/>
          <w:szCs w:val="24"/>
        </w:rPr>
      </w:pPr>
      <w:r w:rsidRPr="00F9168E">
        <w:rPr>
          <w:sz w:val="24"/>
          <w:szCs w:val="24"/>
        </w:rPr>
        <w:t>Eksploatacja</w:t>
      </w:r>
      <w:r w:rsidRPr="00F9168E">
        <w:rPr>
          <w:spacing w:val="-8"/>
          <w:sz w:val="24"/>
          <w:szCs w:val="24"/>
        </w:rPr>
        <w:t xml:space="preserve"> </w:t>
      </w:r>
      <w:r w:rsidRPr="00F9168E">
        <w:rPr>
          <w:spacing w:val="-2"/>
          <w:sz w:val="24"/>
          <w:szCs w:val="24"/>
        </w:rPr>
        <w:t>sprzętu:</w:t>
      </w:r>
    </w:p>
    <w:p w14:paraId="5C8A86B1" w14:textId="77777777" w:rsidR="002C33B2" w:rsidRPr="00F9168E" w:rsidRDefault="002C33B2" w:rsidP="004B3095">
      <w:pPr>
        <w:pStyle w:val="Akapitzlist"/>
        <w:widowControl w:val="0"/>
        <w:numPr>
          <w:ilvl w:val="0"/>
          <w:numId w:val="40"/>
        </w:numPr>
        <w:tabs>
          <w:tab w:val="left" w:pos="993"/>
        </w:tabs>
        <w:autoSpaceDE w:val="0"/>
        <w:autoSpaceDN w:val="0"/>
        <w:spacing w:line="360" w:lineRule="auto"/>
        <w:ind w:left="830"/>
        <w:rPr>
          <w:sz w:val="24"/>
          <w:szCs w:val="24"/>
        </w:rPr>
      </w:pPr>
      <w:r w:rsidRPr="00F9168E">
        <w:rPr>
          <w:sz w:val="24"/>
          <w:szCs w:val="24"/>
        </w:rPr>
        <w:t>Przegląd</w:t>
      </w:r>
      <w:r w:rsidRPr="00F9168E">
        <w:rPr>
          <w:spacing w:val="-7"/>
          <w:sz w:val="24"/>
          <w:szCs w:val="24"/>
        </w:rPr>
        <w:t xml:space="preserve"> </w:t>
      </w:r>
      <w:r w:rsidRPr="00F9168E">
        <w:rPr>
          <w:sz w:val="24"/>
          <w:szCs w:val="24"/>
        </w:rPr>
        <w:t>informacji</w:t>
      </w:r>
      <w:r w:rsidRPr="00F9168E">
        <w:rPr>
          <w:spacing w:val="-4"/>
          <w:sz w:val="24"/>
          <w:szCs w:val="24"/>
        </w:rPr>
        <w:t xml:space="preserve"> </w:t>
      </w:r>
      <w:r w:rsidRPr="00F9168E">
        <w:rPr>
          <w:sz w:val="24"/>
          <w:szCs w:val="24"/>
        </w:rPr>
        <w:t>na</w:t>
      </w:r>
      <w:r w:rsidRPr="00F9168E">
        <w:rPr>
          <w:spacing w:val="-8"/>
          <w:sz w:val="24"/>
          <w:szCs w:val="24"/>
        </w:rPr>
        <w:t xml:space="preserve"> </w:t>
      </w:r>
      <w:r w:rsidRPr="00F9168E">
        <w:rPr>
          <w:sz w:val="24"/>
          <w:szCs w:val="24"/>
        </w:rPr>
        <w:t>temat</w:t>
      </w:r>
      <w:r w:rsidRPr="00F9168E">
        <w:rPr>
          <w:spacing w:val="-6"/>
          <w:sz w:val="24"/>
          <w:szCs w:val="24"/>
        </w:rPr>
        <w:t xml:space="preserve"> </w:t>
      </w:r>
      <w:r w:rsidRPr="00F9168E">
        <w:rPr>
          <w:sz w:val="24"/>
          <w:szCs w:val="24"/>
        </w:rPr>
        <w:t>eksploatacji</w:t>
      </w:r>
      <w:r w:rsidRPr="00F9168E">
        <w:rPr>
          <w:spacing w:val="-4"/>
          <w:sz w:val="24"/>
          <w:szCs w:val="24"/>
        </w:rPr>
        <w:t xml:space="preserve"> </w:t>
      </w:r>
      <w:r w:rsidRPr="00F9168E">
        <w:rPr>
          <w:sz w:val="24"/>
          <w:szCs w:val="24"/>
        </w:rPr>
        <w:t>sprzętu</w:t>
      </w:r>
      <w:r w:rsidRPr="00F9168E">
        <w:rPr>
          <w:spacing w:val="-6"/>
          <w:sz w:val="24"/>
          <w:szCs w:val="24"/>
        </w:rPr>
        <w:t xml:space="preserve"> </w:t>
      </w:r>
      <w:r w:rsidRPr="00F9168E">
        <w:rPr>
          <w:spacing w:val="-2"/>
          <w:sz w:val="24"/>
          <w:szCs w:val="24"/>
        </w:rPr>
        <w:t>komputerowego.</w:t>
      </w:r>
    </w:p>
    <w:p w14:paraId="495E1C87" w14:textId="77777777" w:rsidR="002C33B2" w:rsidRPr="00F9168E" w:rsidRDefault="002C33B2" w:rsidP="004B3095">
      <w:pPr>
        <w:pStyle w:val="Akapitzlist"/>
        <w:widowControl w:val="0"/>
        <w:numPr>
          <w:ilvl w:val="0"/>
          <w:numId w:val="40"/>
        </w:numPr>
        <w:tabs>
          <w:tab w:val="left" w:pos="993"/>
        </w:tabs>
        <w:autoSpaceDE w:val="0"/>
        <w:autoSpaceDN w:val="0"/>
        <w:spacing w:line="360" w:lineRule="auto"/>
        <w:ind w:left="830"/>
        <w:rPr>
          <w:sz w:val="24"/>
          <w:szCs w:val="24"/>
        </w:rPr>
      </w:pPr>
      <w:r w:rsidRPr="00F9168E">
        <w:rPr>
          <w:sz w:val="24"/>
          <w:szCs w:val="24"/>
        </w:rPr>
        <w:t>Eksploatacja</w:t>
      </w:r>
      <w:r w:rsidRPr="00F9168E">
        <w:rPr>
          <w:spacing w:val="-10"/>
          <w:sz w:val="24"/>
          <w:szCs w:val="24"/>
        </w:rPr>
        <w:t xml:space="preserve"> </w:t>
      </w:r>
      <w:r w:rsidRPr="00F9168E">
        <w:rPr>
          <w:sz w:val="24"/>
          <w:szCs w:val="24"/>
        </w:rPr>
        <w:t>sprzętu</w:t>
      </w:r>
      <w:r w:rsidRPr="00F9168E">
        <w:rPr>
          <w:spacing w:val="-12"/>
          <w:sz w:val="24"/>
          <w:szCs w:val="24"/>
        </w:rPr>
        <w:t xml:space="preserve"> </w:t>
      </w:r>
      <w:r w:rsidRPr="00F9168E">
        <w:rPr>
          <w:sz w:val="24"/>
          <w:szCs w:val="24"/>
        </w:rPr>
        <w:t>komputerowego,</w:t>
      </w:r>
      <w:r w:rsidRPr="00F9168E">
        <w:rPr>
          <w:spacing w:val="-8"/>
          <w:sz w:val="24"/>
          <w:szCs w:val="24"/>
        </w:rPr>
        <w:t xml:space="preserve"> </w:t>
      </w:r>
      <w:r w:rsidRPr="00F9168E">
        <w:rPr>
          <w:sz w:val="24"/>
          <w:szCs w:val="24"/>
        </w:rPr>
        <w:t>najbardziej</w:t>
      </w:r>
      <w:r w:rsidRPr="00F9168E">
        <w:rPr>
          <w:spacing w:val="-8"/>
          <w:sz w:val="24"/>
          <w:szCs w:val="24"/>
        </w:rPr>
        <w:t xml:space="preserve"> </w:t>
      </w:r>
      <w:r w:rsidRPr="00F9168E">
        <w:rPr>
          <w:sz w:val="24"/>
          <w:szCs w:val="24"/>
        </w:rPr>
        <w:t>nieaktywne</w:t>
      </w:r>
      <w:r w:rsidRPr="00F9168E">
        <w:rPr>
          <w:spacing w:val="-9"/>
          <w:sz w:val="24"/>
          <w:szCs w:val="24"/>
        </w:rPr>
        <w:t xml:space="preserve"> </w:t>
      </w:r>
      <w:r w:rsidRPr="00F9168E">
        <w:rPr>
          <w:spacing w:val="-2"/>
          <w:sz w:val="24"/>
          <w:szCs w:val="24"/>
        </w:rPr>
        <w:t>komputery.</w:t>
      </w:r>
    </w:p>
    <w:p w14:paraId="3A7933EC" w14:textId="77777777" w:rsidR="002C33B2" w:rsidRPr="00F9168E" w:rsidRDefault="002C33B2" w:rsidP="004B3095">
      <w:pPr>
        <w:pStyle w:val="Akapitzlist"/>
        <w:widowControl w:val="0"/>
        <w:numPr>
          <w:ilvl w:val="0"/>
          <w:numId w:val="40"/>
        </w:numPr>
        <w:tabs>
          <w:tab w:val="left" w:pos="993"/>
        </w:tabs>
        <w:autoSpaceDE w:val="0"/>
        <w:autoSpaceDN w:val="0"/>
        <w:spacing w:line="360" w:lineRule="auto"/>
        <w:ind w:left="830"/>
        <w:rPr>
          <w:sz w:val="24"/>
          <w:szCs w:val="24"/>
        </w:rPr>
      </w:pPr>
      <w:r w:rsidRPr="00F9168E">
        <w:rPr>
          <w:sz w:val="24"/>
          <w:szCs w:val="24"/>
        </w:rPr>
        <w:t>Eksploatacja</w:t>
      </w:r>
      <w:r w:rsidRPr="00F9168E">
        <w:rPr>
          <w:spacing w:val="-9"/>
          <w:sz w:val="24"/>
          <w:szCs w:val="24"/>
        </w:rPr>
        <w:t xml:space="preserve"> </w:t>
      </w:r>
      <w:r w:rsidRPr="00F9168E">
        <w:rPr>
          <w:spacing w:val="-2"/>
          <w:sz w:val="24"/>
          <w:szCs w:val="24"/>
        </w:rPr>
        <w:t>drukarek.</w:t>
      </w:r>
    </w:p>
    <w:p w14:paraId="56C9A625" w14:textId="77777777" w:rsidR="002C33B2" w:rsidRPr="00F9168E" w:rsidRDefault="002C33B2" w:rsidP="004B3095">
      <w:pPr>
        <w:pStyle w:val="Akapitzlist"/>
        <w:widowControl w:val="0"/>
        <w:numPr>
          <w:ilvl w:val="0"/>
          <w:numId w:val="40"/>
        </w:numPr>
        <w:tabs>
          <w:tab w:val="left" w:pos="993"/>
        </w:tabs>
        <w:autoSpaceDE w:val="0"/>
        <w:autoSpaceDN w:val="0"/>
        <w:spacing w:line="360" w:lineRule="auto"/>
        <w:ind w:left="830"/>
        <w:rPr>
          <w:sz w:val="24"/>
          <w:szCs w:val="24"/>
        </w:rPr>
      </w:pPr>
      <w:r w:rsidRPr="00F9168E">
        <w:rPr>
          <w:sz w:val="24"/>
          <w:szCs w:val="24"/>
        </w:rPr>
        <w:t>Eksploatacji</w:t>
      </w:r>
      <w:r w:rsidRPr="00F9168E">
        <w:rPr>
          <w:spacing w:val="-9"/>
          <w:sz w:val="24"/>
          <w:szCs w:val="24"/>
        </w:rPr>
        <w:t xml:space="preserve"> </w:t>
      </w:r>
      <w:r w:rsidRPr="00F9168E">
        <w:rPr>
          <w:spacing w:val="-2"/>
          <w:sz w:val="24"/>
          <w:szCs w:val="24"/>
        </w:rPr>
        <w:t>sieci.</w:t>
      </w:r>
    </w:p>
    <w:p w14:paraId="10F7C93D" w14:textId="77777777" w:rsidR="002C33B2" w:rsidRPr="00F9168E" w:rsidRDefault="002C33B2" w:rsidP="004B3095">
      <w:pPr>
        <w:pStyle w:val="Akapitzlist"/>
        <w:widowControl w:val="0"/>
        <w:numPr>
          <w:ilvl w:val="0"/>
          <w:numId w:val="12"/>
        </w:numPr>
        <w:tabs>
          <w:tab w:val="left" w:pos="824"/>
        </w:tabs>
        <w:autoSpaceDE w:val="0"/>
        <w:autoSpaceDN w:val="0"/>
        <w:spacing w:line="360" w:lineRule="auto"/>
        <w:ind w:left="360" w:hanging="361"/>
        <w:rPr>
          <w:sz w:val="24"/>
          <w:szCs w:val="24"/>
        </w:rPr>
      </w:pPr>
      <w:r w:rsidRPr="00F9168E">
        <w:rPr>
          <w:sz w:val="24"/>
          <w:szCs w:val="24"/>
        </w:rPr>
        <w:t>Konsola</w:t>
      </w:r>
      <w:r w:rsidRPr="00F9168E">
        <w:rPr>
          <w:spacing w:val="-8"/>
          <w:sz w:val="24"/>
          <w:szCs w:val="24"/>
        </w:rPr>
        <w:t xml:space="preserve"> </w:t>
      </w:r>
      <w:r w:rsidRPr="00F9168E">
        <w:rPr>
          <w:sz w:val="24"/>
          <w:szCs w:val="24"/>
        </w:rPr>
        <w:t>webowa</w:t>
      </w:r>
      <w:r w:rsidRPr="00F9168E">
        <w:rPr>
          <w:spacing w:val="-8"/>
          <w:sz w:val="24"/>
          <w:szCs w:val="24"/>
        </w:rPr>
        <w:t xml:space="preserve"> </w:t>
      </w:r>
      <w:r w:rsidRPr="00F9168E">
        <w:rPr>
          <w:sz w:val="24"/>
          <w:szCs w:val="24"/>
        </w:rPr>
        <w:t>musi</w:t>
      </w:r>
      <w:r w:rsidRPr="00F9168E">
        <w:rPr>
          <w:spacing w:val="-5"/>
          <w:sz w:val="24"/>
          <w:szCs w:val="24"/>
        </w:rPr>
        <w:t xml:space="preserve"> </w:t>
      </w:r>
      <w:r w:rsidRPr="00F9168E">
        <w:rPr>
          <w:sz w:val="24"/>
          <w:szCs w:val="24"/>
        </w:rPr>
        <w:t>posiadać</w:t>
      </w:r>
      <w:r w:rsidRPr="00F9168E">
        <w:rPr>
          <w:spacing w:val="-6"/>
          <w:sz w:val="24"/>
          <w:szCs w:val="24"/>
        </w:rPr>
        <w:t xml:space="preserve"> </w:t>
      </w:r>
      <w:r w:rsidRPr="00F9168E">
        <w:rPr>
          <w:sz w:val="24"/>
          <w:szCs w:val="24"/>
        </w:rPr>
        <w:t>możliwość</w:t>
      </w:r>
      <w:r w:rsidRPr="00F9168E">
        <w:rPr>
          <w:spacing w:val="-8"/>
          <w:sz w:val="24"/>
          <w:szCs w:val="24"/>
        </w:rPr>
        <w:t xml:space="preserve"> </w:t>
      </w:r>
      <w:r w:rsidRPr="00F9168E">
        <w:rPr>
          <w:sz w:val="24"/>
          <w:szCs w:val="24"/>
        </w:rPr>
        <w:t>konfiguracji/zmiany</w:t>
      </w:r>
      <w:r w:rsidRPr="00F9168E">
        <w:rPr>
          <w:spacing w:val="-7"/>
          <w:sz w:val="24"/>
          <w:szCs w:val="24"/>
        </w:rPr>
        <w:t xml:space="preserve"> </w:t>
      </w:r>
      <w:r w:rsidRPr="00F9168E">
        <w:rPr>
          <w:sz w:val="24"/>
          <w:szCs w:val="24"/>
        </w:rPr>
        <w:t>domyślnego</w:t>
      </w:r>
      <w:r w:rsidRPr="00F9168E">
        <w:rPr>
          <w:spacing w:val="-8"/>
          <w:sz w:val="24"/>
          <w:szCs w:val="24"/>
        </w:rPr>
        <w:t xml:space="preserve"> </w:t>
      </w:r>
      <w:r w:rsidRPr="00F9168E">
        <w:rPr>
          <w:sz w:val="24"/>
          <w:szCs w:val="24"/>
        </w:rPr>
        <w:t>serwera</w:t>
      </w:r>
      <w:r w:rsidRPr="00F9168E">
        <w:rPr>
          <w:spacing w:val="-5"/>
          <w:sz w:val="24"/>
          <w:szCs w:val="24"/>
        </w:rPr>
        <w:t xml:space="preserve"> </w:t>
      </w:r>
      <w:r w:rsidRPr="00F9168E">
        <w:rPr>
          <w:spacing w:val="-2"/>
          <w:sz w:val="24"/>
          <w:szCs w:val="24"/>
        </w:rPr>
        <w:t>SMTP.</w:t>
      </w:r>
    </w:p>
    <w:p w14:paraId="0CEFDCF0" w14:textId="77777777" w:rsidR="002C33B2" w:rsidRPr="00F9168E" w:rsidRDefault="002C33B2" w:rsidP="004B3095">
      <w:pPr>
        <w:pStyle w:val="Akapitzlist"/>
        <w:widowControl w:val="0"/>
        <w:numPr>
          <w:ilvl w:val="0"/>
          <w:numId w:val="12"/>
        </w:numPr>
        <w:tabs>
          <w:tab w:val="left" w:pos="824"/>
        </w:tabs>
        <w:autoSpaceDE w:val="0"/>
        <w:autoSpaceDN w:val="0"/>
        <w:spacing w:line="360" w:lineRule="auto"/>
        <w:ind w:left="360" w:right="396"/>
        <w:rPr>
          <w:sz w:val="24"/>
          <w:szCs w:val="24"/>
        </w:rPr>
      </w:pPr>
      <w:r w:rsidRPr="00F9168E">
        <w:rPr>
          <w:sz w:val="24"/>
          <w:szCs w:val="24"/>
        </w:rPr>
        <w:t>Konsola</w:t>
      </w:r>
      <w:r w:rsidRPr="00F9168E">
        <w:rPr>
          <w:spacing w:val="-4"/>
          <w:sz w:val="24"/>
          <w:szCs w:val="24"/>
        </w:rPr>
        <w:t xml:space="preserve"> </w:t>
      </w:r>
      <w:r w:rsidRPr="00F9168E">
        <w:rPr>
          <w:sz w:val="24"/>
          <w:szCs w:val="24"/>
        </w:rPr>
        <w:t>webowa</w:t>
      </w:r>
      <w:r w:rsidRPr="00F9168E">
        <w:rPr>
          <w:spacing w:val="-6"/>
          <w:sz w:val="24"/>
          <w:szCs w:val="24"/>
        </w:rPr>
        <w:t xml:space="preserve"> </w:t>
      </w:r>
      <w:r w:rsidRPr="00F9168E">
        <w:rPr>
          <w:sz w:val="24"/>
          <w:szCs w:val="24"/>
        </w:rPr>
        <w:t>musi</w:t>
      </w:r>
      <w:r w:rsidRPr="00F9168E">
        <w:rPr>
          <w:spacing w:val="-4"/>
          <w:sz w:val="24"/>
          <w:szCs w:val="24"/>
        </w:rPr>
        <w:t xml:space="preserve"> </w:t>
      </w:r>
      <w:r w:rsidRPr="00F9168E">
        <w:rPr>
          <w:sz w:val="24"/>
          <w:szCs w:val="24"/>
        </w:rPr>
        <w:t>umożliwiać</w:t>
      </w:r>
      <w:r w:rsidRPr="00F9168E">
        <w:rPr>
          <w:spacing w:val="-4"/>
          <w:sz w:val="24"/>
          <w:szCs w:val="24"/>
        </w:rPr>
        <w:t xml:space="preserve"> </w:t>
      </w:r>
      <w:r w:rsidRPr="00F9168E">
        <w:rPr>
          <w:sz w:val="24"/>
          <w:szCs w:val="24"/>
        </w:rPr>
        <w:t>weryfikację</w:t>
      </w:r>
      <w:r w:rsidRPr="00F9168E">
        <w:rPr>
          <w:spacing w:val="-6"/>
          <w:sz w:val="24"/>
          <w:szCs w:val="24"/>
        </w:rPr>
        <w:t xml:space="preserve"> </w:t>
      </w:r>
      <w:r w:rsidRPr="00F9168E">
        <w:rPr>
          <w:sz w:val="24"/>
          <w:szCs w:val="24"/>
        </w:rPr>
        <w:t>wersji</w:t>
      </w:r>
      <w:r w:rsidRPr="00F9168E">
        <w:rPr>
          <w:spacing w:val="-4"/>
          <w:sz w:val="24"/>
          <w:szCs w:val="24"/>
        </w:rPr>
        <w:t xml:space="preserve"> </w:t>
      </w:r>
      <w:r w:rsidRPr="00F9168E">
        <w:rPr>
          <w:sz w:val="24"/>
          <w:szCs w:val="24"/>
        </w:rPr>
        <w:t>zainstalowanego</w:t>
      </w:r>
      <w:r w:rsidRPr="00F9168E">
        <w:rPr>
          <w:spacing w:val="-6"/>
          <w:sz w:val="24"/>
          <w:szCs w:val="24"/>
        </w:rPr>
        <w:t xml:space="preserve"> </w:t>
      </w:r>
      <w:r w:rsidRPr="00F9168E">
        <w:rPr>
          <w:sz w:val="24"/>
          <w:szCs w:val="24"/>
        </w:rPr>
        <w:t>oprogramowania</w:t>
      </w:r>
      <w:r w:rsidRPr="00F9168E">
        <w:rPr>
          <w:spacing w:val="-6"/>
          <w:sz w:val="24"/>
          <w:szCs w:val="24"/>
        </w:rPr>
        <w:t xml:space="preserve"> </w:t>
      </w:r>
      <w:r w:rsidRPr="00F9168E">
        <w:rPr>
          <w:sz w:val="24"/>
          <w:szCs w:val="24"/>
        </w:rPr>
        <w:t>klienta wraz z możliwością aktualizacji do nowej wersji lub dezaktywacji tego oprogramowania.</w:t>
      </w:r>
    </w:p>
    <w:p w14:paraId="19C3C76B" w14:textId="3CB8D899" w:rsidR="002C33B2" w:rsidRPr="00F9168E" w:rsidRDefault="002C33B2" w:rsidP="004B3095">
      <w:pPr>
        <w:pStyle w:val="Akapitzlist"/>
        <w:widowControl w:val="0"/>
        <w:numPr>
          <w:ilvl w:val="0"/>
          <w:numId w:val="12"/>
        </w:numPr>
        <w:tabs>
          <w:tab w:val="left" w:pos="824"/>
        </w:tabs>
        <w:autoSpaceDE w:val="0"/>
        <w:autoSpaceDN w:val="0"/>
        <w:spacing w:line="360" w:lineRule="auto"/>
        <w:ind w:left="360" w:hanging="361"/>
        <w:rPr>
          <w:sz w:val="24"/>
          <w:szCs w:val="24"/>
        </w:rPr>
      </w:pPr>
      <w:r w:rsidRPr="00F9168E">
        <w:rPr>
          <w:sz w:val="24"/>
          <w:szCs w:val="24"/>
        </w:rPr>
        <w:t>Konsola</w:t>
      </w:r>
      <w:r w:rsidRPr="00F9168E">
        <w:rPr>
          <w:spacing w:val="-4"/>
          <w:sz w:val="24"/>
          <w:szCs w:val="24"/>
        </w:rPr>
        <w:t xml:space="preserve"> </w:t>
      </w:r>
      <w:r w:rsidRPr="00F9168E">
        <w:rPr>
          <w:sz w:val="24"/>
          <w:szCs w:val="24"/>
        </w:rPr>
        <w:t>webowa</w:t>
      </w:r>
      <w:r w:rsidRPr="00F9168E">
        <w:rPr>
          <w:spacing w:val="-6"/>
          <w:sz w:val="24"/>
          <w:szCs w:val="24"/>
        </w:rPr>
        <w:t xml:space="preserve"> </w:t>
      </w:r>
      <w:r w:rsidRPr="00F9168E">
        <w:rPr>
          <w:sz w:val="24"/>
          <w:szCs w:val="24"/>
        </w:rPr>
        <w:t>musi</w:t>
      </w:r>
      <w:r w:rsidRPr="00F9168E">
        <w:rPr>
          <w:spacing w:val="-3"/>
          <w:sz w:val="24"/>
          <w:szCs w:val="24"/>
        </w:rPr>
        <w:t xml:space="preserve"> </w:t>
      </w:r>
      <w:r w:rsidRPr="00F9168E">
        <w:rPr>
          <w:sz w:val="24"/>
          <w:szCs w:val="24"/>
        </w:rPr>
        <w:t>umożliwiać</w:t>
      </w:r>
      <w:r w:rsidRPr="00F9168E">
        <w:rPr>
          <w:spacing w:val="-4"/>
          <w:sz w:val="24"/>
          <w:szCs w:val="24"/>
        </w:rPr>
        <w:t xml:space="preserve"> </w:t>
      </w:r>
      <w:r w:rsidRPr="00F9168E">
        <w:rPr>
          <w:sz w:val="24"/>
          <w:szCs w:val="24"/>
        </w:rPr>
        <w:t>wygenerowanie</w:t>
      </w:r>
      <w:r w:rsidRPr="00F9168E">
        <w:rPr>
          <w:spacing w:val="-2"/>
          <w:sz w:val="24"/>
          <w:szCs w:val="24"/>
        </w:rPr>
        <w:t xml:space="preserve"> </w:t>
      </w:r>
      <w:r w:rsidRPr="00F9168E">
        <w:rPr>
          <w:sz w:val="24"/>
          <w:szCs w:val="24"/>
        </w:rPr>
        <w:t>raportu</w:t>
      </w:r>
      <w:r w:rsidRPr="00F9168E">
        <w:rPr>
          <w:spacing w:val="-7"/>
          <w:sz w:val="24"/>
          <w:szCs w:val="24"/>
        </w:rPr>
        <w:t xml:space="preserve"> </w:t>
      </w:r>
      <w:r w:rsidRPr="00F9168E">
        <w:rPr>
          <w:sz w:val="24"/>
          <w:szCs w:val="24"/>
        </w:rPr>
        <w:t>w</w:t>
      </w:r>
      <w:r w:rsidRPr="00F9168E">
        <w:rPr>
          <w:spacing w:val="-2"/>
          <w:sz w:val="24"/>
          <w:szCs w:val="24"/>
        </w:rPr>
        <w:t xml:space="preserve"> </w:t>
      </w:r>
      <w:r w:rsidRPr="00F9168E">
        <w:rPr>
          <w:sz w:val="24"/>
          <w:szCs w:val="24"/>
        </w:rPr>
        <w:t>postaci</w:t>
      </w:r>
      <w:r w:rsidRPr="00F9168E">
        <w:rPr>
          <w:spacing w:val="-4"/>
          <w:sz w:val="24"/>
          <w:szCs w:val="24"/>
        </w:rPr>
        <w:t xml:space="preserve"> </w:t>
      </w:r>
      <w:r w:rsidRPr="00F9168E">
        <w:rPr>
          <w:sz w:val="24"/>
          <w:szCs w:val="24"/>
        </w:rPr>
        <w:t>pliku</w:t>
      </w:r>
      <w:r w:rsidR="007B3904">
        <w:rPr>
          <w:sz w:val="24"/>
          <w:szCs w:val="24"/>
        </w:rPr>
        <w:t xml:space="preserve"> edytora tekstu</w:t>
      </w:r>
      <w:r w:rsidRPr="00F9168E">
        <w:rPr>
          <w:sz w:val="24"/>
          <w:szCs w:val="24"/>
        </w:rPr>
        <w:t>,</w:t>
      </w:r>
      <w:r w:rsidRPr="00F9168E">
        <w:rPr>
          <w:spacing w:val="-6"/>
          <w:sz w:val="24"/>
          <w:szCs w:val="24"/>
        </w:rPr>
        <w:t xml:space="preserve"> </w:t>
      </w:r>
      <w:r w:rsidRPr="00F9168E">
        <w:rPr>
          <w:sz w:val="24"/>
          <w:szCs w:val="24"/>
        </w:rPr>
        <w:t>który</w:t>
      </w:r>
      <w:r w:rsidRPr="00F9168E">
        <w:rPr>
          <w:spacing w:val="-3"/>
          <w:sz w:val="24"/>
          <w:szCs w:val="24"/>
        </w:rPr>
        <w:t xml:space="preserve"> </w:t>
      </w:r>
      <w:r w:rsidRPr="00F9168E">
        <w:rPr>
          <w:spacing w:val="-2"/>
          <w:sz w:val="24"/>
          <w:szCs w:val="24"/>
        </w:rPr>
        <w:t>zawiera</w:t>
      </w:r>
      <w:r w:rsidR="001E3A5D" w:rsidRPr="00F9168E">
        <w:rPr>
          <w:spacing w:val="-2"/>
          <w:sz w:val="24"/>
          <w:szCs w:val="24"/>
        </w:rPr>
        <w:t xml:space="preserve"> </w:t>
      </w:r>
      <w:r w:rsidRPr="00F9168E">
        <w:rPr>
          <w:sz w:val="24"/>
          <w:szCs w:val="24"/>
        </w:rPr>
        <w:t>informacje</w:t>
      </w:r>
      <w:r w:rsidRPr="00F9168E">
        <w:rPr>
          <w:spacing w:val="-5"/>
          <w:sz w:val="24"/>
          <w:szCs w:val="24"/>
        </w:rPr>
        <w:t xml:space="preserve"> nt:</w:t>
      </w:r>
    </w:p>
    <w:p w14:paraId="06C62399" w14:textId="1E34DB23" w:rsidR="002C33B2" w:rsidRPr="00F9168E" w:rsidRDefault="002C33B2" w:rsidP="004B3095">
      <w:pPr>
        <w:pStyle w:val="Akapitzlist"/>
        <w:widowControl w:val="0"/>
        <w:numPr>
          <w:ilvl w:val="0"/>
          <w:numId w:val="41"/>
        </w:numPr>
        <w:tabs>
          <w:tab w:val="left" w:pos="1276"/>
        </w:tabs>
        <w:autoSpaceDE w:val="0"/>
        <w:autoSpaceDN w:val="0"/>
        <w:spacing w:line="360" w:lineRule="auto"/>
        <w:ind w:left="851" w:hanging="425"/>
        <w:rPr>
          <w:sz w:val="24"/>
          <w:szCs w:val="24"/>
        </w:rPr>
      </w:pPr>
      <w:r w:rsidRPr="00F9168E">
        <w:rPr>
          <w:sz w:val="24"/>
          <w:szCs w:val="24"/>
        </w:rPr>
        <w:t>plików</w:t>
      </w:r>
      <w:r w:rsidRPr="00F9168E">
        <w:rPr>
          <w:spacing w:val="-3"/>
          <w:sz w:val="24"/>
          <w:szCs w:val="24"/>
        </w:rPr>
        <w:t xml:space="preserve"> </w:t>
      </w:r>
      <w:r w:rsidRPr="00F9168E">
        <w:rPr>
          <w:sz w:val="24"/>
          <w:szCs w:val="24"/>
        </w:rPr>
        <w:t>przenoszonych</w:t>
      </w:r>
      <w:r w:rsidRPr="00F9168E">
        <w:rPr>
          <w:spacing w:val="-4"/>
          <w:sz w:val="24"/>
          <w:szCs w:val="24"/>
        </w:rPr>
        <w:t xml:space="preserve"> </w:t>
      </w:r>
      <w:r w:rsidRPr="00F9168E">
        <w:rPr>
          <w:sz w:val="24"/>
          <w:szCs w:val="24"/>
        </w:rPr>
        <w:t>na</w:t>
      </w:r>
      <w:r w:rsidRPr="00F9168E">
        <w:rPr>
          <w:spacing w:val="-5"/>
          <w:sz w:val="24"/>
          <w:szCs w:val="24"/>
        </w:rPr>
        <w:t xml:space="preserve"> </w:t>
      </w:r>
      <w:r w:rsidRPr="00F9168E">
        <w:rPr>
          <w:sz w:val="24"/>
          <w:szCs w:val="24"/>
        </w:rPr>
        <w:t>nośniki</w:t>
      </w:r>
      <w:r w:rsidRPr="00F9168E">
        <w:rPr>
          <w:spacing w:val="-4"/>
          <w:sz w:val="24"/>
          <w:szCs w:val="24"/>
        </w:rPr>
        <w:t xml:space="preserve"> </w:t>
      </w:r>
      <w:r w:rsidRPr="00F9168E">
        <w:rPr>
          <w:sz w:val="24"/>
          <w:szCs w:val="24"/>
        </w:rPr>
        <w:t>USB</w:t>
      </w:r>
      <w:r w:rsidRPr="00F9168E">
        <w:rPr>
          <w:spacing w:val="-3"/>
          <w:sz w:val="24"/>
          <w:szCs w:val="24"/>
        </w:rPr>
        <w:t xml:space="preserve"> </w:t>
      </w:r>
      <w:r w:rsidRPr="00F9168E">
        <w:rPr>
          <w:sz w:val="24"/>
          <w:szCs w:val="24"/>
        </w:rPr>
        <w:t>i</w:t>
      </w:r>
      <w:r w:rsidRPr="00F9168E">
        <w:rPr>
          <w:spacing w:val="-6"/>
          <w:sz w:val="24"/>
          <w:szCs w:val="24"/>
        </w:rPr>
        <w:t xml:space="preserve"> </w:t>
      </w:r>
      <w:r w:rsidRPr="00F9168E">
        <w:rPr>
          <w:sz w:val="24"/>
          <w:szCs w:val="24"/>
        </w:rPr>
        <w:t>inne</w:t>
      </w:r>
      <w:r w:rsidRPr="00F9168E">
        <w:rPr>
          <w:spacing w:val="-3"/>
          <w:sz w:val="24"/>
          <w:szCs w:val="24"/>
        </w:rPr>
        <w:t xml:space="preserve"> </w:t>
      </w:r>
      <w:r w:rsidRPr="00F9168E">
        <w:rPr>
          <w:sz w:val="24"/>
          <w:szCs w:val="24"/>
        </w:rPr>
        <w:t>urządzenia</w:t>
      </w:r>
      <w:r w:rsidRPr="00F9168E">
        <w:rPr>
          <w:spacing w:val="-3"/>
          <w:sz w:val="24"/>
          <w:szCs w:val="24"/>
        </w:rPr>
        <w:t xml:space="preserve"> </w:t>
      </w:r>
      <w:r w:rsidRPr="00F9168E">
        <w:rPr>
          <w:spacing w:val="-2"/>
          <w:sz w:val="24"/>
          <w:szCs w:val="24"/>
        </w:rPr>
        <w:t>przenośne,</w:t>
      </w:r>
    </w:p>
    <w:p w14:paraId="7A50623F" w14:textId="77777777" w:rsidR="002C33B2" w:rsidRPr="00F9168E" w:rsidRDefault="002C33B2" w:rsidP="004B3095">
      <w:pPr>
        <w:pStyle w:val="Akapitzlist"/>
        <w:widowControl w:val="0"/>
        <w:numPr>
          <w:ilvl w:val="0"/>
          <w:numId w:val="41"/>
        </w:numPr>
        <w:tabs>
          <w:tab w:val="left" w:pos="1276"/>
        </w:tabs>
        <w:autoSpaceDE w:val="0"/>
        <w:autoSpaceDN w:val="0"/>
        <w:spacing w:line="360" w:lineRule="auto"/>
        <w:ind w:left="851" w:hanging="425"/>
        <w:rPr>
          <w:sz w:val="24"/>
          <w:szCs w:val="24"/>
        </w:rPr>
      </w:pPr>
      <w:r w:rsidRPr="00F9168E">
        <w:rPr>
          <w:sz w:val="24"/>
          <w:szCs w:val="24"/>
        </w:rPr>
        <w:t>plików</w:t>
      </w:r>
      <w:r w:rsidRPr="00F9168E">
        <w:rPr>
          <w:spacing w:val="-5"/>
          <w:sz w:val="24"/>
          <w:szCs w:val="24"/>
        </w:rPr>
        <w:t xml:space="preserve"> </w:t>
      </w:r>
      <w:r w:rsidRPr="00F9168E">
        <w:rPr>
          <w:sz w:val="24"/>
          <w:szCs w:val="24"/>
        </w:rPr>
        <w:t>przesłanych</w:t>
      </w:r>
      <w:r w:rsidRPr="00F9168E">
        <w:rPr>
          <w:spacing w:val="-5"/>
          <w:sz w:val="24"/>
          <w:szCs w:val="24"/>
        </w:rPr>
        <w:t xml:space="preserve"> </w:t>
      </w:r>
      <w:r w:rsidRPr="00F9168E">
        <w:rPr>
          <w:sz w:val="24"/>
          <w:szCs w:val="24"/>
        </w:rPr>
        <w:t>za</w:t>
      </w:r>
      <w:r w:rsidRPr="00F9168E">
        <w:rPr>
          <w:spacing w:val="-7"/>
          <w:sz w:val="24"/>
          <w:szCs w:val="24"/>
        </w:rPr>
        <w:t xml:space="preserve"> </w:t>
      </w:r>
      <w:r w:rsidRPr="00F9168E">
        <w:rPr>
          <w:sz w:val="24"/>
          <w:szCs w:val="24"/>
        </w:rPr>
        <w:t>pomocą</w:t>
      </w:r>
      <w:r w:rsidRPr="00F9168E">
        <w:rPr>
          <w:spacing w:val="-5"/>
          <w:sz w:val="24"/>
          <w:szCs w:val="24"/>
        </w:rPr>
        <w:t xml:space="preserve"> </w:t>
      </w:r>
      <w:r w:rsidRPr="00F9168E">
        <w:rPr>
          <w:sz w:val="24"/>
          <w:szCs w:val="24"/>
        </w:rPr>
        <w:t>wiadomości</w:t>
      </w:r>
      <w:r w:rsidRPr="00F9168E">
        <w:rPr>
          <w:spacing w:val="-5"/>
          <w:sz w:val="24"/>
          <w:szCs w:val="24"/>
        </w:rPr>
        <w:t xml:space="preserve"> </w:t>
      </w:r>
      <w:r w:rsidRPr="00F9168E">
        <w:rPr>
          <w:sz w:val="24"/>
          <w:szCs w:val="24"/>
        </w:rPr>
        <w:t>e-</w:t>
      </w:r>
      <w:r w:rsidRPr="00F9168E">
        <w:rPr>
          <w:spacing w:val="-2"/>
          <w:sz w:val="24"/>
          <w:szCs w:val="24"/>
        </w:rPr>
        <w:t>mail,</w:t>
      </w:r>
    </w:p>
    <w:p w14:paraId="78D5F788" w14:textId="77777777" w:rsidR="002C33B2" w:rsidRPr="00F9168E" w:rsidRDefault="002C33B2" w:rsidP="004B3095">
      <w:pPr>
        <w:pStyle w:val="Akapitzlist"/>
        <w:widowControl w:val="0"/>
        <w:numPr>
          <w:ilvl w:val="0"/>
          <w:numId w:val="41"/>
        </w:numPr>
        <w:tabs>
          <w:tab w:val="left" w:pos="1276"/>
        </w:tabs>
        <w:autoSpaceDE w:val="0"/>
        <w:autoSpaceDN w:val="0"/>
        <w:spacing w:line="360" w:lineRule="auto"/>
        <w:ind w:left="851" w:hanging="425"/>
        <w:rPr>
          <w:sz w:val="24"/>
          <w:szCs w:val="24"/>
        </w:rPr>
      </w:pPr>
      <w:r w:rsidRPr="00F9168E">
        <w:rPr>
          <w:sz w:val="24"/>
          <w:szCs w:val="24"/>
        </w:rPr>
        <w:t>plików</w:t>
      </w:r>
      <w:r w:rsidRPr="00F9168E">
        <w:rPr>
          <w:spacing w:val="-3"/>
          <w:sz w:val="24"/>
          <w:szCs w:val="24"/>
        </w:rPr>
        <w:t xml:space="preserve"> </w:t>
      </w:r>
      <w:r w:rsidRPr="00F9168E">
        <w:rPr>
          <w:sz w:val="24"/>
          <w:szCs w:val="24"/>
        </w:rPr>
        <w:t>przesłanych</w:t>
      </w:r>
      <w:r w:rsidRPr="00F9168E">
        <w:rPr>
          <w:spacing w:val="-3"/>
          <w:sz w:val="24"/>
          <w:szCs w:val="24"/>
        </w:rPr>
        <w:t xml:space="preserve"> </w:t>
      </w:r>
      <w:r w:rsidRPr="00F9168E">
        <w:rPr>
          <w:sz w:val="24"/>
          <w:szCs w:val="24"/>
        </w:rPr>
        <w:t>za</w:t>
      </w:r>
      <w:r w:rsidRPr="00F9168E">
        <w:rPr>
          <w:spacing w:val="-6"/>
          <w:sz w:val="24"/>
          <w:szCs w:val="24"/>
        </w:rPr>
        <w:t xml:space="preserve"> </w:t>
      </w:r>
      <w:r w:rsidRPr="00F9168E">
        <w:rPr>
          <w:sz w:val="24"/>
          <w:szCs w:val="24"/>
        </w:rPr>
        <w:t>pomocą</w:t>
      </w:r>
      <w:r w:rsidRPr="00F9168E">
        <w:rPr>
          <w:spacing w:val="-3"/>
          <w:sz w:val="24"/>
          <w:szCs w:val="24"/>
        </w:rPr>
        <w:t xml:space="preserve"> </w:t>
      </w:r>
      <w:r w:rsidRPr="00F9168E">
        <w:rPr>
          <w:sz w:val="24"/>
          <w:szCs w:val="24"/>
        </w:rPr>
        <w:t>poczty</w:t>
      </w:r>
      <w:r w:rsidRPr="00F9168E">
        <w:rPr>
          <w:spacing w:val="-4"/>
          <w:sz w:val="24"/>
          <w:szCs w:val="24"/>
        </w:rPr>
        <w:t xml:space="preserve"> </w:t>
      </w:r>
      <w:r w:rsidRPr="00F9168E">
        <w:rPr>
          <w:spacing w:val="-2"/>
          <w:sz w:val="24"/>
          <w:szCs w:val="24"/>
        </w:rPr>
        <w:t>webowej,</w:t>
      </w:r>
    </w:p>
    <w:p w14:paraId="438604EE" w14:textId="77777777" w:rsidR="002C33B2" w:rsidRPr="00F9168E" w:rsidRDefault="002C33B2" w:rsidP="004B3095">
      <w:pPr>
        <w:pStyle w:val="Akapitzlist"/>
        <w:widowControl w:val="0"/>
        <w:numPr>
          <w:ilvl w:val="0"/>
          <w:numId w:val="41"/>
        </w:numPr>
        <w:tabs>
          <w:tab w:val="left" w:pos="1276"/>
        </w:tabs>
        <w:autoSpaceDE w:val="0"/>
        <w:autoSpaceDN w:val="0"/>
        <w:spacing w:line="360" w:lineRule="auto"/>
        <w:ind w:left="851" w:hanging="425"/>
        <w:rPr>
          <w:sz w:val="24"/>
          <w:szCs w:val="24"/>
        </w:rPr>
      </w:pPr>
      <w:r w:rsidRPr="00F9168E">
        <w:rPr>
          <w:sz w:val="24"/>
          <w:szCs w:val="24"/>
        </w:rPr>
        <w:t>plików</w:t>
      </w:r>
      <w:r w:rsidRPr="00F9168E">
        <w:rPr>
          <w:spacing w:val="-3"/>
          <w:sz w:val="24"/>
          <w:szCs w:val="24"/>
        </w:rPr>
        <w:t xml:space="preserve"> </w:t>
      </w:r>
      <w:r w:rsidRPr="00F9168E">
        <w:rPr>
          <w:sz w:val="24"/>
          <w:szCs w:val="24"/>
        </w:rPr>
        <w:t>przesłanych</w:t>
      </w:r>
      <w:r w:rsidRPr="00F9168E">
        <w:rPr>
          <w:spacing w:val="-4"/>
          <w:sz w:val="24"/>
          <w:szCs w:val="24"/>
        </w:rPr>
        <w:t xml:space="preserve"> </w:t>
      </w:r>
      <w:r w:rsidRPr="00F9168E">
        <w:rPr>
          <w:sz w:val="24"/>
          <w:szCs w:val="24"/>
        </w:rPr>
        <w:t>do</w:t>
      </w:r>
      <w:r w:rsidRPr="00F9168E">
        <w:rPr>
          <w:spacing w:val="-2"/>
          <w:sz w:val="24"/>
          <w:szCs w:val="24"/>
        </w:rPr>
        <w:t xml:space="preserve"> Internetu,</w:t>
      </w:r>
    </w:p>
    <w:p w14:paraId="0778074A" w14:textId="77777777" w:rsidR="002C33B2" w:rsidRPr="00F9168E" w:rsidRDefault="002C33B2" w:rsidP="004B3095">
      <w:pPr>
        <w:pStyle w:val="Akapitzlist"/>
        <w:widowControl w:val="0"/>
        <w:numPr>
          <w:ilvl w:val="0"/>
          <w:numId w:val="41"/>
        </w:numPr>
        <w:tabs>
          <w:tab w:val="left" w:pos="1276"/>
        </w:tabs>
        <w:autoSpaceDE w:val="0"/>
        <w:autoSpaceDN w:val="0"/>
        <w:spacing w:line="360" w:lineRule="auto"/>
        <w:ind w:left="851" w:hanging="425"/>
        <w:rPr>
          <w:sz w:val="24"/>
          <w:szCs w:val="24"/>
        </w:rPr>
      </w:pPr>
      <w:r w:rsidRPr="00F9168E">
        <w:rPr>
          <w:sz w:val="24"/>
          <w:szCs w:val="24"/>
        </w:rPr>
        <w:t>plików</w:t>
      </w:r>
      <w:r w:rsidRPr="00F9168E">
        <w:rPr>
          <w:spacing w:val="-5"/>
          <w:sz w:val="24"/>
          <w:szCs w:val="24"/>
        </w:rPr>
        <w:t xml:space="preserve"> </w:t>
      </w:r>
      <w:r w:rsidRPr="00F9168E">
        <w:rPr>
          <w:sz w:val="24"/>
          <w:szCs w:val="24"/>
        </w:rPr>
        <w:t>wysłanych</w:t>
      </w:r>
      <w:r w:rsidRPr="00F9168E">
        <w:rPr>
          <w:spacing w:val="-3"/>
          <w:sz w:val="24"/>
          <w:szCs w:val="24"/>
        </w:rPr>
        <w:t xml:space="preserve"> </w:t>
      </w:r>
      <w:r w:rsidRPr="00F9168E">
        <w:rPr>
          <w:sz w:val="24"/>
          <w:szCs w:val="24"/>
        </w:rPr>
        <w:t>za</w:t>
      </w:r>
      <w:r w:rsidRPr="00F9168E">
        <w:rPr>
          <w:spacing w:val="-4"/>
          <w:sz w:val="24"/>
          <w:szCs w:val="24"/>
        </w:rPr>
        <w:t xml:space="preserve"> </w:t>
      </w:r>
      <w:r w:rsidRPr="00F9168E">
        <w:rPr>
          <w:sz w:val="24"/>
          <w:szCs w:val="24"/>
        </w:rPr>
        <w:t>pomocą</w:t>
      </w:r>
      <w:r w:rsidRPr="00F9168E">
        <w:rPr>
          <w:spacing w:val="-4"/>
          <w:sz w:val="24"/>
          <w:szCs w:val="24"/>
        </w:rPr>
        <w:t xml:space="preserve"> </w:t>
      </w:r>
      <w:r w:rsidRPr="00F9168E">
        <w:rPr>
          <w:spacing w:val="-2"/>
          <w:sz w:val="24"/>
          <w:szCs w:val="24"/>
        </w:rPr>
        <w:t>komunikatorów,</w:t>
      </w:r>
    </w:p>
    <w:p w14:paraId="22BC59C8" w14:textId="77777777" w:rsidR="002C33B2" w:rsidRPr="00F9168E" w:rsidRDefault="002C33B2" w:rsidP="004B3095">
      <w:pPr>
        <w:pStyle w:val="Akapitzlist"/>
        <w:widowControl w:val="0"/>
        <w:numPr>
          <w:ilvl w:val="0"/>
          <w:numId w:val="41"/>
        </w:numPr>
        <w:tabs>
          <w:tab w:val="left" w:pos="1276"/>
        </w:tabs>
        <w:autoSpaceDE w:val="0"/>
        <w:autoSpaceDN w:val="0"/>
        <w:spacing w:line="360" w:lineRule="auto"/>
        <w:ind w:left="851" w:hanging="425"/>
        <w:rPr>
          <w:sz w:val="24"/>
          <w:szCs w:val="24"/>
        </w:rPr>
      </w:pPr>
      <w:r w:rsidRPr="00F9168E">
        <w:rPr>
          <w:sz w:val="24"/>
          <w:szCs w:val="24"/>
        </w:rPr>
        <w:t>plików</w:t>
      </w:r>
      <w:r w:rsidRPr="00F9168E">
        <w:rPr>
          <w:spacing w:val="-3"/>
          <w:sz w:val="24"/>
          <w:szCs w:val="24"/>
        </w:rPr>
        <w:t xml:space="preserve"> </w:t>
      </w:r>
      <w:r w:rsidRPr="00F9168E">
        <w:rPr>
          <w:sz w:val="24"/>
          <w:szCs w:val="24"/>
        </w:rPr>
        <w:t>przesłanych</w:t>
      </w:r>
      <w:r w:rsidRPr="00F9168E">
        <w:rPr>
          <w:spacing w:val="-4"/>
          <w:sz w:val="24"/>
          <w:szCs w:val="24"/>
        </w:rPr>
        <w:t xml:space="preserve"> </w:t>
      </w:r>
      <w:r w:rsidRPr="00F9168E">
        <w:rPr>
          <w:sz w:val="24"/>
          <w:szCs w:val="24"/>
        </w:rPr>
        <w:t>na</w:t>
      </w:r>
      <w:r w:rsidRPr="00F9168E">
        <w:rPr>
          <w:spacing w:val="-6"/>
          <w:sz w:val="24"/>
          <w:szCs w:val="24"/>
        </w:rPr>
        <w:t xml:space="preserve"> </w:t>
      </w:r>
      <w:r w:rsidRPr="00F9168E">
        <w:rPr>
          <w:sz w:val="24"/>
          <w:szCs w:val="24"/>
        </w:rPr>
        <w:t>dyski</w:t>
      </w:r>
      <w:r w:rsidRPr="00F9168E">
        <w:rPr>
          <w:spacing w:val="-3"/>
          <w:sz w:val="24"/>
          <w:szCs w:val="24"/>
        </w:rPr>
        <w:t xml:space="preserve"> </w:t>
      </w:r>
      <w:r w:rsidRPr="00F9168E">
        <w:rPr>
          <w:spacing w:val="-2"/>
          <w:sz w:val="24"/>
          <w:szCs w:val="24"/>
        </w:rPr>
        <w:t>chmurowe,</w:t>
      </w:r>
    </w:p>
    <w:p w14:paraId="2ECD1477" w14:textId="77777777" w:rsidR="002C33B2" w:rsidRPr="00F9168E" w:rsidRDefault="002C33B2" w:rsidP="004B3095">
      <w:pPr>
        <w:pStyle w:val="Akapitzlist"/>
        <w:widowControl w:val="0"/>
        <w:numPr>
          <w:ilvl w:val="0"/>
          <w:numId w:val="41"/>
        </w:numPr>
        <w:tabs>
          <w:tab w:val="left" w:pos="1276"/>
        </w:tabs>
        <w:autoSpaceDE w:val="0"/>
        <w:autoSpaceDN w:val="0"/>
        <w:spacing w:line="360" w:lineRule="auto"/>
        <w:ind w:left="851" w:hanging="425"/>
        <w:rPr>
          <w:sz w:val="24"/>
          <w:szCs w:val="24"/>
        </w:rPr>
      </w:pPr>
      <w:r w:rsidRPr="00F9168E">
        <w:rPr>
          <w:sz w:val="24"/>
          <w:szCs w:val="24"/>
        </w:rPr>
        <w:t>analiza</w:t>
      </w:r>
      <w:r w:rsidRPr="00F9168E">
        <w:rPr>
          <w:spacing w:val="-5"/>
          <w:sz w:val="24"/>
          <w:szCs w:val="24"/>
        </w:rPr>
        <w:t xml:space="preserve"> </w:t>
      </w:r>
      <w:r w:rsidRPr="00F9168E">
        <w:rPr>
          <w:sz w:val="24"/>
          <w:szCs w:val="24"/>
        </w:rPr>
        <w:t>sposobu</w:t>
      </w:r>
      <w:r w:rsidRPr="00F9168E">
        <w:rPr>
          <w:spacing w:val="-6"/>
          <w:sz w:val="24"/>
          <w:szCs w:val="24"/>
        </w:rPr>
        <w:t xml:space="preserve"> </w:t>
      </w:r>
      <w:r w:rsidRPr="00F9168E">
        <w:rPr>
          <w:sz w:val="24"/>
          <w:szCs w:val="24"/>
        </w:rPr>
        <w:t>korzystania</w:t>
      </w:r>
      <w:r w:rsidRPr="00F9168E">
        <w:rPr>
          <w:spacing w:val="-5"/>
          <w:sz w:val="24"/>
          <w:szCs w:val="24"/>
        </w:rPr>
        <w:t xml:space="preserve"> </w:t>
      </w:r>
      <w:r w:rsidRPr="00F9168E">
        <w:rPr>
          <w:sz w:val="24"/>
          <w:szCs w:val="24"/>
        </w:rPr>
        <w:t>z</w:t>
      </w:r>
      <w:r w:rsidRPr="00F9168E">
        <w:rPr>
          <w:spacing w:val="-5"/>
          <w:sz w:val="24"/>
          <w:szCs w:val="24"/>
        </w:rPr>
        <w:t xml:space="preserve"> </w:t>
      </w:r>
      <w:r w:rsidRPr="00F9168E">
        <w:rPr>
          <w:spacing w:val="-2"/>
          <w:sz w:val="24"/>
          <w:szCs w:val="24"/>
        </w:rPr>
        <w:t>aplikacji,</w:t>
      </w:r>
    </w:p>
    <w:p w14:paraId="0C96E5A9" w14:textId="77777777" w:rsidR="002C33B2" w:rsidRPr="00F9168E" w:rsidRDefault="002C33B2" w:rsidP="004B3095">
      <w:pPr>
        <w:pStyle w:val="Akapitzlist"/>
        <w:widowControl w:val="0"/>
        <w:numPr>
          <w:ilvl w:val="0"/>
          <w:numId w:val="41"/>
        </w:numPr>
        <w:tabs>
          <w:tab w:val="left" w:pos="1276"/>
        </w:tabs>
        <w:autoSpaceDE w:val="0"/>
        <w:autoSpaceDN w:val="0"/>
        <w:spacing w:line="360" w:lineRule="auto"/>
        <w:ind w:left="851" w:hanging="425"/>
        <w:rPr>
          <w:sz w:val="24"/>
          <w:szCs w:val="24"/>
        </w:rPr>
      </w:pPr>
      <w:r w:rsidRPr="00F9168E">
        <w:rPr>
          <w:sz w:val="24"/>
          <w:szCs w:val="24"/>
        </w:rPr>
        <w:t>analiza</w:t>
      </w:r>
      <w:r w:rsidRPr="00F9168E">
        <w:rPr>
          <w:spacing w:val="-4"/>
          <w:sz w:val="24"/>
          <w:szCs w:val="24"/>
        </w:rPr>
        <w:t xml:space="preserve"> </w:t>
      </w:r>
      <w:r w:rsidRPr="00F9168E">
        <w:rPr>
          <w:sz w:val="24"/>
          <w:szCs w:val="24"/>
        </w:rPr>
        <w:t>korzystania</w:t>
      </w:r>
      <w:r w:rsidRPr="00F9168E">
        <w:rPr>
          <w:spacing w:val="-4"/>
          <w:sz w:val="24"/>
          <w:szCs w:val="24"/>
        </w:rPr>
        <w:t xml:space="preserve"> </w:t>
      </w:r>
      <w:r w:rsidRPr="00F9168E">
        <w:rPr>
          <w:sz w:val="24"/>
          <w:szCs w:val="24"/>
        </w:rPr>
        <w:t>z</w:t>
      </w:r>
      <w:r w:rsidRPr="00F9168E">
        <w:rPr>
          <w:spacing w:val="-4"/>
          <w:sz w:val="24"/>
          <w:szCs w:val="24"/>
        </w:rPr>
        <w:t xml:space="preserve"> </w:t>
      </w:r>
      <w:r w:rsidRPr="00F9168E">
        <w:rPr>
          <w:spacing w:val="-2"/>
          <w:sz w:val="24"/>
          <w:szCs w:val="24"/>
        </w:rPr>
        <w:t>Internetu,</w:t>
      </w:r>
    </w:p>
    <w:p w14:paraId="7FB64369" w14:textId="2CED4298" w:rsidR="00AA28EC" w:rsidRPr="00F9168E" w:rsidRDefault="002C33B2" w:rsidP="004B3095">
      <w:pPr>
        <w:pStyle w:val="Akapitzlist"/>
        <w:widowControl w:val="0"/>
        <w:numPr>
          <w:ilvl w:val="0"/>
          <w:numId w:val="41"/>
        </w:numPr>
        <w:tabs>
          <w:tab w:val="left" w:pos="1276"/>
        </w:tabs>
        <w:autoSpaceDE w:val="0"/>
        <w:autoSpaceDN w:val="0"/>
        <w:spacing w:line="360" w:lineRule="auto"/>
        <w:ind w:left="851" w:hanging="425"/>
        <w:rPr>
          <w:sz w:val="24"/>
          <w:szCs w:val="24"/>
        </w:rPr>
      </w:pPr>
      <w:r w:rsidRPr="00F9168E">
        <w:rPr>
          <w:sz w:val="24"/>
          <w:szCs w:val="24"/>
        </w:rPr>
        <w:t>analiza</w:t>
      </w:r>
      <w:r w:rsidRPr="00F9168E">
        <w:rPr>
          <w:spacing w:val="-5"/>
          <w:sz w:val="24"/>
          <w:szCs w:val="24"/>
        </w:rPr>
        <w:t xml:space="preserve"> </w:t>
      </w:r>
      <w:r w:rsidRPr="00F9168E">
        <w:rPr>
          <w:sz w:val="24"/>
          <w:szCs w:val="24"/>
        </w:rPr>
        <w:t>wykorzystania</w:t>
      </w:r>
      <w:r w:rsidRPr="00F9168E">
        <w:rPr>
          <w:spacing w:val="-5"/>
          <w:sz w:val="24"/>
          <w:szCs w:val="24"/>
        </w:rPr>
        <w:t xml:space="preserve"> </w:t>
      </w:r>
      <w:r w:rsidRPr="00F9168E">
        <w:rPr>
          <w:sz w:val="24"/>
          <w:szCs w:val="24"/>
        </w:rPr>
        <w:t>por</w:t>
      </w:r>
      <w:r w:rsidR="000A7EB0" w:rsidRPr="00F9168E">
        <w:rPr>
          <w:sz w:val="24"/>
          <w:szCs w:val="24"/>
        </w:rPr>
        <w:t>t</w:t>
      </w:r>
      <w:r w:rsidRPr="00F9168E">
        <w:rPr>
          <w:sz w:val="24"/>
          <w:szCs w:val="24"/>
        </w:rPr>
        <w:t>ali</w:t>
      </w:r>
      <w:r w:rsidRPr="00F9168E">
        <w:rPr>
          <w:spacing w:val="-5"/>
          <w:sz w:val="24"/>
          <w:szCs w:val="24"/>
        </w:rPr>
        <w:t xml:space="preserve"> </w:t>
      </w:r>
      <w:r w:rsidRPr="00F9168E">
        <w:rPr>
          <w:sz w:val="24"/>
          <w:szCs w:val="24"/>
        </w:rPr>
        <w:t>do</w:t>
      </w:r>
      <w:r w:rsidRPr="00F9168E">
        <w:rPr>
          <w:spacing w:val="-4"/>
          <w:sz w:val="24"/>
          <w:szCs w:val="24"/>
        </w:rPr>
        <w:t xml:space="preserve"> </w:t>
      </w:r>
      <w:r w:rsidRPr="00F9168E">
        <w:rPr>
          <w:sz w:val="24"/>
          <w:szCs w:val="24"/>
        </w:rPr>
        <w:t>poszukiwania</w:t>
      </w:r>
      <w:r w:rsidRPr="00F9168E">
        <w:rPr>
          <w:spacing w:val="-4"/>
          <w:sz w:val="24"/>
          <w:szCs w:val="24"/>
        </w:rPr>
        <w:t xml:space="preserve"> </w:t>
      </w:r>
      <w:r w:rsidRPr="00F9168E">
        <w:rPr>
          <w:spacing w:val="-2"/>
          <w:sz w:val="24"/>
          <w:szCs w:val="24"/>
        </w:rPr>
        <w:t>pracy.</w:t>
      </w:r>
    </w:p>
    <w:p w14:paraId="526BA879" w14:textId="77777777" w:rsidR="00E91253" w:rsidRDefault="00E91253" w:rsidP="00FE6330">
      <w:pPr>
        <w:widowControl w:val="0"/>
        <w:tabs>
          <w:tab w:val="left" w:pos="1681"/>
        </w:tabs>
        <w:autoSpaceDE w:val="0"/>
        <w:autoSpaceDN w:val="0"/>
        <w:spacing w:line="360" w:lineRule="auto"/>
        <w:rPr>
          <w:b/>
          <w:bCs/>
          <w:sz w:val="24"/>
          <w:szCs w:val="24"/>
        </w:rPr>
      </w:pPr>
    </w:p>
    <w:p w14:paraId="348594A0" w14:textId="77777777" w:rsidR="00AB1903" w:rsidRPr="00F9168E" w:rsidRDefault="00AB1903" w:rsidP="00FE6330">
      <w:pPr>
        <w:widowControl w:val="0"/>
        <w:tabs>
          <w:tab w:val="left" w:pos="1681"/>
        </w:tabs>
        <w:autoSpaceDE w:val="0"/>
        <w:autoSpaceDN w:val="0"/>
        <w:spacing w:line="360" w:lineRule="auto"/>
        <w:rPr>
          <w:b/>
          <w:bCs/>
          <w:sz w:val="24"/>
          <w:szCs w:val="24"/>
        </w:rPr>
      </w:pPr>
    </w:p>
    <w:p w14:paraId="43958B2C" w14:textId="3BC0117C" w:rsidR="00AA28EC" w:rsidRPr="00F9168E" w:rsidRDefault="00AA28EC" w:rsidP="00FE6330">
      <w:pPr>
        <w:widowControl w:val="0"/>
        <w:tabs>
          <w:tab w:val="left" w:pos="1681"/>
        </w:tabs>
        <w:autoSpaceDE w:val="0"/>
        <w:autoSpaceDN w:val="0"/>
        <w:spacing w:line="360" w:lineRule="auto"/>
        <w:rPr>
          <w:b/>
          <w:bCs/>
          <w:sz w:val="24"/>
          <w:szCs w:val="24"/>
        </w:rPr>
      </w:pPr>
      <w:r w:rsidRPr="00F9168E">
        <w:rPr>
          <w:b/>
          <w:bCs/>
          <w:sz w:val="24"/>
          <w:szCs w:val="24"/>
        </w:rPr>
        <w:lastRenderedPageBreak/>
        <w:t>In</w:t>
      </w:r>
      <w:r w:rsidR="009A7E5F" w:rsidRPr="00F9168E">
        <w:rPr>
          <w:b/>
          <w:bCs/>
          <w:sz w:val="24"/>
          <w:szCs w:val="24"/>
        </w:rPr>
        <w:t xml:space="preserve">stalacja oprogramowania </w:t>
      </w:r>
    </w:p>
    <w:p w14:paraId="5EAC3EE2" w14:textId="77777777" w:rsidR="009A7E5F" w:rsidRPr="00F9168E" w:rsidRDefault="009A7E5F" w:rsidP="00FE6330">
      <w:pPr>
        <w:widowControl w:val="0"/>
        <w:tabs>
          <w:tab w:val="left" w:pos="1681"/>
        </w:tabs>
        <w:autoSpaceDE w:val="0"/>
        <w:autoSpaceDN w:val="0"/>
        <w:spacing w:line="360" w:lineRule="auto"/>
        <w:rPr>
          <w:sz w:val="24"/>
          <w:szCs w:val="24"/>
        </w:rPr>
      </w:pPr>
    </w:p>
    <w:p w14:paraId="149E984C" w14:textId="5467FEAB" w:rsidR="00E91253" w:rsidRPr="007B3904" w:rsidRDefault="00EE1393" w:rsidP="004B3095">
      <w:pPr>
        <w:pStyle w:val="Akapitzlist"/>
        <w:numPr>
          <w:ilvl w:val="0"/>
          <w:numId w:val="16"/>
        </w:numPr>
        <w:autoSpaceDE w:val="0"/>
        <w:autoSpaceDN w:val="0"/>
        <w:adjustRightInd w:val="0"/>
        <w:spacing w:line="360" w:lineRule="auto"/>
        <w:rPr>
          <w:sz w:val="24"/>
          <w:szCs w:val="24"/>
        </w:rPr>
      </w:pPr>
      <w:r w:rsidRPr="007B3904">
        <w:rPr>
          <w:sz w:val="24"/>
          <w:szCs w:val="24"/>
        </w:rPr>
        <w:t>Zamawiający</w:t>
      </w:r>
      <w:r w:rsidR="00E91253" w:rsidRPr="007B3904">
        <w:rPr>
          <w:sz w:val="24"/>
          <w:szCs w:val="24"/>
        </w:rPr>
        <w:t xml:space="preserve"> </w:t>
      </w:r>
      <w:r w:rsidR="007B3904" w:rsidRPr="007B3904">
        <w:rPr>
          <w:sz w:val="24"/>
          <w:szCs w:val="24"/>
        </w:rPr>
        <w:t>udostępni</w:t>
      </w:r>
      <w:r w:rsidR="00E91253" w:rsidRPr="007B3904">
        <w:rPr>
          <w:sz w:val="24"/>
          <w:szCs w:val="24"/>
        </w:rPr>
        <w:t xml:space="preserve"> gotową maszynę </w:t>
      </w:r>
      <w:r w:rsidR="007B3904" w:rsidRPr="007B3904">
        <w:rPr>
          <w:sz w:val="24"/>
          <w:szCs w:val="24"/>
        </w:rPr>
        <w:t xml:space="preserve">wirtualną </w:t>
      </w:r>
      <w:r w:rsidR="00E91253" w:rsidRPr="007B3904">
        <w:rPr>
          <w:sz w:val="24"/>
          <w:szCs w:val="24"/>
        </w:rPr>
        <w:t xml:space="preserve">z zainstalowanym systemem Windows Server w wersji wspieranej przez rozwiązanie </w:t>
      </w:r>
      <w:r w:rsidRPr="007B3904">
        <w:rPr>
          <w:sz w:val="24"/>
          <w:szCs w:val="24"/>
        </w:rPr>
        <w:t>oprogramowanie</w:t>
      </w:r>
      <w:r w:rsidR="00E91253" w:rsidRPr="007B3904">
        <w:rPr>
          <w:sz w:val="24"/>
          <w:szCs w:val="24"/>
        </w:rPr>
        <w:t>.</w:t>
      </w:r>
    </w:p>
    <w:p w14:paraId="23454F2A" w14:textId="0AB8CC19" w:rsidR="00E91253" w:rsidRPr="00F9168E" w:rsidRDefault="00E91253" w:rsidP="004B3095">
      <w:pPr>
        <w:pStyle w:val="Akapitzlist"/>
        <w:numPr>
          <w:ilvl w:val="0"/>
          <w:numId w:val="16"/>
        </w:numPr>
        <w:autoSpaceDE w:val="0"/>
        <w:autoSpaceDN w:val="0"/>
        <w:adjustRightInd w:val="0"/>
        <w:spacing w:line="360" w:lineRule="auto"/>
        <w:rPr>
          <w:sz w:val="24"/>
          <w:szCs w:val="24"/>
        </w:rPr>
      </w:pPr>
      <w:r w:rsidRPr="00F9168E">
        <w:rPr>
          <w:sz w:val="24"/>
          <w:szCs w:val="24"/>
        </w:rPr>
        <w:t>Wszystkie stacje, na których ma się odbyć wdrożenie</w:t>
      </w:r>
      <w:r w:rsidR="009500B0" w:rsidRPr="00F9168E">
        <w:rPr>
          <w:sz w:val="24"/>
          <w:szCs w:val="24"/>
        </w:rPr>
        <w:t>,</w:t>
      </w:r>
      <w:r w:rsidRPr="00F9168E">
        <w:rPr>
          <w:sz w:val="24"/>
          <w:szCs w:val="24"/>
        </w:rPr>
        <w:t xml:space="preserve"> muszą być w domenie</w:t>
      </w:r>
      <w:r w:rsidR="00EE1393" w:rsidRPr="00F9168E">
        <w:rPr>
          <w:sz w:val="24"/>
          <w:szCs w:val="24"/>
        </w:rPr>
        <w:t>.</w:t>
      </w:r>
    </w:p>
    <w:p w14:paraId="34FAB089" w14:textId="25EAC179" w:rsidR="00E91253" w:rsidRPr="00F9168E" w:rsidRDefault="00E91253" w:rsidP="004B3095">
      <w:pPr>
        <w:pStyle w:val="Akapitzlist"/>
        <w:numPr>
          <w:ilvl w:val="0"/>
          <w:numId w:val="16"/>
        </w:numPr>
        <w:autoSpaceDE w:val="0"/>
        <w:autoSpaceDN w:val="0"/>
        <w:adjustRightInd w:val="0"/>
        <w:spacing w:line="360" w:lineRule="auto"/>
        <w:rPr>
          <w:sz w:val="24"/>
          <w:szCs w:val="24"/>
        </w:rPr>
      </w:pPr>
      <w:r w:rsidRPr="00F9168E">
        <w:rPr>
          <w:sz w:val="24"/>
          <w:szCs w:val="24"/>
        </w:rPr>
        <w:t xml:space="preserve">Klient musi zapewnić komunikację pomiędzy wdrażanymi PC, a serwerem </w:t>
      </w:r>
      <w:r w:rsidR="00EE1393" w:rsidRPr="00F9168E">
        <w:rPr>
          <w:sz w:val="24"/>
          <w:szCs w:val="24"/>
        </w:rPr>
        <w:t>oprogramowaniem.</w:t>
      </w:r>
    </w:p>
    <w:p w14:paraId="10534D0B" w14:textId="77777777" w:rsidR="00E91253" w:rsidRPr="00F9168E" w:rsidRDefault="00E91253" w:rsidP="004B3095">
      <w:pPr>
        <w:pStyle w:val="Akapitzlist"/>
        <w:numPr>
          <w:ilvl w:val="0"/>
          <w:numId w:val="16"/>
        </w:numPr>
        <w:autoSpaceDE w:val="0"/>
        <w:autoSpaceDN w:val="0"/>
        <w:adjustRightInd w:val="0"/>
        <w:spacing w:line="360" w:lineRule="auto"/>
        <w:rPr>
          <w:sz w:val="24"/>
          <w:szCs w:val="24"/>
        </w:rPr>
      </w:pPr>
      <w:r w:rsidRPr="00F9168E">
        <w:rPr>
          <w:sz w:val="24"/>
          <w:szCs w:val="24"/>
        </w:rPr>
        <w:t>W trakcie wdrożenia wdrażane stacje musza być włączone i będą musiały zostać ponownie uruchomione po instalacji.</w:t>
      </w:r>
    </w:p>
    <w:p w14:paraId="531C9107" w14:textId="77777777" w:rsidR="00E91253" w:rsidRPr="00F9168E" w:rsidRDefault="00E91253" w:rsidP="004B3095">
      <w:pPr>
        <w:pStyle w:val="Akapitzlist"/>
        <w:numPr>
          <w:ilvl w:val="0"/>
          <w:numId w:val="17"/>
        </w:numPr>
        <w:autoSpaceDE w:val="0"/>
        <w:autoSpaceDN w:val="0"/>
        <w:adjustRightInd w:val="0"/>
        <w:spacing w:line="360" w:lineRule="auto"/>
        <w:rPr>
          <w:sz w:val="24"/>
          <w:szCs w:val="24"/>
        </w:rPr>
      </w:pPr>
      <w:r w:rsidRPr="00F9168E">
        <w:rPr>
          <w:sz w:val="24"/>
          <w:szCs w:val="24"/>
        </w:rPr>
        <w:t>Instalacja serwera,</w:t>
      </w:r>
    </w:p>
    <w:p w14:paraId="09F49748" w14:textId="594BE68E" w:rsidR="00E91253" w:rsidRPr="00F9168E" w:rsidRDefault="00E91253" w:rsidP="004B3095">
      <w:pPr>
        <w:pStyle w:val="Akapitzlist"/>
        <w:numPr>
          <w:ilvl w:val="0"/>
          <w:numId w:val="17"/>
        </w:numPr>
        <w:autoSpaceDE w:val="0"/>
        <w:autoSpaceDN w:val="0"/>
        <w:adjustRightInd w:val="0"/>
        <w:spacing w:line="360" w:lineRule="auto"/>
        <w:rPr>
          <w:sz w:val="24"/>
          <w:szCs w:val="24"/>
        </w:rPr>
      </w:pPr>
      <w:r w:rsidRPr="00F9168E">
        <w:rPr>
          <w:sz w:val="24"/>
          <w:szCs w:val="24"/>
        </w:rPr>
        <w:t>Instalacja klientów na stacjach w trybie Enterprise</w:t>
      </w:r>
      <w:r w:rsidR="00957283" w:rsidRPr="00F9168E">
        <w:rPr>
          <w:sz w:val="24"/>
          <w:szCs w:val="24"/>
        </w:rPr>
        <w:t>,</w:t>
      </w:r>
    </w:p>
    <w:p w14:paraId="075C618D" w14:textId="4FD8B3EC" w:rsidR="00E91253" w:rsidRPr="00F9168E" w:rsidRDefault="00E91253" w:rsidP="004B3095">
      <w:pPr>
        <w:pStyle w:val="Akapitzlist"/>
        <w:numPr>
          <w:ilvl w:val="0"/>
          <w:numId w:val="17"/>
        </w:numPr>
        <w:autoSpaceDE w:val="0"/>
        <w:autoSpaceDN w:val="0"/>
        <w:adjustRightInd w:val="0"/>
        <w:spacing w:line="360" w:lineRule="auto"/>
        <w:rPr>
          <w:sz w:val="24"/>
          <w:szCs w:val="24"/>
        </w:rPr>
      </w:pPr>
      <w:r w:rsidRPr="00F9168E">
        <w:rPr>
          <w:sz w:val="24"/>
          <w:szCs w:val="24"/>
        </w:rPr>
        <w:t>Ustawienie kategorii danych w oparciu o wskazane przez klienta dane wrażliwe</w:t>
      </w:r>
      <w:r w:rsidR="00957283" w:rsidRPr="00F9168E">
        <w:rPr>
          <w:sz w:val="24"/>
          <w:szCs w:val="24"/>
        </w:rPr>
        <w:t>,</w:t>
      </w:r>
    </w:p>
    <w:p w14:paraId="4073BA92" w14:textId="77777777" w:rsidR="00120B1E" w:rsidRPr="00F9168E" w:rsidRDefault="00E91253" w:rsidP="004B3095">
      <w:pPr>
        <w:pStyle w:val="Akapitzlist"/>
        <w:numPr>
          <w:ilvl w:val="0"/>
          <w:numId w:val="17"/>
        </w:numPr>
        <w:autoSpaceDE w:val="0"/>
        <w:autoSpaceDN w:val="0"/>
        <w:adjustRightInd w:val="0"/>
        <w:spacing w:line="360" w:lineRule="auto"/>
        <w:rPr>
          <w:sz w:val="24"/>
          <w:szCs w:val="24"/>
        </w:rPr>
      </w:pPr>
      <w:r w:rsidRPr="00F9168E">
        <w:rPr>
          <w:sz w:val="24"/>
          <w:szCs w:val="24"/>
        </w:rPr>
        <w:t>Ustawienie reguł DLP</w:t>
      </w:r>
    </w:p>
    <w:p w14:paraId="30BA7DBB" w14:textId="77777777" w:rsidR="00D711BE" w:rsidRPr="00F9168E" w:rsidRDefault="00D711BE" w:rsidP="00FE6330">
      <w:pPr>
        <w:autoSpaceDE w:val="0"/>
        <w:autoSpaceDN w:val="0"/>
        <w:adjustRightInd w:val="0"/>
        <w:spacing w:line="360" w:lineRule="auto"/>
        <w:rPr>
          <w:sz w:val="24"/>
          <w:szCs w:val="24"/>
        </w:rPr>
      </w:pPr>
    </w:p>
    <w:p w14:paraId="22BB1BEA" w14:textId="77777777" w:rsidR="00444411" w:rsidRPr="00F9168E" w:rsidRDefault="00444411" w:rsidP="00FE6330">
      <w:pPr>
        <w:pStyle w:val="Tekstpodstawowy"/>
        <w:spacing w:line="360" w:lineRule="auto"/>
        <w:jc w:val="both"/>
        <w:rPr>
          <w:szCs w:val="24"/>
        </w:rPr>
      </w:pPr>
      <w:r w:rsidRPr="00F9168E">
        <w:rPr>
          <w:szCs w:val="24"/>
        </w:rPr>
        <w:t>5. Szkolenie</w:t>
      </w:r>
    </w:p>
    <w:p w14:paraId="74DDF922" w14:textId="5DB8308E" w:rsidR="00657AA7" w:rsidRPr="00F9168E" w:rsidRDefault="00657AA7" w:rsidP="00FE6330">
      <w:pPr>
        <w:pStyle w:val="Tekstpodstawowy"/>
        <w:spacing w:line="360" w:lineRule="auto"/>
        <w:jc w:val="both"/>
        <w:rPr>
          <w:szCs w:val="24"/>
        </w:rPr>
      </w:pPr>
      <w:r w:rsidRPr="00F9168E">
        <w:rPr>
          <w:szCs w:val="24"/>
        </w:rPr>
        <w:t xml:space="preserve">Wykonawca w ramach realizacji </w:t>
      </w:r>
      <w:r w:rsidR="00BD4AC6">
        <w:rPr>
          <w:szCs w:val="24"/>
        </w:rPr>
        <w:t xml:space="preserve">dostawy i wdrożenia oprogramowania </w:t>
      </w:r>
      <w:r w:rsidRPr="00F9168E">
        <w:rPr>
          <w:szCs w:val="24"/>
        </w:rPr>
        <w:t xml:space="preserve">przeprowadzi szkolenie </w:t>
      </w:r>
      <w:r w:rsidR="00BD4AC6">
        <w:rPr>
          <w:szCs w:val="24"/>
        </w:rPr>
        <w:t>administratora systemu</w:t>
      </w:r>
      <w:r w:rsidRPr="00F9168E">
        <w:rPr>
          <w:szCs w:val="24"/>
        </w:rPr>
        <w:t xml:space="preserve"> w trybie online.  Szkolenie nie będzie trwało mniej niż 8 godzin i w razie potrzeby może być podzielone na dni.</w:t>
      </w:r>
    </w:p>
    <w:p w14:paraId="310C4C95" w14:textId="2020853E" w:rsidR="0041005F" w:rsidRPr="00F9168E" w:rsidRDefault="00657AA7" w:rsidP="00FE6330">
      <w:pPr>
        <w:pStyle w:val="Tekstpodstawowy"/>
        <w:spacing w:line="360" w:lineRule="auto"/>
        <w:jc w:val="both"/>
        <w:rPr>
          <w:szCs w:val="24"/>
        </w:rPr>
      </w:pPr>
      <w:r w:rsidRPr="00F9168E">
        <w:rPr>
          <w:szCs w:val="24"/>
        </w:rPr>
        <w:t xml:space="preserve">Szkolenie odbędzie się po zakończonych pracach wdrożeniowych oprogramowania u zamawiającego i ustalonym wcześniej terminie </w:t>
      </w:r>
      <w:r w:rsidR="00AB1903">
        <w:rPr>
          <w:szCs w:val="24"/>
        </w:rPr>
        <w:t>z zamawiającym</w:t>
      </w:r>
      <w:r w:rsidRPr="00F9168E">
        <w:rPr>
          <w:szCs w:val="24"/>
        </w:rPr>
        <w:t>.</w:t>
      </w:r>
    </w:p>
    <w:p w14:paraId="24D45E03" w14:textId="77777777" w:rsidR="00E8127C" w:rsidRPr="00F9168E" w:rsidRDefault="00E8127C" w:rsidP="00FE6330">
      <w:pPr>
        <w:pStyle w:val="Tekstpodstawowy"/>
        <w:spacing w:line="360" w:lineRule="auto"/>
        <w:jc w:val="both"/>
        <w:rPr>
          <w:szCs w:val="24"/>
        </w:rPr>
      </w:pPr>
    </w:p>
    <w:p w14:paraId="129F8E4C" w14:textId="61E68A03" w:rsidR="00566759" w:rsidRPr="00F9168E" w:rsidRDefault="00566759" w:rsidP="00FE6330">
      <w:pPr>
        <w:pStyle w:val="Tekstpodstawowy"/>
        <w:spacing w:line="360" w:lineRule="auto"/>
        <w:jc w:val="both"/>
        <w:rPr>
          <w:szCs w:val="24"/>
        </w:rPr>
      </w:pPr>
      <w:r w:rsidRPr="00F9168E">
        <w:rPr>
          <w:szCs w:val="24"/>
        </w:rPr>
        <w:t>6. Dokumentacja powdrożeniowa</w:t>
      </w:r>
    </w:p>
    <w:p w14:paraId="300388B0" w14:textId="64C7A331" w:rsidR="00566759" w:rsidRPr="00F9168E" w:rsidRDefault="00566759" w:rsidP="00FE6330">
      <w:pPr>
        <w:pStyle w:val="Tekstpodstawowy"/>
        <w:spacing w:line="360" w:lineRule="auto"/>
        <w:jc w:val="both"/>
        <w:rPr>
          <w:szCs w:val="24"/>
        </w:rPr>
      </w:pPr>
      <w:r w:rsidRPr="00F9168E">
        <w:rPr>
          <w:szCs w:val="24"/>
        </w:rPr>
        <w:t xml:space="preserve">Po zakończonej instalacji oprogramowania zostanie dostarczona </w:t>
      </w:r>
      <w:r w:rsidR="006A1EFD">
        <w:rPr>
          <w:szCs w:val="24"/>
        </w:rPr>
        <w:t>zamawiającemu</w:t>
      </w:r>
      <w:r w:rsidRPr="00F9168E">
        <w:rPr>
          <w:szCs w:val="24"/>
        </w:rPr>
        <w:t xml:space="preserve"> dokumentacja powdrożeniowa.</w:t>
      </w:r>
    </w:p>
    <w:p w14:paraId="106ED202" w14:textId="589E7F39" w:rsidR="00EC6EA7" w:rsidRDefault="00EC6EA7">
      <w:pPr>
        <w:rPr>
          <w:sz w:val="24"/>
          <w:szCs w:val="24"/>
        </w:rPr>
      </w:pPr>
      <w:r>
        <w:rPr>
          <w:szCs w:val="24"/>
        </w:rPr>
        <w:br w:type="page"/>
      </w:r>
    </w:p>
    <w:p w14:paraId="2091D03B" w14:textId="0DDFD802" w:rsidR="00F9168E" w:rsidRPr="00F9168E" w:rsidRDefault="00BD4AC6" w:rsidP="00F9168E">
      <w:pPr>
        <w:pStyle w:val="Tytu"/>
        <w:spacing w:line="360" w:lineRule="auto"/>
        <w:rPr>
          <w:sz w:val="24"/>
          <w:szCs w:val="24"/>
        </w:rPr>
      </w:pPr>
      <w:r w:rsidRPr="00BD4AC6">
        <w:rPr>
          <w:sz w:val="24"/>
          <w:szCs w:val="24"/>
        </w:rPr>
        <w:lastRenderedPageBreak/>
        <w:t>SZCZEGÓŁOWY OPIS PRZEDMIOTU ZAMÓWIENIA DLA CZĘŚCI</w:t>
      </w:r>
      <w:r w:rsidR="00F9168E" w:rsidRPr="00F9168E">
        <w:rPr>
          <w:sz w:val="24"/>
          <w:szCs w:val="24"/>
        </w:rPr>
        <w:t xml:space="preserve"> NR 5</w:t>
      </w:r>
    </w:p>
    <w:p w14:paraId="14EE204F" w14:textId="5260BB5F" w:rsidR="00F9168E" w:rsidRDefault="00BD4AC6" w:rsidP="00F9168E">
      <w:pPr>
        <w:spacing w:line="360" w:lineRule="auto"/>
        <w:rPr>
          <w:rStyle w:val="normaltextrun"/>
          <w:rFonts w:eastAsia="Calibri"/>
          <w:b/>
          <w:bCs/>
          <w:color w:val="000000" w:themeColor="text1"/>
          <w:sz w:val="24"/>
          <w:szCs w:val="24"/>
        </w:rPr>
      </w:pPr>
      <w:r>
        <w:rPr>
          <w:rStyle w:val="normaltextrun"/>
          <w:rFonts w:eastAsia="Calibri"/>
          <w:b/>
          <w:bCs/>
          <w:color w:val="000000" w:themeColor="text1"/>
          <w:sz w:val="24"/>
          <w:szCs w:val="24"/>
        </w:rPr>
        <w:t>D</w:t>
      </w:r>
      <w:r w:rsidRPr="00F9168E">
        <w:rPr>
          <w:rStyle w:val="normaltextrun"/>
          <w:rFonts w:eastAsia="Calibri"/>
          <w:b/>
          <w:bCs/>
          <w:color w:val="000000" w:themeColor="text1"/>
          <w:sz w:val="24"/>
          <w:szCs w:val="24"/>
        </w:rPr>
        <w:t>ostawa dodatkowych licencji oprogramowania systemu operacyjnego dla dwóch serwerów posiadanych przez zamawiającego, połączonych w klaster, umożliwiających uruchomienie 2 dodatkowych maszyn wirtualnych na serwerach działających w klastrze</w:t>
      </w:r>
    </w:p>
    <w:p w14:paraId="1FB1B6E5" w14:textId="77777777" w:rsidR="00EC6EA7" w:rsidRPr="00F9168E" w:rsidRDefault="00EC6EA7" w:rsidP="00F9168E">
      <w:pPr>
        <w:spacing w:line="360" w:lineRule="auto"/>
        <w:rPr>
          <w:rStyle w:val="normaltextrun"/>
          <w:rFonts w:eastAsia="Calibri"/>
          <w:b/>
          <w:bCs/>
          <w:color w:val="000000" w:themeColor="text1"/>
          <w:sz w:val="24"/>
          <w:szCs w:val="24"/>
        </w:rPr>
      </w:pPr>
    </w:p>
    <w:p w14:paraId="52FB50F1" w14:textId="77777777" w:rsidR="00F9168E" w:rsidRDefault="00F9168E" w:rsidP="00F9168E">
      <w:pPr>
        <w:spacing w:line="360" w:lineRule="auto"/>
        <w:rPr>
          <w:rStyle w:val="normaltextrun"/>
          <w:rFonts w:eastAsia="Calibri"/>
          <w:color w:val="000000" w:themeColor="text1"/>
          <w:sz w:val="24"/>
          <w:szCs w:val="24"/>
        </w:rPr>
      </w:pPr>
      <w:r w:rsidRPr="00F9168E">
        <w:rPr>
          <w:rStyle w:val="normaltextrun"/>
          <w:rFonts w:eastAsia="Calibri"/>
          <w:color w:val="000000" w:themeColor="text1"/>
          <w:sz w:val="24"/>
          <w:szCs w:val="24"/>
        </w:rPr>
        <w:t>Zamawiający posiada następujące serwery marki DELL połączone w klaster:</w:t>
      </w:r>
    </w:p>
    <w:p w14:paraId="543AF7CF" w14:textId="6D7D65D7" w:rsidR="00F9168E" w:rsidRPr="00F9168E" w:rsidRDefault="00F9168E" w:rsidP="004B3095">
      <w:pPr>
        <w:pStyle w:val="Akapitzlist"/>
        <w:numPr>
          <w:ilvl w:val="0"/>
          <w:numId w:val="46"/>
        </w:numPr>
        <w:spacing w:line="360" w:lineRule="auto"/>
        <w:rPr>
          <w:rStyle w:val="normaltextrun"/>
          <w:rFonts w:eastAsia="Calibri"/>
          <w:color w:val="000000" w:themeColor="text1"/>
          <w:sz w:val="24"/>
          <w:szCs w:val="24"/>
        </w:rPr>
      </w:pPr>
      <w:r w:rsidRPr="00F9168E">
        <w:rPr>
          <w:rStyle w:val="normaltextrun"/>
          <w:rFonts w:eastAsia="Calibri"/>
          <w:color w:val="000000" w:themeColor="text1"/>
          <w:sz w:val="24"/>
          <w:szCs w:val="24"/>
        </w:rPr>
        <w:t>starszy serwer Dell PowerEdge R330 z wdrożoną usługą Microsoft Active Directory na poziomie Microsoft Windows Server STD 2019;</w:t>
      </w:r>
    </w:p>
    <w:p w14:paraId="4B5B58C0" w14:textId="10EC4C62" w:rsidR="00F9168E" w:rsidRPr="00F9168E" w:rsidRDefault="00F9168E" w:rsidP="004B3095">
      <w:pPr>
        <w:pStyle w:val="Akapitzlist"/>
        <w:numPr>
          <w:ilvl w:val="0"/>
          <w:numId w:val="46"/>
        </w:numPr>
        <w:spacing w:line="360" w:lineRule="auto"/>
        <w:rPr>
          <w:rStyle w:val="normaltextrun"/>
          <w:rFonts w:eastAsia="Calibri"/>
          <w:color w:val="000000" w:themeColor="text1"/>
          <w:sz w:val="24"/>
          <w:szCs w:val="24"/>
        </w:rPr>
      </w:pPr>
      <w:r w:rsidRPr="00F9168E">
        <w:rPr>
          <w:rStyle w:val="normaltextrun"/>
          <w:rFonts w:eastAsia="Calibri"/>
          <w:color w:val="000000" w:themeColor="text1"/>
          <w:sz w:val="24"/>
          <w:szCs w:val="24"/>
        </w:rPr>
        <w:t>nowy serwer DELL EMC R450 wraz z systemem operacyjnym Microsoft Windows Server STD 2022 16 core.</w:t>
      </w:r>
    </w:p>
    <w:p w14:paraId="0A68987E" w14:textId="77777777" w:rsidR="00F9168E" w:rsidRPr="00BD4AC6" w:rsidRDefault="00F9168E" w:rsidP="00F9168E">
      <w:pPr>
        <w:spacing w:line="360" w:lineRule="auto"/>
        <w:rPr>
          <w:rStyle w:val="normaltextrun"/>
          <w:rFonts w:eastAsia="Calibri"/>
          <w:b/>
          <w:bCs/>
          <w:color w:val="000000" w:themeColor="text1"/>
          <w:sz w:val="24"/>
          <w:szCs w:val="24"/>
        </w:rPr>
      </w:pPr>
      <w:r w:rsidRPr="00BD4AC6">
        <w:rPr>
          <w:rStyle w:val="normaltextrun"/>
          <w:rFonts w:eastAsia="Calibri"/>
          <w:b/>
          <w:bCs/>
          <w:color w:val="000000" w:themeColor="text1"/>
          <w:sz w:val="24"/>
          <w:szCs w:val="24"/>
        </w:rPr>
        <w:t xml:space="preserve">Zamawiający wymaga dostawy oprogramowania zgodnego z oprogramowaniem posiadanym przez Zamawiającego w formie dwóch odrębnych licencji w wersji 16 core: </w:t>
      </w:r>
    </w:p>
    <w:p w14:paraId="0A0055CB" w14:textId="3AB4AF21" w:rsidR="00F9168E" w:rsidRDefault="00BD4AC6" w:rsidP="004B3095">
      <w:pPr>
        <w:pStyle w:val="Akapitzlist"/>
        <w:numPr>
          <w:ilvl w:val="0"/>
          <w:numId w:val="47"/>
        </w:numPr>
        <w:spacing w:line="360" w:lineRule="auto"/>
        <w:rPr>
          <w:rStyle w:val="normaltextrun"/>
          <w:rFonts w:eastAsia="Calibri"/>
          <w:color w:val="000000" w:themeColor="text1"/>
          <w:sz w:val="24"/>
          <w:szCs w:val="24"/>
        </w:rPr>
      </w:pPr>
      <w:r>
        <w:rPr>
          <w:b/>
          <w:bCs/>
          <w:sz w:val="24"/>
          <w:szCs w:val="24"/>
        </w:rPr>
        <w:t xml:space="preserve">jedna </w:t>
      </w:r>
      <w:r w:rsidR="00F9168E" w:rsidRPr="00BD4AC6">
        <w:rPr>
          <w:b/>
          <w:bCs/>
          <w:sz w:val="24"/>
          <w:szCs w:val="24"/>
        </w:rPr>
        <w:t>licencja wieczysta</w:t>
      </w:r>
      <w:r w:rsidR="00F9168E" w:rsidRPr="00BD4AC6">
        <w:rPr>
          <w:rStyle w:val="normaltextrun"/>
          <w:rFonts w:eastAsia="Calibri"/>
          <w:b/>
          <w:bCs/>
          <w:color w:val="000000" w:themeColor="text1"/>
          <w:sz w:val="24"/>
          <w:szCs w:val="24"/>
        </w:rPr>
        <w:t xml:space="preserve"> </w:t>
      </w:r>
      <w:r>
        <w:rPr>
          <w:rStyle w:val="normaltextrun"/>
          <w:rFonts w:eastAsia="Calibri"/>
          <w:b/>
          <w:bCs/>
          <w:color w:val="000000" w:themeColor="text1"/>
          <w:sz w:val="24"/>
          <w:szCs w:val="24"/>
        </w:rPr>
        <w:t xml:space="preserve">w wersji </w:t>
      </w:r>
      <w:r w:rsidR="00F9168E" w:rsidRPr="00BD4AC6">
        <w:rPr>
          <w:b/>
          <w:bCs/>
          <w:sz w:val="24"/>
          <w:szCs w:val="24"/>
        </w:rPr>
        <w:t>License Pack,</w:t>
      </w:r>
      <w:r w:rsidR="00F9168E" w:rsidRPr="00F9168E">
        <w:rPr>
          <w:sz w:val="24"/>
          <w:szCs w:val="24"/>
        </w:rPr>
        <w:t xml:space="preserve"> która</w:t>
      </w:r>
      <w:r w:rsidR="00F9168E" w:rsidRPr="00F9168E">
        <w:rPr>
          <w:rStyle w:val="normaltextrun"/>
          <w:rFonts w:eastAsia="Calibri"/>
          <w:color w:val="000000" w:themeColor="text1"/>
          <w:sz w:val="24"/>
          <w:szCs w:val="24"/>
        </w:rPr>
        <w:t xml:space="preserve"> będzie zainstalowana na starszym serwerze, a z czasem będzie mogła być przeniesiona na nowy serwer, który Zamawiający zamierza zakupić w przyszłości;</w:t>
      </w:r>
    </w:p>
    <w:p w14:paraId="71D4041E" w14:textId="22D8ED94" w:rsidR="00F9168E" w:rsidRPr="00F9168E" w:rsidRDefault="00BD4AC6" w:rsidP="004B3095">
      <w:pPr>
        <w:pStyle w:val="Akapitzlist"/>
        <w:numPr>
          <w:ilvl w:val="0"/>
          <w:numId w:val="47"/>
        </w:numPr>
        <w:spacing w:line="360" w:lineRule="auto"/>
        <w:rPr>
          <w:rStyle w:val="normaltextrun"/>
          <w:rFonts w:eastAsia="Calibri"/>
          <w:color w:val="000000" w:themeColor="text1"/>
          <w:sz w:val="24"/>
          <w:szCs w:val="24"/>
        </w:rPr>
      </w:pPr>
      <w:r>
        <w:rPr>
          <w:rStyle w:val="normaltextrun"/>
          <w:rFonts w:eastAsia="Calibri"/>
          <w:b/>
          <w:bCs/>
          <w:color w:val="000000" w:themeColor="text1"/>
          <w:sz w:val="24"/>
          <w:szCs w:val="24"/>
        </w:rPr>
        <w:t xml:space="preserve">jedna </w:t>
      </w:r>
      <w:r w:rsidR="00F9168E" w:rsidRPr="00BD4AC6">
        <w:rPr>
          <w:rStyle w:val="normaltextrun"/>
          <w:rFonts w:eastAsia="Calibri"/>
          <w:b/>
          <w:bCs/>
          <w:color w:val="000000" w:themeColor="text1"/>
          <w:sz w:val="24"/>
          <w:szCs w:val="24"/>
        </w:rPr>
        <w:t xml:space="preserve">licencja </w:t>
      </w:r>
      <w:r w:rsidRPr="00BD4AC6">
        <w:rPr>
          <w:b/>
          <w:bCs/>
          <w:sz w:val="24"/>
          <w:szCs w:val="24"/>
        </w:rPr>
        <w:t>wieczysta</w:t>
      </w:r>
      <w:r>
        <w:rPr>
          <w:rStyle w:val="normaltextrun"/>
          <w:rFonts w:eastAsia="Calibri"/>
          <w:b/>
          <w:bCs/>
          <w:color w:val="000000" w:themeColor="text1"/>
          <w:sz w:val="24"/>
          <w:szCs w:val="24"/>
        </w:rPr>
        <w:t xml:space="preserve"> w wersji </w:t>
      </w:r>
      <w:r w:rsidR="00F9168E" w:rsidRPr="00BD4AC6">
        <w:rPr>
          <w:rStyle w:val="normaltextrun"/>
          <w:rFonts w:eastAsia="Calibri"/>
          <w:b/>
          <w:bCs/>
          <w:color w:val="000000" w:themeColor="text1"/>
          <w:sz w:val="24"/>
          <w:szCs w:val="24"/>
        </w:rPr>
        <w:t>OEM,</w:t>
      </w:r>
      <w:r w:rsidR="00F9168E" w:rsidRPr="00F9168E">
        <w:rPr>
          <w:rStyle w:val="normaltextrun"/>
          <w:rFonts w:eastAsia="Calibri"/>
          <w:color w:val="000000" w:themeColor="text1"/>
          <w:sz w:val="24"/>
          <w:szCs w:val="24"/>
        </w:rPr>
        <w:t xml:space="preserve"> która będzie zainstalowana na nowym serwerze.</w:t>
      </w:r>
    </w:p>
    <w:p w14:paraId="6DAEEBFB" w14:textId="77777777" w:rsidR="00F9168E" w:rsidRPr="00F9168E" w:rsidRDefault="00F9168E" w:rsidP="00F9168E">
      <w:pPr>
        <w:spacing w:beforeAutospacing="1" w:line="360" w:lineRule="auto"/>
        <w:rPr>
          <w:rStyle w:val="normaltextrun"/>
          <w:rFonts w:eastAsia="Calibri"/>
          <w:color w:val="000000" w:themeColor="text1"/>
          <w:sz w:val="24"/>
          <w:szCs w:val="24"/>
        </w:rPr>
      </w:pPr>
      <w:r w:rsidRPr="00F9168E">
        <w:rPr>
          <w:rStyle w:val="normaltextrun"/>
          <w:rFonts w:eastAsia="Calibri"/>
          <w:color w:val="000000" w:themeColor="text1"/>
          <w:sz w:val="24"/>
          <w:szCs w:val="24"/>
        </w:rPr>
        <w:t>Obie licencje oprogramowania powinny być w najnowszej rynkowej wersji, z możliwością downgrade’u do wersji systemu posiadanego przez Zamawiającego na starszym serwerze.</w:t>
      </w:r>
    </w:p>
    <w:p w14:paraId="7073ABC6" w14:textId="77777777" w:rsidR="00F9168E" w:rsidRDefault="00F9168E" w:rsidP="00FE6330">
      <w:pPr>
        <w:spacing w:line="360" w:lineRule="auto"/>
        <w:textAlignment w:val="baseline"/>
        <w:rPr>
          <w:color w:val="000000"/>
          <w:sz w:val="24"/>
          <w:szCs w:val="24"/>
        </w:rPr>
      </w:pPr>
    </w:p>
    <w:p w14:paraId="3FB74106" w14:textId="72CBAAE7" w:rsidR="00D159D3" w:rsidRDefault="00D159D3" w:rsidP="00D159D3">
      <w:pPr>
        <w:spacing w:line="360" w:lineRule="auto"/>
        <w:jc w:val="both"/>
        <w:textAlignment w:val="baseline"/>
        <w:rPr>
          <w:color w:val="000000"/>
          <w:sz w:val="24"/>
          <w:szCs w:val="24"/>
        </w:rPr>
      </w:pPr>
      <w:r>
        <w:rPr>
          <w:color w:val="000000"/>
          <w:sz w:val="24"/>
          <w:szCs w:val="24"/>
        </w:rPr>
        <w:t>Licencje równoważne</w:t>
      </w:r>
      <w:r w:rsidRPr="00D159D3">
        <w:rPr>
          <w:color w:val="000000"/>
          <w:sz w:val="24"/>
          <w:szCs w:val="24"/>
        </w:rPr>
        <w:t xml:space="preserve"> </w:t>
      </w:r>
      <w:r>
        <w:rPr>
          <w:color w:val="000000"/>
          <w:sz w:val="24"/>
          <w:szCs w:val="24"/>
        </w:rPr>
        <w:t>w stosunku do już posiadanych przez Zamawiającego</w:t>
      </w:r>
    </w:p>
    <w:p w14:paraId="4B9B8A24" w14:textId="06B62B80" w:rsidR="00D159D3" w:rsidRDefault="00402DD1" w:rsidP="00D159D3">
      <w:pPr>
        <w:spacing w:line="360" w:lineRule="auto"/>
        <w:jc w:val="both"/>
        <w:textAlignment w:val="baseline"/>
        <w:rPr>
          <w:color w:val="000000"/>
          <w:sz w:val="24"/>
          <w:szCs w:val="24"/>
        </w:rPr>
      </w:pPr>
      <w:r w:rsidRPr="00F9168E">
        <w:rPr>
          <w:color w:val="000000"/>
          <w:sz w:val="24"/>
          <w:szCs w:val="24"/>
        </w:rPr>
        <w:t>W przypadku zaproponowania licencji równoważnych</w:t>
      </w:r>
      <w:r w:rsidR="00D159D3">
        <w:rPr>
          <w:color w:val="000000"/>
          <w:sz w:val="24"/>
          <w:szCs w:val="24"/>
        </w:rPr>
        <w:t xml:space="preserve">, </w:t>
      </w:r>
      <w:r w:rsidRPr="00F9168E">
        <w:rPr>
          <w:color w:val="000000"/>
          <w:sz w:val="24"/>
          <w:szCs w:val="24"/>
        </w:rPr>
        <w:t>Wykonawca przeprowadzi na własny koszt instalację, konfigurację i integrację dostarczonego produktu. Wykonawca przeprowadzi migrację wszelkich danych i konfiguracji zapewniając identyczne funkcjonowanie całego środowiska w stosunku do aktualnego środowiska. Przerwa w działaniu aktualnie eksploatowanego środowiska produkcyjnego nie może wynieść więcej niż 7 godzin</w:t>
      </w:r>
      <w:r w:rsidR="00D159D3">
        <w:rPr>
          <w:color w:val="000000"/>
          <w:sz w:val="24"/>
          <w:szCs w:val="24"/>
        </w:rPr>
        <w:t>.</w:t>
      </w:r>
      <w:r w:rsidRPr="00F9168E">
        <w:rPr>
          <w:color w:val="000000"/>
          <w:sz w:val="24"/>
          <w:szCs w:val="24"/>
        </w:rPr>
        <w:t xml:space="preserve"> </w:t>
      </w:r>
    </w:p>
    <w:p w14:paraId="6B3D0E7D" w14:textId="005803EF" w:rsidR="00402DD1" w:rsidRPr="00F9168E" w:rsidRDefault="00402DD1" w:rsidP="00D159D3">
      <w:pPr>
        <w:spacing w:line="360" w:lineRule="auto"/>
        <w:jc w:val="both"/>
        <w:textAlignment w:val="baseline"/>
        <w:rPr>
          <w:sz w:val="24"/>
          <w:szCs w:val="24"/>
        </w:rPr>
      </w:pPr>
      <w:r w:rsidRPr="00F9168E">
        <w:rPr>
          <w:color w:val="000000"/>
          <w:sz w:val="24"/>
          <w:szCs w:val="24"/>
        </w:rPr>
        <w:t>Dodatkowo w przypadku błędnego działania środowiska po instalacji licencji równoważnych Wykonawca zobowiązany będzie na własny koszt przywrócić środowisko do stanu poprawnego funkcjonowania, a w przypadku braku takiej możliwości do stanu pierwotnego oraz dostarczenia innego rozwiązania spełniającego wymagania OPZ.     </w:t>
      </w:r>
    </w:p>
    <w:p w14:paraId="310219F5" w14:textId="771EFC90" w:rsidR="00452714" w:rsidRPr="00BD4AC6" w:rsidRDefault="00402DD1" w:rsidP="0047691A">
      <w:pPr>
        <w:spacing w:line="360" w:lineRule="auto"/>
        <w:textAlignment w:val="baseline"/>
        <w:rPr>
          <w:color w:val="000000"/>
          <w:sz w:val="24"/>
          <w:szCs w:val="24"/>
        </w:rPr>
      </w:pPr>
      <w:r w:rsidRPr="00F9168E">
        <w:rPr>
          <w:color w:val="000000"/>
          <w:sz w:val="24"/>
          <w:szCs w:val="24"/>
        </w:rPr>
        <w:lastRenderedPageBreak/>
        <w:t>Ponadto zastosowanie rozwiązania równoważnego nie może ograniczyć funkcjonalności posiadanego systemu przez Zamawiającego i nie może powodować konieczności ponoszenia dodatkowych kosztów dla Zamawiającego.    </w:t>
      </w:r>
    </w:p>
    <w:p w14:paraId="2502EF41" w14:textId="77777777" w:rsidR="00A61903" w:rsidRPr="00F9168E" w:rsidRDefault="00A61903" w:rsidP="00FE6330">
      <w:pPr>
        <w:spacing w:line="360" w:lineRule="auto"/>
        <w:rPr>
          <w:sz w:val="24"/>
          <w:szCs w:val="24"/>
        </w:rPr>
      </w:pPr>
    </w:p>
    <w:p w14:paraId="44199035" w14:textId="77777777" w:rsidR="00245ED6" w:rsidRPr="00F9168E" w:rsidRDefault="00245ED6" w:rsidP="00FE6330">
      <w:pPr>
        <w:pStyle w:val="Akapitzlist"/>
        <w:spacing w:line="360" w:lineRule="auto"/>
        <w:rPr>
          <w:sz w:val="24"/>
          <w:szCs w:val="24"/>
        </w:rPr>
      </w:pPr>
    </w:p>
    <w:sectPr w:rsidR="00245ED6" w:rsidRPr="00F9168E" w:rsidSect="003C0CC9">
      <w:footerReference w:type="default" r:id="rId12"/>
      <w:footnotePr>
        <w:numRestart w:val="eachSect"/>
      </w:footnotePr>
      <w:endnotePr>
        <w:numFmt w:val="decimal"/>
      </w:endnotePr>
      <w:type w:val="continuous"/>
      <w:pgSz w:w="11907" w:h="16840" w:code="9"/>
      <w:pgMar w:top="1531" w:right="1418" w:bottom="1418" w:left="1418" w:header="227" w:footer="624" w:gutter="0"/>
      <w:cols w:space="708"/>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9CD16" w14:textId="77777777" w:rsidR="00AA4F81" w:rsidRDefault="00AA4F81">
      <w:r>
        <w:separator/>
      </w:r>
    </w:p>
  </w:endnote>
  <w:endnote w:type="continuationSeparator" w:id="0">
    <w:p w14:paraId="4469231B" w14:textId="77777777" w:rsidR="00AA4F81" w:rsidRDefault="00AA4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tarSymbol">
    <w:altName w:val="Calibri"/>
    <w:charset w:val="EE"/>
    <w:family w:val="auto"/>
    <w:pitch w:val="default"/>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00"/>
    <w:family w:val="swiss"/>
    <w:pitch w:val="variable"/>
  </w:font>
  <w:font w:name="Helvetica">
    <w:panose1 w:val="020B0604020202020204"/>
    <w:charset w:val="00"/>
    <w:family w:val="swiss"/>
    <w:pitch w:val="variable"/>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5375488"/>
      <w:docPartObj>
        <w:docPartGallery w:val="Page Numbers (Bottom of Page)"/>
        <w:docPartUnique/>
      </w:docPartObj>
    </w:sdtPr>
    <w:sdtEndPr/>
    <w:sdtContent>
      <w:p w14:paraId="006CEFB4" w14:textId="2706C98F" w:rsidR="00A408B2" w:rsidRDefault="00A408B2">
        <w:pPr>
          <w:pStyle w:val="Stopka"/>
          <w:jc w:val="right"/>
        </w:pPr>
        <w:r>
          <w:fldChar w:fldCharType="begin"/>
        </w:r>
        <w:r>
          <w:instrText>PAGE   \* MERGEFORMAT</w:instrText>
        </w:r>
        <w:r>
          <w:fldChar w:fldCharType="separate"/>
        </w:r>
        <w:r w:rsidR="00CE38EE">
          <w:rPr>
            <w:noProof/>
          </w:rPr>
          <w:t>22</w:t>
        </w:r>
        <w:r>
          <w:fldChar w:fldCharType="end"/>
        </w:r>
      </w:p>
    </w:sdtContent>
  </w:sdt>
  <w:p w14:paraId="6E346D48" w14:textId="77777777" w:rsidR="00A408B2" w:rsidRDefault="00A408B2">
    <w:pPr>
      <w:pStyle w:val="Stopka"/>
    </w:pPr>
  </w:p>
  <w:p w14:paraId="24FA997F" w14:textId="77777777" w:rsidR="00A408B2" w:rsidRDefault="00A408B2"/>
  <w:p w14:paraId="0C745D8F" w14:textId="77777777" w:rsidR="00A408B2" w:rsidRDefault="00A408B2"/>
  <w:p w14:paraId="76DFB802" w14:textId="77777777" w:rsidR="00A408B2" w:rsidRDefault="00A408B2"/>
  <w:p w14:paraId="3187B9B8" w14:textId="77777777" w:rsidR="00A408B2" w:rsidRDefault="00A408B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9914A5" w14:textId="77777777" w:rsidR="00AA4F81" w:rsidRDefault="00AA4F81">
      <w:r>
        <w:separator/>
      </w:r>
    </w:p>
  </w:footnote>
  <w:footnote w:type="continuationSeparator" w:id="0">
    <w:p w14:paraId="6B135441" w14:textId="77777777" w:rsidR="00AA4F81" w:rsidRDefault="00AA4F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2"/>
      <w:numFmt w:val="upperRoman"/>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5"/>
    <w:multiLevelType w:val="multilevel"/>
    <w:tmpl w:val="00000005"/>
    <w:name w:val="WW8Num5"/>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6"/>
    <w:multiLevelType w:val="multilevel"/>
    <w:tmpl w:val="A70CE45C"/>
    <w:name w:val="WW8Num6"/>
    <w:lvl w:ilvl="0">
      <w:start w:val="1"/>
      <w:numFmt w:val="decimal"/>
      <w:lvlText w:val="%1."/>
      <w:lvlJc w:val="left"/>
      <w:pPr>
        <w:tabs>
          <w:tab w:val="num" w:pos="283"/>
        </w:tabs>
        <w:ind w:left="283" w:hanging="283"/>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3" w15:restartNumberingAfterBreak="0">
    <w:nsid w:val="00000007"/>
    <w:multiLevelType w:val="multilevel"/>
    <w:tmpl w:val="F1E22FFA"/>
    <w:name w:val="WW8Num7"/>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00000008"/>
    <w:multiLevelType w:val="multilevel"/>
    <w:tmpl w:val="00000008"/>
    <w:name w:val="WW8Num8"/>
    <w:lvl w:ilvl="0">
      <w:start w:val="5"/>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15:restartNumberingAfterBreak="0">
    <w:nsid w:val="00000009"/>
    <w:multiLevelType w:val="multilevel"/>
    <w:tmpl w:val="00000009"/>
    <w:name w:val="WW8Num9"/>
    <w:lvl w:ilvl="0">
      <w:start w:val="7"/>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000000A"/>
    <w:multiLevelType w:val="multilevel"/>
    <w:tmpl w:val="221015A2"/>
    <w:name w:val="WW8Num10"/>
    <w:lvl w:ilvl="0">
      <w:start w:val="1"/>
      <w:numFmt w:val="decimal"/>
      <w:lvlText w:val="%1."/>
      <w:lvlJc w:val="left"/>
      <w:pPr>
        <w:tabs>
          <w:tab w:val="num" w:pos="283"/>
        </w:tabs>
        <w:ind w:left="283" w:hanging="283"/>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7" w15:restartNumberingAfterBreak="0">
    <w:nsid w:val="0000000B"/>
    <w:multiLevelType w:val="multilevel"/>
    <w:tmpl w:val="0000000B"/>
    <w:name w:val="WW8Num1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8" w15:restartNumberingAfterBreak="0">
    <w:nsid w:val="0000000C"/>
    <w:multiLevelType w:val="multilevel"/>
    <w:tmpl w:val="0000000C"/>
    <w:name w:val="WW8Num12"/>
    <w:lvl w:ilvl="0">
      <w:start w:val="2"/>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 w15:restartNumberingAfterBreak="0">
    <w:nsid w:val="0000000D"/>
    <w:multiLevelType w:val="multilevel"/>
    <w:tmpl w:val="0000000D"/>
    <w:name w:val="WW8Num1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0" w15:restartNumberingAfterBreak="0">
    <w:nsid w:val="0000000E"/>
    <w:multiLevelType w:val="multilevel"/>
    <w:tmpl w:val="0000000E"/>
    <w:name w:val="WW8Num14"/>
    <w:lvl w:ilvl="0">
      <w:start w:val="1"/>
      <w:numFmt w:val="bullet"/>
      <w:lvlText w:val="–"/>
      <w:lvlJc w:val="left"/>
      <w:pPr>
        <w:tabs>
          <w:tab w:val="num" w:pos="283"/>
        </w:tabs>
        <w:ind w:left="283" w:hanging="283"/>
      </w:pPr>
      <w:rPr>
        <w:rFonts w:ascii="StarSymbol" w:hAnsi="StarSymbol" w:cs="StarSymbol"/>
        <w:sz w:val="18"/>
        <w:szCs w:val="18"/>
      </w:rPr>
    </w:lvl>
    <w:lvl w:ilvl="1">
      <w:start w:val="1"/>
      <w:numFmt w:val="bullet"/>
      <w:lvlText w:val="–"/>
      <w:lvlJc w:val="left"/>
      <w:pPr>
        <w:tabs>
          <w:tab w:val="num" w:pos="566"/>
        </w:tabs>
        <w:ind w:left="566" w:hanging="283"/>
      </w:pPr>
      <w:rPr>
        <w:rFonts w:ascii="StarSymbol" w:hAnsi="StarSymbol" w:cs="StarSymbol"/>
        <w:sz w:val="18"/>
        <w:szCs w:val="18"/>
      </w:rPr>
    </w:lvl>
    <w:lvl w:ilvl="2">
      <w:start w:val="1"/>
      <w:numFmt w:val="bullet"/>
      <w:lvlText w:val="–"/>
      <w:lvlJc w:val="left"/>
      <w:pPr>
        <w:tabs>
          <w:tab w:val="num" w:pos="849"/>
        </w:tabs>
        <w:ind w:left="849" w:hanging="283"/>
      </w:pPr>
      <w:rPr>
        <w:rFonts w:ascii="StarSymbol" w:hAnsi="StarSymbol" w:cs="StarSymbol"/>
        <w:sz w:val="18"/>
        <w:szCs w:val="18"/>
      </w:rPr>
    </w:lvl>
    <w:lvl w:ilvl="3">
      <w:start w:val="1"/>
      <w:numFmt w:val="bullet"/>
      <w:lvlText w:val="–"/>
      <w:lvlJc w:val="left"/>
      <w:pPr>
        <w:tabs>
          <w:tab w:val="num" w:pos="1132"/>
        </w:tabs>
        <w:ind w:left="1132" w:hanging="283"/>
      </w:pPr>
      <w:rPr>
        <w:rFonts w:ascii="StarSymbol" w:hAnsi="StarSymbol" w:cs="StarSymbol"/>
        <w:sz w:val="18"/>
        <w:szCs w:val="18"/>
      </w:rPr>
    </w:lvl>
    <w:lvl w:ilvl="4">
      <w:start w:val="1"/>
      <w:numFmt w:val="bullet"/>
      <w:lvlText w:val="–"/>
      <w:lvlJc w:val="left"/>
      <w:pPr>
        <w:tabs>
          <w:tab w:val="num" w:pos="1415"/>
        </w:tabs>
        <w:ind w:left="1415" w:hanging="283"/>
      </w:pPr>
      <w:rPr>
        <w:rFonts w:ascii="StarSymbol" w:hAnsi="StarSymbol" w:cs="StarSymbol"/>
        <w:sz w:val="18"/>
        <w:szCs w:val="18"/>
      </w:rPr>
    </w:lvl>
    <w:lvl w:ilvl="5">
      <w:start w:val="1"/>
      <w:numFmt w:val="bullet"/>
      <w:lvlText w:val="–"/>
      <w:lvlJc w:val="left"/>
      <w:pPr>
        <w:tabs>
          <w:tab w:val="num" w:pos="1698"/>
        </w:tabs>
        <w:ind w:left="1698" w:hanging="283"/>
      </w:pPr>
      <w:rPr>
        <w:rFonts w:ascii="StarSymbol" w:hAnsi="StarSymbol" w:cs="StarSymbol"/>
        <w:sz w:val="18"/>
        <w:szCs w:val="18"/>
      </w:rPr>
    </w:lvl>
    <w:lvl w:ilvl="6">
      <w:start w:val="1"/>
      <w:numFmt w:val="bullet"/>
      <w:lvlText w:val="–"/>
      <w:lvlJc w:val="left"/>
      <w:pPr>
        <w:tabs>
          <w:tab w:val="num" w:pos="1981"/>
        </w:tabs>
        <w:ind w:left="1981" w:hanging="283"/>
      </w:pPr>
      <w:rPr>
        <w:rFonts w:ascii="StarSymbol" w:hAnsi="StarSymbol" w:cs="StarSymbol"/>
        <w:sz w:val="18"/>
        <w:szCs w:val="18"/>
      </w:rPr>
    </w:lvl>
    <w:lvl w:ilvl="7">
      <w:start w:val="1"/>
      <w:numFmt w:val="bullet"/>
      <w:lvlText w:val="–"/>
      <w:lvlJc w:val="left"/>
      <w:pPr>
        <w:tabs>
          <w:tab w:val="num" w:pos="2264"/>
        </w:tabs>
        <w:ind w:left="2264" w:hanging="283"/>
      </w:pPr>
      <w:rPr>
        <w:rFonts w:ascii="StarSymbol" w:hAnsi="StarSymbol" w:cs="StarSymbol"/>
        <w:sz w:val="18"/>
        <w:szCs w:val="18"/>
      </w:rPr>
    </w:lvl>
    <w:lvl w:ilvl="8">
      <w:start w:val="1"/>
      <w:numFmt w:val="bullet"/>
      <w:lvlText w:val="–"/>
      <w:lvlJc w:val="left"/>
      <w:pPr>
        <w:tabs>
          <w:tab w:val="num" w:pos="2547"/>
        </w:tabs>
        <w:ind w:left="2547" w:hanging="283"/>
      </w:pPr>
      <w:rPr>
        <w:rFonts w:ascii="StarSymbol" w:hAnsi="StarSymbol" w:cs="StarSymbol"/>
        <w:sz w:val="18"/>
        <w:szCs w:val="18"/>
      </w:rPr>
    </w:lvl>
  </w:abstractNum>
  <w:abstractNum w:abstractNumId="11" w15:restartNumberingAfterBreak="0">
    <w:nsid w:val="0000000F"/>
    <w:multiLevelType w:val="singleLevel"/>
    <w:tmpl w:val="FDF899F8"/>
    <w:name w:val="WW8Num32"/>
    <w:lvl w:ilvl="0">
      <w:start w:val="1"/>
      <w:numFmt w:val="decimal"/>
      <w:lvlText w:val="%1."/>
      <w:lvlJc w:val="left"/>
      <w:pPr>
        <w:tabs>
          <w:tab w:val="num" w:pos="390"/>
        </w:tabs>
        <w:ind w:left="390" w:hanging="390"/>
      </w:pPr>
      <w:rPr>
        <w:rFonts w:hint="default"/>
        <w:b w:val="0"/>
        <w:sz w:val="24"/>
        <w:szCs w:val="24"/>
      </w:rPr>
    </w:lvl>
  </w:abstractNum>
  <w:abstractNum w:abstractNumId="12" w15:restartNumberingAfterBreak="0">
    <w:nsid w:val="05C639E1"/>
    <w:multiLevelType w:val="multilevel"/>
    <w:tmpl w:val="BD3049A2"/>
    <w:lvl w:ilvl="0">
      <w:start w:val="1"/>
      <w:numFmt w:val="decimal"/>
      <w:lvlText w:val="%1."/>
      <w:lvlJc w:val="left"/>
      <w:pPr>
        <w:ind w:left="360" w:hanging="360"/>
      </w:pPr>
      <w:rPr>
        <w:rFonts w:hint="default"/>
        <w:b/>
      </w:rPr>
    </w:lvl>
    <w:lvl w:ilvl="1">
      <w:start w:val="1"/>
      <w:numFmt w:val="decimal"/>
      <w:lvlText w:val="%1.%2."/>
      <w:lvlJc w:val="left"/>
      <w:pPr>
        <w:ind w:left="1080" w:hanging="360"/>
      </w:pPr>
      <w:rPr>
        <w:rFonts w:hint="default"/>
        <w:b w:val="0"/>
        <w:bCs/>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3" w15:restartNumberingAfterBreak="0">
    <w:nsid w:val="08863CE4"/>
    <w:multiLevelType w:val="hybridMultilevel"/>
    <w:tmpl w:val="E8B4D15A"/>
    <w:lvl w:ilvl="0" w:tplc="04150017">
      <w:start w:val="1"/>
      <w:numFmt w:val="lowerLetter"/>
      <w:lvlText w:val="%1)"/>
      <w:lvlJc w:val="left"/>
      <w:pPr>
        <w:ind w:left="2844" w:hanging="360"/>
      </w:pPr>
    </w:lvl>
    <w:lvl w:ilvl="1" w:tplc="04150019" w:tentative="1">
      <w:start w:val="1"/>
      <w:numFmt w:val="lowerLetter"/>
      <w:lvlText w:val="%2."/>
      <w:lvlJc w:val="left"/>
      <w:pPr>
        <w:ind w:left="3564" w:hanging="360"/>
      </w:pPr>
    </w:lvl>
    <w:lvl w:ilvl="2" w:tplc="0415001B" w:tentative="1">
      <w:start w:val="1"/>
      <w:numFmt w:val="lowerRoman"/>
      <w:lvlText w:val="%3."/>
      <w:lvlJc w:val="right"/>
      <w:pPr>
        <w:ind w:left="4284" w:hanging="180"/>
      </w:pPr>
    </w:lvl>
    <w:lvl w:ilvl="3" w:tplc="0415000F" w:tentative="1">
      <w:start w:val="1"/>
      <w:numFmt w:val="decimal"/>
      <w:lvlText w:val="%4."/>
      <w:lvlJc w:val="left"/>
      <w:pPr>
        <w:ind w:left="5004" w:hanging="360"/>
      </w:pPr>
    </w:lvl>
    <w:lvl w:ilvl="4" w:tplc="04150019" w:tentative="1">
      <w:start w:val="1"/>
      <w:numFmt w:val="lowerLetter"/>
      <w:lvlText w:val="%5."/>
      <w:lvlJc w:val="left"/>
      <w:pPr>
        <w:ind w:left="5724" w:hanging="360"/>
      </w:pPr>
    </w:lvl>
    <w:lvl w:ilvl="5" w:tplc="0415001B" w:tentative="1">
      <w:start w:val="1"/>
      <w:numFmt w:val="lowerRoman"/>
      <w:lvlText w:val="%6."/>
      <w:lvlJc w:val="right"/>
      <w:pPr>
        <w:ind w:left="6444" w:hanging="180"/>
      </w:pPr>
    </w:lvl>
    <w:lvl w:ilvl="6" w:tplc="0415000F" w:tentative="1">
      <w:start w:val="1"/>
      <w:numFmt w:val="decimal"/>
      <w:lvlText w:val="%7."/>
      <w:lvlJc w:val="left"/>
      <w:pPr>
        <w:ind w:left="7164" w:hanging="360"/>
      </w:pPr>
    </w:lvl>
    <w:lvl w:ilvl="7" w:tplc="04150019" w:tentative="1">
      <w:start w:val="1"/>
      <w:numFmt w:val="lowerLetter"/>
      <w:lvlText w:val="%8."/>
      <w:lvlJc w:val="left"/>
      <w:pPr>
        <w:ind w:left="7884" w:hanging="360"/>
      </w:pPr>
    </w:lvl>
    <w:lvl w:ilvl="8" w:tplc="0415001B" w:tentative="1">
      <w:start w:val="1"/>
      <w:numFmt w:val="lowerRoman"/>
      <w:lvlText w:val="%9."/>
      <w:lvlJc w:val="right"/>
      <w:pPr>
        <w:ind w:left="8604" w:hanging="180"/>
      </w:pPr>
    </w:lvl>
  </w:abstractNum>
  <w:abstractNum w:abstractNumId="14" w15:restartNumberingAfterBreak="0">
    <w:nsid w:val="08D16E92"/>
    <w:multiLevelType w:val="hybridMultilevel"/>
    <w:tmpl w:val="CC68623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BA277B5"/>
    <w:multiLevelType w:val="hybridMultilevel"/>
    <w:tmpl w:val="9FD439EA"/>
    <w:lvl w:ilvl="0" w:tplc="FFFFFFFF">
      <w:start w:val="1"/>
      <w:numFmt w:val="decimal"/>
      <w:lvlText w:val="%1."/>
      <w:lvlJc w:val="left"/>
      <w:pPr>
        <w:ind w:left="823" w:hanging="360"/>
      </w:pPr>
      <w:rPr>
        <w:rFonts w:hint="default"/>
        <w:w w:val="100"/>
        <w:lang w:val="pl-PL" w:eastAsia="en-US" w:bidi="ar-SA"/>
      </w:rPr>
    </w:lvl>
    <w:lvl w:ilvl="1" w:tplc="04150011">
      <w:start w:val="1"/>
      <w:numFmt w:val="decimal"/>
      <w:lvlText w:val="%2)"/>
      <w:lvlJc w:val="left"/>
      <w:pPr>
        <w:ind w:left="1183" w:hanging="360"/>
      </w:pPr>
    </w:lvl>
    <w:lvl w:ilvl="2" w:tplc="FFFFFFFF">
      <w:numFmt w:val="bullet"/>
      <w:lvlText w:val=""/>
      <w:lvlJc w:val="left"/>
      <w:pPr>
        <w:ind w:left="1543" w:hanging="360"/>
      </w:pPr>
      <w:rPr>
        <w:rFonts w:ascii="Symbol" w:eastAsia="Symbol" w:hAnsi="Symbol" w:cs="Symbol" w:hint="default"/>
        <w:b w:val="0"/>
        <w:bCs w:val="0"/>
        <w:i w:val="0"/>
        <w:iCs w:val="0"/>
        <w:w w:val="100"/>
        <w:sz w:val="22"/>
        <w:szCs w:val="22"/>
        <w:lang w:val="pl-PL" w:eastAsia="en-US" w:bidi="ar-SA"/>
      </w:rPr>
    </w:lvl>
    <w:lvl w:ilvl="3" w:tplc="FFFFFFFF">
      <w:numFmt w:val="bullet"/>
      <w:lvlText w:val="•"/>
      <w:lvlJc w:val="left"/>
      <w:pPr>
        <w:ind w:left="2560" w:hanging="360"/>
      </w:pPr>
      <w:rPr>
        <w:rFonts w:hint="default"/>
        <w:lang w:val="pl-PL" w:eastAsia="en-US" w:bidi="ar-SA"/>
      </w:rPr>
    </w:lvl>
    <w:lvl w:ilvl="4" w:tplc="FFFFFFFF">
      <w:numFmt w:val="bullet"/>
      <w:lvlText w:val="•"/>
      <w:lvlJc w:val="left"/>
      <w:pPr>
        <w:ind w:left="3581" w:hanging="360"/>
      </w:pPr>
      <w:rPr>
        <w:rFonts w:hint="default"/>
        <w:lang w:val="pl-PL" w:eastAsia="en-US" w:bidi="ar-SA"/>
      </w:rPr>
    </w:lvl>
    <w:lvl w:ilvl="5" w:tplc="FFFFFFFF">
      <w:numFmt w:val="bullet"/>
      <w:lvlText w:val="•"/>
      <w:lvlJc w:val="left"/>
      <w:pPr>
        <w:ind w:left="4602" w:hanging="360"/>
      </w:pPr>
      <w:rPr>
        <w:rFonts w:hint="default"/>
        <w:lang w:val="pl-PL" w:eastAsia="en-US" w:bidi="ar-SA"/>
      </w:rPr>
    </w:lvl>
    <w:lvl w:ilvl="6" w:tplc="FFFFFFFF">
      <w:numFmt w:val="bullet"/>
      <w:lvlText w:val="•"/>
      <w:lvlJc w:val="left"/>
      <w:pPr>
        <w:ind w:left="5623" w:hanging="360"/>
      </w:pPr>
      <w:rPr>
        <w:rFonts w:hint="default"/>
        <w:lang w:val="pl-PL" w:eastAsia="en-US" w:bidi="ar-SA"/>
      </w:rPr>
    </w:lvl>
    <w:lvl w:ilvl="7" w:tplc="FFFFFFFF">
      <w:numFmt w:val="bullet"/>
      <w:lvlText w:val="•"/>
      <w:lvlJc w:val="left"/>
      <w:pPr>
        <w:ind w:left="6644" w:hanging="360"/>
      </w:pPr>
      <w:rPr>
        <w:rFonts w:hint="default"/>
        <w:lang w:val="pl-PL" w:eastAsia="en-US" w:bidi="ar-SA"/>
      </w:rPr>
    </w:lvl>
    <w:lvl w:ilvl="8" w:tplc="FFFFFFFF">
      <w:numFmt w:val="bullet"/>
      <w:lvlText w:val="•"/>
      <w:lvlJc w:val="left"/>
      <w:pPr>
        <w:ind w:left="7664" w:hanging="360"/>
      </w:pPr>
      <w:rPr>
        <w:rFonts w:hint="default"/>
        <w:lang w:val="pl-PL" w:eastAsia="en-US" w:bidi="ar-SA"/>
      </w:rPr>
    </w:lvl>
  </w:abstractNum>
  <w:abstractNum w:abstractNumId="16" w15:restartNumberingAfterBreak="0">
    <w:nsid w:val="10872C77"/>
    <w:multiLevelType w:val="hybridMultilevel"/>
    <w:tmpl w:val="CCA2FA94"/>
    <w:lvl w:ilvl="0" w:tplc="C70E1B66">
      <w:start w:val="1"/>
      <w:numFmt w:val="decimal"/>
      <w:lvlText w:val="%1."/>
      <w:lvlJc w:val="left"/>
      <w:pPr>
        <w:ind w:left="344" w:hanging="228"/>
      </w:pPr>
      <w:rPr>
        <w:rFonts w:ascii="Times New Roman" w:eastAsia="Calibri" w:hAnsi="Times New Roman" w:cs="Times New Roman" w:hint="default"/>
        <w:b w:val="0"/>
        <w:bCs w:val="0"/>
        <w:i w:val="0"/>
        <w:iCs w:val="0"/>
        <w:w w:val="100"/>
        <w:sz w:val="24"/>
        <w:szCs w:val="24"/>
        <w:lang w:val="pl-PL" w:eastAsia="en-US" w:bidi="ar-SA"/>
      </w:rPr>
    </w:lvl>
    <w:lvl w:ilvl="1" w:tplc="18025CC4">
      <w:start w:val="1"/>
      <w:numFmt w:val="lowerLetter"/>
      <w:lvlText w:val="%2)"/>
      <w:lvlJc w:val="left"/>
      <w:pPr>
        <w:ind w:left="1556" w:hanging="360"/>
      </w:pPr>
      <w:rPr>
        <w:rFonts w:ascii="Calibri" w:eastAsia="Calibri" w:hAnsi="Calibri" w:cs="Calibri" w:hint="default"/>
        <w:b w:val="0"/>
        <w:bCs w:val="0"/>
        <w:i w:val="0"/>
        <w:iCs w:val="0"/>
        <w:spacing w:val="-1"/>
        <w:w w:val="100"/>
        <w:sz w:val="22"/>
        <w:szCs w:val="22"/>
        <w:lang w:val="pl-PL" w:eastAsia="en-US" w:bidi="ar-SA"/>
      </w:rPr>
    </w:lvl>
    <w:lvl w:ilvl="2" w:tplc="261A149E">
      <w:numFmt w:val="bullet"/>
      <w:lvlText w:val="•"/>
      <w:lvlJc w:val="left"/>
      <w:pPr>
        <w:ind w:left="1560" w:hanging="360"/>
      </w:pPr>
      <w:rPr>
        <w:lang w:val="pl-PL" w:eastAsia="en-US" w:bidi="ar-SA"/>
      </w:rPr>
    </w:lvl>
    <w:lvl w:ilvl="3" w:tplc="40E4E464">
      <w:numFmt w:val="bullet"/>
      <w:lvlText w:val="•"/>
      <w:lvlJc w:val="left"/>
      <w:pPr>
        <w:ind w:left="2525" w:hanging="360"/>
      </w:pPr>
      <w:rPr>
        <w:lang w:val="pl-PL" w:eastAsia="en-US" w:bidi="ar-SA"/>
      </w:rPr>
    </w:lvl>
    <w:lvl w:ilvl="4" w:tplc="7862D08A">
      <w:numFmt w:val="bullet"/>
      <w:lvlText w:val="•"/>
      <w:lvlJc w:val="left"/>
      <w:pPr>
        <w:ind w:left="3491" w:hanging="360"/>
      </w:pPr>
      <w:rPr>
        <w:lang w:val="pl-PL" w:eastAsia="en-US" w:bidi="ar-SA"/>
      </w:rPr>
    </w:lvl>
    <w:lvl w:ilvl="5" w:tplc="C180FFE4">
      <w:numFmt w:val="bullet"/>
      <w:lvlText w:val="•"/>
      <w:lvlJc w:val="left"/>
      <w:pPr>
        <w:ind w:left="4457" w:hanging="360"/>
      </w:pPr>
      <w:rPr>
        <w:lang w:val="pl-PL" w:eastAsia="en-US" w:bidi="ar-SA"/>
      </w:rPr>
    </w:lvl>
    <w:lvl w:ilvl="6" w:tplc="8E42FF9C">
      <w:numFmt w:val="bullet"/>
      <w:lvlText w:val="•"/>
      <w:lvlJc w:val="left"/>
      <w:pPr>
        <w:ind w:left="5423" w:hanging="360"/>
      </w:pPr>
      <w:rPr>
        <w:lang w:val="pl-PL" w:eastAsia="en-US" w:bidi="ar-SA"/>
      </w:rPr>
    </w:lvl>
    <w:lvl w:ilvl="7" w:tplc="97CCE598">
      <w:numFmt w:val="bullet"/>
      <w:lvlText w:val="•"/>
      <w:lvlJc w:val="left"/>
      <w:pPr>
        <w:ind w:left="6389" w:hanging="360"/>
      </w:pPr>
      <w:rPr>
        <w:lang w:val="pl-PL" w:eastAsia="en-US" w:bidi="ar-SA"/>
      </w:rPr>
    </w:lvl>
    <w:lvl w:ilvl="8" w:tplc="99107836">
      <w:numFmt w:val="bullet"/>
      <w:lvlText w:val="•"/>
      <w:lvlJc w:val="left"/>
      <w:pPr>
        <w:ind w:left="7354" w:hanging="360"/>
      </w:pPr>
      <w:rPr>
        <w:lang w:val="pl-PL" w:eastAsia="en-US" w:bidi="ar-SA"/>
      </w:rPr>
    </w:lvl>
  </w:abstractNum>
  <w:abstractNum w:abstractNumId="17" w15:restartNumberingAfterBreak="0">
    <w:nsid w:val="1425722E"/>
    <w:multiLevelType w:val="hybridMultilevel"/>
    <w:tmpl w:val="2C841910"/>
    <w:lvl w:ilvl="0" w:tplc="04150017">
      <w:start w:val="1"/>
      <w:numFmt w:val="lowerLetter"/>
      <w:lvlText w:val="%1)"/>
      <w:lvlJc w:val="left"/>
      <w:pPr>
        <w:ind w:left="2844" w:hanging="360"/>
      </w:pPr>
    </w:lvl>
    <w:lvl w:ilvl="1" w:tplc="04150019" w:tentative="1">
      <w:start w:val="1"/>
      <w:numFmt w:val="lowerLetter"/>
      <w:lvlText w:val="%2."/>
      <w:lvlJc w:val="left"/>
      <w:pPr>
        <w:ind w:left="3564" w:hanging="360"/>
      </w:pPr>
    </w:lvl>
    <w:lvl w:ilvl="2" w:tplc="0415001B" w:tentative="1">
      <w:start w:val="1"/>
      <w:numFmt w:val="lowerRoman"/>
      <w:lvlText w:val="%3."/>
      <w:lvlJc w:val="right"/>
      <w:pPr>
        <w:ind w:left="4284" w:hanging="180"/>
      </w:pPr>
    </w:lvl>
    <w:lvl w:ilvl="3" w:tplc="0415000F" w:tentative="1">
      <w:start w:val="1"/>
      <w:numFmt w:val="decimal"/>
      <w:lvlText w:val="%4."/>
      <w:lvlJc w:val="left"/>
      <w:pPr>
        <w:ind w:left="5004" w:hanging="360"/>
      </w:pPr>
    </w:lvl>
    <w:lvl w:ilvl="4" w:tplc="04150019" w:tentative="1">
      <w:start w:val="1"/>
      <w:numFmt w:val="lowerLetter"/>
      <w:lvlText w:val="%5."/>
      <w:lvlJc w:val="left"/>
      <w:pPr>
        <w:ind w:left="5724" w:hanging="360"/>
      </w:pPr>
    </w:lvl>
    <w:lvl w:ilvl="5" w:tplc="0415001B" w:tentative="1">
      <w:start w:val="1"/>
      <w:numFmt w:val="lowerRoman"/>
      <w:lvlText w:val="%6."/>
      <w:lvlJc w:val="right"/>
      <w:pPr>
        <w:ind w:left="6444" w:hanging="180"/>
      </w:pPr>
    </w:lvl>
    <w:lvl w:ilvl="6" w:tplc="0415000F" w:tentative="1">
      <w:start w:val="1"/>
      <w:numFmt w:val="decimal"/>
      <w:lvlText w:val="%7."/>
      <w:lvlJc w:val="left"/>
      <w:pPr>
        <w:ind w:left="7164" w:hanging="360"/>
      </w:pPr>
    </w:lvl>
    <w:lvl w:ilvl="7" w:tplc="04150019" w:tentative="1">
      <w:start w:val="1"/>
      <w:numFmt w:val="lowerLetter"/>
      <w:lvlText w:val="%8."/>
      <w:lvlJc w:val="left"/>
      <w:pPr>
        <w:ind w:left="7884" w:hanging="360"/>
      </w:pPr>
    </w:lvl>
    <w:lvl w:ilvl="8" w:tplc="0415001B" w:tentative="1">
      <w:start w:val="1"/>
      <w:numFmt w:val="lowerRoman"/>
      <w:lvlText w:val="%9."/>
      <w:lvlJc w:val="right"/>
      <w:pPr>
        <w:ind w:left="8604" w:hanging="180"/>
      </w:pPr>
    </w:lvl>
  </w:abstractNum>
  <w:abstractNum w:abstractNumId="18" w15:restartNumberingAfterBreak="0">
    <w:nsid w:val="150F250F"/>
    <w:multiLevelType w:val="hybridMultilevel"/>
    <w:tmpl w:val="CBC245D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7DB5DB6"/>
    <w:multiLevelType w:val="multilevel"/>
    <w:tmpl w:val="26501B70"/>
    <w:lvl w:ilvl="0">
      <w:start w:val="1"/>
      <w:numFmt w:val="decimal"/>
      <w:pStyle w:val="Numerparagrafu"/>
      <w:lvlText w:val="§ %1"/>
      <w:lvlJc w:val="left"/>
      <w:pPr>
        <w:tabs>
          <w:tab w:val="num" w:pos="4897"/>
        </w:tabs>
        <w:ind w:left="4897" w:hanging="360"/>
      </w:pPr>
      <w:rPr>
        <w:rFonts w:ascii="Times New Roman" w:hAnsi="Times New Roman" w:cs="Times New Roman" w:hint="default"/>
        <w:b/>
        <w:i w:val="0"/>
        <w:caps w:val="0"/>
        <w:strike w:val="0"/>
        <w:dstrike w:val="0"/>
        <w:outline w:val="0"/>
        <w:shadow w:val="0"/>
        <w:emboss w:val="0"/>
        <w:imprint w:val="0"/>
        <w:vanish w:val="0"/>
        <w:sz w:val="24"/>
        <w:szCs w:val="24"/>
        <w:vertAlign w:val="baseline"/>
      </w:rPr>
    </w:lvl>
    <w:lvl w:ilvl="1">
      <w:start w:val="1"/>
      <w:numFmt w:val="decimal"/>
      <w:lvlText w:val="%2."/>
      <w:lvlJc w:val="left"/>
      <w:pPr>
        <w:tabs>
          <w:tab w:val="num" w:pos="397"/>
        </w:tabs>
        <w:ind w:left="397" w:hanging="397"/>
      </w:pPr>
      <w:rPr>
        <w:rFonts w:hint="default"/>
      </w:rPr>
    </w:lvl>
    <w:lvl w:ilvl="2">
      <w:start w:val="1"/>
      <w:numFmt w:val="decimal"/>
      <w:lvlText w:val="%3)"/>
      <w:lvlJc w:val="left"/>
      <w:pPr>
        <w:tabs>
          <w:tab w:val="num" w:pos="0"/>
        </w:tabs>
        <w:ind w:left="397" w:hanging="397"/>
      </w:pPr>
      <w:rPr>
        <w:rFonts w:ascii="Times New Roman" w:hAnsi="Times New Roman" w:cs="Times New Roman" w:hint="default"/>
        <w:sz w:val="24"/>
        <w:szCs w:val="24"/>
      </w:rPr>
    </w:lvl>
    <w:lvl w:ilvl="3">
      <w:start w:val="1"/>
      <w:numFmt w:val="decimal"/>
      <w:lvlText w:val="%1.%2.%3.%4."/>
      <w:lvlJc w:val="left"/>
      <w:pPr>
        <w:tabs>
          <w:tab w:val="num" w:pos="1765"/>
        </w:tabs>
        <w:ind w:left="1765" w:hanging="648"/>
      </w:pPr>
      <w:rPr>
        <w:rFonts w:hint="default"/>
      </w:rPr>
    </w:lvl>
    <w:lvl w:ilvl="4">
      <w:start w:val="1"/>
      <w:numFmt w:val="decimal"/>
      <w:lvlText w:val="%1.%2.%3.%4.%5."/>
      <w:lvlJc w:val="left"/>
      <w:pPr>
        <w:tabs>
          <w:tab w:val="num" w:pos="2269"/>
        </w:tabs>
        <w:ind w:left="2269" w:hanging="792"/>
      </w:pPr>
      <w:rPr>
        <w:rFonts w:hint="default"/>
      </w:rPr>
    </w:lvl>
    <w:lvl w:ilvl="5">
      <w:start w:val="1"/>
      <w:numFmt w:val="decimal"/>
      <w:lvlText w:val="%1.%2.%3.%4.%5.%6."/>
      <w:lvlJc w:val="left"/>
      <w:pPr>
        <w:tabs>
          <w:tab w:val="num" w:pos="2773"/>
        </w:tabs>
        <w:ind w:left="2773" w:hanging="936"/>
      </w:pPr>
      <w:rPr>
        <w:rFonts w:hint="default"/>
      </w:rPr>
    </w:lvl>
    <w:lvl w:ilvl="6">
      <w:start w:val="1"/>
      <w:numFmt w:val="decimal"/>
      <w:lvlText w:val="%1.%2.%3.%4.%5.%6.%7."/>
      <w:lvlJc w:val="left"/>
      <w:pPr>
        <w:tabs>
          <w:tab w:val="num" w:pos="3277"/>
        </w:tabs>
        <w:ind w:left="3277" w:hanging="1080"/>
      </w:pPr>
      <w:rPr>
        <w:rFonts w:hint="default"/>
      </w:rPr>
    </w:lvl>
    <w:lvl w:ilvl="7">
      <w:start w:val="1"/>
      <w:numFmt w:val="decimal"/>
      <w:lvlText w:val="%1.%2.%3.%4.%5.%6.%7.%8."/>
      <w:lvlJc w:val="left"/>
      <w:pPr>
        <w:tabs>
          <w:tab w:val="num" w:pos="3781"/>
        </w:tabs>
        <w:ind w:left="3781" w:hanging="1224"/>
      </w:pPr>
      <w:rPr>
        <w:rFonts w:hint="default"/>
      </w:rPr>
    </w:lvl>
    <w:lvl w:ilvl="8">
      <w:start w:val="1"/>
      <w:numFmt w:val="decimal"/>
      <w:lvlText w:val="%1.%2.%3.%4.%5.%6.%7.%8.%9."/>
      <w:lvlJc w:val="left"/>
      <w:pPr>
        <w:tabs>
          <w:tab w:val="num" w:pos="4357"/>
        </w:tabs>
        <w:ind w:left="4357" w:hanging="1440"/>
      </w:pPr>
      <w:rPr>
        <w:rFonts w:hint="default"/>
      </w:rPr>
    </w:lvl>
  </w:abstractNum>
  <w:abstractNum w:abstractNumId="20" w15:restartNumberingAfterBreak="0">
    <w:nsid w:val="1A921A37"/>
    <w:multiLevelType w:val="hybridMultilevel"/>
    <w:tmpl w:val="C8D4F436"/>
    <w:lvl w:ilvl="0" w:tplc="FFFFFFFF">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C982190"/>
    <w:multiLevelType w:val="multilevel"/>
    <w:tmpl w:val="410AA35C"/>
    <w:lvl w:ilvl="0">
      <w:start w:val="1"/>
      <w:numFmt w:val="decimal"/>
      <w:lvlText w:val="%1."/>
      <w:lvlJc w:val="left"/>
      <w:pPr>
        <w:ind w:left="720" w:hanging="360"/>
      </w:pPr>
      <w:rPr>
        <w:rFonts w:asciiTheme="minorHAnsi" w:eastAsia="Calibri" w:hAnsiTheme="minorHAnsi" w:cstheme="minorHAnsi"/>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DFB5F16"/>
    <w:multiLevelType w:val="hybridMultilevel"/>
    <w:tmpl w:val="FE746778"/>
    <w:lvl w:ilvl="0" w:tplc="BAFA9078">
      <w:start w:val="1"/>
      <w:numFmt w:val="decimal"/>
      <w:lvlText w:val="%1."/>
      <w:lvlJc w:val="left"/>
      <w:pPr>
        <w:ind w:left="823" w:hanging="360"/>
      </w:pPr>
      <w:rPr>
        <w:rFonts w:hint="default"/>
        <w:w w:val="100"/>
        <w:lang w:val="pl-PL" w:eastAsia="en-US" w:bidi="ar-SA"/>
      </w:rPr>
    </w:lvl>
    <w:lvl w:ilvl="1" w:tplc="04150011">
      <w:start w:val="1"/>
      <w:numFmt w:val="decimal"/>
      <w:lvlText w:val="%2)"/>
      <w:lvlJc w:val="left"/>
      <w:pPr>
        <w:ind w:left="1183" w:hanging="360"/>
      </w:pPr>
    </w:lvl>
    <w:lvl w:ilvl="2" w:tplc="B0A662CE">
      <w:numFmt w:val="bullet"/>
      <w:lvlText w:val=""/>
      <w:lvlJc w:val="left"/>
      <w:pPr>
        <w:ind w:left="1543" w:hanging="360"/>
      </w:pPr>
      <w:rPr>
        <w:rFonts w:ascii="Symbol" w:eastAsia="Symbol" w:hAnsi="Symbol" w:cs="Symbol" w:hint="default"/>
        <w:b w:val="0"/>
        <w:bCs w:val="0"/>
        <w:i w:val="0"/>
        <w:iCs w:val="0"/>
        <w:w w:val="100"/>
        <w:sz w:val="22"/>
        <w:szCs w:val="22"/>
        <w:lang w:val="pl-PL" w:eastAsia="en-US" w:bidi="ar-SA"/>
      </w:rPr>
    </w:lvl>
    <w:lvl w:ilvl="3" w:tplc="D6E257E2">
      <w:numFmt w:val="bullet"/>
      <w:lvlText w:val="•"/>
      <w:lvlJc w:val="left"/>
      <w:pPr>
        <w:ind w:left="2560" w:hanging="360"/>
      </w:pPr>
      <w:rPr>
        <w:rFonts w:hint="default"/>
        <w:lang w:val="pl-PL" w:eastAsia="en-US" w:bidi="ar-SA"/>
      </w:rPr>
    </w:lvl>
    <w:lvl w:ilvl="4" w:tplc="02F24EC4">
      <w:numFmt w:val="bullet"/>
      <w:lvlText w:val="•"/>
      <w:lvlJc w:val="left"/>
      <w:pPr>
        <w:ind w:left="3581" w:hanging="360"/>
      </w:pPr>
      <w:rPr>
        <w:rFonts w:hint="default"/>
        <w:lang w:val="pl-PL" w:eastAsia="en-US" w:bidi="ar-SA"/>
      </w:rPr>
    </w:lvl>
    <w:lvl w:ilvl="5" w:tplc="3D2E70EC">
      <w:numFmt w:val="bullet"/>
      <w:lvlText w:val="•"/>
      <w:lvlJc w:val="left"/>
      <w:pPr>
        <w:ind w:left="4602" w:hanging="360"/>
      </w:pPr>
      <w:rPr>
        <w:rFonts w:hint="default"/>
        <w:lang w:val="pl-PL" w:eastAsia="en-US" w:bidi="ar-SA"/>
      </w:rPr>
    </w:lvl>
    <w:lvl w:ilvl="6" w:tplc="8DA43BB0">
      <w:numFmt w:val="bullet"/>
      <w:lvlText w:val="•"/>
      <w:lvlJc w:val="left"/>
      <w:pPr>
        <w:ind w:left="5623" w:hanging="360"/>
      </w:pPr>
      <w:rPr>
        <w:rFonts w:hint="default"/>
        <w:lang w:val="pl-PL" w:eastAsia="en-US" w:bidi="ar-SA"/>
      </w:rPr>
    </w:lvl>
    <w:lvl w:ilvl="7" w:tplc="24E6F612">
      <w:numFmt w:val="bullet"/>
      <w:lvlText w:val="•"/>
      <w:lvlJc w:val="left"/>
      <w:pPr>
        <w:ind w:left="6644" w:hanging="360"/>
      </w:pPr>
      <w:rPr>
        <w:rFonts w:hint="default"/>
        <w:lang w:val="pl-PL" w:eastAsia="en-US" w:bidi="ar-SA"/>
      </w:rPr>
    </w:lvl>
    <w:lvl w:ilvl="8" w:tplc="AC4668FC">
      <w:numFmt w:val="bullet"/>
      <w:lvlText w:val="•"/>
      <w:lvlJc w:val="left"/>
      <w:pPr>
        <w:ind w:left="7664" w:hanging="360"/>
      </w:pPr>
      <w:rPr>
        <w:rFonts w:hint="default"/>
        <w:lang w:val="pl-PL" w:eastAsia="en-US" w:bidi="ar-SA"/>
      </w:rPr>
    </w:lvl>
  </w:abstractNum>
  <w:abstractNum w:abstractNumId="23" w15:restartNumberingAfterBreak="0">
    <w:nsid w:val="1E32291E"/>
    <w:multiLevelType w:val="hybridMultilevel"/>
    <w:tmpl w:val="01068EC0"/>
    <w:lvl w:ilvl="0" w:tplc="E5F0DFA2">
      <w:start w:val="1"/>
      <w:numFmt w:val="decimal"/>
      <w:lvlText w:val="%1."/>
      <w:lvlJc w:val="left"/>
      <w:pPr>
        <w:ind w:left="720" w:hanging="360"/>
      </w:pPr>
      <w:rPr>
        <w:rFonts w:asciiTheme="minorHAnsi" w:eastAsia="Calibr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EC648DD"/>
    <w:multiLevelType w:val="multilevel"/>
    <w:tmpl w:val="F5847A56"/>
    <w:lvl w:ilvl="0">
      <w:start w:val="1"/>
      <w:numFmt w:val="decimal"/>
      <w:lvlText w:val="§ %1"/>
      <w:lvlJc w:val="left"/>
      <w:pPr>
        <w:tabs>
          <w:tab w:val="num" w:pos="360"/>
        </w:tabs>
        <w:ind w:left="360" w:hanging="360"/>
      </w:pPr>
      <w:rPr>
        <w:rFonts w:ascii="Arial" w:hAnsi="Arial" w:hint="default"/>
        <w:b/>
        <w:i w:val="0"/>
        <w:caps w:val="0"/>
        <w:strike w:val="0"/>
        <w:dstrike w:val="0"/>
        <w:outline w:val="0"/>
        <w:shadow w:val="0"/>
        <w:emboss w:val="0"/>
        <w:imprint w:val="0"/>
        <w:vanish w:val="0"/>
        <w:sz w:val="22"/>
        <w:szCs w:val="22"/>
        <w:vertAlign w:val="baseline"/>
      </w:rPr>
    </w:lvl>
    <w:lvl w:ilvl="1">
      <w:start w:val="1"/>
      <w:numFmt w:val="decimal"/>
      <w:pStyle w:val="punktumowy"/>
      <w:lvlText w:val="%2."/>
      <w:lvlJc w:val="left"/>
      <w:pPr>
        <w:tabs>
          <w:tab w:val="num" w:pos="397"/>
        </w:tabs>
        <w:ind w:left="397" w:hanging="397"/>
      </w:pPr>
      <w:rPr>
        <w:rFonts w:hint="default"/>
      </w:rPr>
    </w:lvl>
    <w:lvl w:ilvl="2">
      <w:start w:val="1"/>
      <w:numFmt w:val="decimal"/>
      <w:pStyle w:val="punktumowy"/>
      <w:lvlText w:val="%2.%3."/>
      <w:lvlJc w:val="left"/>
      <w:pPr>
        <w:tabs>
          <w:tab w:val="num" w:pos="400"/>
        </w:tabs>
        <w:ind w:left="797" w:hanging="39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15:restartNumberingAfterBreak="0">
    <w:nsid w:val="1F7039F2"/>
    <w:multiLevelType w:val="hybridMultilevel"/>
    <w:tmpl w:val="38A8E8B0"/>
    <w:lvl w:ilvl="0" w:tplc="04150011">
      <w:start w:val="1"/>
      <w:numFmt w:val="decimal"/>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6" w15:restartNumberingAfterBreak="0">
    <w:nsid w:val="1FCA4A59"/>
    <w:multiLevelType w:val="hybridMultilevel"/>
    <w:tmpl w:val="EB6ADEC4"/>
    <w:lvl w:ilvl="0" w:tplc="0415000F">
      <w:start w:val="1"/>
      <w:numFmt w:val="decimal"/>
      <w:lvlText w:val="%1."/>
      <w:lvlJc w:val="left"/>
      <w:pPr>
        <w:ind w:left="720" w:hanging="360"/>
      </w:pPr>
      <w:rPr>
        <w:rFonts w:hint="default"/>
      </w:rPr>
    </w:lvl>
    <w:lvl w:ilvl="1" w:tplc="95E0353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1377596"/>
    <w:multiLevelType w:val="hybridMultilevel"/>
    <w:tmpl w:val="93824F74"/>
    <w:lvl w:ilvl="0" w:tplc="04150011">
      <w:start w:val="1"/>
      <w:numFmt w:val="decimal"/>
      <w:lvlText w:val="%1)"/>
      <w:lvlJc w:val="left"/>
      <w:pPr>
        <w:ind w:left="968" w:hanging="360"/>
      </w:pPr>
    </w:lvl>
    <w:lvl w:ilvl="1" w:tplc="04150019" w:tentative="1">
      <w:start w:val="1"/>
      <w:numFmt w:val="lowerLetter"/>
      <w:lvlText w:val="%2."/>
      <w:lvlJc w:val="left"/>
      <w:pPr>
        <w:ind w:left="1688" w:hanging="360"/>
      </w:pPr>
    </w:lvl>
    <w:lvl w:ilvl="2" w:tplc="0415001B" w:tentative="1">
      <w:start w:val="1"/>
      <w:numFmt w:val="lowerRoman"/>
      <w:lvlText w:val="%3."/>
      <w:lvlJc w:val="right"/>
      <w:pPr>
        <w:ind w:left="2408" w:hanging="180"/>
      </w:pPr>
    </w:lvl>
    <w:lvl w:ilvl="3" w:tplc="0415000F" w:tentative="1">
      <w:start w:val="1"/>
      <w:numFmt w:val="decimal"/>
      <w:lvlText w:val="%4."/>
      <w:lvlJc w:val="left"/>
      <w:pPr>
        <w:ind w:left="3128" w:hanging="360"/>
      </w:pPr>
    </w:lvl>
    <w:lvl w:ilvl="4" w:tplc="04150019" w:tentative="1">
      <w:start w:val="1"/>
      <w:numFmt w:val="lowerLetter"/>
      <w:lvlText w:val="%5."/>
      <w:lvlJc w:val="left"/>
      <w:pPr>
        <w:ind w:left="3848" w:hanging="360"/>
      </w:pPr>
    </w:lvl>
    <w:lvl w:ilvl="5" w:tplc="0415001B" w:tentative="1">
      <w:start w:val="1"/>
      <w:numFmt w:val="lowerRoman"/>
      <w:lvlText w:val="%6."/>
      <w:lvlJc w:val="right"/>
      <w:pPr>
        <w:ind w:left="4568" w:hanging="180"/>
      </w:pPr>
    </w:lvl>
    <w:lvl w:ilvl="6" w:tplc="0415000F" w:tentative="1">
      <w:start w:val="1"/>
      <w:numFmt w:val="decimal"/>
      <w:lvlText w:val="%7."/>
      <w:lvlJc w:val="left"/>
      <w:pPr>
        <w:ind w:left="5288" w:hanging="360"/>
      </w:pPr>
    </w:lvl>
    <w:lvl w:ilvl="7" w:tplc="04150019" w:tentative="1">
      <w:start w:val="1"/>
      <w:numFmt w:val="lowerLetter"/>
      <w:lvlText w:val="%8."/>
      <w:lvlJc w:val="left"/>
      <w:pPr>
        <w:ind w:left="6008" w:hanging="360"/>
      </w:pPr>
    </w:lvl>
    <w:lvl w:ilvl="8" w:tplc="0415001B" w:tentative="1">
      <w:start w:val="1"/>
      <w:numFmt w:val="lowerRoman"/>
      <w:lvlText w:val="%9."/>
      <w:lvlJc w:val="right"/>
      <w:pPr>
        <w:ind w:left="6728" w:hanging="180"/>
      </w:pPr>
    </w:lvl>
  </w:abstractNum>
  <w:abstractNum w:abstractNumId="2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1"/>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5567E26"/>
    <w:multiLevelType w:val="hybridMultilevel"/>
    <w:tmpl w:val="5EA69024"/>
    <w:lvl w:ilvl="0" w:tplc="FFFFFFFF">
      <w:start w:val="1"/>
      <w:numFmt w:val="decimal"/>
      <w:lvlText w:val="%1."/>
      <w:lvlJc w:val="left"/>
      <w:pPr>
        <w:ind w:left="823" w:hanging="360"/>
      </w:pPr>
      <w:rPr>
        <w:rFonts w:hint="default"/>
        <w:w w:val="100"/>
        <w:lang w:val="pl-PL" w:eastAsia="en-US" w:bidi="ar-SA"/>
      </w:rPr>
    </w:lvl>
    <w:lvl w:ilvl="1" w:tplc="04150011">
      <w:start w:val="1"/>
      <w:numFmt w:val="decimal"/>
      <w:lvlText w:val="%2)"/>
      <w:lvlJc w:val="left"/>
      <w:pPr>
        <w:ind w:left="1183" w:hanging="360"/>
      </w:pPr>
    </w:lvl>
    <w:lvl w:ilvl="2" w:tplc="FFFFFFFF">
      <w:numFmt w:val="bullet"/>
      <w:lvlText w:val=""/>
      <w:lvlJc w:val="left"/>
      <w:pPr>
        <w:ind w:left="1543" w:hanging="360"/>
      </w:pPr>
      <w:rPr>
        <w:rFonts w:ascii="Symbol" w:eastAsia="Symbol" w:hAnsi="Symbol" w:cs="Symbol" w:hint="default"/>
        <w:b w:val="0"/>
        <w:bCs w:val="0"/>
        <w:i w:val="0"/>
        <w:iCs w:val="0"/>
        <w:w w:val="100"/>
        <w:sz w:val="22"/>
        <w:szCs w:val="22"/>
        <w:lang w:val="pl-PL" w:eastAsia="en-US" w:bidi="ar-SA"/>
      </w:rPr>
    </w:lvl>
    <w:lvl w:ilvl="3" w:tplc="FFFFFFFF">
      <w:numFmt w:val="bullet"/>
      <w:lvlText w:val="•"/>
      <w:lvlJc w:val="left"/>
      <w:pPr>
        <w:ind w:left="2560" w:hanging="360"/>
      </w:pPr>
      <w:rPr>
        <w:rFonts w:hint="default"/>
        <w:lang w:val="pl-PL" w:eastAsia="en-US" w:bidi="ar-SA"/>
      </w:rPr>
    </w:lvl>
    <w:lvl w:ilvl="4" w:tplc="FFFFFFFF">
      <w:numFmt w:val="bullet"/>
      <w:lvlText w:val="•"/>
      <w:lvlJc w:val="left"/>
      <w:pPr>
        <w:ind w:left="3581" w:hanging="360"/>
      </w:pPr>
      <w:rPr>
        <w:rFonts w:hint="default"/>
        <w:lang w:val="pl-PL" w:eastAsia="en-US" w:bidi="ar-SA"/>
      </w:rPr>
    </w:lvl>
    <w:lvl w:ilvl="5" w:tplc="FFFFFFFF">
      <w:numFmt w:val="bullet"/>
      <w:lvlText w:val="•"/>
      <w:lvlJc w:val="left"/>
      <w:pPr>
        <w:ind w:left="4602" w:hanging="360"/>
      </w:pPr>
      <w:rPr>
        <w:rFonts w:hint="default"/>
        <w:lang w:val="pl-PL" w:eastAsia="en-US" w:bidi="ar-SA"/>
      </w:rPr>
    </w:lvl>
    <w:lvl w:ilvl="6" w:tplc="FFFFFFFF">
      <w:numFmt w:val="bullet"/>
      <w:lvlText w:val="•"/>
      <w:lvlJc w:val="left"/>
      <w:pPr>
        <w:ind w:left="5623" w:hanging="360"/>
      </w:pPr>
      <w:rPr>
        <w:rFonts w:hint="default"/>
        <w:lang w:val="pl-PL" w:eastAsia="en-US" w:bidi="ar-SA"/>
      </w:rPr>
    </w:lvl>
    <w:lvl w:ilvl="7" w:tplc="FFFFFFFF">
      <w:numFmt w:val="bullet"/>
      <w:lvlText w:val="•"/>
      <w:lvlJc w:val="left"/>
      <w:pPr>
        <w:ind w:left="6644" w:hanging="360"/>
      </w:pPr>
      <w:rPr>
        <w:rFonts w:hint="default"/>
        <w:lang w:val="pl-PL" w:eastAsia="en-US" w:bidi="ar-SA"/>
      </w:rPr>
    </w:lvl>
    <w:lvl w:ilvl="8" w:tplc="FFFFFFFF">
      <w:numFmt w:val="bullet"/>
      <w:lvlText w:val="•"/>
      <w:lvlJc w:val="left"/>
      <w:pPr>
        <w:ind w:left="7664" w:hanging="360"/>
      </w:pPr>
      <w:rPr>
        <w:rFonts w:hint="default"/>
        <w:lang w:val="pl-PL" w:eastAsia="en-US" w:bidi="ar-SA"/>
      </w:rPr>
    </w:lvl>
  </w:abstractNum>
  <w:abstractNum w:abstractNumId="30" w15:restartNumberingAfterBreak="0">
    <w:nsid w:val="26B47BA2"/>
    <w:multiLevelType w:val="hybridMultilevel"/>
    <w:tmpl w:val="8022185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278732A1"/>
    <w:multiLevelType w:val="hybridMultilevel"/>
    <w:tmpl w:val="1982D934"/>
    <w:lvl w:ilvl="0" w:tplc="4DA05FD2">
      <w:start w:val="1"/>
      <w:numFmt w:val="ordinal"/>
      <w:lvlText w:val="%1"/>
      <w:lvlJc w:val="left"/>
      <w:pPr>
        <w:ind w:left="720" w:hanging="360"/>
      </w:pPr>
      <w:rPr>
        <w:rFonts w:hint="default"/>
      </w:rPr>
    </w:lvl>
    <w:lvl w:ilvl="1" w:tplc="511AB5B6">
      <w:numFmt w:val="bullet"/>
      <w:lvlText w:val=""/>
      <w:lvlJc w:val="left"/>
      <w:pPr>
        <w:ind w:left="1440" w:hanging="360"/>
      </w:pPr>
      <w:rPr>
        <w:rFonts w:ascii="Symbol" w:eastAsia="Times New Roman" w:hAnsi="Symbol"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FBC7AEA"/>
    <w:multiLevelType w:val="hybridMultilevel"/>
    <w:tmpl w:val="47168122"/>
    <w:lvl w:ilvl="0" w:tplc="04150011">
      <w:start w:val="1"/>
      <w:numFmt w:val="decimal"/>
      <w:lvlText w:val="%1)"/>
      <w:lvlJc w:val="left"/>
      <w:pPr>
        <w:ind w:left="1183" w:hanging="360"/>
      </w:pPr>
    </w:lvl>
    <w:lvl w:ilvl="1" w:tplc="04150019" w:tentative="1">
      <w:start w:val="1"/>
      <w:numFmt w:val="lowerLetter"/>
      <w:lvlText w:val="%2."/>
      <w:lvlJc w:val="left"/>
      <w:pPr>
        <w:ind w:left="1903" w:hanging="360"/>
      </w:pPr>
    </w:lvl>
    <w:lvl w:ilvl="2" w:tplc="0415001B" w:tentative="1">
      <w:start w:val="1"/>
      <w:numFmt w:val="lowerRoman"/>
      <w:lvlText w:val="%3."/>
      <w:lvlJc w:val="right"/>
      <w:pPr>
        <w:ind w:left="2623" w:hanging="180"/>
      </w:pPr>
    </w:lvl>
    <w:lvl w:ilvl="3" w:tplc="0415000F" w:tentative="1">
      <w:start w:val="1"/>
      <w:numFmt w:val="decimal"/>
      <w:lvlText w:val="%4."/>
      <w:lvlJc w:val="left"/>
      <w:pPr>
        <w:ind w:left="3343" w:hanging="360"/>
      </w:pPr>
    </w:lvl>
    <w:lvl w:ilvl="4" w:tplc="04150019" w:tentative="1">
      <w:start w:val="1"/>
      <w:numFmt w:val="lowerLetter"/>
      <w:lvlText w:val="%5."/>
      <w:lvlJc w:val="left"/>
      <w:pPr>
        <w:ind w:left="4063" w:hanging="360"/>
      </w:pPr>
    </w:lvl>
    <w:lvl w:ilvl="5" w:tplc="0415001B" w:tentative="1">
      <w:start w:val="1"/>
      <w:numFmt w:val="lowerRoman"/>
      <w:lvlText w:val="%6."/>
      <w:lvlJc w:val="right"/>
      <w:pPr>
        <w:ind w:left="4783" w:hanging="180"/>
      </w:pPr>
    </w:lvl>
    <w:lvl w:ilvl="6" w:tplc="0415000F" w:tentative="1">
      <w:start w:val="1"/>
      <w:numFmt w:val="decimal"/>
      <w:lvlText w:val="%7."/>
      <w:lvlJc w:val="left"/>
      <w:pPr>
        <w:ind w:left="5503" w:hanging="360"/>
      </w:pPr>
    </w:lvl>
    <w:lvl w:ilvl="7" w:tplc="04150019" w:tentative="1">
      <w:start w:val="1"/>
      <w:numFmt w:val="lowerLetter"/>
      <w:lvlText w:val="%8."/>
      <w:lvlJc w:val="left"/>
      <w:pPr>
        <w:ind w:left="6223" w:hanging="360"/>
      </w:pPr>
    </w:lvl>
    <w:lvl w:ilvl="8" w:tplc="0415001B" w:tentative="1">
      <w:start w:val="1"/>
      <w:numFmt w:val="lowerRoman"/>
      <w:lvlText w:val="%9."/>
      <w:lvlJc w:val="right"/>
      <w:pPr>
        <w:ind w:left="6943" w:hanging="180"/>
      </w:pPr>
    </w:lvl>
  </w:abstractNum>
  <w:abstractNum w:abstractNumId="33" w15:restartNumberingAfterBreak="0">
    <w:nsid w:val="33226F4D"/>
    <w:multiLevelType w:val="hybridMultilevel"/>
    <w:tmpl w:val="7DBAAACA"/>
    <w:lvl w:ilvl="0" w:tplc="04150011">
      <w:start w:val="1"/>
      <w:numFmt w:val="decimal"/>
      <w:lvlText w:val="%1)"/>
      <w:lvlJc w:val="left"/>
      <w:pPr>
        <w:ind w:left="572" w:hanging="228"/>
      </w:pPr>
      <w:rPr>
        <w:rFonts w:hint="default"/>
        <w:b w:val="0"/>
        <w:bCs w:val="0"/>
        <w:i w:val="0"/>
        <w:iCs w:val="0"/>
        <w:w w:val="100"/>
        <w:sz w:val="22"/>
        <w:szCs w:val="22"/>
        <w:lang w:val="pl-PL" w:eastAsia="en-US" w:bidi="ar-SA"/>
      </w:rPr>
    </w:lvl>
    <w:lvl w:ilvl="1" w:tplc="FFFFFFFF">
      <w:start w:val="1"/>
      <w:numFmt w:val="lowerLetter"/>
      <w:lvlText w:val="%2)"/>
      <w:lvlJc w:val="left"/>
      <w:pPr>
        <w:ind w:left="1784" w:hanging="360"/>
      </w:pPr>
      <w:rPr>
        <w:rFonts w:ascii="Calibri" w:eastAsia="Calibri" w:hAnsi="Calibri" w:cs="Calibri" w:hint="default"/>
        <w:b w:val="0"/>
        <w:bCs w:val="0"/>
        <w:i w:val="0"/>
        <w:iCs w:val="0"/>
        <w:spacing w:val="-1"/>
        <w:w w:val="100"/>
        <w:sz w:val="22"/>
        <w:szCs w:val="22"/>
        <w:lang w:val="pl-PL" w:eastAsia="en-US" w:bidi="ar-SA"/>
      </w:rPr>
    </w:lvl>
    <w:lvl w:ilvl="2" w:tplc="FFFFFFFF">
      <w:numFmt w:val="bullet"/>
      <w:lvlText w:val="•"/>
      <w:lvlJc w:val="left"/>
      <w:pPr>
        <w:ind w:left="1788" w:hanging="360"/>
      </w:pPr>
      <w:rPr>
        <w:lang w:val="pl-PL" w:eastAsia="en-US" w:bidi="ar-SA"/>
      </w:rPr>
    </w:lvl>
    <w:lvl w:ilvl="3" w:tplc="FFFFFFFF">
      <w:numFmt w:val="bullet"/>
      <w:lvlText w:val="•"/>
      <w:lvlJc w:val="left"/>
      <w:pPr>
        <w:ind w:left="2753" w:hanging="360"/>
      </w:pPr>
      <w:rPr>
        <w:lang w:val="pl-PL" w:eastAsia="en-US" w:bidi="ar-SA"/>
      </w:rPr>
    </w:lvl>
    <w:lvl w:ilvl="4" w:tplc="FFFFFFFF">
      <w:numFmt w:val="bullet"/>
      <w:lvlText w:val="•"/>
      <w:lvlJc w:val="left"/>
      <w:pPr>
        <w:ind w:left="3719" w:hanging="360"/>
      </w:pPr>
      <w:rPr>
        <w:lang w:val="pl-PL" w:eastAsia="en-US" w:bidi="ar-SA"/>
      </w:rPr>
    </w:lvl>
    <w:lvl w:ilvl="5" w:tplc="FFFFFFFF">
      <w:numFmt w:val="bullet"/>
      <w:lvlText w:val="•"/>
      <w:lvlJc w:val="left"/>
      <w:pPr>
        <w:ind w:left="4685" w:hanging="360"/>
      </w:pPr>
      <w:rPr>
        <w:lang w:val="pl-PL" w:eastAsia="en-US" w:bidi="ar-SA"/>
      </w:rPr>
    </w:lvl>
    <w:lvl w:ilvl="6" w:tplc="FFFFFFFF">
      <w:numFmt w:val="bullet"/>
      <w:lvlText w:val="•"/>
      <w:lvlJc w:val="left"/>
      <w:pPr>
        <w:ind w:left="5651" w:hanging="360"/>
      </w:pPr>
      <w:rPr>
        <w:lang w:val="pl-PL" w:eastAsia="en-US" w:bidi="ar-SA"/>
      </w:rPr>
    </w:lvl>
    <w:lvl w:ilvl="7" w:tplc="FFFFFFFF">
      <w:numFmt w:val="bullet"/>
      <w:lvlText w:val="•"/>
      <w:lvlJc w:val="left"/>
      <w:pPr>
        <w:ind w:left="6617" w:hanging="360"/>
      </w:pPr>
      <w:rPr>
        <w:lang w:val="pl-PL" w:eastAsia="en-US" w:bidi="ar-SA"/>
      </w:rPr>
    </w:lvl>
    <w:lvl w:ilvl="8" w:tplc="FFFFFFFF">
      <w:numFmt w:val="bullet"/>
      <w:lvlText w:val="•"/>
      <w:lvlJc w:val="left"/>
      <w:pPr>
        <w:ind w:left="7582" w:hanging="360"/>
      </w:pPr>
      <w:rPr>
        <w:lang w:val="pl-PL" w:eastAsia="en-US" w:bidi="ar-SA"/>
      </w:rPr>
    </w:lvl>
  </w:abstractNum>
  <w:abstractNum w:abstractNumId="34" w15:restartNumberingAfterBreak="0">
    <w:nsid w:val="3870642C"/>
    <w:multiLevelType w:val="hybridMultilevel"/>
    <w:tmpl w:val="B436073C"/>
    <w:lvl w:ilvl="0" w:tplc="04150011">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15:restartNumberingAfterBreak="0">
    <w:nsid w:val="407C2924"/>
    <w:multiLevelType w:val="hybridMultilevel"/>
    <w:tmpl w:val="2A60FDFA"/>
    <w:lvl w:ilvl="0" w:tplc="04150017">
      <w:start w:val="1"/>
      <w:numFmt w:val="lowerLetter"/>
      <w:lvlText w:val="%1)"/>
      <w:lvlJc w:val="left"/>
      <w:pPr>
        <w:ind w:left="2844" w:hanging="360"/>
      </w:pPr>
    </w:lvl>
    <w:lvl w:ilvl="1" w:tplc="04150019" w:tentative="1">
      <w:start w:val="1"/>
      <w:numFmt w:val="lowerLetter"/>
      <w:lvlText w:val="%2."/>
      <w:lvlJc w:val="left"/>
      <w:pPr>
        <w:ind w:left="3564" w:hanging="360"/>
      </w:pPr>
    </w:lvl>
    <w:lvl w:ilvl="2" w:tplc="0415001B" w:tentative="1">
      <w:start w:val="1"/>
      <w:numFmt w:val="lowerRoman"/>
      <w:lvlText w:val="%3."/>
      <w:lvlJc w:val="right"/>
      <w:pPr>
        <w:ind w:left="4284" w:hanging="180"/>
      </w:pPr>
    </w:lvl>
    <w:lvl w:ilvl="3" w:tplc="0415000F" w:tentative="1">
      <w:start w:val="1"/>
      <w:numFmt w:val="decimal"/>
      <w:lvlText w:val="%4."/>
      <w:lvlJc w:val="left"/>
      <w:pPr>
        <w:ind w:left="5004" w:hanging="360"/>
      </w:pPr>
    </w:lvl>
    <w:lvl w:ilvl="4" w:tplc="04150019" w:tentative="1">
      <w:start w:val="1"/>
      <w:numFmt w:val="lowerLetter"/>
      <w:lvlText w:val="%5."/>
      <w:lvlJc w:val="left"/>
      <w:pPr>
        <w:ind w:left="5724" w:hanging="360"/>
      </w:pPr>
    </w:lvl>
    <w:lvl w:ilvl="5" w:tplc="0415001B" w:tentative="1">
      <w:start w:val="1"/>
      <w:numFmt w:val="lowerRoman"/>
      <w:lvlText w:val="%6."/>
      <w:lvlJc w:val="right"/>
      <w:pPr>
        <w:ind w:left="6444" w:hanging="180"/>
      </w:pPr>
    </w:lvl>
    <w:lvl w:ilvl="6" w:tplc="0415000F" w:tentative="1">
      <w:start w:val="1"/>
      <w:numFmt w:val="decimal"/>
      <w:lvlText w:val="%7."/>
      <w:lvlJc w:val="left"/>
      <w:pPr>
        <w:ind w:left="7164" w:hanging="360"/>
      </w:pPr>
    </w:lvl>
    <w:lvl w:ilvl="7" w:tplc="04150019" w:tentative="1">
      <w:start w:val="1"/>
      <w:numFmt w:val="lowerLetter"/>
      <w:lvlText w:val="%8."/>
      <w:lvlJc w:val="left"/>
      <w:pPr>
        <w:ind w:left="7884" w:hanging="360"/>
      </w:pPr>
    </w:lvl>
    <w:lvl w:ilvl="8" w:tplc="0415001B" w:tentative="1">
      <w:start w:val="1"/>
      <w:numFmt w:val="lowerRoman"/>
      <w:lvlText w:val="%9."/>
      <w:lvlJc w:val="right"/>
      <w:pPr>
        <w:ind w:left="8604" w:hanging="180"/>
      </w:pPr>
    </w:lvl>
  </w:abstractNum>
  <w:abstractNum w:abstractNumId="3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7" w15:restartNumberingAfterBreak="0">
    <w:nsid w:val="49DA68F5"/>
    <w:multiLevelType w:val="hybridMultilevel"/>
    <w:tmpl w:val="F10C0AB4"/>
    <w:lvl w:ilvl="0" w:tplc="FFFFFFFF">
      <w:start w:val="1"/>
      <w:numFmt w:val="decimal"/>
      <w:lvlText w:val="%1."/>
      <w:lvlJc w:val="left"/>
      <w:pPr>
        <w:ind w:left="720" w:hanging="360"/>
      </w:pPr>
      <w:rPr>
        <w:rFonts w:hint="default"/>
      </w:rPr>
    </w:lvl>
    <w:lvl w:ilvl="1" w:tplc="04150011">
      <w:start w:val="1"/>
      <w:numFmt w:val="decimal"/>
      <w:lvlText w:val="%2)"/>
      <w:lvlJc w:val="left"/>
      <w:pPr>
        <w:ind w:left="36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9E47B38"/>
    <w:multiLevelType w:val="hybridMultilevel"/>
    <w:tmpl w:val="3B24202E"/>
    <w:lvl w:ilvl="0" w:tplc="2084E5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AA26789"/>
    <w:multiLevelType w:val="multilevel"/>
    <w:tmpl w:val="A2DA14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4ABC41FE"/>
    <w:multiLevelType w:val="hybridMultilevel"/>
    <w:tmpl w:val="3D3EEE36"/>
    <w:lvl w:ilvl="0" w:tplc="3D2AECF0">
      <w:start w:val="1"/>
      <w:numFmt w:val="decimal"/>
      <w:lvlText w:val="%1."/>
      <w:lvlJc w:val="left"/>
      <w:pPr>
        <w:ind w:left="720" w:hanging="360"/>
      </w:pPr>
      <w:rPr>
        <w:rFonts w:asciiTheme="minorHAnsi" w:eastAsia="Calibr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B287991"/>
    <w:multiLevelType w:val="hybridMultilevel"/>
    <w:tmpl w:val="4FF4BCF6"/>
    <w:lvl w:ilvl="0" w:tplc="C9EE6C22">
      <w:start w:val="1"/>
      <w:numFmt w:val="decimal"/>
      <w:lvlText w:val="%1."/>
      <w:lvlJc w:val="left"/>
      <w:pPr>
        <w:ind w:left="720" w:hanging="360"/>
      </w:pPr>
      <w:rPr>
        <w:rFonts w:asciiTheme="minorHAnsi" w:eastAsia="Times New Roman" w:hAnsiTheme="minorHAnsi" w:cstheme="minorHAns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18F190E"/>
    <w:multiLevelType w:val="hybridMultilevel"/>
    <w:tmpl w:val="750003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37C12D2"/>
    <w:multiLevelType w:val="multilevel"/>
    <w:tmpl w:val="AB103878"/>
    <w:lvl w:ilvl="0">
      <w:start w:val="1"/>
      <w:numFmt w:val="decimal"/>
      <w:lvlText w:val="%1)"/>
      <w:lvlJc w:val="left"/>
      <w:pPr>
        <w:ind w:left="1068" w:hanging="360"/>
      </w:pPr>
    </w:lvl>
    <w:lvl w:ilvl="1">
      <w:start w:val="7"/>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4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5" w15:restartNumberingAfterBreak="0">
    <w:nsid w:val="5D8F11E0"/>
    <w:multiLevelType w:val="multilevel"/>
    <w:tmpl w:val="C3DC654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DB81A9A"/>
    <w:multiLevelType w:val="hybridMultilevel"/>
    <w:tmpl w:val="5C48A1D2"/>
    <w:lvl w:ilvl="0" w:tplc="4DA05FD2">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F7C67F8"/>
    <w:multiLevelType w:val="hybridMultilevel"/>
    <w:tmpl w:val="A96E4A66"/>
    <w:lvl w:ilvl="0" w:tplc="899CB6E0">
      <w:start w:val="1"/>
      <w:numFmt w:val="decimal"/>
      <w:lvlText w:val="%1."/>
      <w:lvlJc w:val="left"/>
      <w:pPr>
        <w:ind w:left="720" w:hanging="360"/>
      </w:pPr>
      <w:rPr>
        <w:rFonts w:asciiTheme="minorHAnsi" w:eastAsia="Calibr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F9220D1"/>
    <w:multiLevelType w:val="hybridMultilevel"/>
    <w:tmpl w:val="0F72CE7A"/>
    <w:lvl w:ilvl="0" w:tplc="BFE4492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0BF43D0"/>
    <w:multiLevelType w:val="hybridMultilevel"/>
    <w:tmpl w:val="ED904F48"/>
    <w:lvl w:ilvl="0" w:tplc="FFFFFFFF">
      <w:start w:val="1"/>
      <w:numFmt w:val="decimal"/>
      <w:lvlText w:val="%1."/>
      <w:lvlJc w:val="left"/>
      <w:pPr>
        <w:ind w:left="344" w:hanging="228"/>
      </w:pPr>
      <w:rPr>
        <w:rFonts w:ascii="Calibri" w:eastAsia="Calibri" w:hAnsi="Calibri" w:cs="Calibri" w:hint="default"/>
        <w:b w:val="0"/>
        <w:bCs w:val="0"/>
        <w:i w:val="0"/>
        <w:iCs w:val="0"/>
        <w:w w:val="100"/>
        <w:sz w:val="22"/>
        <w:szCs w:val="22"/>
        <w:lang w:val="pl-PL" w:eastAsia="en-US" w:bidi="ar-SA"/>
      </w:rPr>
    </w:lvl>
    <w:lvl w:ilvl="1" w:tplc="04150011">
      <w:start w:val="1"/>
      <w:numFmt w:val="decimal"/>
      <w:lvlText w:val="%2)"/>
      <w:lvlJc w:val="left"/>
      <w:pPr>
        <w:ind w:left="720" w:hanging="360"/>
      </w:pPr>
    </w:lvl>
    <w:lvl w:ilvl="2" w:tplc="FFFFFFFF">
      <w:numFmt w:val="bullet"/>
      <w:lvlText w:val="•"/>
      <w:lvlJc w:val="left"/>
      <w:pPr>
        <w:ind w:left="1560" w:hanging="284"/>
      </w:pPr>
      <w:rPr>
        <w:lang w:val="pl-PL" w:eastAsia="en-US" w:bidi="ar-SA"/>
      </w:rPr>
    </w:lvl>
    <w:lvl w:ilvl="3" w:tplc="FFFFFFFF">
      <w:numFmt w:val="bullet"/>
      <w:lvlText w:val="•"/>
      <w:lvlJc w:val="left"/>
      <w:pPr>
        <w:ind w:left="2525" w:hanging="284"/>
      </w:pPr>
      <w:rPr>
        <w:lang w:val="pl-PL" w:eastAsia="en-US" w:bidi="ar-SA"/>
      </w:rPr>
    </w:lvl>
    <w:lvl w:ilvl="4" w:tplc="FFFFFFFF">
      <w:numFmt w:val="bullet"/>
      <w:lvlText w:val="•"/>
      <w:lvlJc w:val="left"/>
      <w:pPr>
        <w:ind w:left="3491" w:hanging="284"/>
      </w:pPr>
      <w:rPr>
        <w:lang w:val="pl-PL" w:eastAsia="en-US" w:bidi="ar-SA"/>
      </w:rPr>
    </w:lvl>
    <w:lvl w:ilvl="5" w:tplc="FFFFFFFF">
      <w:numFmt w:val="bullet"/>
      <w:lvlText w:val="•"/>
      <w:lvlJc w:val="left"/>
      <w:pPr>
        <w:ind w:left="4457" w:hanging="284"/>
      </w:pPr>
      <w:rPr>
        <w:lang w:val="pl-PL" w:eastAsia="en-US" w:bidi="ar-SA"/>
      </w:rPr>
    </w:lvl>
    <w:lvl w:ilvl="6" w:tplc="FFFFFFFF">
      <w:numFmt w:val="bullet"/>
      <w:lvlText w:val="•"/>
      <w:lvlJc w:val="left"/>
      <w:pPr>
        <w:ind w:left="5423" w:hanging="284"/>
      </w:pPr>
      <w:rPr>
        <w:lang w:val="pl-PL" w:eastAsia="en-US" w:bidi="ar-SA"/>
      </w:rPr>
    </w:lvl>
    <w:lvl w:ilvl="7" w:tplc="FFFFFFFF">
      <w:numFmt w:val="bullet"/>
      <w:lvlText w:val="•"/>
      <w:lvlJc w:val="left"/>
      <w:pPr>
        <w:ind w:left="6389" w:hanging="284"/>
      </w:pPr>
      <w:rPr>
        <w:lang w:val="pl-PL" w:eastAsia="en-US" w:bidi="ar-SA"/>
      </w:rPr>
    </w:lvl>
    <w:lvl w:ilvl="8" w:tplc="FFFFFFFF">
      <w:numFmt w:val="bullet"/>
      <w:lvlText w:val="•"/>
      <w:lvlJc w:val="left"/>
      <w:pPr>
        <w:ind w:left="7354" w:hanging="284"/>
      </w:pPr>
      <w:rPr>
        <w:lang w:val="pl-PL" w:eastAsia="en-US" w:bidi="ar-SA"/>
      </w:rPr>
    </w:lvl>
  </w:abstractNum>
  <w:abstractNum w:abstractNumId="50" w15:restartNumberingAfterBreak="0">
    <w:nsid w:val="61FC4F81"/>
    <w:multiLevelType w:val="hybridMultilevel"/>
    <w:tmpl w:val="D8B06442"/>
    <w:lvl w:ilvl="0" w:tplc="04150017">
      <w:start w:val="1"/>
      <w:numFmt w:val="lowerLetter"/>
      <w:lvlText w:val="%1)"/>
      <w:lvlJc w:val="left"/>
      <w:pPr>
        <w:ind w:left="1519" w:hanging="161"/>
      </w:pPr>
      <w:rPr>
        <w:rFonts w:hint="default"/>
        <w:b w:val="0"/>
        <w:bCs w:val="0"/>
        <w:i w:val="0"/>
        <w:iCs w:val="0"/>
        <w:w w:val="100"/>
        <w:sz w:val="22"/>
        <w:szCs w:val="22"/>
        <w:lang w:val="pl-PL" w:eastAsia="en-US" w:bidi="ar-SA"/>
      </w:rPr>
    </w:lvl>
    <w:lvl w:ilvl="1" w:tplc="FFFFFFFF">
      <w:numFmt w:val="bullet"/>
      <w:lvlText w:val="•"/>
      <w:lvlJc w:val="left"/>
      <w:pPr>
        <w:ind w:left="2338" w:hanging="161"/>
      </w:pPr>
      <w:rPr>
        <w:rFonts w:hint="default"/>
        <w:lang w:val="pl-PL" w:eastAsia="en-US" w:bidi="ar-SA"/>
      </w:rPr>
    </w:lvl>
    <w:lvl w:ilvl="2" w:tplc="FFFFFFFF">
      <w:numFmt w:val="bullet"/>
      <w:lvlText w:val="•"/>
      <w:lvlJc w:val="left"/>
      <w:pPr>
        <w:ind w:left="3157" w:hanging="161"/>
      </w:pPr>
      <w:rPr>
        <w:rFonts w:hint="default"/>
        <w:lang w:val="pl-PL" w:eastAsia="en-US" w:bidi="ar-SA"/>
      </w:rPr>
    </w:lvl>
    <w:lvl w:ilvl="3" w:tplc="FFFFFFFF">
      <w:numFmt w:val="bullet"/>
      <w:lvlText w:val="•"/>
      <w:lvlJc w:val="left"/>
      <w:pPr>
        <w:ind w:left="3975" w:hanging="161"/>
      </w:pPr>
      <w:rPr>
        <w:rFonts w:hint="default"/>
        <w:lang w:val="pl-PL" w:eastAsia="en-US" w:bidi="ar-SA"/>
      </w:rPr>
    </w:lvl>
    <w:lvl w:ilvl="4" w:tplc="FFFFFFFF">
      <w:numFmt w:val="bullet"/>
      <w:lvlText w:val="•"/>
      <w:lvlJc w:val="left"/>
      <w:pPr>
        <w:ind w:left="4794" w:hanging="161"/>
      </w:pPr>
      <w:rPr>
        <w:rFonts w:hint="default"/>
        <w:lang w:val="pl-PL" w:eastAsia="en-US" w:bidi="ar-SA"/>
      </w:rPr>
    </w:lvl>
    <w:lvl w:ilvl="5" w:tplc="FFFFFFFF">
      <w:numFmt w:val="bullet"/>
      <w:lvlText w:val="•"/>
      <w:lvlJc w:val="left"/>
      <w:pPr>
        <w:ind w:left="5613" w:hanging="161"/>
      </w:pPr>
      <w:rPr>
        <w:rFonts w:hint="default"/>
        <w:lang w:val="pl-PL" w:eastAsia="en-US" w:bidi="ar-SA"/>
      </w:rPr>
    </w:lvl>
    <w:lvl w:ilvl="6" w:tplc="FFFFFFFF">
      <w:numFmt w:val="bullet"/>
      <w:lvlText w:val="•"/>
      <w:lvlJc w:val="left"/>
      <w:pPr>
        <w:ind w:left="6431" w:hanging="161"/>
      </w:pPr>
      <w:rPr>
        <w:rFonts w:hint="default"/>
        <w:lang w:val="pl-PL" w:eastAsia="en-US" w:bidi="ar-SA"/>
      </w:rPr>
    </w:lvl>
    <w:lvl w:ilvl="7" w:tplc="FFFFFFFF">
      <w:numFmt w:val="bullet"/>
      <w:lvlText w:val="•"/>
      <w:lvlJc w:val="left"/>
      <w:pPr>
        <w:ind w:left="7250" w:hanging="161"/>
      </w:pPr>
      <w:rPr>
        <w:rFonts w:hint="default"/>
        <w:lang w:val="pl-PL" w:eastAsia="en-US" w:bidi="ar-SA"/>
      </w:rPr>
    </w:lvl>
    <w:lvl w:ilvl="8" w:tplc="FFFFFFFF">
      <w:numFmt w:val="bullet"/>
      <w:lvlText w:val="•"/>
      <w:lvlJc w:val="left"/>
      <w:pPr>
        <w:ind w:left="8069" w:hanging="161"/>
      </w:pPr>
      <w:rPr>
        <w:rFonts w:hint="default"/>
        <w:lang w:val="pl-PL" w:eastAsia="en-US" w:bidi="ar-SA"/>
      </w:rPr>
    </w:lvl>
  </w:abstractNum>
  <w:abstractNum w:abstractNumId="51" w15:restartNumberingAfterBreak="0">
    <w:nsid w:val="627F65CC"/>
    <w:multiLevelType w:val="hybridMultilevel"/>
    <w:tmpl w:val="349A8142"/>
    <w:lvl w:ilvl="0" w:tplc="48F08108">
      <w:start w:val="1"/>
      <w:numFmt w:val="decimal"/>
      <w:lvlText w:val="%1."/>
      <w:lvlJc w:val="left"/>
      <w:pPr>
        <w:ind w:left="344" w:hanging="228"/>
      </w:pPr>
      <w:rPr>
        <w:rFonts w:ascii="Calibri" w:eastAsia="Calibri" w:hAnsi="Calibri" w:cs="Calibri" w:hint="default"/>
        <w:b w:val="0"/>
        <w:bCs w:val="0"/>
        <w:i w:val="0"/>
        <w:iCs w:val="0"/>
        <w:w w:val="100"/>
        <w:sz w:val="22"/>
        <w:szCs w:val="22"/>
        <w:lang w:val="pl-PL" w:eastAsia="en-US" w:bidi="ar-SA"/>
      </w:rPr>
    </w:lvl>
    <w:lvl w:ilvl="1" w:tplc="9E3845EC">
      <w:start w:val="1"/>
      <w:numFmt w:val="lowerLetter"/>
      <w:lvlText w:val="%2)"/>
      <w:lvlJc w:val="left"/>
      <w:pPr>
        <w:ind w:left="1532" w:hanging="284"/>
      </w:pPr>
      <w:rPr>
        <w:rFonts w:ascii="Calibri" w:eastAsia="Calibri" w:hAnsi="Calibri" w:cs="Calibri" w:hint="default"/>
        <w:b w:val="0"/>
        <w:bCs w:val="0"/>
        <w:i w:val="0"/>
        <w:iCs w:val="0"/>
        <w:spacing w:val="-1"/>
        <w:w w:val="100"/>
        <w:sz w:val="22"/>
        <w:szCs w:val="22"/>
        <w:lang w:val="pl-PL" w:eastAsia="en-US" w:bidi="ar-SA"/>
      </w:rPr>
    </w:lvl>
    <w:lvl w:ilvl="2" w:tplc="F8347F7C">
      <w:numFmt w:val="bullet"/>
      <w:lvlText w:val="•"/>
      <w:lvlJc w:val="left"/>
      <w:pPr>
        <w:ind w:left="1560" w:hanging="284"/>
      </w:pPr>
      <w:rPr>
        <w:lang w:val="pl-PL" w:eastAsia="en-US" w:bidi="ar-SA"/>
      </w:rPr>
    </w:lvl>
    <w:lvl w:ilvl="3" w:tplc="4B10197E">
      <w:numFmt w:val="bullet"/>
      <w:lvlText w:val="•"/>
      <w:lvlJc w:val="left"/>
      <w:pPr>
        <w:ind w:left="2525" w:hanging="284"/>
      </w:pPr>
      <w:rPr>
        <w:lang w:val="pl-PL" w:eastAsia="en-US" w:bidi="ar-SA"/>
      </w:rPr>
    </w:lvl>
    <w:lvl w:ilvl="4" w:tplc="4ED82432">
      <w:numFmt w:val="bullet"/>
      <w:lvlText w:val="•"/>
      <w:lvlJc w:val="left"/>
      <w:pPr>
        <w:ind w:left="3491" w:hanging="284"/>
      </w:pPr>
      <w:rPr>
        <w:lang w:val="pl-PL" w:eastAsia="en-US" w:bidi="ar-SA"/>
      </w:rPr>
    </w:lvl>
    <w:lvl w:ilvl="5" w:tplc="104A6408">
      <w:numFmt w:val="bullet"/>
      <w:lvlText w:val="•"/>
      <w:lvlJc w:val="left"/>
      <w:pPr>
        <w:ind w:left="4457" w:hanging="284"/>
      </w:pPr>
      <w:rPr>
        <w:lang w:val="pl-PL" w:eastAsia="en-US" w:bidi="ar-SA"/>
      </w:rPr>
    </w:lvl>
    <w:lvl w:ilvl="6" w:tplc="0E9E08E4">
      <w:numFmt w:val="bullet"/>
      <w:lvlText w:val="•"/>
      <w:lvlJc w:val="left"/>
      <w:pPr>
        <w:ind w:left="5423" w:hanging="284"/>
      </w:pPr>
      <w:rPr>
        <w:lang w:val="pl-PL" w:eastAsia="en-US" w:bidi="ar-SA"/>
      </w:rPr>
    </w:lvl>
    <w:lvl w:ilvl="7" w:tplc="5D9A77B2">
      <w:numFmt w:val="bullet"/>
      <w:lvlText w:val="•"/>
      <w:lvlJc w:val="left"/>
      <w:pPr>
        <w:ind w:left="6389" w:hanging="284"/>
      </w:pPr>
      <w:rPr>
        <w:lang w:val="pl-PL" w:eastAsia="en-US" w:bidi="ar-SA"/>
      </w:rPr>
    </w:lvl>
    <w:lvl w:ilvl="8" w:tplc="6020416A">
      <w:numFmt w:val="bullet"/>
      <w:lvlText w:val="•"/>
      <w:lvlJc w:val="left"/>
      <w:pPr>
        <w:ind w:left="7354" w:hanging="284"/>
      </w:pPr>
      <w:rPr>
        <w:lang w:val="pl-PL" w:eastAsia="en-US" w:bidi="ar-SA"/>
      </w:rPr>
    </w:lvl>
  </w:abstractNum>
  <w:abstractNum w:abstractNumId="52" w15:restartNumberingAfterBreak="0">
    <w:nsid w:val="62A510C4"/>
    <w:multiLevelType w:val="hybridMultilevel"/>
    <w:tmpl w:val="E488F9F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3BC7B8E"/>
    <w:multiLevelType w:val="hybridMultilevel"/>
    <w:tmpl w:val="C9D6920E"/>
    <w:lvl w:ilvl="0" w:tplc="04150017">
      <w:start w:val="1"/>
      <w:numFmt w:val="lowerLetter"/>
      <w:lvlText w:val="%1)"/>
      <w:lvlJc w:val="left"/>
      <w:pPr>
        <w:ind w:left="1680" w:hanging="161"/>
      </w:pPr>
      <w:rPr>
        <w:rFonts w:hint="default"/>
        <w:b w:val="0"/>
        <w:bCs w:val="0"/>
        <w:i w:val="0"/>
        <w:iCs w:val="0"/>
        <w:w w:val="100"/>
        <w:sz w:val="22"/>
        <w:szCs w:val="22"/>
        <w:lang w:val="pl-PL" w:eastAsia="en-US" w:bidi="ar-SA"/>
      </w:rPr>
    </w:lvl>
    <w:lvl w:ilvl="1" w:tplc="FFFFFFFF">
      <w:numFmt w:val="bullet"/>
      <w:lvlText w:val="•"/>
      <w:lvlJc w:val="left"/>
      <w:pPr>
        <w:ind w:left="2482" w:hanging="161"/>
      </w:pPr>
      <w:rPr>
        <w:rFonts w:hint="default"/>
        <w:lang w:val="pl-PL" w:eastAsia="en-US" w:bidi="ar-SA"/>
      </w:rPr>
    </w:lvl>
    <w:lvl w:ilvl="2" w:tplc="FFFFFFFF">
      <w:numFmt w:val="bullet"/>
      <w:lvlText w:val="•"/>
      <w:lvlJc w:val="left"/>
      <w:pPr>
        <w:ind w:left="3285" w:hanging="161"/>
      </w:pPr>
      <w:rPr>
        <w:rFonts w:hint="default"/>
        <w:lang w:val="pl-PL" w:eastAsia="en-US" w:bidi="ar-SA"/>
      </w:rPr>
    </w:lvl>
    <w:lvl w:ilvl="3" w:tplc="FFFFFFFF">
      <w:numFmt w:val="bullet"/>
      <w:lvlText w:val="•"/>
      <w:lvlJc w:val="left"/>
      <w:pPr>
        <w:ind w:left="4087" w:hanging="161"/>
      </w:pPr>
      <w:rPr>
        <w:rFonts w:hint="default"/>
        <w:lang w:val="pl-PL" w:eastAsia="en-US" w:bidi="ar-SA"/>
      </w:rPr>
    </w:lvl>
    <w:lvl w:ilvl="4" w:tplc="FFFFFFFF">
      <w:numFmt w:val="bullet"/>
      <w:lvlText w:val="•"/>
      <w:lvlJc w:val="left"/>
      <w:pPr>
        <w:ind w:left="4890" w:hanging="161"/>
      </w:pPr>
      <w:rPr>
        <w:rFonts w:hint="default"/>
        <w:lang w:val="pl-PL" w:eastAsia="en-US" w:bidi="ar-SA"/>
      </w:rPr>
    </w:lvl>
    <w:lvl w:ilvl="5" w:tplc="FFFFFFFF">
      <w:numFmt w:val="bullet"/>
      <w:lvlText w:val="•"/>
      <w:lvlJc w:val="left"/>
      <w:pPr>
        <w:ind w:left="5693" w:hanging="161"/>
      </w:pPr>
      <w:rPr>
        <w:rFonts w:hint="default"/>
        <w:lang w:val="pl-PL" w:eastAsia="en-US" w:bidi="ar-SA"/>
      </w:rPr>
    </w:lvl>
    <w:lvl w:ilvl="6" w:tplc="FFFFFFFF">
      <w:numFmt w:val="bullet"/>
      <w:lvlText w:val="•"/>
      <w:lvlJc w:val="left"/>
      <w:pPr>
        <w:ind w:left="6495" w:hanging="161"/>
      </w:pPr>
      <w:rPr>
        <w:rFonts w:hint="default"/>
        <w:lang w:val="pl-PL" w:eastAsia="en-US" w:bidi="ar-SA"/>
      </w:rPr>
    </w:lvl>
    <w:lvl w:ilvl="7" w:tplc="FFFFFFFF">
      <w:numFmt w:val="bullet"/>
      <w:lvlText w:val="•"/>
      <w:lvlJc w:val="left"/>
      <w:pPr>
        <w:ind w:left="7298" w:hanging="161"/>
      </w:pPr>
      <w:rPr>
        <w:rFonts w:hint="default"/>
        <w:lang w:val="pl-PL" w:eastAsia="en-US" w:bidi="ar-SA"/>
      </w:rPr>
    </w:lvl>
    <w:lvl w:ilvl="8" w:tplc="FFFFFFFF">
      <w:numFmt w:val="bullet"/>
      <w:lvlText w:val="•"/>
      <w:lvlJc w:val="left"/>
      <w:pPr>
        <w:ind w:left="8101" w:hanging="161"/>
      </w:pPr>
      <w:rPr>
        <w:rFonts w:hint="default"/>
        <w:lang w:val="pl-PL" w:eastAsia="en-US" w:bidi="ar-SA"/>
      </w:rPr>
    </w:lvl>
  </w:abstractNum>
  <w:abstractNum w:abstractNumId="54" w15:restartNumberingAfterBreak="0">
    <w:nsid w:val="65EA7D5E"/>
    <w:multiLevelType w:val="hybridMultilevel"/>
    <w:tmpl w:val="C0AC0420"/>
    <w:lvl w:ilvl="0" w:tplc="5024023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68746DD4"/>
    <w:multiLevelType w:val="hybridMultilevel"/>
    <w:tmpl w:val="ED00B220"/>
    <w:lvl w:ilvl="0" w:tplc="FFFFFFFF">
      <w:start w:val="1"/>
      <w:numFmt w:val="decimal"/>
      <w:lvlText w:val="%1."/>
      <w:lvlJc w:val="left"/>
      <w:pPr>
        <w:ind w:left="823" w:hanging="360"/>
      </w:pPr>
      <w:rPr>
        <w:rFonts w:hint="default"/>
        <w:w w:val="100"/>
        <w:lang w:val="pl-PL" w:eastAsia="en-US" w:bidi="ar-SA"/>
      </w:rPr>
    </w:lvl>
    <w:lvl w:ilvl="1" w:tplc="04150011">
      <w:start w:val="1"/>
      <w:numFmt w:val="decimal"/>
      <w:lvlText w:val="%2)"/>
      <w:lvlJc w:val="left"/>
      <w:pPr>
        <w:ind w:left="1183" w:hanging="360"/>
      </w:pPr>
    </w:lvl>
    <w:lvl w:ilvl="2" w:tplc="FFFFFFFF">
      <w:numFmt w:val="bullet"/>
      <w:lvlText w:val=""/>
      <w:lvlJc w:val="left"/>
      <w:pPr>
        <w:ind w:left="1543" w:hanging="360"/>
      </w:pPr>
      <w:rPr>
        <w:rFonts w:ascii="Symbol" w:eastAsia="Symbol" w:hAnsi="Symbol" w:cs="Symbol" w:hint="default"/>
        <w:b w:val="0"/>
        <w:bCs w:val="0"/>
        <w:i w:val="0"/>
        <w:iCs w:val="0"/>
        <w:w w:val="100"/>
        <w:sz w:val="22"/>
        <w:szCs w:val="22"/>
        <w:lang w:val="pl-PL" w:eastAsia="en-US" w:bidi="ar-SA"/>
      </w:rPr>
    </w:lvl>
    <w:lvl w:ilvl="3" w:tplc="FFFFFFFF">
      <w:numFmt w:val="bullet"/>
      <w:lvlText w:val="•"/>
      <w:lvlJc w:val="left"/>
      <w:pPr>
        <w:ind w:left="2560" w:hanging="360"/>
      </w:pPr>
      <w:rPr>
        <w:rFonts w:hint="default"/>
        <w:lang w:val="pl-PL" w:eastAsia="en-US" w:bidi="ar-SA"/>
      </w:rPr>
    </w:lvl>
    <w:lvl w:ilvl="4" w:tplc="FFFFFFFF">
      <w:numFmt w:val="bullet"/>
      <w:lvlText w:val="•"/>
      <w:lvlJc w:val="left"/>
      <w:pPr>
        <w:ind w:left="3581" w:hanging="360"/>
      </w:pPr>
      <w:rPr>
        <w:rFonts w:hint="default"/>
        <w:lang w:val="pl-PL" w:eastAsia="en-US" w:bidi="ar-SA"/>
      </w:rPr>
    </w:lvl>
    <w:lvl w:ilvl="5" w:tplc="FFFFFFFF">
      <w:numFmt w:val="bullet"/>
      <w:lvlText w:val="•"/>
      <w:lvlJc w:val="left"/>
      <w:pPr>
        <w:ind w:left="4602" w:hanging="360"/>
      </w:pPr>
      <w:rPr>
        <w:rFonts w:hint="default"/>
        <w:lang w:val="pl-PL" w:eastAsia="en-US" w:bidi="ar-SA"/>
      </w:rPr>
    </w:lvl>
    <w:lvl w:ilvl="6" w:tplc="FFFFFFFF">
      <w:numFmt w:val="bullet"/>
      <w:lvlText w:val="•"/>
      <w:lvlJc w:val="left"/>
      <w:pPr>
        <w:ind w:left="5623" w:hanging="360"/>
      </w:pPr>
      <w:rPr>
        <w:rFonts w:hint="default"/>
        <w:lang w:val="pl-PL" w:eastAsia="en-US" w:bidi="ar-SA"/>
      </w:rPr>
    </w:lvl>
    <w:lvl w:ilvl="7" w:tplc="FFFFFFFF">
      <w:numFmt w:val="bullet"/>
      <w:lvlText w:val="•"/>
      <w:lvlJc w:val="left"/>
      <w:pPr>
        <w:ind w:left="6644" w:hanging="360"/>
      </w:pPr>
      <w:rPr>
        <w:rFonts w:hint="default"/>
        <w:lang w:val="pl-PL" w:eastAsia="en-US" w:bidi="ar-SA"/>
      </w:rPr>
    </w:lvl>
    <w:lvl w:ilvl="8" w:tplc="FFFFFFFF">
      <w:numFmt w:val="bullet"/>
      <w:lvlText w:val="•"/>
      <w:lvlJc w:val="left"/>
      <w:pPr>
        <w:ind w:left="7664" w:hanging="360"/>
      </w:pPr>
      <w:rPr>
        <w:rFonts w:hint="default"/>
        <w:lang w:val="pl-PL" w:eastAsia="en-US" w:bidi="ar-SA"/>
      </w:rPr>
    </w:lvl>
  </w:abstractNum>
  <w:abstractNum w:abstractNumId="56" w15:restartNumberingAfterBreak="0">
    <w:nsid w:val="69E66CE0"/>
    <w:multiLevelType w:val="hybridMultilevel"/>
    <w:tmpl w:val="1EE6DD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C2506C0"/>
    <w:multiLevelType w:val="hybridMultilevel"/>
    <w:tmpl w:val="79CCF4B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6ECA120D"/>
    <w:multiLevelType w:val="hybridMultilevel"/>
    <w:tmpl w:val="8472B17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6F89319A"/>
    <w:multiLevelType w:val="hybridMultilevel"/>
    <w:tmpl w:val="971CA580"/>
    <w:lvl w:ilvl="0" w:tplc="04150011">
      <w:start w:val="1"/>
      <w:numFmt w:val="decimal"/>
      <w:lvlText w:val="%1)"/>
      <w:lvlJc w:val="left"/>
      <w:pPr>
        <w:ind w:left="1145" w:hanging="161"/>
      </w:pPr>
      <w:rPr>
        <w:b w:val="0"/>
        <w:bCs w:val="0"/>
        <w:i w:val="0"/>
        <w:iCs w:val="0"/>
        <w:w w:val="100"/>
        <w:sz w:val="22"/>
        <w:szCs w:val="22"/>
        <w:lang w:val="pl-PL" w:eastAsia="en-US" w:bidi="ar-SA"/>
      </w:rPr>
    </w:lvl>
    <w:lvl w:ilvl="1" w:tplc="FFFFFFFF">
      <w:numFmt w:val="bullet"/>
      <w:lvlText w:val="•"/>
      <w:lvlJc w:val="left"/>
      <w:pPr>
        <w:ind w:left="1947" w:hanging="161"/>
      </w:pPr>
      <w:rPr>
        <w:rFonts w:hint="default"/>
        <w:lang w:val="pl-PL" w:eastAsia="en-US" w:bidi="ar-SA"/>
      </w:rPr>
    </w:lvl>
    <w:lvl w:ilvl="2" w:tplc="FFFFFFFF">
      <w:numFmt w:val="bullet"/>
      <w:lvlText w:val="•"/>
      <w:lvlJc w:val="left"/>
      <w:pPr>
        <w:ind w:left="2750" w:hanging="161"/>
      </w:pPr>
      <w:rPr>
        <w:rFonts w:hint="default"/>
        <w:lang w:val="pl-PL" w:eastAsia="en-US" w:bidi="ar-SA"/>
      </w:rPr>
    </w:lvl>
    <w:lvl w:ilvl="3" w:tplc="FFFFFFFF">
      <w:numFmt w:val="bullet"/>
      <w:lvlText w:val="•"/>
      <w:lvlJc w:val="left"/>
      <w:pPr>
        <w:ind w:left="3552" w:hanging="161"/>
      </w:pPr>
      <w:rPr>
        <w:rFonts w:hint="default"/>
        <w:lang w:val="pl-PL" w:eastAsia="en-US" w:bidi="ar-SA"/>
      </w:rPr>
    </w:lvl>
    <w:lvl w:ilvl="4" w:tplc="FFFFFFFF">
      <w:numFmt w:val="bullet"/>
      <w:lvlText w:val="•"/>
      <w:lvlJc w:val="left"/>
      <w:pPr>
        <w:ind w:left="4355" w:hanging="161"/>
      </w:pPr>
      <w:rPr>
        <w:rFonts w:hint="default"/>
        <w:lang w:val="pl-PL" w:eastAsia="en-US" w:bidi="ar-SA"/>
      </w:rPr>
    </w:lvl>
    <w:lvl w:ilvl="5" w:tplc="FFFFFFFF">
      <w:numFmt w:val="bullet"/>
      <w:lvlText w:val="•"/>
      <w:lvlJc w:val="left"/>
      <w:pPr>
        <w:ind w:left="5158" w:hanging="161"/>
      </w:pPr>
      <w:rPr>
        <w:rFonts w:hint="default"/>
        <w:lang w:val="pl-PL" w:eastAsia="en-US" w:bidi="ar-SA"/>
      </w:rPr>
    </w:lvl>
    <w:lvl w:ilvl="6" w:tplc="FFFFFFFF">
      <w:numFmt w:val="bullet"/>
      <w:lvlText w:val="•"/>
      <w:lvlJc w:val="left"/>
      <w:pPr>
        <w:ind w:left="5960" w:hanging="161"/>
      </w:pPr>
      <w:rPr>
        <w:rFonts w:hint="default"/>
        <w:lang w:val="pl-PL" w:eastAsia="en-US" w:bidi="ar-SA"/>
      </w:rPr>
    </w:lvl>
    <w:lvl w:ilvl="7" w:tplc="FFFFFFFF">
      <w:numFmt w:val="bullet"/>
      <w:lvlText w:val="•"/>
      <w:lvlJc w:val="left"/>
      <w:pPr>
        <w:ind w:left="6763" w:hanging="161"/>
      </w:pPr>
      <w:rPr>
        <w:rFonts w:hint="default"/>
        <w:lang w:val="pl-PL" w:eastAsia="en-US" w:bidi="ar-SA"/>
      </w:rPr>
    </w:lvl>
    <w:lvl w:ilvl="8" w:tplc="FFFFFFFF">
      <w:numFmt w:val="bullet"/>
      <w:lvlText w:val="•"/>
      <w:lvlJc w:val="left"/>
      <w:pPr>
        <w:ind w:left="7566" w:hanging="161"/>
      </w:pPr>
      <w:rPr>
        <w:rFonts w:hint="default"/>
        <w:lang w:val="pl-PL" w:eastAsia="en-US" w:bidi="ar-SA"/>
      </w:rPr>
    </w:lvl>
  </w:abstractNum>
  <w:abstractNum w:abstractNumId="60" w15:restartNumberingAfterBreak="0">
    <w:nsid w:val="70AD6520"/>
    <w:multiLevelType w:val="singleLevel"/>
    <w:tmpl w:val="A2FE5D24"/>
    <w:lvl w:ilvl="0">
      <w:start w:val="5"/>
      <w:numFmt w:val="upperRoman"/>
      <w:pStyle w:val="Nagwek6"/>
      <w:lvlText w:val="%1."/>
      <w:lvlJc w:val="left"/>
      <w:pPr>
        <w:tabs>
          <w:tab w:val="num" w:pos="717"/>
        </w:tabs>
        <w:ind w:left="717" w:hanging="720"/>
      </w:pPr>
      <w:rPr>
        <w:rFonts w:hint="default"/>
      </w:rPr>
    </w:lvl>
  </w:abstractNum>
  <w:abstractNum w:abstractNumId="61" w15:restartNumberingAfterBreak="0">
    <w:nsid w:val="77F00C76"/>
    <w:multiLevelType w:val="hybridMultilevel"/>
    <w:tmpl w:val="6BC60B68"/>
    <w:lvl w:ilvl="0" w:tplc="0415000F">
      <w:start w:val="1"/>
      <w:numFmt w:val="decimal"/>
      <w:lvlText w:val="%1."/>
      <w:lvlJc w:val="left"/>
      <w:pPr>
        <w:ind w:left="0" w:hanging="228"/>
      </w:pPr>
      <w:rPr>
        <w:rFonts w:hint="default"/>
        <w:b w:val="0"/>
        <w:bCs w:val="0"/>
        <w:i w:val="0"/>
        <w:iCs w:val="0"/>
        <w:w w:val="100"/>
        <w:sz w:val="22"/>
        <w:szCs w:val="22"/>
        <w:lang w:val="pl-PL" w:eastAsia="en-US" w:bidi="ar-SA"/>
      </w:rPr>
    </w:lvl>
    <w:lvl w:ilvl="1" w:tplc="FFFFFFFF">
      <w:numFmt w:val="bullet"/>
      <w:lvlText w:val="•"/>
      <w:lvlJc w:val="left"/>
      <w:pPr>
        <w:ind w:left="890" w:hanging="228"/>
      </w:pPr>
      <w:rPr>
        <w:lang w:val="pl-PL" w:eastAsia="en-US" w:bidi="ar-SA"/>
      </w:rPr>
    </w:lvl>
    <w:lvl w:ilvl="2" w:tplc="FFFFFFFF">
      <w:numFmt w:val="bullet"/>
      <w:lvlText w:val="•"/>
      <w:lvlJc w:val="left"/>
      <w:pPr>
        <w:ind w:left="1785" w:hanging="228"/>
      </w:pPr>
      <w:rPr>
        <w:lang w:val="pl-PL" w:eastAsia="en-US" w:bidi="ar-SA"/>
      </w:rPr>
    </w:lvl>
    <w:lvl w:ilvl="3" w:tplc="FFFFFFFF">
      <w:numFmt w:val="bullet"/>
      <w:lvlText w:val="•"/>
      <w:lvlJc w:val="left"/>
      <w:pPr>
        <w:ind w:left="2679" w:hanging="228"/>
      </w:pPr>
      <w:rPr>
        <w:lang w:val="pl-PL" w:eastAsia="en-US" w:bidi="ar-SA"/>
      </w:rPr>
    </w:lvl>
    <w:lvl w:ilvl="4" w:tplc="FFFFFFFF">
      <w:numFmt w:val="bullet"/>
      <w:lvlText w:val="•"/>
      <w:lvlJc w:val="left"/>
      <w:pPr>
        <w:ind w:left="3574" w:hanging="228"/>
      </w:pPr>
      <w:rPr>
        <w:lang w:val="pl-PL" w:eastAsia="en-US" w:bidi="ar-SA"/>
      </w:rPr>
    </w:lvl>
    <w:lvl w:ilvl="5" w:tplc="FFFFFFFF">
      <w:numFmt w:val="bullet"/>
      <w:lvlText w:val="•"/>
      <w:lvlJc w:val="left"/>
      <w:pPr>
        <w:ind w:left="4469" w:hanging="228"/>
      </w:pPr>
      <w:rPr>
        <w:lang w:val="pl-PL" w:eastAsia="en-US" w:bidi="ar-SA"/>
      </w:rPr>
    </w:lvl>
    <w:lvl w:ilvl="6" w:tplc="FFFFFFFF">
      <w:numFmt w:val="bullet"/>
      <w:lvlText w:val="•"/>
      <w:lvlJc w:val="left"/>
      <w:pPr>
        <w:ind w:left="5363" w:hanging="228"/>
      </w:pPr>
      <w:rPr>
        <w:lang w:val="pl-PL" w:eastAsia="en-US" w:bidi="ar-SA"/>
      </w:rPr>
    </w:lvl>
    <w:lvl w:ilvl="7" w:tplc="FFFFFFFF">
      <w:numFmt w:val="bullet"/>
      <w:lvlText w:val="•"/>
      <w:lvlJc w:val="left"/>
      <w:pPr>
        <w:ind w:left="6258" w:hanging="228"/>
      </w:pPr>
      <w:rPr>
        <w:lang w:val="pl-PL" w:eastAsia="en-US" w:bidi="ar-SA"/>
      </w:rPr>
    </w:lvl>
    <w:lvl w:ilvl="8" w:tplc="FFFFFFFF">
      <w:numFmt w:val="bullet"/>
      <w:lvlText w:val="•"/>
      <w:lvlJc w:val="left"/>
      <w:pPr>
        <w:ind w:left="7153" w:hanging="228"/>
      </w:pPr>
      <w:rPr>
        <w:lang w:val="pl-PL" w:eastAsia="en-US" w:bidi="ar-SA"/>
      </w:rPr>
    </w:lvl>
  </w:abstractNum>
  <w:abstractNum w:abstractNumId="62" w15:restartNumberingAfterBreak="0">
    <w:nsid w:val="7AE75019"/>
    <w:multiLevelType w:val="hybridMultilevel"/>
    <w:tmpl w:val="09008D56"/>
    <w:lvl w:ilvl="0" w:tplc="04150011">
      <w:start w:val="1"/>
      <w:numFmt w:val="decimal"/>
      <w:lvlText w:val="%1)"/>
      <w:lvlJc w:val="left"/>
      <w:pPr>
        <w:ind w:left="817" w:hanging="360"/>
      </w:pPr>
    </w:lvl>
    <w:lvl w:ilvl="1" w:tplc="04150019" w:tentative="1">
      <w:start w:val="1"/>
      <w:numFmt w:val="lowerLetter"/>
      <w:lvlText w:val="%2."/>
      <w:lvlJc w:val="left"/>
      <w:pPr>
        <w:ind w:left="1537" w:hanging="360"/>
      </w:pPr>
    </w:lvl>
    <w:lvl w:ilvl="2" w:tplc="0415001B" w:tentative="1">
      <w:start w:val="1"/>
      <w:numFmt w:val="lowerRoman"/>
      <w:lvlText w:val="%3."/>
      <w:lvlJc w:val="right"/>
      <w:pPr>
        <w:ind w:left="2257" w:hanging="180"/>
      </w:pPr>
    </w:lvl>
    <w:lvl w:ilvl="3" w:tplc="0415000F" w:tentative="1">
      <w:start w:val="1"/>
      <w:numFmt w:val="decimal"/>
      <w:lvlText w:val="%4."/>
      <w:lvlJc w:val="left"/>
      <w:pPr>
        <w:ind w:left="2977" w:hanging="360"/>
      </w:pPr>
    </w:lvl>
    <w:lvl w:ilvl="4" w:tplc="04150019" w:tentative="1">
      <w:start w:val="1"/>
      <w:numFmt w:val="lowerLetter"/>
      <w:lvlText w:val="%5."/>
      <w:lvlJc w:val="left"/>
      <w:pPr>
        <w:ind w:left="3697" w:hanging="360"/>
      </w:pPr>
    </w:lvl>
    <w:lvl w:ilvl="5" w:tplc="0415001B" w:tentative="1">
      <w:start w:val="1"/>
      <w:numFmt w:val="lowerRoman"/>
      <w:lvlText w:val="%6."/>
      <w:lvlJc w:val="right"/>
      <w:pPr>
        <w:ind w:left="4417" w:hanging="180"/>
      </w:pPr>
    </w:lvl>
    <w:lvl w:ilvl="6" w:tplc="0415000F" w:tentative="1">
      <w:start w:val="1"/>
      <w:numFmt w:val="decimal"/>
      <w:lvlText w:val="%7."/>
      <w:lvlJc w:val="left"/>
      <w:pPr>
        <w:ind w:left="5137" w:hanging="360"/>
      </w:pPr>
    </w:lvl>
    <w:lvl w:ilvl="7" w:tplc="04150019" w:tentative="1">
      <w:start w:val="1"/>
      <w:numFmt w:val="lowerLetter"/>
      <w:lvlText w:val="%8."/>
      <w:lvlJc w:val="left"/>
      <w:pPr>
        <w:ind w:left="5857" w:hanging="360"/>
      </w:pPr>
    </w:lvl>
    <w:lvl w:ilvl="8" w:tplc="0415001B" w:tentative="1">
      <w:start w:val="1"/>
      <w:numFmt w:val="lowerRoman"/>
      <w:lvlText w:val="%9."/>
      <w:lvlJc w:val="right"/>
      <w:pPr>
        <w:ind w:left="6577" w:hanging="180"/>
      </w:pPr>
    </w:lvl>
  </w:abstractNum>
  <w:abstractNum w:abstractNumId="63" w15:restartNumberingAfterBreak="0">
    <w:nsid w:val="7C7977A0"/>
    <w:multiLevelType w:val="hybridMultilevel"/>
    <w:tmpl w:val="A6C66BEA"/>
    <w:lvl w:ilvl="0" w:tplc="04150017">
      <w:start w:val="1"/>
      <w:numFmt w:val="lowerLetter"/>
      <w:lvlText w:val="%1)"/>
      <w:lvlJc w:val="left"/>
      <w:pPr>
        <w:ind w:left="1293" w:hanging="161"/>
      </w:pPr>
      <w:rPr>
        <w:rFonts w:hint="default"/>
        <w:b w:val="0"/>
        <w:bCs w:val="0"/>
        <w:i w:val="0"/>
        <w:iCs w:val="0"/>
        <w:w w:val="100"/>
        <w:sz w:val="22"/>
        <w:szCs w:val="22"/>
        <w:lang w:val="pl-PL" w:eastAsia="en-US" w:bidi="ar-SA"/>
      </w:rPr>
    </w:lvl>
    <w:lvl w:ilvl="1" w:tplc="FFFFFFFF">
      <w:numFmt w:val="bullet"/>
      <w:lvlText w:val="•"/>
      <w:lvlJc w:val="left"/>
      <w:pPr>
        <w:ind w:left="2095" w:hanging="161"/>
      </w:pPr>
      <w:rPr>
        <w:rFonts w:hint="default"/>
        <w:lang w:val="pl-PL" w:eastAsia="en-US" w:bidi="ar-SA"/>
      </w:rPr>
    </w:lvl>
    <w:lvl w:ilvl="2" w:tplc="FFFFFFFF">
      <w:numFmt w:val="bullet"/>
      <w:lvlText w:val="•"/>
      <w:lvlJc w:val="left"/>
      <w:pPr>
        <w:ind w:left="2898" w:hanging="161"/>
      </w:pPr>
      <w:rPr>
        <w:rFonts w:hint="default"/>
        <w:lang w:val="pl-PL" w:eastAsia="en-US" w:bidi="ar-SA"/>
      </w:rPr>
    </w:lvl>
    <w:lvl w:ilvl="3" w:tplc="FFFFFFFF">
      <w:numFmt w:val="bullet"/>
      <w:lvlText w:val="•"/>
      <w:lvlJc w:val="left"/>
      <w:pPr>
        <w:ind w:left="3700" w:hanging="161"/>
      </w:pPr>
      <w:rPr>
        <w:rFonts w:hint="default"/>
        <w:lang w:val="pl-PL" w:eastAsia="en-US" w:bidi="ar-SA"/>
      </w:rPr>
    </w:lvl>
    <w:lvl w:ilvl="4" w:tplc="FFFFFFFF">
      <w:numFmt w:val="bullet"/>
      <w:lvlText w:val="•"/>
      <w:lvlJc w:val="left"/>
      <w:pPr>
        <w:ind w:left="4503" w:hanging="161"/>
      </w:pPr>
      <w:rPr>
        <w:rFonts w:hint="default"/>
        <w:lang w:val="pl-PL" w:eastAsia="en-US" w:bidi="ar-SA"/>
      </w:rPr>
    </w:lvl>
    <w:lvl w:ilvl="5" w:tplc="FFFFFFFF">
      <w:numFmt w:val="bullet"/>
      <w:lvlText w:val="•"/>
      <w:lvlJc w:val="left"/>
      <w:pPr>
        <w:ind w:left="5306" w:hanging="161"/>
      </w:pPr>
      <w:rPr>
        <w:rFonts w:hint="default"/>
        <w:lang w:val="pl-PL" w:eastAsia="en-US" w:bidi="ar-SA"/>
      </w:rPr>
    </w:lvl>
    <w:lvl w:ilvl="6" w:tplc="FFFFFFFF">
      <w:numFmt w:val="bullet"/>
      <w:lvlText w:val="•"/>
      <w:lvlJc w:val="left"/>
      <w:pPr>
        <w:ind w:left="6108" w:hanging="161"/>
      </w:pPr>
      <w:rPr>
        <w:rFonts w:hint="default"/>
        <w:lang w:val="pl-PL" w:eastAsia="en-US" w:bidi="ar-SA"/>
      </w:rPr>
    </w:lvl>
    <w:lvl w:ilvl="7" w:tplc="FFFFFFFF">
      <w:numFmt w:val="bullet"/>
      <w:lvlText w:val="•"/>
      <w:lvlJc w:val="left"/>
      <w:pPr>
        <w:ind w:left="6911" w:hanging="161"/>
      </w:pPr>
      <w:rPr>
        <w:rFonts w:hint="default"/>
        <w:lang w:val="pl-PL" w:eastAsia="en-US" w:bidi="ar-SA"/>
      </w:rPr>
    </w:lvl>
    <w:lvl w:ilvl="8" w:tplc="FFFFFFFF">
      <w:numFmt w:val="bullet"/>
      <w:lvlText w:val="•"/>
      <w:lvlJc w:val="left"/>
      <w:pPr>
        <w:ind w:left="7714" w:hanging="161"/>
      </w:pPr>
      <w:rPr>
        <w:rFonts w:hint="default"/>
        <w:lang w:val="pl-PL" w:eastAsia="en-US" w:bidi="ar-SA"/>
      </w:rPr>
    </w:lvl>
  </w:abstractNum>
  <w:num w:numId="1" w16cid:durableId="1383141496">
    <w:abstractNumId w:val="60"/>
  </w:num>
  <w:num w:numId="2" w16cid:durableId="1739670550">
    <w:abstractNumId w:val="44"/>
    <w:lvlOverride w:ilvl="0">
      <w:startOverride w:val="1"/>
    </w:lvlOverride>
  </w:num>
  <w:num w:numId="3" w16cid:durableId="736048581">
    <w:abstractNumId w:val="36"/>
    <w:lvlOverride w:ilvl="0">
      <w:startOverride w:val="1"/>
    </w:lvlOverride>
  </w:num>
  <w:num w:numId="4" w16cid:durableId="2037846304">
    <w:abstractNumId w:val="28"/>
  </w:num>
  <w:num w:numId="5" w16cid:durableId="1453671310">
    <w:abstractNumId w:val="19"/>
  </w:num>
  <w:num w:numId="6" w16cid:durableId="1681392790">
    <w:abstractNumId w:val="24"/>
  </w:num>
  <w:num w:numId="7" w16cid:durableId="597560982">
    <w:abstractNumId w:val="31"/>
  </w:num>
  <w:num w:numId="8" w16cid:durableId="817652252">
    <w:abstractNumId w:val="46"/>
  </w:num>
  <w:num w:numId="9" w16cid:durableId="99696053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66038715">
    <w:abstractNumId w:val="12"/>
  </w:num>
  <w:num w:numId="11" w16cid:durableId="552623132">
    <w:abstractNumId w:val="45"/>
  </w:num>
  <w:num w:numId="12" w16cid:durableId="1388533585">
    <w:abstractNumId w:val="22"/>
  </w:num>
  <w:num w:numId="13" w16cid:durableId="1058937672">
    <w:abstractNumId w:val="51"/>
    <w:lvlOverride w:ilvl="0">
      <w:startOverride w:val="1"/>
    </w:lvlOverride>
    <w:lvlOverride w:ilvl="1">
      <w:startOverride w:val="1"/>
    </w:lvlOverride>
    <w:lvlOverride w:ilvl="2"/>
    <w:lvlOverride w:ilvl="3"/>
    <w:lvlOverride w:ilvl="4"/>
    <w:lvlOverride w:ilvl="5"/>
    <w:lvlOverride w:ilvl="6"/>
    <w:lvlOverride w:ilvl="7"/>
    <w:lvlOverride w:ilvl="8"/>
  </w:num>
  <w:num w:numId="14" w16cid:durableId="1416710216">
    <w:abstractNumId w:val="16"/>
    <w:lvlOverride w:ilvl="0">
      <w:startOverride w:val="1"/>
    </w:lvlOverride>
    <w:lvlOverride w:ilvl="1">
      <w:startOverride w:val="1"/>
    </w:lvlOverride>
    <w:lvlOverride w:ilvl="2"/>
    <w:lvlOverride w:ilvl="3"/>
    <w:lvlOverride w:ilvl="4"/>
    <w:lvlOverride w:ilvl="5"/>
    <w:lvlOverride w:ilvl="6"/>
    <w:lvlOverride w:ilvl="7"/>
    <w:lvlOverride w:ilvl="8"/>
  </w:num>
  <w:num w:numId="15" w16cid:durableId="1949118240">
    <w:abstractNumId w:val="42"/>
  </w:num>
  <w:num w:numId="16" w16cid:durableId="1643533313">
    <w:abstractNumId w:val="41"/>
  </w:num>
  <w:num w:numId="17" w16cid:durableId="1552425078">
    <w:abstractNumId w:val="20"/>
  </w:num>
  <w:num w:numId="18" w16cid:durableId="96217363">
    <w:abstractNumId w:val="39"/>
  </w:num>
  <w:num w:numId="19" w16cid:durableId="525875442">
    <w:abstractNumId w:val="26"/>
  </w:num>
  <w:num w:numId="20" w16cid:durableId="1799640910">
    <w:abstractNumId w:val="17"/>
  </w:num>
  <w:num w:numId="21" w16cid:durableId="1325352402">
    <w:abstractNumId w:val="13"/>
  </w:num>
  <w:num w:numId="22" w16cid:durableId="702823954">
    <w:abstractNumId w:val="35"/>
  </w:num>
  <w:num w:numId="23" w16cid:durableId="1693067252">
    <w:abstractNumId w:val="47"/>
  </w:num>
  <w:num w:numId="24" w16cid:durableId="1846287334">
    <w:abstractNumId w:val="21"/>
  </w:num>
  <w:num w:numId="25" w16cid:durableId="1101950098">
    <w:abstractNumId w:val="40"/>
  </w:num>
  <w:num w:numId="26" w16cid:durableId="840126383">
    <w:abstractNumId w:val="23"/>
  </w:num>
  <w:num w:numId="27" w16cid:durableId="1088041425">
    <w:abstractNumId w:val="38"/>
  </w:num>
  <w:num w:numId="28" w16cid:durableId="1486898474">
    <w:abstractNumId w:val="18"/>
  </w:num>
  <w:num w:numId="29" w16cid:durableId="1169832068">
    <w:abstractNumId w:val="56"/>
  </w:num>
  <w:num w:numId="30" w16cid:durableId="1005941646">
    <w:abstractNumId w:val="52"/>
  </w:num>
  <w:num w:numId="31" w16cid:durableId="880286450">
    <w:abstractNumId w:val="49"/>
  </w:num>
  <w:num w:numId="32" w16cid:durableId="875194347">
    <w:abstractNumId w:val="62"/>
  </w:num>
  <w:num w:numId="33" w16cid:durableId="820659878">
    <w:abstractNumId w:val="27"/>
  </w:num>
  <w:num w:numId="34" w16cid:durableId="1047143568">
    <w:abstractNumId w:val="15"/>
  </w:num>
  <w:num w:numId="35" w16cid:durableId="1001470730">
    <w:abstractNumId w:val="32"/>
  </w:num>
  <w:num w:numId="36" w16cid:durableId="735710584">
    <w:abstractNumId w:val="55"/>
  </w:num>
  <w:num w:numId="37" w16cid:durableId="1067075402">
    <w:abstractNumId w:val="29"/>
  </w:num>
  <w:num w:numId="38" w16cid:durableId="1272974532">
    <w:abstractNumId w:val="50"/>
  </w:num>
  <w:num w:numId="39" w16cid:durableId="1493911328">
    <w:abstractNumId w:val="53"/>
  </w:num>
  <w:num w:numId="40" w16cid:durableId="2042822924">
    <w:abstractNumId w:val="63"/>
  </w:num>
  <w:num w:numId="41" w16cid:durableId="406608106">
    <w:abstractNumId w:val="59"/>
  </w:num>
  <w:num w:numId="42" w16cid:durableId="1051032785">
    <w:abstractNumId w:val="33"/>
  </w:num>
  <w:num w:numId="43" w16cid:durableId="1337070542">
    <w:abstractNumId w:val="37"/>
  </w:num>
  <w:num w:numId="44" w16cid:durableId="861436901">
    <w:abstractNumId w:val="34"/>
  </w:num>
  <w:num w:numId="45" w16cid:durableId="1022317231">
    <w:abstractNumId w:val="43"/>
  </w:num>
  <w:num w:numId="46" w16cid:durableId="1126003152">
    <w:abstractNumId w:val="58"/>
  </w:num>
  <w:num w:numId="47" w16cid:durableId="1111314237">
    <w:abstractNumId w:val="30"/>
  </w:num>
  <w:num w:numId="48" w16cid:durableId="95247073">
    <w:abstractNumId w:val="57"/>
  </w:num>
  <w:num w:numId="49" w16cid:durableId="1908033342">
    <w:abstractNumId w:val="48"/>
  </w:num>
  <w:num w:numId="50" w16cid:durableId="1680621691">
    <w:abstractNumId w:val="14"/>
  </w:num>
  <w:num w:numId="51" w16cid:durableId="934095534">
    <w:abstractNumId w:val="25"/>
  </w:num>
  <w:num w:numId="52" w16cid:durableId="742341503">
    <w:abstractNumId w:val="6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numRestart w:val="eachSec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462A"/>
    <w:rsid w:val="00000102"/>
    <w:rsid w:val="00001143"/>
    <w:rsid w:val="000011F6"/>
    <w:rsid w:val="0000182E"/>
    <w:rsid w:val="000019D1"/>
    <w:rsid w:val="00001A32"/>
    <w:rsid w:val="00001C9D"/>
    <w:rsid w:val="00001D8F"/>
    <w:rsid w:val="00001DCA"/>
    <w:rsid w:val="00001E82"/>
    <w:rsid w:val="00002077"/>
    <w:rsid w:val="000022B6"/>
    <w:rsid w:val="000028C8"/>
    <w:rsid w:val="00002D30"/>
    <w:rsid w:val="00002EBF"/>
    <w:rsid w:val="000030EF"/>
    <w:rsid w:val="0000317D"/>
    <w:rsid w:val="0000331A"/>
    <w:rsid w:val="000033CB"/>
    <w:rsid w:val="00003946"/>
    <w:rsid w:val="00003A6A"/>
    <w:rsid w:val="00003E82"/>
    <w:rsid w:val="00004075"/>
    <w:rsid w:val="000044FE"/>
    <w:rsid w:val="00005C26"/>
    <w:rsid w:val="00005F72"/>
    <w:rsid w:val="0000615B"/>
    <w:rsid w:val="00006519"/>
    <w:rsid w:val="0000653D"/>
    <w:rsid w:val="000065AE"/>
    <w:rsid w:val="0000711F"/>
    <w:rsid w:val="00007179"/>
    <w:rsid w:val="00007316"/>
    <w:rsid w:val="0000757F"/>
    <w:rsid w:val="000079C0"/>
    <w:rsid w:val="00007A4B"/>
    <w:rsid w:val="00007C58"/>
    <w:rsid w:val="00007F95"/>
    <w:rsid w:val="0001006B"/>
    <w:rsid w:val="00010991"/>
    <w:rsid w:val="00010A80"/>
    <w:rsid w:val="00010B5D"/>
    <w:rsid w:val="0001190A"/>
    <w:rsid w:val="00011A72"/>
    <w:rsid w:val="00011BEB"/>
    <w:rsid w:val="0001287E"/>
    <w:rsid w:val="00012CAD"/>
    <w:rsid w:val="00012F5E"/>
    <w:rsid w:val="00013014"/>
    <w:rsid w:val="0001308E"/>
    <w:rsid w:val="000132AC"/>
    <w:rsid w:val="00013665"/>
    <w:rsid w:val="0001382B"/>
    <w:rsid w:val="00013B45"/>
    <w:rsid w:val="00014116"/>
    <w:rsid w:val="000149CF"/>
    <w:rsid w:val="00014EE0"/>
    <w:rsid w:val="00014F83"/>
    <w:rsid w:val="000152D6"/>
    <w:rsid w:val="000157B3"/>
    <w:rsid w:val="000158A4"/>
    <w:rsid w:val="00015A2A"/>
    <w:rsid w:val="0001663B"/>
    <w:rsid w:val="00016723"/>
    <w:rsid w:val="0001695B"/>
    <w:rsid w:val="00016D7C"/>
    <w:rsid w:val="0001788F"/>
    <w:rsid w:val="00017DC5"/>
    <w:rsid w:val="00017F55"/>
    <w:rsid w:val="00017FC0"/>
    <w:rsid w:val="000203AC"/>
    <w:rsid w:val="0002056A"/>
    <w:rsid w:val="000205F2"/>
    <w:rsid w:val="00020ADD"/>
    <w:rsid w:val="00020B35"/>
    <w:rsid w:val="00020D8B"/>
    <w:rsid w:val="0002101B"/>
    <w:rsid w:val="00021138"/>
    <w:rsid w:val="000221D5"/>
    <w:rsid w:val="00022228"/>
    <w:rsid w:val="0002236C"/>
    <w:rsid w:val="00022457"/>
    <w:rsid w:val="000231FC"/>
    <w:rsid w:val="000238D8"/>
    <w:rsid w:val="00023A2F"/>
    <w:rsid w:val="00023C9B"/>
    <w:rsid w:val="00023F4F"/>
    <w:rsid w:val="000244E2"/>
    <w:rsid w:val="0002483C"/>
    <w:rsid w:val="00024C76"/>
    <w:rsid w:val="00024FAC"/>
    <w:rsid w:val="000256A5"/>
    <w:rsid w:val="000258C0"/>
    <w:rsid w:val="00025A0C"/>
    <w:rsid w:val="00025B0A"/>
    <w:rsid w:val="00025C69"/>
    <w:rsid w:val="00025D86"/>
    <w:rsid w:val="0002620B"/>
    <w:rsid w:val="000262DA"/>
    <w:rsid w:val="00026A5D"/>
    <w:rsid w:val="00026D06"/>
    <w:rsid w:val="00027237"/>
    <w:rsid w:val="00027B0C"/>
    <w:rsid w:val="00027CAD"/>
    <w:rsid w:val="00027EDC"/>
    <w:rsid w:val="000300A4"/>
    <w:rsid w:val="00030135"/>
    <w:rsid w:val="0003038C"/>
    <w:rsid w:val="000303A6"/>
    <w:rsid w:val="0003060F"/>
    <w:rsid w:val="000306B8"/>
    <w:rsid w:val="00030CCB"/>
    <w:rsid w:val="00030CF7"/>
    <w:rsid w:val="00030ED5"/>
    <w:rsid w:val="0003132F"/>
    <w:rsid w:val="000316D1"/>
    <w:rsid w:val="000319FE"/>
    <w:rsid w:val="00031D3E"/>
    <w:rsid w:val="00031F49"/>
    <w:rsid w:val="00032545"/>
    <w:rsid w:val="000325DD"/>
    <w:rsid w:val="00032791"/>
    <w:rsid w:val="00032E16"/>
    <w:rsid w:val="00032F51"/>
    <w:rsid w:val="0003348B"/>
    <w:rsid w:val="000334B2"/>
    <w:rsid w:val="00033C46"/>
    <w:rsid w:val="00033CF3"/>
    <w:rsid w:val="00033F35"/>
    <w:rsid w:val="000340A2"/>
    <w:rsid w:val="000344DB"/>
    <w:rsid w:val="0003489F"/>
    <w:rsid w:val="00034D1E"/>
    <w:rsid w:val="00034F30"/>
    <w:rsid w:val="000355B1"/>
    <w:rsid w:val="000359F9"/>
    <w:rsid w:val="00035B3F"/>
    <w:rsid w:val="00035D13"/>
    <w:rsid w:val="00035D16"/>
    <w:rsid w:val="00035E43"/>
    <w:rsid w:val="00036106"/>
    <w:rsid w:val="0003622E"/>
    <w:rsid w:val="000373D8"/>
    <w:rsid w:val="0003774A"/>
    <w:rsid w:val="00037768"/>
    <w:rsid w:val="00037A4A"/>
    <w:rsid w:val="00037BD6"/>
    <w:rsid w:val="00037D30"/>
    <w:rsid w:val="000401E5"/>
    <w:rsid w:val="00040E77"/>
    <w:rsid w:val="00040F2E"/>
    <w:rsid w:val="00040F53"/>
    <w:rsid w:val="00041D22"/>
    <w:rsid w:val="00041E21"/>
    <w:rsid w:val="00041F99"/>
    <w:rsid w:val="000421DD"/>
    <w:rsid w:val="00042210"/>
    <w:rsid w:val="00042360"/>
    <w:rsid w:val="000428DF"/>
    <w:rsid w:val="00042B5D"/>
    <w:rsid w:val="00042E46"/>
    <w:rsid w:val="00043095"/>
    <w:rsid w:val="00043418"/>
    <w:rsid w:val="00043462"/>
    <w:rsid w:val="0004386C"/>
    <w:rsid w:val="00043BAE"/>
    <w:rsid w:val="00043C54"/>
    <w:rsid w:val="00043DDD"/>
    <w:rsid w:val="00043E08"/>
    <w:rsid w:val="00043FE9"/>
    <w:rsid w:val="000442EE"/>
    <w:rsid w:val="0004461C"/>
    <w:rsid w:val="00044AE8"/>
    <w:rsid w:val="00044AEE"/>
    <w:rsid w:val="00044DB5"/>
    <w:rsid w:val="0004521A"/>
    <w:rsid w:val="000454F5"/>
    <w:rsid w:val="00045740"/>
    <w:rsid w:val="00045762"/>
    <w:rsid w:val="00045955"/>
    <w:rsid w:val="00045FC7"/>
    <w:rsid w:val="00046515"/>
    <w:rsid w:val="00046695"/>
    <w:rsid w:val="000468A6"/>
    <w:rsid w:val="00046E60"/>
    <w:rsid w:val="000470A9"/>
    <w:rsid w:val="000506AA"/>
    <w:rsid w:val="00050C57"/>
    <w:rsid w:val="00051209"/>
    <w:rsid w:val="00051256"/>
    <w:rsid w:val="000512D6"/>
    <w:rsid w:val="00051559"/>
    <w:rsid w:val="00051658"/>
    <w:rsid w:val="00051C6A"/>
    <w:rsid w:val="00051DEE"/>
    <w:rsid w:val="0005240C"/>
    <w:rsid w:val="00052467"/>
    <w:rsid w:val="0005267C"/>
    <w:rsid w:val="0005273A"/>
    <w:rsid w:val="000530D7"/>
    <w:rsid w:val="0005339E"/>
    <w:rsid w:val="0005386F"/>
    <w:rsid w:val="00053B4B"/>
    <w:rsid w:val="00053B6F"/>
    <w:rsid w:val="00053C9A"/>
    <w:rsid w:val="00053F06"/>
    <w:rsid w:val="00054179"/>
    <w:rsid w:val="000548E3"/>
    <w:rsid w:val="00054D67"/>
    <w:rsid w:val="00054E40"/>
    <w:rsid w:val="000553C4"/>
    <w:rsid w:val="000553DF"/>
    <w:rsid w:val="000553EC"/>
    <w:rsid w:val="000554CC"/>
    <w:rsid w:val="0005576C"/>
    <w:rsid w:val="00055943"/>
    <w:rsid w:val="00056082"/>
    <w:rsid w:val="000561CD"/>
    <w:rsid w:val="0005662B"/>
    <w:rsid w:val="00056D00"/>
    <w:rsid w:val="0005737C"/>
    <w:rsid w:val="0005756E"/>
    <w:rsid w:val="00057895"/>
    <w:rsid w:val="00057CA9"/>
    <w:rsid w:val="00057CF0"/>
    <w:rsid w:val="000607C4"/>
    <w:rsid w:val="00060929"/>
    <w:rsid w:val="000609F2"/>
    <w:rsid w:val="00060DF3"/>
    <w:rsid w:val="00060E79"/>
    <w:rsid w:val="00060FC3"/>
    <w:rsid w:val="000610B9"/>
    <w:rsid w:val="0006110C"/>
    <w:rsid w:val="000613C5"/>
    <w:rsid w:val="00061412"/>
    <w:rsid w:val="00061857"/>
    <w:rsid w:val="0006190A"/>
    <w:rsid w:val="00062178"/>
    <w:rsid w:val="000625FC"/>
    <w:rsid w:val="00062911"/>
    <w:rsid w:val="00062B0F"/>
    <w:rsid w:val="00062BCE"/>
    <w:rsid w:val="00062D3B"/>
    <w:rsid w:val="00063478"/>
    <w:rsid w:val="0006357E"/>
    <w:rsid w:val="00063754"/>
    <w:rsid w:val="00063816"/>
    <w:rsid w:val="00063C90"/>
    <w:rsid w:val="00064222"/>
    <w:rsid w:val="000644E9"/>
    <w:rsid w:val="000648C5"/>
    <w:rsid w:val="00064C2F"/>
    <w:rsid w:val="00064C8C"/>
    <w:rsid w:val="00064D54"/>
    <w:rsid w:val="00064FB0"/>
    <w:rsid w:val="000650FD"/>
    <w:rsid w:val="0006514D"/>
    <w:rsid w:val="00065F8F"/>
    <w:rsid w:val="00066564"/>
    <w:rsid w:val="00066986"/>
    <w:rsid w:val="00066B0E"/>
    <w:rsid w:val="00066D61"/>
    <w:rsid w:val="00066EBF"/>
    <w:rsid w:val="000670F2"/>
    <w:rsid w:val="00067E50"/>
    <w:rsid w:val="00070627"/>
    <w:rsid w:val="000708E8"/>
    <w:rsid w:val="000709CF"/>
    <w:rsid w:val="00071F6B"/>
    <w:rsid w:val="000720A7"/>
    <w:rsid w:val="000721B8"/>
    <w:rsid w:val="00072239"/>
    <w:rsid w:val="00072455"/>
    <w:rsid w:val="00072518"/>
    <w:rsid w:val="0007297E"/>
    <w:rsid w:val="00072E8B"/>
    <w:rsid w:val="000731BF"/>
    <w:rsid w:val="000732AD"/>
    <w:rsid w:val="0007332C"/>
    <w:rsid w:val="0007382F"/>
    <w:rsid w:val="00073AFF"/>
    <w:rsid w:val="00073EB2"/>
    <w:rsid w:val="000742CC"/>
    <w:rsid w:val="00074992"/>
    <w:rsid w:val="00074995"/>
    <w:rsid w:val="00074DC8"/>
    <w:rsid w:val="000753FF"/>
    <w:rsid w:val="00076058"/>
    <w:rsid w:val="0007614A"/>
    <w:rsid w:val="0007621A"/>
    <w:rsid w:val="0007621C"/>
    <w:rsid w:val="000764E3"/>
    <w:rsid w:val="0007651A"/>
    <w:rsid w:val="00076A70"/>
    <w:rsid w:val="00076BA6"/>
    <w:rsid w:val="00076E50"/>
    <w:rsid w:val="0007716C"/>
    <w:rsid w:val="000776A8"/>
    <w:rsid w:val="00077BAE"/>
    <w:rsid w:val="00077C42"/>
    <w:rsid w:val="00077E8E"/>
    <w:rsid w:val="00080077"/>
    <w:rsid w:val="000801ED"/>
    <w:rsid w:val="000808A4"/>
    <w:rsid w:val="00081057"/>
    <w:rsid w:val="00081094"/>
    <w:rsid w:val="00081222"/>
    <w:rsid w:val="0008168F"/>
    <w:rsid w:val="000816A1"/>
    <w:rsid w:val="0008179D"/>
    <w:rsid w:val="00081CC8"/>
    <w:rsid w:val="00081F0E"/>
    <w:rsid w:val="000823FA"/>
    <w:rsid w:val="00082671"/>
    <w:rsid w:val="00082686"/>
    <w:rsid w:val="00082C33"/>
    <w:rsid w:val="00083613"/>
    <w:rsid w:val="00083DBF"/>
    <w:rsid w:val="000841AC"/>
    <w:rsid w:val="000842C1"/>
    <w:rsid w:val="00084304"/>
    <w:rsid w:val="00084965"/>
    <w:rsid w:val="00084A20"/>
    <w:rsid w:val="00084B96"/>
    <w:rsid w:val="00084D2E"/>
    <w:rsid w:val="00084F33"/>
    <w:rsid w:val="00085185"/>
    <w:rsid w:val="00085A16"/>
    <w:rsid w:val="00086671"/>
    <w:rsid w:val="00086BD9"/>
    <w:rsid w:val="00086D4E"/>
    <w:rsid w:val="00086DA0"/>
    <w:rsid w:val="00086F93"/>
    <w:rsid w:val="000872B0"/>
    <w:rsid w:val="00087CEB"/>
    <w:rsid w:val="00087D88"/>
    <w:rsid w:val="00090044"/>
    <w:rsid w:val="000906B5"/>
    <w:rsid w:val="00090BD0"/>
    <w:rsid w:val="00090CC4"/>
    <w:rsid w:val="00090E9F"/>
    <w:rsid w:val="00090F2C"/>
    <w:rsid w:val="00091250"/>
    <w:rsid w:val="00091365"/>
    <w:rsid w:val="00091964"/>
    <w:rsid w:val="00091A1F"/>
    <w:rsid w:val="00091C4A"/>
    <w:rsid w:val="00091DAE"/>
    <w:rsid w:val="00091EE6"/>
    <w:rsid w:val="00092835"/>
    <w:rsid w:val="00092860"/>
    <w:rsid w:val="00093B78"/>
    <w:rsid w:val="00093DE0"/>
    <w:rsid w:val="00093E24"/>
    <w:rsid w:val="000945A3"/>
    <w:rsid w:val="0009462C"/>
    <w:rsid w:val="000951D4"/>
    <w:rsid w:val="000952BE"/>
    <w:rsid w:val="000955F6"/>
    <w:rsid w:val="00095672"/>
    <w:rsid w:val="0009567C"/>
    <w:rsid w:val="00095690"/>
    <w:rsid w:val="00095FA5"/>
    <w:rsid w:val="000960FF"/>
    <w:rsid w:val="00096C1D"/>
    <w:rsid w:val="00097C8A"/>
    <w:rsid w:val="00097D79"/>
    <w:rsid w:val="000A04CD"/>
    <w:rsid w:val="000A077B"/>
    <w:rsid w:val="000A07E0"/>
    <w:rsid w:val="000A1084"/>
    <w:rsid w:val="000A1D1B"/>
    <w:rsid w:val="000A1E80"/>
    <w:rsid w:val="000A1EBC"/>
    <w:rsid w:val="000A23C5"/>
    <w:rsid w:val="000A2432"/>
    <w:rsid w:val="000A25C8"/>
    <w:rsid w:val="000A28DA"/>
    <w:rsid w:val="000A2E87"/>
    <w:rsid w:val="000A3008"/>
    <w:rsid w:val="000A326E"/>
    <w:rsid w:val="000A33F1"/>
    <w:rsid w:val="000A39D8"/>
    <w:rsid w:val="000A3C6A"/>
    <w:rsid w:val="000A439D"/>
    <w:rsid w:val="000A45D5"/>
    <w:rsid w:val="000A4F2A"/>
    <w:rsid w:val="000A55F1"/>
    <w:rsid w:val="000A5814"/>
    <w:rsid w:val="000A5AD2"/>
    <w:rsid w:val="000A5BCA"/>
    <w:rsid w:val="000A5C58"/>
    <w:rsid w:val="000A5C81"/>
    <w:rsid w:val="000A5FA9"/>
    <w:rsid w:val="000A638D"/>
    <w:rsid w:val="000A67AB"/>
    <w:rsid w:val="000A75BC"/>
    <w:rsid w:val="000A77B9"/>
    <w:rsid w:val="000A7CDF"/>
    <w:rsid w:val="000A7EB0"/>
    <w:rsid w:val="000B0533"/>
    <w:rsid w:val="000B06E0"/>
    <w:rsid w:val="000B0BE6"/>
    <w:rsid w:val="000B0C28"/>
    <w:rsid w:val="000B0C84"/>
    <w:rsid w:val="000B0FFD"/>
    <w:rsid w:val="000B118A"/>
    <w:rsid w:val="000B143D"/>
    <w:rsid w:val="000B1814"/>
    <w:rsid w:val="000B18A6"/>
    <w:rsid w:val="000B1BAE"/>
    <w:rsid w:val="000B212E"/>
    <w:rsid w:val="000B2359"/>
    <w:rsid w:val="000B2421"/>
    <w:rsid w:val="000B26EF"/>
    <w:rsid w:val="000B2814"/>
    <w:rsid w:val="000B2856"/>
    <w:rsid w:val="000B2D48"/>
    <w:rsid w:val="000B2F89"/>
    <w:rsid w:val="000B3127"/>
    <w:rsid w:val="000B335B"/>
    <w:rsid w:val="000B3C1B"/>
    <w:rsid w:val="000B421C"/>
    <w:rsid w:val="000B455A"/>
    <w:rsid w:val="000B463B"/>
    <w:rsid w:val="000B46A3"/>
    <w:rsid w:val="000B4786"/>
    <w:rsid w:val="000B482F"/>
    <w:rsid w:val="000B51E8"/>
    <w:rsid w:val="000B54F6"/>
    <w:rsid w:val="000B55A4"/>
    <w:rsid w:val="000B58F5"/>
    <w:rsid w:val="000B6197"/>
    <w:rsid w:val="000B67CE"/>
    <w:rsid w:val="000B69A2"/>
    <w:rsid w:val="000B6A15"/>
    <w:rsid w:val="000B6A18"/>
    <w:rsid w:val="000B6E37"/>
    <w:rsid w:val="000B6FF1"/>
    <w:rsid w:val="000B719C"/>
    <w:rsid w:val="000B76A6"/>
    <w:rsid w:val="000B77DC"/>
    <w:rsid w:val="000B7EE1"/>
    <w:rsid w:val="000B7F26"/>
    <w:rsid w:val="000C054F"/>
    <w:rsid w:val="000C09D0"/>
    <w:rsid w:val="000C0EEF"/>
    <w:rsid w:val="000C0F55"/>
    <w:rsid w:val="000C1029"/>
    <w:rsid w:val="000C13EE"/>
    <w:rsid w:val="000C1774"/>
    <w:rsid w:val="000C18B3"/>
    <w:rsid w:val="000C19E3"/>
    <w:rsid w:val="000C1E40"/>
    <w:rsid w:val="000C2A22"/>
    <w:rsid w:val="000C2A38"/>
    <w:rsid w:val="000C2E66"/>
    <w:rsid w:val="000C33BD"/>
    <w:rsid w:val="000C35D4"/>
    <w:rsid w:val="000C3935"/>
    <w:rsid w:val="000C3B28"/>
    <w:rsid w:val="000C3CBA"/>
    <w:rsid w:val="000C40E1"/>
    <w:rsid w:val="000C4213"/>
    <w:rsid w:val="000C4317"/>
    <w:rsid w:val="000C437A"/>
    <w:rsid w:val="000C4826"/>
    <w:rsid w:val="000C48CF"/>
    <w:rsid w:val="000C49C5"/>
    <w:rsid w:val="000C4B9E"/>
    <w:rsid w:val="000C5236"/>
    <w:rsid w:val="000C5263"/>
    <w:rsid w:val="000C562A"/>
    <w:rsid w:val="000C6273"/>
    <w:rsid w:val="000C6AAC"/>
    <w:rsid w:val="000C6BAF"/>
    <w:rsid w:val="000C6D03"/>
    <w:rsid w:val="000C6D4C"/>
    <w:rsid w:val="000C6EF2"/>
    <w:rsid w:val="000C70E7"/>
    <w:rsid w:val="000C7347"/>
    <w:rsid w:val="000C7894"/>
    <w:rsid w:val="000C7C34"/>
    <w:rsid w:val="000D0382"/>
    <w:rsid w:val="000D07B5"/>
    <w:rsid w:val="000D12A5"/>
    <w:rsid w:val="000D1546"/>
    <w:rsid w:val="000D169F"/>
    <w:rsid w:val="000D2357"/>
    <w:rsid w:val="000D27E2"/>
    <w:rsid w:val="000D2A89"/>
    <w:rsid w:val="000D2C20"/>
    <w:rsid w:val="000D2E07"/>
    <w:rsid w:val="000D2F43"/>
    <w:rsid w:val="000D35C0"/>
    <w:rsid w:val="000D3C63"/>
    <w:rsid w:val="000D3EDF"/>
    <w:rsid w:val="000D408F"/>
    <w:rsid w:val="000D4244"/>
    <w:rsid w:val="000D4257"/>
    <w:rsid w:val="000D44C9"/>
    <w:rsid w:val="000D4595"/>
    <w:rsid w:val="000D4939"/>
    <w:rsid w:val="000D4961"/>
    <w:rsid w:val="000D4E00"/>
    <w:rsid w:val="000D54F5"/>
    <w:rsid w:val="000D5629"/>
    <w:rsid w:val="000D566B"/>
    <w:rsid w:val="000D58EC"/>
    <w:rsid w:val="000D59D8"/>
    <w:rsid w:val="000D5AE5"/>
    <w:rsid w:val="000D5B57"/>
    <w:rsid w:val="000D64C5"/>
    <w:rsid w:val="000D6679"/>
    <w:rsid w:val="000D66AF"/>
    <w:rsid w:val="000D690D"/>
    <w:rsid w:val="000D6D13"/>
    <w:rsid w:val="000D6D23"/>
    <w:rsid w:val="000D70C3"/>
    <w:rsid w:val="000D739B"/>
    <w:rsid w:val="000D742D"/>
    <w:rsid w:val="000D755F"/>
    <w:rsid w:val="000D7781"/>
    <w:rsid w:val="000D7D08"/>
    <w:rsid w:val="000E0F70"/>
    <w:rsid w:val="000E1284"/>
    <w:rsid w:val="000E162F"/>
    <w:rsid w:val="000E1823"/>
    <w:rsid w:val="000E1C70"/>
    <w:rsid w:val="000E2533"/>
    <w:rsid w:val="000E2543"/>
    <w:rsid w:val="000E27FA"/>
    <w:rsid w:val="000E296B"/>
    <w:rsid w:val="000E2E1F"/>
    <w:rsid w:val="000E39F2"/>
    <w:rsid w:val="000E3AF2"/>
    <w:rsid w:val="000E44F7"/>
    <w:rsid w:val="000E4681"/>
    <w:rsid w:val="000E46BC"/>
    <w:rsid w:val="000E486D"/>
    <w:rsid w:val="000E49B6"/>
    <w:rsid w:val="000E4EFD"/>
    <w:rsid w:val="000E5179"/>
    <w:rsid w:val="000E51E8"/>
    <w:rsid w:val="000E579C"/>
    <w:rsid w:val="000E5D62"/>
    <w:rsid w:val="000E5F65"/>
    <w:rsid w:val="000E6A72"/>
    <w:rsid w:val="000E7011"/>
    <w:rsid w:val="000E7A83"/>
    <w:rsid w:val="000F0009"/>
    <w:rsid w:val="000F0127"/>
    <w:rsid w:val="000F056B"/>
    <w:rsid w:val="000F0594"/>
    <w:rsid w:val="000F074B"/>
    <w:rsid w:val="000F0B85"/>
    <w:rsid w:val="000F0E40"/>
    <w:rsid w:val="000F1414"/>
    <w:rsid w:val="000F18EB"/>
    <w:rsid w:val="000F18FD"/>
    <w:rsid w:val="000F1AAA"/>
    <w:rsid w:val="000F21F2"/>
    <w:rsid w:val="000F231B"/>
    <w:rsid w:val="000F243A"/>
    <w:rsid w:val="000F2448"/>
    <w:rsid w:val="000F25B2"/>
    <w:rsid w:val="000F28C2"/>
    <w:rsid w:val="000F2E65"/>
    <w:rsid w:val="000F310D"/>
    <w:rsid w:val="000F3B44"/>
    <w:rsid w:val="000F3D11"/>
    <w:rsid w:val="000F42DE"/>
    <w:rsid w:val="000F4337"/>
    <w:rsid w:val="000F4A18"/>
    <w:rsid w:val="000F4AC5"/>
    <w:rsid w:val="000F4C4F"/>
    <w:rsid w:val="000F4E12"/>
    <w:rsid w:val="000F5812"/>
    <w:rsid w:val="000F5875"/>
    <w:rsid w:val="000F5B52"/>
    <w:rsid w:val="000F5BB1"/>
    <w:rsid w:val="000F62A6"/>
    <w:rsid w:val="000F6A79"/>
    <w:rsid w:val="000F6B23"/>
    <w:rsid w:val="000F707B"/>
    <w:rsid w:val="000F7C26"/>
    <w:rsid w:val="000F7C68"/>
    <w:rsid w:val="000F7CF0"/>
    <w:rsid w:val="000F7E2F"/>
    <w:rsid w:val="00100848"/>
    <w:rsid w:val="00100C0D"/>
    <w:rsid w:val="00100DCE"/>
    <w:rsid w:val="00100E1D"/>
    <w:rsid w:val="00100EE7"/>
    <w:rsid w:val="001011A3"/>
    <w:rsid w:val="001011BE"/>
    <w:rsid w:val="00101620"/>
    <w:rsid w:val="00101705"/>
    <w:rsid w:val="00102107"/>
    <w:rsid w:val="00102392"/>
    <w:rsid w:val="00102461"/>
    <w:rsid w:val="00102571"/>
    <w:rsid w:val="00102599"/>
    <w:rsid w:val="001025D3"/>
    <w:rsid w:val="001027CB"/>
    <w:rsid w:val="00102C23"/>
    <w:rsid w:val="00102D72"/>
    <w:rsid w:val="00102DE2"/>
    <w:rsid w:val="00102E45"/>
    <w:rsid w:val="001036DA"/>
    <w:rsid w:val="001039BA"/>
    <w:rsid w:val="00103A42"/>
    <w:rsid w:val="00103A78"/>
    <w:rsid w:val="00103D12"/>
    <w:rsid w:val="00103DC0"/>
    <w:rsid w:val="0010409F"/>
    <w:rsid w:val="0010429F"/>
    <w:rsid w:val="0010435A"/>
    <w:rsid w:val="00104537"/>
    <w:rsid w:val="0010498E"/>
    <w:rsid w:val="00104C6D"/>
    <w:rsid w:val="00104E24"/>
    <w:rsid w:val="00104FC3"/>
    <w:rsid w:val="00105B91"/>
    <w:rsid w:val="00105E72"/>
    <w:rsid w:val="001066F3"/>
    <w:rsid w:val="00106A9E"/>
    <w:rsid w:val="00106E55"/>
    <w:rsid w:val="0010707E"/>
    <w:rsid w:val="0010733B"/>
    <w:rsid w:val="0010753B"/>
    <w:rsid w:val="00107713"/>
    <w:rsid w:val="001077F5"/>
    <w:rsid w:val="001078B7"/>
    <w:rsid w:val="00107B9B"/>
    <w:rsid w:val="00107F66"/>
    <w:rsid w:val="00110070"/>
    <w:rsid w:val="00110138"/>
    <w:rsid w:val="0011046B"/>
    <w:rsid w:val="0011078B"/>
    <w:rsid w:val="00110D69"/>
    <w:rsid w:val="00110EDA"/>
    <w:rsid w:val="00110F7D"/>
    <w:rsid w:val="001117F1"/>
    <w:rsid w:val="00111966"/>
    <w:rsid w:val="0011200B"/>
    <w:rsid w:val="001120BB"/>
    <w:rsid w:val="00112DE8"/>
    <w:rsid w:val="00112FB3"/>
    <w:rsid w:val="001131BF"/>
    <w:rsid w:val="00113397"/>
    <w:rsid w:val="00113DE6"/>
    <w:rsid w:val="00113F9A"/>
    <w:rsid w:val="001144D3"/>
    <w:rsid w:val="00114F51"/>
    <w:rsid w:val="00114FE3"/>
    <w:rsid w:val="00115435"/>
    <w:rsid w:val="001154F5"/>
    <w:rsid w:val="00115AAA"/>
    <w:rsid w:val="001162D8"/>
    <w:rsid w:val="001164DD"/>
    <w:rsid w:val="00116AA1"/>
    <w:rsid w:val="00116B7E"/>
    <w:rsid w:val="00116C5B"/>
    <w:rsid w:val="00116FF9"/>
    <w:rsid w:val="00117212"/>
    <w:rsid w:val="001172ED"/>
    <w:rsid w:val="0011747F"/>
    <w:rsid w:val="001174A7"/>
    <w:rsid w:val="00117565"/>
    <w:rsid w:val="00117B25"/>
    <w:rsid w:val="00117CC6"/>
    <w:rsid w:val="00117D1E"/>
    <w:rsid w:val="00117D95"/>
    <w:rsid w:val="00120102"/>
    <w:rsid w:val="0012037C"/>
    <w:rsid w:val="00120455"/>
    <w:rsid w:val="00120793"/>
    <w:rsid w:val="001208A3"/>
    <w:rsid w:val="00120964"/>
    <w:rsid w:val="00120B1E"/>
    <w:rsid w:val="00120C83"/>
    <w:rsid w:val="0012138A"/>
    <w:rsid w:val="001216EF"/>
    <w:rsid w:val="0012182A"/>
    <w:rsid w:val="00121C8B"/>
    <w:rsid w:val="00121D4A"/>
    <w:rsid w:val="001222DB"/>
    <w:rsid w:val="00122442"/>
    <w:rsid w:val="00122893"/>
    <w:rsid w:val="001235D6"/>
    <w:rsid w:val="00123788"/>
    <w:rsid w:val="00123C4C"/>
    <w:rsid w:val="001240EA"/>
    <w:rsid w:val="00124136"/>
    <w:rsid w:val="001243DC"/>
    <w:rsid w:val="0012447A"/>
    <w:rsid w:val="00124544"/>
    <w:rsid w:val="00124555"/>
    <w:rsid w:val="00124C50"/>
    <w:rsid w:val="00124DC4"/>
    <w:rsid w:val="00125384"/>
    <w:rsid w:val="00125697"/>
    <w:rsid w:val="00125A65"/>
    <w:rsid w:val="00125A8A"/>
    <w:rsid w:val="00126666"/>
    <w:rsid w:val="00126916"/>
    <w:rsid w:val="00126CA6"/>
    <w:rsid w:val="00127192"/>
    <w:rsid w:val="001273C9"/>
    <w:rsid w:val="001279BB"/>
    <w:rsid w:val="00127C32"/>
    <w:rsid w:val="001302BC"/>
    <w:rsid w:val="0013033A"/>
    <w:rsid w:val="0013071D"/>
    <w:rsid w:val="00130D91"/>
    <w:rsid w:val="001312CB"/>
    <w:rsid w:val="00131899"/>
    <w:rsid w:val="00131934"/>
    <w:rsid w:val="00131B2E"/>
    <w:rsid w:val="00131B61"/>
    <w:rsid w:val="00131BE9"/>
    <w:rsid w:val="00131F6A"/>
    <w:rsid w:val="00132328"/>
    <w:rsid w:val="001325F7"/>
    <w:rsid w:val="001328AF"/>
    <w:rsid w:val="00132BFA"/>
    <w:rsid w:val="001330B0"/>
    <w:rsid w:val="001339B4"/>
    <w:rsid w:val="00133A5D"/>
    <w:rsid w:val="00133AA0"/>
    <w:rsid w:val="00133C56"/>
    <w:rsid w:val="0013424F"/>
    <w:rsid w:val="00134445"/>
    <w:rsid w:val="00134948"/>
    <w:rsid w:val="00134ADE"/>
    <w:rsid w:val="00134B6F"/>
    <w:rsid w:val="00135287"/>
    <w:rsid w:val="00135416"/>
    <w:rsid w:val="001355B2"/>
    <w:rsid w:val="00135C79"/>
    <w:rsid w:val="00135DB8"/>
    <w:rsid w:val="00136B5B"/>
    <w:rsid w:val="00137243"/>
    <w:rsid w:val="001373F3"/>
    <w:rsid w:val="001376AA"/>
    <w:rsid w:val="00137710"/>
    <w:rsid w:val="00137796"/>
    <w:rsid w:val="00140012"/>
    <w:rsid w:val="00140270"/>
    <w:rsid w:val="0014037B"/>
    <w:rsid w:val="001410CC"/>
    <w:rsid w:val="001412D6"/>
    <w:rsid w:val="00141806"/>
    <w:rsid w:val="00141972"/>
    <w:rsid w:val="001427DC"/>
    <w:rsid w:val="0014289F"/>
    <w:rsid w:val="001428AA"/>
    <w:rsid w:val="00142943"/>
    <w:rsid w:val="00142C11"/>
    <w:rsid w:val="00142E42"/>
    <w:rsid w:val="001434B1"/>
    <w:rsid w:val="00143B53"/>
    <w:rsid w:val="00143B8E"/>
    <w:rsid w:val="0014433A"/>
    <w:rsid w:val="00144666"/>
    <w:rsid w:val="00144BF0"/>
    <w:rsid w:val="00145CE6"/>
    <w:rsid w:val="00146199"/>
    <w:rsid w:val="001461C8"/>
    <w:rsid w:val="00146E53"/>
    <w:rsid w:val="00146F0D"/>
    <w:rsid w:val="001470F5"/>
    <w:rsid w:val="001472F0"/>
    <w:rsid w:val="001479A3"/>
    <w:rsid w:val="00147B28"/>
    <w:rsid w:val="001500B5"/>
    <w:rsid w:val="00150D8F"/>
    <w:rsid w:val="0015133D"/>
    <w:rsid w:val="00151B32"/>
    <w:rsid w:val="00151DC7"/>
    <w:rsid w:val="0015298B"/>
    <w:rsid w:val="001532A9"/>
    <w:rsid w:val="0015365F"/>
    <w:rsid w:val="00154096"/>
    <w:rsid w:val="0015410C"/>
    <w:rsid w:val="00154188"/>
    <w:rsid w:val="00154522"/>
    <w:rsid w:val="00154CAA"/>
    <w:rsid w:val="00154F3C"/>
    <w:rsid w:val="00154F84"/>
    <w:rsid w:val="00155121"/>
    <w:rsid w:val="00155469"/>
    <w:rsid w:val="0015551C"/>
    <w:rsid w:val="00155BFC"/>
    <w:rsid w:val="00155F43"/>
    <w:rsid w:val="00156205"/>
    <w:rsid w:val="0015633E"/>
    <w:rsid w:val="00156889"/>
    <w:rsid w:val="00156A3B"/>
    <w:rsid w:val="00156CB4"/>
    <w:rsid w:val="00156F56"/>
    <w:rsid w:val="00157DA9"/>
    <w:rsid w:val="0016045C"/>
    <w:rsid w:val="00160A6A"/>
    <w:rsid w:val="00160CBD"/>
    <w:rsid w:val="0016122C"/>
    <w:rsid w:val="00161406"/>
    <w:rsid w:val="001619AA"/>
    <w:rsid w:val="001619B0"/>
    <w:rsid w:val="00161A48"/>
    <w:rsid w:val="00161BD5"/>
    <w:rsid w:val="00161E13"/>
    <w:rsid w:val="00162092"/>
    <w:rsid w:val="0016285E"/>
    <w:rsid w:val="00162AA2"/>
    <w:rsid w:val="00162BFE"/>
    <w:rsid w:val="001632EA"/>
    <w:rsid w:val="001635E1"/>
    <w:rsid w:val="0016383C"/>
    <w:rsid w:val="00163D78"/>
    <w:rsid w:val="001644E0"/>
    <w:rsid w:val="00164C96"/>
    <w:rsid w:val="00164F12"/>
    <w:rsid w:val="00164F51"/>
    <w:rsid w:val="001650F2"/>
    <w:rsid w:val="00165281"/>
    <w:rsid w:val="0016530D"/>
    <w:rsid w:val="001656F3"/>
    <w:rsid w:val="001657DB"/>
    <w:rsid w:val="001659DA"/>
    <w:rsid w:val="00165B6B"/>
    <w:rsid w:val="00165BBA"/>
    <w:rsid w:val="00165F85"/>
    <w:rsid w:val="00166885"/>
    <w:rsid w:val="0016699C"/>
    <w:rsid w:val="00166CAC"/>
    <w:rsid w:val="00166D67"/>
    <w:rsid w:val="00166E8F"/>
    <w:rsid w:val="00167301"/>
    <w:rsid w:val="001675BF"/>
    <w:rsid w:val="00167843"/>
    <w:rsid w:val="0017007C"/>
    <w:rsid w:val="001704DA"/>
    <w:rsid w:val="0017074F"/>
    <w:rsid w:val="00170937"/>
    <w:rsid w:val="001709B9"/>
    <w:rsid w:val="00170AB8"/>
    <w:rsid w:val="00170C13"/>
    <w:rsid w:val="001711CE"/>
    <w:rsid w:val="00171A15"/>
    <w:rsid w:val="00171ADA"/>
    <w:rsid w:val="00171F07"/>
    <w:rsid w:val="0017203D"/>
    <w:rsid w:val="0017252C"/>
    <w:rsid w:val="00172CDA"/>
    <w:rsid w:val="0017356E"/>
    <w:rsid w:val="0017385B"/>
    <w:rsid w:val="00173EFC"/>
    <w:rsid w:val="00174062"/>
    <w:rsid w:val="001744D6"/>
    <w:rsid w:val="001748AC"/>
    <w:rsid w:val="00174A54"/>
    <w:rsid w:val="00174F98"/>
    <w:rsid w:val="001750E8"/>
    <w:rsid w:val="0017528B"/>
    <w:rsid w:val="001752C8"/>
    <w:rsid w:val="001755DF"/>
    <w:rsid w:val="00175AC5"/>
    <w:rsid w:val="00175B39"/>
    <w:rsid w:val="00176098"/>
    <w:rsid w:val="001760A9"/>
    <w:rsid w:val="0017638D"/>
    <w:rsid w:val="0017663B"/>
    <w:rsid w:val="00176643"/>
    <w:rsid w:val="001767E4"/>
    <w:rsid w:val="0017684C"/>
    <w:rsid w:val="00176C6B"/>
    <w:rsid w:val="00176EB2"/>
    <w:rsid w:val="00176F8A"/>
    <w:rsid w:val="00176FDB"/>
    <w:rsid w:val="0017706B"/>
    <w:rsid w:val="001770E1"/>
    <w:rsid w:val="001777D5"/>
    <w:rsid w:val="001778B0"/>
    <w:rsid w:val="001778F4"/>
    <w:rsid w:val="00180A95"/>
    <w:rsid w:val="00181826"/>
    <w:rsid w:val="00181F87"/>
    <w:rsid w:val="001820D2"/>
    <w:rsid w:val="00182390"/>
    <w:rsid w:val="00182414"/>
    <w:rsid w:val="00182502"/>
    <w:rsid w:val="0018266B"/>
    <w:rsid w:val="00182698"/>
    <w:rsid w:val="001828FC"/>
    <w:rsid w:val="00182C0D"/>
    <w:rsid w:val="00182E62"/>
    <w:rsid w:val="00183C7A"/>
    <w:rsid w:val="00183EC5"/>
    <w:rsid w:val="00184088"/>
    <w:rsid w:val="001840A9"/>
    <w:rsid w:val="00184523"/>
    <w:rsid w:val="00184BC9"/>
    <w:rsid w:val="00184E47"/>
    <w:rsid w:val="001850D9"/>
    <w:rsid w:val="001855BC"/>
    <w:rsid w:val="00185945"/>
    <w:rsid w:val="001859EB"/>
    <w:rsid w:val="00185CBB"/>
    <w:rsid w:val="00186000"/>
    <w:rsid w:val="00186518"/>
    <w:rsid w:val="00186B1B"/>
    <w:rsid w:val="00187F89"/>
    <w:rsid w:val="0019006F"/>
    <w:rsid w:val="001901C6"/>
    <w:rsid w:val="00190576"/>
    <w:rsid w:val="00190826"/>
    <w:rsid w:val="001909D9"/>
    <w:rsid w:val="001911EA"/>
    <w:rsid w:val="001912CC"/>
    <w:rsid w:val="001914E4"/>
    <w:rsid w:val="00191A9B"/>
    <w:rsid w:val="0019236F"/>
    <w:rsid w:val="001928B5"/>
    <w:rsid w:val="00193042"/>
    <w:rsid w:val="00193141"/>
    <w:rsid w:val="001932C1"/>
    <w:rsid w:val="00193F35"/>
    <w:rsid w:val="001940B2"/>
    <w:rsid w:val="00194509"/>
    <w:rsid w:val="00194573"/>
    <w:rsid w:val="00194A92"/>
    <w:rsid w:val="00194BC4"/>
    <w:rsid w:val="00194C10"/>
    <w:rsid w:val="001951AB"/>
    <w:rsid w:val="00195866"/>
    <w:rsid w:val="0019587C"/>
    <w:rsid w:val="00195A65"/>
    <w:rsid w:val="00195F27"/>
    <w:rsid w:val="00196404"/>
    <w:rsid w:val="0019678F"/>
    <w:rsid w:val="00197031"/>
    <w:rsid w:val="00197372"/>
    <w:rsid w:val="00197C80"/>
    <w:rsid w:val="00197FC6"/>
    <w:rsid w:val="001A000A"/>
    <w:rsid w:val="001A0537"/>
    <w:rsid w:val="001A06F8"/>
    <w:rsid w:val="001A0732"/>
    <w:rsid w:val="001A079C"/>
    <w:rsid w:val="001A0960"/>
    <w:rsid w:val="001A0962"/>
    <w:rsid w:val="001A0D46"/>
    <w:rsid w:val="001A1442"/>
    <w:rsid w:val="001A1745"/>
    <w:rsid w:val="001A19EA"/>
    <w:rsid w:val="001A2026"/>
    <w:rsid w:val="001A2062"/>
    <w:rsid w:val="001A211F"/>
    <w:rsid w:val="001A2229"/>
    <w:rsid w:val="001A222D"/>
    <w:rsid w:val="001A22B6"/>
    <w:rsid w:val="001A235B"/>
    <w:rsid w:val="001A28F5"/>
    <w:rsid w:val="001A2B3D"/>
    <w:rsid w:val="001A2C0C"/>
    <w:rsid w:val="001A2E79"/>
    <w:rsid w:val="001A300C"/>
    <w:rsid w:val="001A3167"/>
    <w:rsid w:val="001A35FF"/>
    <w:rsid w:val="001A36E0"/>
    <w:rsid w:val="001A3CCD"/>
    <w:rsid w:val="001A3EC1"/>
    <w:rsid w:val="001A4111"/>
    <w:rsid w:val="001A415B"/>
    <w:rsid w:val="001A41A2"/>
    <w:rsid w:val="001A4634"/>
    <w:rsid w:val="001A49BD"/>
    <w:rsid w:val="001A4AD3"/>
    <w:rsid w:val="001A4C33"/>
    <w:rsid w:val="001A4E2C"/>
    <w:rsid w:val="001A4F1A"/>
    <w:rsid w:val="001A53F8"/>
    <w:rsid w:val="001A599F"/>
    <w:rsid w:val="001A5B44"/>
    <w:rsid w:val="001A5D47"/>
    <w:rsid w:val="001A5EBD"/>
    <w:rsid w:val="001A5F59"/>
    <w:rsid w:val="001A6411"/>
    <w:rsid w:val="001A6423"/>
    <w:rsid w:val="001A684E"/>
    <w:rsid w:val="001A68BB"/>
    <w:rsid w:val="001A6AC9"/>
    <w:rsid w:val="001A6B1E"/>
    <w:rsid w:val="001A6CE2"/>
    <w:rsid w:val="001A6DF9"/>
    <w:rsid w:val="001A734D"/>
    <w:rsid w:val="001A770B"/>
    <w:rsid w:val="001A793F"/>
    <w:rsid w:val="001A7C0D"/>
    <w:rsid w:val="001A7DC3"/>
    <w:rsid w:val="001B06E3"/>
    <w:rsid w:val="001B0784"/>
    <w:rsid w:val="001B07E1"/>
    <w:rsid w:val="001B09C5"/>
    <w:rsid w:val="001B0A14"/>
    <w:rsid w:val="001B0D0A"/>
    <w:rsid w:val="001B1CB8"/>
    <w:rsid w:val="001B20FA"/>
    <w:rsid w:val="001B22FA"/>
    <w:rsid w:val="001B247F"/>
    <w:rsid w:val="001B2849"/>
    <w:rsid w:val="001B2988"/>
    <w:rsid w:val="001B30B7"/>
    <w:rsid w:val="001B3B84"/>
    <w:rsid w:val="001B3D36"/>
    <w:rsid w:val="001B43EA"/>
    <w:rsid w:val="001B4552"/>
    <w:rsid w:val="001B4F63"/>
    <w:rsid w:val="001B506D"/>
    <w:rsid w:val="001B50B8"/>
    <w:rsid w:val="001B5524"/>
    <w:rsid w:val="001B5A35"/>
    <w:rsid w:val="001B5B18"/>
    <w:rsid w:val="001B5B58"/>
    <w:rsid w:val="001B5E5C"/>
    <w:rsid w:val="001B5E74"/>
    <w:rsid w:val="001B6C97"/>
    <w:rsid w:val="001B6E7D"/>
    <w:rsid w:val="001B6EC0"/>
    <w:rsid w:val="001B71BF"/>
    <w:rsid w:val="001B7312"/>
    <w:rsid w:val="001B7B25"/>
    <w:rsid w:val="001C008A"/>
    <w:rsid w:val="001C06BC"/>
    <w:rsid w:val="001C0886"/>
    <w:rsid w:val="001C09F1"/>
    <w:rsid w:val="001C0AD5"/>
    <w:rsid w:val="001C1074"/>
    <w:rsid w:val="001C19EF"/>
    <w:rsid w:val="001C1AB4"/>
    <w:rsid w:val="001C2210"/>
    <w:rsid w:val="001C2406"/>
    <w:rsid w:val="001C2510"/>
    <w:rsid w:val="001C27BE"/>
    <w:rsid w:val="001C29E9"/>
    <w:rsid w:val="001C2B2A"/>
    <w:rsid w:val="001C2F3A"/>
    <w:rsid w:val="001C31E8"/>
    <w:rsid w:val="001C31ED"/>
    <w:rsid w:val="001C37DA"/>
    <w:rsid w:val="001C3870"/>
    <w:rsid w:val="001C3951"/>
    <w:rsid w:val="001C3C99"/>
    <w:rsid w:val="001C3EEE"/>
    <w:rsid w:val="001C42DF"/>
    <w:rsid w:val="001C4491"/>
    <w:rsid w:val="001C46B9"/>
    <w:rsid w:val="001C4890"/>
    <w:rsid w:val="001C5339"/>
    <w:rsid w:val="001C58C1"/>
    <w:rsid w:val="001C61BE"/>
    <w:rsid w:val="001C6324"/>
    <w:rsid w:val="001C70D0"/>
    <w:rsid w:val="001C74EF"/>
    <w:rsid w:val="001C7772"/>
    <w:rsid w:val="001C78C3"/>
    <w:rsid w:val="001C7A21"/>
    <w:rsid w:val="001C7BD3"/>
    <w:rsid w:val="001C7C63"/>
    <w:rsid w:val="001D020B"/>
    <w:rsid w:val="001D05E2"/>
    <w:rsid w:val="001D0632"/>
    <w:rsid w:val="001D0AD8"/>
    <w:rsid w:val="001D0B60"/>
    <w:rsid w:val="001D0C92"/>
    <w:rsid w:val="001D104B"/>
    <w:rsid w:val="001D12B4"/>
    <w:rsid w:val="001D1874"/>
    <w:rsid w:val="001D1AD2"/>
    <w:rsid w:val="001D1BFB"/>
    <w:rsid w:val="001D1CAD"/>
    <w:rsid w:val="001D21F7"/>
    <w:rsid w:val="001D2868"/>
    <w:rsid w:val="001D2FB3"/>
    <w:rsid w:val="001D313B"/>
    <w:rsid w:val="001D3726"/>
    <w:rsid w:val="001D3B47"/>
    <w:rsid w:val="001D3BDF"/>
    <w:rsid w:val="001D3C01"/>
    <w:rsid w:val="001D3E8F"/>
    <w:rsid w:val="001D4359"/>
    <w:rsid w:val="001D4822"/>
    <w:rsid w:val="001D4C35"/>
    <w:rsid w:val="001D523F"/>
    <w:rsid w:val="001D5422"/>
    <w:rsid w:val="001D5437"/>
    <w:rsid w:val="001D54C0"/>
    <w:rsid w:val="001D58B9"/>
    <w:rsid w:val="001D5C67"/>
    <w:rsid w:val="001D5EEB"/>
    <w:rsid w:val="001D64FF"/>
    <w:rsid w:val="001D6C30"/>
    <w:rsid w:val="001D776E"/>
    <w:rsid w:val="001D7873"/>
    <w:rsid w:val="001D7D2F"/>
    <w:rsid w:val="001D7D35"/>
    <w:rsid w:val="001D7F11"/>
    <w:rsid w:val="001E002E"/>
    <w:rsid w:val="001E04EA"/>
    <w:rsid w:val="001E10F1"/>
    <w:rsid w:val="001E129A"/>
    <w:rsid w:val="001E15E5"/>
    <w:rsid w:val="001E1911"/>
    <w:rsid w:val="001E1915"/>
    <w:rsid w:val="001E1C6A"/>
    <w:rsid w:val="001E1E13"/>
    <w:rsid w:val="001E2134"/>
    <w:rsid w:val="001E21EA"/>
    <w:rsid w:val="001E27AD"/>
    <w:rsid w:val="001E2937"/>
    <w:rsid w:val="001E33BB"/>
    <w:rsid w:val="001E3885"/>
    <w:rsid w:val="001E3A5D"/>
    <w:rsid w:val="001E3A87"/>
    <w:rsid w:val="001E3DF5"/>
    <w:rsid w:val="001E3E12"/>
    <w:rsid w:val="001E4268"/>
    <w:rsid w:val="001E4287"/>
    <w:rsid w:val="001E44EC"/>
    <w:rsid w:val="001E4CB6"/>
    <w:rsid w:val="001E4D0B"/>
    <w:rsid w:val="001E678C"/>
    <w:rsid w:val="001E6BA9"/>
    <w:rsid w:val="001E70F6"/>
    <w:rsid w:val="001E72C6"/>
    <w:rsid w:val="001E73CC"/>
    <w:rsid w:val="001E74C4"/>
    <w:rsid w:val="001E75E0"/>
    <w:rsid w:val="001E7AAA"/>
    <w:rsid w:val="001E7B2E"/>
    <w:rsid w:val="001E7D3A"/>
    <w:rsid w:val="001F0C87"/>
    <w:rsid w:val="001F0E6C"/>
    <w:rsid w:val="001F0FCC"/>
    <w:rsid w:val="001F10E4"/>
    <w:rsid w:val="001F127A"/>
    <w:rsid w:val="001F142C"/>
    <w:rsid w:val="001F1A90"/>
    <w:rsid w:val="001F1BA0"/>
    <w:rsid w:val="001F1E2F"/>
    <w:rsid w:val="001F1E91"/>
    <w:rsid w:val="001F24DE"/>
    <w:rsid w:val="001F300B"/>
    <w:rsid w:val="001F30D4"/>
    <w:rsid w:val="001F3292"/>
    <w:rsid w:val="001F34C8"/>
    <w:rsid w:val="001F3765"/>
    <w:rsid w:val="001F37DC"/>
    <w:rsid w:val="001F3FCD"/>
    <w:rsid w:val="001F4822"/>
    <w:rsid w:val="001F4E82"/>
    <w:rsid w:val="001F5080"/>
    <w:rsid w:val="001F5141"/>
    <w:rsid w:val="001F5309"/>
    <w:rsid w:val="001F5837"/>
    <w:rsid w:val="001F5881"/>
    <w:rsid w:val="001F5B5E"/>
    <w:rsid w:val="001F5B7F"/>
    <w:rsid w:val="001F5DC2"/>
    <w:rsid w:val="001F61F2"/>
    <w:rsid w:val="001F6360"/>
    <w:rsid w:val="001F6A5F"/>
    <w:rsid w:val="001F772A"/>
    <w:rsid w:val="001F7B15"/>
    <w:rsid w:val="001F7BCE"/>
    <w:rsid w:val="001F7BE8"/>
    <w:rsid w:val="001F7D73"/>
    <w:rsid w:val="00200371"/>
    <w:rsid w:val="00200552"/>
    <w:rsid w:val="002007EC"/>
    <w:rsid w:val="00200DE1"/>
    <w:rsid w:val="00201076"/>
    <w:rsid w:val="002011C4"/>
    <w:rsid w:val="00201FAD"/>
    <w:rsid w:val="00202042"/>
    <w:rsid w:val="00202053"/>
    <w:rsid w:val="00202B46"/>
    <w:rsid w:val="00202D54"/>
    <w:rsid w:val="00202D5F"/>
    <w:rsid w:val="002038BF"/>
    <w:rsid w:val="0020403B"/>
    <w:rsid w:val="00204805"/>
    <w:rsid w:val="00204853"/>
    <w:rsid w:val="002048AD"/>
    <w:rsid w:val="00204C93"/>
    <w:rsid w:val="002052C2"/>
    <w:rsid w:val="00205FB5"/>
    <w:rsid w:val="0020664A"/>
    <w:rsid w:val="00206C37"/>
    <w:rsid w:val="00206EDD"/>
    <w:rsid w:val="00206F41"/>
    <w:rsid w:val="002070F2"/>
    <w:rsid w:val="002076EC"/>
    <w:rsid w:val="0020775C"/>
    <w:rsid w:val="00207B9A"/>
    <w:rsid w:val="00207C04"/>
    <w:rsid w:val="00207DD1"/>
    <w:rsid w:val="002108C2"/>
    <w:rsid w:val="00210942"/>
    <w:rsid w:val="00210D54"/>
    <w:rsid w:val="00210F03"/>
    <w:rsid w:val="00210F3D"/>
    <w:rsid w:val="00210F56"/>
    <w:rsid w:val="00211800"/>
    <w:rsid w:val="00211B57"/>
    <w:rsid w:val="00212172"/>
    <w:rsid w:val="00212503"/>
    <w:rsid w:val="00212514"/>
    <w:rsid w:val="00212620"/>
    <w:rsid w:val="00212843"/>
    <w:rsid w:val="00212852"/>
    <w:rsid w:val="00212AD0"/>
    <w:rsid w:val="00212C85"/>
    <w:rsid w:val="00212ED2"/>
    <w:rsid w:val="002133DC"/>
    <w:rsid w:val="00213602"/>
    <w:rsid w:val="002137A9"/>
    <w:rsid w:val="00213A5C"/>
    <w:rsid w:val="00213A71"/>
    <w:rsid w:val="00213D4B"/>
    <w:rsid w:val="00213E55"/>
    <w:rsid w:val="00213F95"/>
    <w:rsid w:val="00214062"/>
    <w:rsid w:val="002140C6"/>
    <w:rsid w:val="00214DF9"/>
    <w:rsid w:val="00214FD4"/>
    <w:rsid w:val="002150B2"/>
    <w:rsid w:val="002150CC"/>
    <w:rsid w:val="0021566C"/>
    <w:rsid w:val="002158C3"/>
    <w:rsid w:val="00216340"/>
    <w:rsid w:val="0021634B"/>
    <w:rsid w:val="002164E3"/>
    <w:rsid w:val="002165C6"/>
    <w:rsid w:val="0021660F"/>
    <w:rsid w:val="00216D3E"/>
    <w:rsid w:val="00216E22"/>
    <w:rsid w:val="0021728C"/>
    <w:rsid w:val="00217577"/>
    <w:rsid w:val="00217773"/>
    <w:rsid w:val="0021794C"/>
    <w:rsid w:val="00217C86"/>
    <w:rsid w:val="00220025"/>
    <w:rsid w:val="00220027"/>
    <w:rsid w:val="0022010D"/>
    <w:rsid w:val="002202DD"/>
    <w:rsid w:val="00220429"/>
    <w:rsid w:val="002206D5"/>
    <w:rsid w:val="002206FA"/>
    <w:rsid w:val="002209FF"/>
    <w:rsid w:val="002210BB"/>
    <w:rsid w:val="00221863"/>
    <w:rsid w:val="002219F4"/>
    <w:rsid w:val="00221D7A"/>
    <w:rsid w:val="00221FA9"/>
    <w:rsid w:val="00223F0D"/>
    <w:rsid w:val="00224370"/>
    <w:rsid w:val="00224392"/>
    <w:rsid w:val="0022464D"/>
    <w:rsid w:val="00224B41"/>
    <w:rsid w:val="00224C56"/>
    <w:rsid w:val="0022538B"/>
    <w:rsid w:val="002253B8"/>
    <w:rsid w:val="00225500"/>
    <w:rsid w:val="002258DC"/>
    <w:rsid w:val="00225D20"/>
    <w:rsid w:val="00225E46"/>
    <w:rsid w:val="002262C0"/>
    <w:rsid w:val="00226527"/>
    <w:rsid w:val="0022686A"/>
    <w:rsid w:val="00226A09"/>
    <w:rsid w:val="00226A0C"/>
    <w:rsid w:val="00226BB0"/>
    <w:rsid w:val="00226EC6"/>
    <w:rsid w:val="00226FD9"/>
    <w:rsid w:val="002270FA"/>
    <w:rsid w:val="00227342"/>
    <w:rsid w:val="00227491"/>
    <w:rsid w:val="00227538"/>
    <w:rsid w:val="00227772"/>
    <w:rsid w:val="00227979"/>
    <w:rsid w:val="002309A0"/>
    <w:rsid w:val="002314A3"/>
    <w:rsid w:val="0023164D"/>
    <w:rsid w:val="00231BA5"/>
    <w:rsid w:val="00231FD6"/>
    <w:rsid w:val="002324F0"/>
    <w:rsid w:val="00232621"/>
    <w:rsid w:val="002327E2"/>
    <w:rsid w:val="00232C40"/>
    <w:rsid w:val="00232F65"/>
    <w:rsid w:val="00232FA3"/>
    <w:rsid w:val="00233173"/>
    <w:rsid w:val="00233291"/>
    <w:rsid w:val="00233991"/>
    <w:rsid w:val="00233AF5"/>
    <w:rsid w:val="00234507"/>
    <w:rsid w:val="002345A3"/>
    <w:rsid w:val="00234F2E"/>
    <w:rsid w:val="00235005"/>
    <w:rsid w:val="00235938"/>
    <w:rsid w:val="00235B43"/>
    <w:rsid w:val="00235C32"/>
    <w:rsid w:val="00236605"/>
    <w:rsid w:val="00236620"/>
    <w:rsid w:val="002368EF"/>
    <w:rsid w:val="00236ECA"/>
    <w:rsid w:val="00236FF9"/>
    <w:rsid w:val="00237227"/>
    <w:rsid w:val="00237A4C"/>
    <w:rsid w:val="00237BA1"/>
    <w:rsid w:val="002407C3"/>
    <w:rsid w:val="00240A5A"/>
    <w:rsid w:val="00240C67"/>
    <w:rsid w:val="00240D3E"/>
    <w:rsid w:val="002416C8"/>
    <w:rsid w:val="0024183F"/>
    <w:rsid w:val="002419FC"/>
    <w:rsid w:val="00241FC9"/>
    <w:rsid w:val="00242915"/>
    <w:rsid w:val="00242939"/>
    <w:rsid w:val="00243489"/>
    <w:rsid w:val="002434C0"/>
    <w:rsid w:val="002434FB"/>
    <w:rsid w:val="002437FE"/>
    <w:rsid w:val="0024385D"/>
    <w:rsid w:val="002438E8"/>
    <w:rsid w:val="002440DF"/>
    <w:rsid w:val="00244278"/>
    <w:rsid w:val="002447C8"/>
    <w:rsid w:val="00244B3E"/>
    <w:rsid w:val="00245041"/>
    <w:rsid w:val="002450F0"/>
    <w:rsid w:val="0024524F"/>
    <w:rsid w:val="00245C32"/>
    <w:rsid w:val="00245C74"/>
    <w:rsid w:val="00245E72"/>
    <w:rsid w:val="00245ED6"/>
    <w:rsid w:val="00245FDF"/>
    <w:rsid w:val="0024657F"/>
    <w:rsid w:val="00246B07"/>
    <w:rsid w:val="00247164"/>
    <w:rsid w:val="002471C6"/>
    <w:rsid w:val="00247239"/>
    <w:rsid w:val="00247677"/>
    <w:rsid w:val="00247E5D"/>
    <w:rsid w:val="00250486"/>
    <w:rsid w:val="00250D0C"/>
    <w:rsid w:val="00250F3C"/>
    <w:rsid w:val="0025102E"/>
    <w:rsid w:val="00251385"/>
    <w:rsid w:val="00251B4C"/>
    <w:rsid w:val="00251B90"/>
    <w:rsid w:val="00251C2B"/>
    <w:rsid w:val="00251FCB"/>
    <w:rsid w:val="00252178"/>
    <w:rsid w:val="002524E1"/>
    <w:rsid w:val="0025374A"/>
    <w:rsid w:val="00253B4D"/>
    <w:rsid w:val="00253BE5"/>
    <w:rsid w:val="00253E17"/>
    <w:rsid w:val="0025427E"/>
    <w:rsid w:val="00254AD7"/>
    <w:rsid w:val="0025526E"/>
    <w:rsid w:val="00255506"/>
    <w:rsid w:val="0025583F"/>
    <w:rsid w:val="00255B87"/>
    <w:rsid w:val="00255E8A"/>
    <w:rsid w:val="00255EEE"/>
    <w:rsid w:val="0025605A"/>
    <w:rsid w:val="0025637C"/>
    <w:rsid w:val="002563DB"/>
    <w:rsid w:val="002563F4"/>
    <w:rsid w:val="00256AFD"/>
    <w:rsid w:val="00256CB0"/>
    <w:rsid w:val="00257500"/>
    <w:rsid w:val="0025750B"/>
    <w:rsid w:val="00257F98"/>
    <w:rsid w:val="00260304"/>
    <w:rsid w:val="002603DE"/>
    <w:rsid w:val="002604D9"/>
    <w:rsid w:val="002608F7"/>
    <w:rsid w:val="00261054"/>
    <w:rsid w:val="0026117E"/>
    <w:rsid w:val="00261541"/>
    <w:rsid w:val="00261649"/>
    <w:rsid w:val="00261751"/>
    <w:rsid w:val="00261AF8"/>
    <w:rsid w:val="00261C8D"/>
    <w:rsid w:val="00261CFC"/>
    <w:rsid w:val="0026228A"/>
    <w:rsid w:val="002622E7"/>
    <w:rsid w:val="00262540"/>
    <w:rsid w:val="00262567"/>
    <w:rsid w:val="00262603"/>
    <w:rsid w:val="0026265C"/>
    <w:rsid w:val="00262664"/>
    <w:rsid w:val="002627B9"/>
    <w:rsid w:val="00262CDE"/>
    <w:rsid w:val="002637DA"/>
    <w:rsid w:val="00263819"/>
    <w:rsid w:val="00263CC2"/>
    <w:rsid w:val="00263D66"/>
    <w:rsid w:val="00263FE2"/>
    <w:rsid w:val="00264119"/>
    <w:rsid w:val="002643C4"/>
    <w:rsid w:val="00264582"/>
    <w:rsid w:val="002648FE"/>
    <w:rsid w:val="00264F07"/>
    <w:rsid w:val="00264F82"/>
    <w:rsid w:val="00265106"/>
    <w:rsid w:val="00265171"/>
    <w:rsid w:val="00265188"/>
    <w:rsid w:val="00265527"/>
    <w:rsid w:val="00265736"/>
    <w:rsid w:val="00265971"/>
    <w:rsid w:val="002659CA"/>
    <w:rsid w:val="00265A53"/>
    <w:rsid w:val="00266103"/>
    <w:rsid w:val="0026619E"/>
    <w:rsid w:val="00266207"/>
    <w:rsid w:val="0026648C"/>
    <w:rsid w:val="00266654"/>
    <w:rsid w:val="00266DCF"/>
    <w:rsid w:val="00267183"/>
    <w:rsid w:val="00267713"/>
    <w:rsid w:val="00267B67"/>
    <w:rsid w:val="00267F2E"/>
    <w:rsid w:val="00267FFD"/>
    <w:rsid w:val="00270029"/>
    <w:rsid w:val="00270042"/>
    <w:rsid w:val="0027025C"/>
    <w:rsid w:val="002703AD"/>
    <w:rsid w:val="002705F9"/>
    <w:rsid w:val="00270883"/>
    <w:rsid w:val="00270BAE"/>
    <w:rsid w:val="00271158"/>
    <w:rsid w:val="002711DA"/>
    <w:rsid w:val="00271892"/>
    <w:rsid w:val="00271934"/>
    <w:rsid w:val="00271CAA"/>
    <w:rsid w:val="00271F73"/>
    <w:rsid w:val="00272318"/>
    <w:rsid w:val="002726B9"/>
    <w:rsid w:val="0027297D"/>
    <w:rsid w:val="00272A88"/>
    <w:rsid w:val="00272B04"/>
    <w:rsid w:val="00272DFA"/>
    <w:rsid w:val="0027300D"/>
    <w:rsid w:val="0027349B"/>
    <w:rsid w:val="00273BF0"/>
    <w:rsid w:val="0027547B"/>
    <w:rsid w:val="00275AEC"/>
    <w:rsid w:val="00275F94"/>
    <w:rsid w:val="002764EA"/>
    <w:rsid w:val="00276792"/>
    <w:rsid w:val="002767AC"/>
    <w:rsid w:val="00277034"/>
    <w:rsid w:val="002770A2"/>
    <w:rsid w:val="00277169"/>
    <w:rsid w:val="00277570"/>
    <w:rsid w:val="002776D6"/>
    <w:rsid w:val="002777E7"/>
    <w:rsid w:val="00277D4B"/>
    <w:rsid w:val="00277F67"/>
    <w:rsid w:val="00280525"/>
    <w:rsid w:val="00280994"/>
    <w:rsid w:val="00280BCD"/>
    <w:rsid w:val="00280DE8"/>
    <w:rsid w:val="00280EFB"/>
    <w:rsid w:val="0028131E"/>
    <w:rsid w:val="0028150D"/>
    <w:rsid w:val="002816ED"/>
    <w:rsid w:val="00281A2A"/>
    <w:rsid w:val="00281D61"/>
    <w:rsid w:val="00281F1E"/>
    <w:rsid w:val="0028234A"/>
    <w:rsid w:val="00282814"/>
    <w:rsid w:val="00282838"/>
    <w:rsid w:val="0028316B"/>
    <w:rsid w:val="002831A5"/>
    <w:rsid w:val="00283DAA"/>
    <w:rsid w:val="0028473C"/>
    <w:rsid w:val="002847AD"/>
    <w:rsid w:val="00284960"/>
    <w:rsid w:val="002849B6"/>
    <w:rsid w:val="00284CDB"/>
    <w:rsid w:val="00284EAF"/>
    <w:rsid w:val="00285044"/>
    <w:rsid w:val="00285184"/>
    <w:rsid w:val="00285274"/>
    <w:rsid w:val="002854A5"/>
    <w:rsid w:val="0028564C"/>
    <w:rsid w:val="00285901"/>
    <w:rsid w:val="00285B93"/>
    <w:rsid w:val="00285EB3"/>
    <w:rsid w:val="00286038"/>
    <w:rsid w:val="0028605E"/>
    <w:rsid w:val="00286088"/>
    <w:rsid w:val="0028674C"/>
    <w:rsid w:val="00286D39"/>
    <w:rsid w:val="002871CD"/>
    <w:rsid w:val="0028749A"/>
    <w:rsid w:val="002879E3"/>
    <w:rsid w:val="0029068C"/>
    <w:rsid w:val="00290E08"/>
    <w:rsid w:val="0029155E"/>
    <w:rsid w:val="002916DD"/>
    <w:rsid w:val="00291BB0"/>
    <w:rsid w:val="00291D75"/>
    <w:rsid w:val="002920D7"/>
    <w:rsid w:val="00292284"/>
    <w:rsid w:val="00292EB7"/>
    <w:rsid w:val="00292FA1"/>
    <w:rsid w:val="002932C1"/>
    <w:rsid w:val="00293363"/>
    <w:rsid w:val="00293E78"/>
    <w:rsid w:val="00293ECC"/>
    <w:rsid w:val="00294299"/>
    <w:rsid w:val="002944B2"/>
    <w:rsid w:val="0029477B"/>
    <w:rsid w:val="00294F36"/>
    <w:rsid w:val="00294F93"/>
    <w:rsid w:val="0029546F"/>
    <w:rsid w:val="002955F7"/>
    <w:rsid w:val="002957E6"/>
    <w:rsid w:val="00295945"/>
    <w:rsid w:val="00295A8B"/>
    <w:rsid w:val="002960B0"/>
    <w:rsid w:val="00296146"/>
    <w:rsid w:val="0029649A"/>
    <w:rsid w:val="0029675C"/>
    <w:rsid w:val="00296BDF"/>
    <w:rsid w:val="00296CC5"/>
    <w:rsid w:val="00297055"/>
    <w:rsid w:val="00297362"/>
    <w:rsid w:val="00297EB9"/>
    <w:rsid w:val="00297F42"/>
    <w:rsid w:val="002A01DF"/>
    <w:rsid w:val="002A0405"/>
    <w:rsid w:val="002A06BC"/>
    <w:rsid w:val="002A0762"/>
    <w:rsid w:val="002A09C8"/>
    <w:rsid w:val="002A10C6"/>
    <w:rsid w:val="002A15A6"/>
    <w:rsid w:val="002A179C"/>
    <w:rsid w:val="002A2118"/>
    <w:rsid w:val="002A2CF3"/>
    <w:rsid w:val="002A2F7D"/>
    <w:rsid w:val="002A3984"/>
    <w:rsid w:val="002A3EE4"/>
    <w:rsid w:val="002A4BEA"/>
    <w:rsid w:val="002A52CB"/>
    <w:rsid w:val="002A55C3"/>
    <w:rsid w:val="002A5AEE"/>
    <w:rsid w:val="002A5D4C"/>
    <w:rsid w:val="002A60F4"/>
    <w:rsid w:val="002A6131"/>
    <w:rsid w:val="002A613B"/>
    <w:rsid w:val="002A639E"/>
    <w:rsid w:val="002A64EE"/>
    <w:rsid w:val="002A65E6"/>
    <w:rsid w:val="002A6A43"/>
    <w:rsid w:val="002A6F9F"/>
    <w:rsid w:val="002A73A8"/>
    <w:rsid w:val="002A777D"/>
    <w:rsid w:val="002A7D60"/>
    <w:rsid w:val="002A7D87"/>
    <w:rsid w:val="002B02CB"/>
    <w:rsid w:val="002B0A2A"/>
    <w:rsid w:val="002B0D77"/>
    <w:rsid w:val="002B1336"/>
    <w:rsid w:val="002B15D5"/>
    <w:rsid w:val="002B1C5F"/>
    <w:rsid w:val="002B2323"/>
    <w:rsid w:val="002B2488"/>
    <w:rsid w:val="002B2498"/>
    <w:rsid w:val="002B271E"/>
    <w:rsid w:val="002B28D8"/>
    <w:rsid w:val="002B2B4F"/>
    <w:rsid w:val="002B30DE"/>
    <w:rsid w:val="002B338B"/>
    <w:rsid w:val="002B37E9"/>
    <w:rsid w:val="002B3A7B"/>
    <w:rsid w:val="002B41AF"/>
    <w:rsid w:val="002B41DE"/>
    <w:rsid w:val="002B469A"/>
    <w:rsid w:val="002B5142"/>
    <w:rsid w:val="002B58F3"/>
    <w:rsid w:val="002B5C00"/>
    <w:rsid w:val="002B6334"/>
    <w:rsid w:val="002B6949"/>
    <w:rsid w:val="002B6A0A"/>
    <w:rsid w:val="002B6A8B"/>
    <w:rsid w:val="002B6AD3"/>
    <w:rsid w:val="002B6AF0"/>
    <w:rsid w:val="002B6C1B"/>
    <w:rsid w:val="002B6F65"/>
    <w:rsid w:val="002B732B"/>
    <w:rsid w:val="002B7C25"/>
    <w:rsid w:val="002B7CA7"/>
    <w:rsid w:val="002C02E2"/>
    <w:rsid w:val="002C07A1"/>
    <w:rsid w:val="002C15F4"/>
    <w:rsid w:val="002C1B6B"/>
    <w:rsid w:val="002C1D53"/>
    <w:rsid w:val="002C2204"/>
    <w:rsid w:val="002C2333"/>
    <w:rsid w:val="002C2467"/>
    <w:rsid w:val="002C278C"/>
    <w:rsid w:val="002C278F"/>
    <w:rsid w:val="002C2DE9"/>
    <w:rsid w:val="002C2F0E"/>
    <w:rsid w:val="002C2FB5"/>
    <w:rsid w:val="002C3367"/>
    <w:rsid w:val="002C33B2"/>
    <w:rsid w:val="002C363D"/>
    <w:rsid w:val="002C3D82"/>
    <w:rsid w:val="002C3F03"/>
    <w:rsid w:val="002C4032"/>
    <w:rsid w:val="002C441C"/>
    <w:rsid w:val="002C4583"/>
    <w:rsid w:val="002C463F"/>
    <w:rsid w:val="002C46F1"/>
    <w:rsid w:val="002C4735"/>
    <w:rsid w:val="002C49E5"/>
    <w:rsid w:val="002C4A2E"/>
    <w:rsid w:val="002C539E"/>
    <w:rsid w:val="002C53C9"/>
    <w:rsid w:val="002C5AEE"/>
    <w:rsid w:val="002C5C33"/>
    <w:rsid w:val="002C649E"/>
    <w:rsid w:val="002C6684"/>
    <w:rsid w:val="002C6B09"/>
    <w:rsid w:val="002C6C60"/>
    <w:rsid w:val="002C6CBF"/>
    <w:rsid w:val="002C7387"/>
    <w:rsid w:val="002C7434"/>
    <w:rsid w:val="002C7FF8"/>
    <w:rsid w:val="002D054C"/>
    <w:rsid w:val="002D0799"/>
    <w:rsid w:val="002D0B00"/>
    <w:rsid w:val="002D1673"/>
    <w:rsid w:val="002D1675"/>
    <w:rsid w:val="002D17CC"/>
    <w:rsid w:val="002D1E1D"/>
    <w:rsid w:val="002D1F2C"/>
    <w:rsid w:val="002D2645"/>
    <w:rsid w:val="002D26A2"/>
    <w:rsid w:val="002D2AFC"/>
    <w:rsid w:val="002D2BA3"/>
    <w:rsid w:val="002D2CE7"/>
    <w:rsid w:val="002D31E4"/>
    <w:rsid w:val="002D31F3"/>
    <w:rsid w:val="002D35D7"/>
    <w:rsid w:val="002D3677"/>
    <w:rsid w:val="002D373C"/>
    <w:rsid w:val="002D37C3"/>
    <w:rsid w:val="002D3851"/>
    <w:rsid w:val="002D43A2"/>
    <w:rsid w:val="002D485F"/>
    <w:rsid w:val="002D4B08"/>
    <w:rsid w:val="002D4FFE"/>
    <w:rsid w:val="002D506A"/>
    <w:rsid w:val="002D508B"/>
    <w:rsid w:val="002D513B"/>
    <w:rsid w:val="002D5F6C"/>
    <w:rsid w:val="002D5F7F"/>
    <w:rsid w:val="002D6A8E"/>
    <w:rsid w:val="002D6E33"/>
    <w:rsid w:val="002D70B8"/>
    <w:rsid w:val="002D70EB"/>
    <w:rsid w:val="002D715E"/>
    <w:rsid w:val="002D7195"/>
    <w:rsid w:val="002D7444"/>
    <w:rsid w:val="002D7575"/>
    <w:rsid w:val="002D7653"/>
    <w:rsid w:val="002D76AC"/>
    <w:rsid w:val="002D7AFA"/>
    <w:rsid w:val="002D7D02"/>
    <w:rsid w:val="002D7DA6"/>
    <w:rsid w:val="002E00AF"/>
    <w:rsid w:val="002E015C"/>
    <w:rsid w:val="002E0179"/>
    <w:rsid w:val="002E0C85"/>
    <w:rsid w:val="002E0F07"/>
    <w:rsid w:val="002E0F18"/>
    <w:rsid w:val="002E1136"/>
    <w:rsid w:val="002E1384"/>
    <w:rsid w:val="002E13F8"/>
    <w:rsid w:val="002E1583"/>
    <w:rsid w:val="002E1723"/>
    <w:rsid w:val="002E186D"/>
    <w:rsid w:val="002E1971"/>
    <w:rsid w:val="002E1B4C"/>
    <w:rsid w:val="002E1BF8"/>
    <w:rsid w:val="002E2057"/>
    <w:rsid w:val="002E2484"/>
    <w:rsid w:val="002E26C6"/>
    <w:rsid w:val="002E3113"/>
    <w:rsid w:val="002E330E"/>
    <w:rsid w:val="002E3587"/>
    <w:rsid w:val="002E378C"/>
    <w:rsid w:val="002E417C"/>
    <w:rsid w:val="002E4DFF"/>
    <w:rsid w:val="002E4ED4"/>
    <w:rsid w:val="002E5278"/>
    <w:rsid w:val="002E69CB"/>
    <w:rsid w:val="002E6B58"/>
    <w:rsid w:val="002E70BB"/>
    <w:rsid w:val="002E74B7"/>
    <w:rsid w:val="002E7D4E"/>
    <w:rsid w:val="002F0110"/>
    <w:rsid w:val="002F01AB"/>
    <w:rsid w:val="002F0295"/>
    <w:rsid w:val="002F02B1"/>
    <w:rsid w:val="002F0340"/>
    <w:rsid w:val="002F0402"/>
    <w:rsid w:val="002F041A"/>
    <w:rsid w:val="002F04B6"/>
    <w:rsid w:val="002F0791"/>
    <w:rsid w:val="002F0794"/>
    <w:rsid w:val="002F125D"/>
    <w:rsid w:val="002F195A"/>
    <w:rsid w:val="002F1A29"/>
    <w:rsid w:val="002F2031"/>
    <w:rsid w:val="002F289A"/>
    <w:rsid w:val="002F2F53"/>
    <w:rsid w:val="002F3048"/>
    <w:rsid w:val="002F307D"/>
    <w:rsid w:val="002F309E"/>
    <w:rsid w:val="002F3D60"/>
    <w:rsid w:val="002F44B5"/>
    <w:rsid w:val="002F48B8"/>
    <w:rsid w:val="002F4D16"/>
    <w:rsid w:val="002F4E8B"/>
    <w:rsid w:val="002F5245"/>
    <w:rsid w:val="002F54C0"/>
    <w:rsid w:val="002F54DC"/>
    <w:rsid w:val="002F5705"/>
    <w:rsid w:val="002F584E"/>
    <w:rsid w:val="002F6331"/>
    <w:rsid w:val="002F639C"/>
    <w:rsid w:val="002F63F1"/>
    <w:rsid w:val="002F6979"/>
    <w:rsid w:val="002F6A17"/>
    <w:rsid w:val="002F6F61"/>
    <w:rsid w:val="002F7367"/>
    <w:rsid w:val="002F73EF"/>
    <w:rsid w:val="002F7421"/>
    <w:rsid w:val="002F7A67"/>
    <w:rsid w:val="002F7CA4"/>
    <w:rsid w:val="002F7F29"/>
    <w:rsid w:val="003001D9"/>
    <w:rsid w:val="00300CAB"/>
    <w:rsid w:val="00301BDD"/>
    <w:rsid w:val="003023F1"/>
    <w:rsid w:val="00302402"/>
    <w:rsid w:val="003024D4"/>
    <w:rsid w:val="00302A78"/>
    <w:rsid w:val="00302D8A"/>
    <w:rsid w:val="00302DE9"/>
    <w:rsid w:val="00302F7A"/>
    <w:rsid w:val="003032AC"/>
    <w:rsid w:val="0030346D"/>
    <w:rsid w:val="0030346E"/>
    <w:rsid w:val="00303AEC"/>
    <w:rsid w:val="00303D69"/>
    <w:rsid w:val="00303FA8"/>
    <w:rsid w:val="00303FF4"/>
    <w:rsid w:val="00304107"/>
    <w:rsid w:val="003041AA"/>
    <w:rsid w:val="0030462C"/>
    <w:rsid w:val="00304715"/>
    <w:rsid w:val="0030482D"/>
    <w:rsid w:val="00304B42"/>
    <w:rsid w:val="00305104"/>
    <w:rsid w:val="00305A7C"/>
    <w:rsid w:val="00305CC9"/>
    <w:rsid w:val="00305F8E"/>
    <w:rsid w:val="00306440"/>
    <w:rsid w:val="00306BBB"/>
    <w:rsid w:val="00306E48"/>
    <w:rsid w:val="00306FC1"/>
    <w:rsid w:val="0030704F"/>
    <w:rsid w:val="0030745C"/>
    <w:rsid w:val="00307895"/>
    <w:rsid w:val="00307A85"/>
    <w:rsid w:val="00307C82"/>
    <w:rsid w:val="00307E27"/>
    <w:rsid w:val="00310130"/>
    <w:rsid w:val="00310390"/>
    <w:rsid w:val="00310976"/>
    <w:rsid w:val="00310CEB"/>
    <w:rsid w:val="00310DC8"/>
    <w:rsid w:val="00310EBA"/>
    <w:rsid w:val="00310EFD"/>
    <w:rsid w:val="003112D6"/>
    <w:rsid w:val="003113E6"/>
    <w:rsid w:val="0031166B"/>
    <w:rsid w:val="003116A4"/>
    <w:rsid w:val="003118EC"/>
    <w:rsid w:val="003118FC"/>
    <w:rsid w:val="00311B4D"/>
    <w:rsid w:val="00312739"/>
    <w:rsid w:val="00312E4A"/>
    <w:rsid w:val="00313208"/>
    <w:rsid w:val="003135D2"/>
    <w:rsid w:val="003135F4"/>
    <w:rsid w:val="0031360F"/>
    <w:rsid w:val="00313885"/>
    <w:rsid w:val="00313BA0"/>
    <w:rsid w:val="00313FED"/>
    <w:rsid w:val="0031439A"/>
    <w:rsid w:val="0031447E"/>
    <w:rsid w:val="003149E4"/>
    <w:rsid w:val="00314A4E"/>
    <w:rsid w:val="00314A53"/>
    <w:rsid w:val="00314B76"/>
    <w:rsid w:val="00314C85"/>
    <w:rsid w:val="00314CB7"/>
    <w:rsid w:val="00314D78"/>
    <w:rsid w:val="0031523D"/>
    <w:rsid w:val="00315329"/>
    <w:rsid w:val="00315833"/>
    <w:rsid w:val="00316CCD"/>
    <w:rsid w:val="0031711E"/>
    <w:rsid w:val="00317722"/>
    <w:rsid w:val="003200BC"/>
    <w:rsid w:val="00320415"/>
    <w:rsid w:val="003207EA"/>
    <w:rsid w:val="00320B6E"/>
    <w:rsid w:val="00320D59"/>
    <w:rsid w:val="00320EFC"/>
    <w:rsid w:val="00321789"/>
    <w:rsid w:val="00322179"/>
    <w:rsid w:val="00322244"/>
    <w:rsid w:val="003222F4"/>
    <w:rsid w:val="0032244D"/>
    <w:rsid w:val="003224A4"/>
    <w:rsid w:val="00322645"/>
    <w:rsid w:val="00322A22"/>
    <w:rsid w:val="00322D4F"/>
    <w:rsid w:val="00322DB2"/>
    <w:rsid w:val="00322F02"/>
    <w:rsid w:val="003231CA"/>
    <w:rsid w:val="003232A8"/>
    <w:rsid w:val="00323629"/>
    <w:rsid w:val="00323710"/>
    <w:rsid w:val="00323CDF"/>
    <w:rsid w:val="00324027"/>
    <w:rsid w:val="00324793"/>
    <w:rsid w:val="00324A74"/>
    <w:rsid w:val="00324DD7"/>
    <w:rsid w:val="00324EE7"/>
    <w:rsid w:val="0032594A"/>
    <w:rsid w:val="00325A81"/>
    <w:rsid w:val="00325F12"/>
    <w:rsid w:val="003264F9"/>
    <w:rsid w:val="0032651A"/>
    <w:rsid w:val="00326788"/>
    <w:rsid w:val="00327006"/>
    <w:rsid w:val="00327155"/>
    <w:rsid w:val="003272BC"/>
    <w:rsid w:val="00327469"/>
    <w:rsid w:val="00327A68"/>
    <w:rsid w:val="00327B46"/>
    <w:rsid w:val="00327E05"/>
    <w:rsid w:val="00327F90"/>
    <w:rsid w:val="003300D0"/>
    <w:rsid w:val="003303ED"/>
    <w:rsid w:val="0033042D"/>
    <w:rsid w:val="00330463"/>
    <w:rsid w:val="0033085C"/>
    <w:rsid w:val="003310C4"/>
    <w:rsid w:val="003319FA"/>
    <w:rsid w:val="00331E71"/>
    <w:rsid w:val="00331EF2"/>
    <w:rsid w:val="003323C7"/>
    <w:rsid w:val="003323D5"/>
    <w:rsid w:val="00332C68"/>
    <w:rsid w:val="00332CD6"/>
    <w:rsid w:val="00333788"/>
    <w:rsid w:val="00333901"/>
    <w:rsid w:val="00334209"/>
    <w:rsid w:val="003344F2"/>
    <w:rsid w:val="003344F5"/>
    <w:rsid w:val="00334533"/>
    <w:rsid w:val="003345E6"/>
    <w:rsid w:val="00334D4A"/>
    <w:rsid w:val="00334FB3"/>
    <w:rsid w:val="00335236"/>
    <w:rsid w:val="003355D3"/>
    <w:rsid w:val="0033564C"/>
    <w:rsid w:val="003356F3"/>
    <w:rsid w:val="00335733"/>
    <w:rsid w:val="003357CB"/>
    <w:rsid w:val="00336822"/>
    <w:rsid w:val="00336C4B"/>
    <w:rsid w:val="00336FF8"/>
    <w:rsid w:val="0033702F"/>
    <w:rsid w:val="0033713E"/>
    <w:rsid w:val="00337442"/>
    <w:rsid w:val="00337EC7"/>
    <w:rsid w:val="00337F58"/>
    <w:rsid w:val="0034016B"/>
    <w:rsid w:val="003403A7"/>
    <w:rsid w:val="00340A6A"/>
    <w:rsid w:val="00341414"/>
    <w:rsid w:val="00341D2A"/>
    <w:rsid w:val="00341DBE"/>
    <w:rsid w:val="003420C8"/>
    <w:rsid w:val="003422FF"/>
    <w:rsid w:val="0034299B"/>
    <w:rsid w:val="00342D98"/>
    <w:rsid w:val="003430D6"/>
    <w:rsid w:val="003438B6"/>
    <w:rsid w:val="00343AD7"/>
    <w:rsid w:val="00343C7D"/>
    <w:rsid w:val="0034420E"/>
    <w:rsid w:val="00344722"/>
    <w:rsid w:val="00344BB3"/>
    <w:rsid w:val="00344D8C"/>
    <w:rsid w:val="00345152"/>
    <w:rsid w:val="0034516D"/>
    <w:rsid w:val="00345211"/>
    <w:rsid w:val="003454F3"/>
    <w:rsid w:val="00345911"/>
    <w:rsid w:val="00346376"/>
    <w:rsid w:val="0034646B"/>
    <w:rsid w:val="003466EA"/>
    <w:rsid w:val="00347573"/>
    <w:rsid w:val="003476EB"/>
    <w:rsid w:val="00347853"/>
    <w:rsid w:val="00347A7E"/>
    <w:rsid w:val="00347E02"/>
    <w:rsid w:val="00350083"/>
    <w:rsid w:val="003500DA"/>
    <w:rsid w:val="00350360"/>
    <w:rsid w:val="00350668"/>
    <w:rsid w:val="003506FB"/>
    <w:rsid w:val="003507A3"/>
    <w:rsid w:val="00350ACF"/>
    <w:rsid w:val="00350F7C"/>
    <w:rsid w:val="00351700"/>
    <w:rsid w:val="00351F4F"/>
    <w:rsid w:val="003520E6"/>
    <w:rsid w:val="003522CC"/>
    <w:rsid w:val="00352437"/>
    <w:rsid w:val="003526BF"/>
    <w:rsid w:val="0035280A"/>
    <w:rsid w:val="00352D7F"/>
    <w:rsid w:val="003539B2"/>
    <w:rsid w:val="00353CF7"/>
    <w:rsid w:val="00353D8B"/>
    <w:rsid w:val="00353FFD"/>
    <w:rsid w:val="00354120"/>
    <w:rsid w:val="003544B5"/>
    <w:rsid w:val="0035462A"/>
    <w:rsid w:val="00354A6F"/>
    <w:rsid w:val="00354C4F"/>
    <w:rsid w:val="00354F38"/>
    <w:rsid w:val="00355221"/>
    <w:rsid w:val="0035525D"/>
    <w:rsid w:val="00355C54"/>
    <w:rsid w:val="00355F3A"/>
    <w:rsid w:val="003564BF"/>
    <w:rsid w:val="003564E9"/>
    <w:rsid w:val="003565CC"/>
    <w:rsid w:val="003568D0"/>
    <w:rsid w:val="00356AE3"/>
    <w:rsid w:val="00356D7F"/>
    <w:rsid w:val="0035714B"/>
    <w:rsid w:val="00357425"/>
    <w:rsid w:val="003576E2"/>
    <w:rsid w:val="00357716"/>
    <w:rsid w:val="003579FB"/>
    <w:rsid w:val="00357B10"/>
    <w:rsid w:val="00360198"/>
    <w:rsid w:val="0036029C"/>
    <w:rsid w:val="0036057A"/>
    <w:rsid w:val="0036059B"/>
    <w:rsid w:val="0036083F"/>
    <w:rsid w:val="00360E9B"/>
    <w:rsid w:val="00360F7E"/>
    <w:rsid w:val="00361064"/>
    <w:rsid w:val="00361519"/>
    <w:rsid w:val="0036164A"/>
    <w:rsid w:val="00361A8A"/>
    <w:rsid w:val="00361D74"/>
    <w:rsid w:val="00361F8E"/>
    <w:rsid w:val="00361FE3"/>
    <w:rsid w:val="00362460"/>
    <w:rsid w:val="00362489"/>
    <w:rsid w:val="0036248C"/>
    <w:rsid w:val="003624A4"/>
    <w:rsid w:val="003625B7"/>
    <w:rsid w:val="00362C08"/>
    <w:rsid w:val="00362FF5"/>
    <w:rsid w:val="00363082"/>
    <w:rsid w:val="00363500"/>
    <w:rsid w:val="003636CC"/>
    <w:rsid w:val="003637A1"/>
    <w:rsid w:val="003638C7"/>
    <w:rsid w:val="00363C38"/>
    <w:rsid w:val="00364717"/>
    <w:rsid w:val="00364F6A"/>
    <w:rsid w:val="00364FEA"/>
    <w:rsid w:val="00365FAA"/>
    <w:rsid w:val="0036612E"/>
    <w:rsid w:val="00366770"/>
    <w:rsid w:val="00366784"/>
    <w:rsid w:val="003669EC"/>
    <w:rsid w:val="003700BB"/>
    <w:rsid w:val="003707C1"/>
    <w:rsid w:val="00370ED9"/>
    <w:rsid w:val="003712AC"/>
    <w:rsid w:val="0037148F"/>
    <w:rsid w:val="003715E8"/>
    <w:rsid w:val="003716CB"/>
    <w:rsid w:val="0037196F"/>
    <w:rsid w:val="00371F17"/>
    <w:rsid w:val="00372390"/>
    <w:rsid w:val="0037289D"/>
    <w:rsid w:val="00372AF8"/>
    <w:rsid w:val="00372D0C"/>
    <w:rsid w:val="00373068"/>
    <w:rsid w:val="003735E2"/>
    <w:rsid w:val="00373880"/>
    <w:rsid w:val="00373A5F"/>
    <w:rsid w:val="00373A7F"/>
    <w:rsid w:val="00373D3B"/>
    <w:rsid w:val="003743E5"/>
    <w:rsid w:val="00374910"/>
    <w:rsid w:val="003752B1"/>
    <w:rsid w:val="00375463"/>
    <w:rsid w:val="0037551B"/>
    <w:rsid w:val="00375631"/>
    <w:rsid w:val="0037589B"/>
    <w:rsid w:val="003759F6"/>
    <w:rsid w:val="00375B6E"/>
    <w:rsid w:val="00375C62"/>
    <w:rsid w:val="0037638F"/>
    <w:rsid w:val="00376976"/>
    <w:rsid w:val="003770E9"/>
    <w:rsid w:val="00377358"/>
    <w:rsid w:val="00377478"/>
    <w:rsid w:val="003775CA"/>
    <w:rsid w:val="003779EC"/>
    <w:rsid w:val="00377EF4"/>
    <w:rsid w:val="00380983"/>
    <w:rsid w:val="00380C7C"/>
    <w:rsid w:val="00380F87"/>
    <w:rsid w:val="00381170"/>
    <w:rsid w:val="00381556"/>
    <w:rsid w:val="00381685"/>
    <w:rsid w:val="00381957"/>
    <w:rsid w:val="00381B30"/>
    <w:rsid w:val="00381D9D"/>
    <w:rsid w:val="00381E96"/>
    <w:rsid w:val="00381FDF"/>
    <w:rsid w:val="003820FC"/>
    <w:rsid w:val="003821DE"/>
    <w:rsid w:val="00382499"/>
    <w:rsid w:val="0038268C"/>
    <w:rsid w:val="003832B9"/>
    <w:rsid w:val="003839AA"/>
    <w:rsid w:val="0038437C"/>
    <w:rsid w:val="0038438D"/>
    <w:rsid w:val="003843ED"/>
    <w:rsid w:val="00384804"/>
    <w:rsid w:val="0038530C"/>
    <w:rsid w:val="00385377"/>
    <w:rsid w:val="00385432"/>
    <w:rsid w:val="003854B4"/>
    <w:rsid w:val="0038563B"/>
    <w:rsid w:val="003856FF"/>
    <w:rsid w:val="003857D4"/>
    <w:rsid w:val="00385891"/>
    <w:rsid w:val="00385D2C"/>
    <w:rsid w:val="00385EA2"/>
    <w:rsid w:val="00385EAE"/>
    <w:rsid w:val="00386331"/>
    <w:rsid w:val="00386363"/>
    <w:rsid w:val="00386976"/>
    <w:rsid w:val="00386AA4"/>
    <w:rsid w:val="003872F3"/>
    <w:rsid w:val="003874CE"/>
    <w:rsid w:val="00387616"/>
    <w:rsid w:val="00387699"/>
    <w:rsid w:val="00387882"/>
    <w:rsid w:val="00387A90"/>
    <w:rsid w:val="00387CE7"/>
    <w:rsid w:val="00387DD2"/>
    <w:rsid w:val="003900D7"/>
    <w:rsid w:val="0039060D"/>
    <w:rsid w:val="0039065F"/>
    <w:rsid w:val="00390664"/>
    <w:rsid w:val="00391634"/>
    <w:rsid w:val="003917BB"/>
    <w:rsid w:val="00391852"/>
    <w:rsid w:val="00391899"/>
    <w:rsid w:val="003919D6"/>
    <w:rsid w:val="00391D91"/>
    <w:rsid w:val="00391E0F"/>
    <w:rsid w:val="003920CB"/>
    <w:rsid w:val="00392212"/>
    <w:rsid w:val="00392281"/>
    <w:rsid w:val="00392B4D"/>
    <w:rsid w:val="003936FF"/>
    <w:rsid w:val="00393701"/>
    <w:rsid w:val="003938E4"/>
    <w:rsid w:val="00393A29"/>
    <w:rsid w:val="00393A86"/>
    <w:rsid w:val="00393AA4"/>
    <w:rsid w:val="00393DB3"/>
    <w:rsid w:val="00393E82"/>
    <w:rsid w:val="00393FCB"/>
    <w:rsid w:val="0039436A"/>
    <w:rsid w:val="00394A22"/>
    <w:rsid w:val="00394E40"/>
    <w:rsid w:val="003959C2"/>
    <w:rsid w:val="00395A7C"/>
    <w:rsid w:val="00395B4D"/>
    <w:rsid w:val="00395F8F"/>
    <w:rsid w:val="0039649E"/>
    <w:rsid w:val="00396660"/>
    <w:rsid w:val="003966EC"/>
    <w:rsid w:val="003968FC"/>
    <w:rsid w:val="00396990"/>
    <w:rsid w:val="00397127"/>
    <w:rsid w:val="003971A6"/>
    <w:rsid w:val="00397462"/>
    <w:rsid w:val="003977F1"/>
    <w:rsid w:val="00397E29"/>
    <w:rsid w:val="003A09D9"/>
    <w:rsid w:val="003A0F03"/>
    <w:rsid w:val="003A0FFD"/>
    <w:rsid w:val="003A12C9"/>
    <w:rsid w:val="003A1655"/>
    <w:rsid w:val="003A18E8"/>
    <w:rsid w:val="003A18EC"/>
    <w:rsid w:val="003A1AE6"/>
    <w:rsid w:val="003A1E72"/>
    <w:rsid w:val="003A2911"/>
    <w:rsid w:val="003A2EF6"/>
    <w:rsid w:val="003A30F8"/>
    <w:rsid w:val="003A33CD"/>
    <w:rsid w:val="003A3662"/>
    <w:rsid w:val="003A3F5F"/>
    <w:rsid w:val="003A42CC"/>
    <w:rsid w:val="003A432D"/>
    <w:rsid w:val="003A4590"/>
    <w:rsid w:val="003A459C"/>
    <w:rsid w:val="003A4A80"/>
    <w:rsid w:val="003A4E44"/>
    <w:rsid w:val="003A51A0"/>
    <w:rsid w:val="003A57EF"/>
    <w:rsid w:val="003A5E1B"/>
    <w:rsid w:val="003A5EB6"/>
    <w:rsid w:val="003A5EC4"/>
    <w:rsid w:val="003A5EEB"/>
    <w:rsid w:val="003A6197"/>
    <w:rsid w:val="003A68C7"/>
    <w:rsid w:val="003A6913"/>
    <w:rsid w:val="003A69D6"/>
    <w:rsid w:val="003A6DF1"/>
    <w:rsid w:val="003A7428"/>
    <w:rsid w:val="003A7D5B"/>
    <w:rsid w:val="003B01D4"/>
    <w:rsid w:val="003B0267"/>
    <w:rsid w:val="003B0425"/>
    <w:rsid w:val="003B0D51"/>
    <w:rsid w:val="003B0D96"/>
    <w:rsid w:val="003B0EB2"/>
    <w:rsid w:val="003B0F63"/>
    <w:rsid w:val="003B125A"/>
    <w:rsid w:val="003B174E"/>
    <w:rsid w:val="003B177B"/>
    <w:rsid w:val="003B18A0"/>
    <w:rsid w:val="003B18E9"/>
    <w:rsid w:val="003B1B46"/>
    <w:rsid w:val="003B1EC0"/>
    <w:rsid w:val="003B1F4E"/>
    <w:rsid w:val="003B2965"/>
    <w:rsid w:val="003B2D4F"/>
    <w:rsid w:val="003B31ED"/>
    <w:rsid w:val="003B34C5"/>
    <w:rsid w:val="003B34FA"/>
    <w:rsid w:val="003B370A"/>
    <w:rsid w:val="003B3CE3"/>
    <w:rsid w:val="003B421B"/>
    <w:rsid w:val="003B4514"/>
    <w:rsid w:val="003B46B1"/>
    <w:rsid w:val="003B4BDD"/>
    <w:rsid w:val="003B4C57"/>
    <w:rsid w:val="003B55EA"/>
    <w:rsid w:val="003B56AF"/>
    <w:rsid w:val="003B5855"/>
    <w:rsid w:val="003B592A"/>
    <w:rsid w:val="003B5AA8"/>
    <w:rsid w:val="003B5F4A"/>
    <w:rsid w:val="003B692A"/>
    <w:rsid w:val="003B6945"/>
    <w:rsid w:val="003B6A9A"/>
    <w:rsid w:val="003B74FC"/>
    <w:rsid w:val="003B7564"/>
    <w:rsid w:val="003B7A7D"/>
    <w:rsid w:val="003B7BCF"/>
    <w:rsid w:val="003B7BE0"/>
    <w:rsid w:val="003B7F41"/>
    <w:rsid w:val="003C0013"/>
    <w:rsid w:val="003C04BA"/>
    <w:rsid w:val="003C0C30"/>
    <w:rsid w:val="003C0CC9"/>
    <w:rsid w:val="003C176E"/>
    <w:rsid w:val="003C18F1"/>
    <w:rsid w:val="003C2328"/>
    <w:rsid w:val="003C2448"/>
    <w:rsid w:val="003C2A5D"/>
    <w:rsid w:val="003C2AC7"/>
    <w:rsid w:val="003C2C0C"/>
    <w:rsid w:val="003C344B"/>
    <w:rsid w:val="003C3D96"/>
    <w:rsid w:val="003C4001"/>
    <w:rsid w:val="003C41AC"/>
    <w:rsid w:val="003C454D"/>
    <w:rsid w:val="003C4AE6"/>
    <w:rsid w:val="003C4C5C"/>
    <w:rsid w:val="003C4ED8"/>
    <w:rsid w:val="003C505F"/>
    <w:rsid w:val="003C516A"/>
    <w:rsid w:val="003C5483"/>
    <w:rsid w:val="003C5579"/>
    <w:rsid w:val="003C55B9"/>
    <w:rsid w:val="003C5B1B"/>
    <w:rsid w:val="003C5C99"/>
    <w:rsid w:val="003C5FA8"/>
    <w:rsid w:val="003C61CC"/>
    <w:rsid w:val="003C6934"/>
    <w:rsid w:val="003C6AD6"/>
    <w:rsid w:val="003C6F45"/>
    <w:rsid w:val="003C7205"/>
    <w:rsid w:val="003C7520"/>
    <w:rsid w:val="003C7659"/>
    <w:rsid w:val="003C78D9"/>
    <w:rsid w:val="003C7B8E"/>
    <w:rsid w:val="003D0784"/>
    <w:rsid w:val="003D08DF"/>
    <w:rsid w:val="003D0BF7"/>
    <w:rsid w:val="003D0C0B"/>
    <w:rsid w:val="003D0C94"/>
    <w:rsid w:val="003D0F39"/>
    <w:rsid w:val="003D1758"/>
    <w:rsid w:val="003D17B1"/>
    <w:rsid w:val="003D2054"/>
    <w:rsid w:val="003D21B3"/>
    <w:rsid w:val="003D25C1"/>
    <w:rsid w:val="003D2650"/>
    <w:rsid w:val="003D2705"/>
    <w:rsid w:val="003D292A"/>
    <w:rsid w:val="003D297E"/>
    <w:rsid w:val="003D2BCC"/>
    <w:rsid w:val="003D2BCE"/>
    <w:rsid w:val="003D2FF7"/>
    <w:rsid w:val="003D3778"/>
    <w:rsid w:val="003D3C4C"/>
    <w:rsid w:val="003D4221"/>
    <w:rsid w:val="003D425D"/>
    <w:rsid w:val="003D4373"/>
    <w:rsid w:val="003D4843"/>
    <w:rsid w:val="003D48DF"/>
    <w:rsid w:val="003D49B5"/>
    <w:rsid w:val="003D49F5"/>
    <w:rsid w:val="003D5159"/>
    <w:rsid w:val="003D5243"/>
    <w:rsid w:val="003D5299"/>
    <w:rsid w:val="003D5792"/>
    <w:rsid w:val="003D59AA"/>
    <w:rsid w:val="003D5B78"/>
    <w:rsid w:val="003D5C4A"/>
    <w:rsid w:val="003D5D6A"/>
    <w:rsid w:val="003D5ED3"/>
    <w:rsid w:val="003D5F12"/>
    <w:rsid w:val="003D6049"/>
    <w:rsid w:val="003D62D8"/>
    <w:rsid w:val="003D68D1"/>
    <w:rsid w:val="003D69F4"/>
    <w:rsid w:val="003D6CBA"/>
    <w:rsid w:val="003D71AC"/>
    <w:rsid w:val="003D7655"/>
    <w:rsid w:val="003D7FB5"/>
    <w:rsid w:val="003E02E1"/>
    <w:rsid w:val="003E0481"/>
    <w:rsid w:val="003E064D"/>
    <w:rsid w:val="003E0E79"/>
    <w:rsid w:val="003E1029"/>
    <w:rsid w:val="003E1263"/>
    <w:rsid w:val="003E171C"/>
    <w:rsid w:val="003E1A62"/>
    <w:rsid w:val="003E2206"/>
    <w:rsid w:val="003E226B"/>
    <w:rsid w:val="003E2783"/>
    <w:rsid w:val="003E2AC1"/>
    <w:rsid w:val="003E3320"/>
    <w:rsid w:val="003E3928"/>
    <w:rsid w:val="003E393A"/>
    <w:rsid w:val="003E3A3E"/>
    <w:rsid w:val="003E3ADB"/>
    <w:rsid w:val="003E3CEB"/>
    <w:rsid w:val="003E446D"/>
    <w:rsid w:val="003E45F9"/>
    <w:rsid w:val="003E4620"/>
    <w:rsid w:val="003E48B7"/>
    <w:rsid w:val="003E4CEF"/>
    <w:rsid w:val="003E6037"/>
    <w:rsid w:val="003E61A2"/>
    <w:rsid w:val="003E6314"/>
    <w:rsid w:val="003E6606"/>
    <w:rsid w:val="003E701A"/>
    <w:rsid w:val="003E71A5"/>
    <w:rsid w:val="003E79DA"/>
    <w:rsid w:val="003E7B90"/>
    <w:rsid w:val="003E7DD1"/>
    <w:rsid w:val="003E7EE4"/>
    <w:rsid w:val="003F0273"/>
    <w:rsid w:val="003F02B7"/>
    <w:rsid w:val="003F0485"/>
    <w:rsid w:val="003F04F5"/>
    <w:rsid w:val="003F0619"/>
    <w:rsid w:val="003F09BC"/>
    <w:rsid w:val="003F135B"/>
    <w:rsid w:val="003F178F"/>
    <w:rsid w:val="003F1A30"/>
    <w:rsid w:val="003F1AD1"/>
    <w:rsid w:val="003F1B28"/>
    <w:rsid w:val="003F1D0D"/>
    <w:rsid w:val="003F222D"/>
    <w:rsid w:val="003F2881"/>
    <w:rsid w:val="003F2BDB"/>
    <w:rsid w:val="003F2FCC"/>
    <w:rsid w:val="003F3EE4"/>
    <w:rsid w:val="003F3F5E"/>
    <w:rsid w:val="003F407E"/>
    <w:rsid w:val="003F40A0"/>
    <w:rsid w:val="003F41A9"/>
    <w:rsid w:val="003F469D"/>
    <w:rsid w:val="003F4719"/>
    <w:rsid w:val="003F48E7"/>
    <w:rsid w:val="003F4B8F"/>
    <w:rsid w:val="003F4C7A"/>
    <w:rsid w:val="003F516A"/>
    <w:rsid w:val="003F525F"/>
    <w:rsid w:val="003F54EB"/>
    <w:rsid w:val="003F5973"/>
    <w:rsid w:val="003F5F6B"/>
    <w:rsid w:val="003F5FB6"/>
    <w:rsid w:val="003F6238"/>
    <w:rsid w:val="003F628A"/>
    <w:rsid w:val="003F6351"/>
    <w:rsid w:val="003F6464"/>
    <w:rsid w:val="003F650F"/>
    <w:rsid w:val="003F660A"/>
    <w:rsid w:val="003F663F"/>
    <w:rsid w:val="003F6781"/>
    <w:rsid w:val="003F696D"/>
    <w:rsid w:val="003F69C6"/>
    <w:rsid w:val="003F6E2D"/>
    <w:rsid w:val="003F6ED5"/>
    <w:rsid w:val="003F7119"/>
    <w:rsid w:val="003F76DC"/>
    <w:rsid w:val="003F780D"/>
    <w:rsid w:val="003F7C2E"/>
    <w:rsid w:val="004006D9"/>
    <w:rsid w:val="00400727"/>
    <w:rsid w:val="004009E1"/>
    <w:rsid w:val="00400B6A"/>
    <w:rsid w:val="00400BA3"/>
    <w:rsid w:val="00400E26"/>
    <w:rsid w:val="0040134E"/>
    <w:rsid w:val="004015EA"/>
    <w:rsid w:val="004016E5"/>
    <w:rsid w:val="00401A5F"/>
    <w:rsid w:val="004020B3"/>
    <w:rsid w:val="0040237D"/>
    <w:rsid w:val="00402A3B"/>
    <w:rsid w:val="00402DD1"/>
    <w:rsid w:val="00402F8E"/>
    <w:rsid w:val="00402FCF"/>
    <w:rsid w:val="00403418"/>
    <w:rsid w:val="00403785"/>
    <w:rsid w:val="00403832"/>
    <w:rsid w:val="00403A19"/>
    <w:rsid w:val="00403F74"/>
    <w:rsid w:val="004040FE"/>
    <w:rsid w:val="004046A6"/>
    <w:rsid w:val="004048E2"/>
    <w:rsid w:val="00404ACD"/>
    <w:rsid w:val="00404FCB"/>
    <w:rsid w:val="00405A8A"/>
    <w:rsid w:val="004060D7"/>
    <w:rsid w:val="004061C0"/>
    <w:rsid w:val="00407058"/>
    <w:rsid w:val="00407A59"/>
    <w:rsid w:val="00407CCA"/>
    <w:rsid w:val="00407DC5"/>
    <w:rsid w:val="00407F6B"/>
    <w:rsid w:val="0041005F"/>
    <w:rsid w:val="004103FE"/>
    <w:rsid w:val="0041082E"/>
    <w:rsid w:val="00410C9E"/>
    <w:rsid w:val="00411175"/>
    <w:rsid w:val="004112AF"/>
    <w:rsid w:val="004114FA"/>
    <w:rsid w:val="00411898"/>
    <w:rsid w:val="00411B2D"/>
    <w:rsid w:val="004120F7"/>
    <w:rsid w:val="0041246D"/>
    <w:rsid w:val="0041258C"/>
    <w:rsid w:val="004126CB"/>
    <w:rsid w:val="004127CF"/>
    <w:rsid w:val="00412870"/>
    <w:rsid w:val="004128AD"/>
    <w:rsid w:val="00412DB5"/>
    <w:rsid w:val="00413274"/>
    <w:rsid w:val="004132C0"/>
    <w:rsid w:val="0041371C"/>
    <w:rsid w:val="004137F6"/>
    <w:rsid w:val="00413A92"/>
    <w:rsid w:val="00413BF6"/>
    <w:rsid w:val="00413C80"/>
    <w:rsid w:val="0041410C"/>
    <w:rsid w:val="004142B6"/>
    <w:rsid w:val="00414453"/>
    <w:rsid w:val="004146BA"/>
    <w:rsid w:val="00414949"/>
    <w:rsid w:val="004149A9"/>
    <w:rsid w:val="00414BF1"/>
    <w:rsid w:val="00414DDD"/>
    <w:rsid w:val="00414E1E"/>
    <w:rsid w:val="00414F97"/>
    <w:rsid w:val="00415223"/>
    <w:rsid w:val="00415598"/>
    <w:rsid w:val="004159B9"/>
    <w:rsid w:val="004163D9"/>
    <w:rsid w:val="00416A9E"/>
    <w:rsid w:val="00416C2E"/>
    <w:rsid w:val="004171A8"/>
    <w:rsid w:val="004176C1"/>
    <w:rsid w:val="00417794"/>
    <w:rsid w:val="00417BC1"/>
    <w:rsid w:val="00417CD2"/>
    <w:rsid w:val="00417D4C"/>
    <w:rsid w:val="00417DEC"/>
    <w:rsid w:val="004202CA"/>
    <w:rsid w:val="004202D0"/>
    <w:rsid w:val="004202DC"/>
    <w:rsid w:val="00420AA0"/>
    <w:rsid w:val="00420B31"/>
    <w:rsid w:val="00421808"/>
    <w:rsid w:val="00421899"/>
    <w:rsid w:val="00421A54"/>
    <w:rsid w:val="00421DDD"/>
    <w:rsid w:val="00421F42"/>
    <w:rsid w:val="00421FEF"/>
    <w:rsid w:val="0042214A"/>
    <w:rsid w:val="0042223D"/>
    <w:rsid w:val="004222F2"/>
    <w:rsid w:val="00422894"/>
    <w:rsid w:val="00422D5C"/>
    <w:rsid w:val="00422EE7"/>
    <w:rsid w:val="00423585"/>
    <w:rsid w:val="004235FD"/>
    <w:rsid w:val="00423BA6"/>
    <w:rsid w:val="00423F0A"/>
    <w:rsid w:val="00423F3B"/>
    <w:rsid w:val="004245B7"/>
    <w:rsid w:val="00424A61"/>
    <w:rsid w:val="00424D37"/>
    <w:rsid w:val="00424DBA"/>
    <w:rsid w:val="0042529B"/>
    <w:rsid w:val="00425648"/>
    <w:rsid w:val="004256AD"/>
    <w:rsid w:val="00426679"/>
    <w:rsid w:val="004267B9"/>
    <w:rsid w:val="0042682D"/>
    <w:rsid w:val="004268FD"/>
    <w:rsid w:val="0042697D"/>
    <w:rsid w:val="004276B2"/>
    <w:rsid w:val="00427C49"/>
    <w:rsid w:val="00427C8D"/>
    <w:rsid w:val="0043017D"/>
    <w:rsid w:val="0043050E"/>
    <w:rsid w:val="00430685"/>
    <w:rsid w:val="004306EB"/>
    <w:rsid w:val="00430703"/>
    <w:rsid w:val="0043081C"/>
    <w:rsid w:val="004309B4"/>
    <w:rsid w:val="00431296"/>
    <w:rsid w:val="004312A2"/>
    <w:rsid w:val="004318F4"/>
    <w:rsid w:val="00431DCE"/>
    <w:rsid w:val="00431F85"/>
    <w:rsid w:val="00432E2B"/>
    <w:rsid w:val="00432F8A"/>
    <w:rsid w:val="0043334C"/>
    <w:rsid w:val="004333B7"/>
    <w:rsid w:val="004334B8"/>
    <w:rsid w:val="004335CE"/>
    <w:rsid w:val="00433B16"/>
    <w:rsid w:val="00433C6E"/>
    <w:rsid w:val="00434182"/>
    <w:rsid w:val="004344FA"/>
    <w:rsid w:val="00434565"/>
    <w:rsid w:val="004345FC"/>
    <w:rsid w:val="004349C4"/>
    <w:rsid w:val="00434BEF"/>
    <w:rsid w:val="004356F2"/>
    <w:rsid w:val="00435840"/>
    <w:rsid w:val="00435970"/>
    <w:rsid w:val="00435E10"/>
    <w:rsid w:val="00436020"/>
    <w:rsid w:val="00436075"/>
    <w:rsid w:val="004362E8"/>
    <w:rsid w:val="004363C9"/>
    <w:rsid w:val="00436617"/>
    <w:rsid w:val="00436E70"/>
    <w:rsid w:val="00436E78"/>
    <w:rsid w:val="0043720E"/>
    <w:rsid w:val="00437472"/>
    <w:rsid w:val="00437AFC"/>
    <w:rsid w:val="0044021B"/>
    <w:rsid w:val="0044035D"/>
    <w:rsid w:val="0044062D"/>
    <w:rsid w:val="00441381"/>
    <w:rsid w:val="004418B0"/>
    <w:rsid w:val="00441BC5"/>
    <w:rsid w:val="004420BB"/>
    <w:rsid w:val="004420C0"/>
    <w:rsid w:val="004420E7"/>
    <w:rsid w:val="00442494"/>
    <w:rsid w:val="00442746"/>
    <w:rsid w:val="00442EF5"/>
    <w:rsid w:val="00443162"/>
    <w:rsid w:val="00443312"/>
    <w:rsid w:val="004434B4"/>
    <w:rsid w:val="0044364C"/>
    <w:rsid w:val="00443A25"/>
    <w:rsid w:val="00443B15"/>
    <w:rsid w:val="00443E13"/>
    <w:rsid w:val="00443FDB"/>
    <w:rsid w:val="00444100"/>
    <w:rsid w:val="00444209"/>
    <w:rsid w:val="00444346"/>
    <w:rsid w:val="00444411"/>
    <w:rsid w:val="00444EDE"/>
    <w:rsid w:val="004454BA"/>
    <w:rsid w:val="004455C8"/>
    <w:rsid w:val="00445F37"/>
    <w:rsid w:val="004461E9"/>
    <w:rsid w:val="004465FD"/>
    <w:rsid w:val="00446685"/>
    <w:rsid w:val="0044674A"/>
    <w:rsid w:val="004467DE"/>
    <w:rsid w:val="004469BD"/>
    <w:rsid w:val="00446ABD"/>
    <w:rsid w:val="00446BC5"/>
    <w:rsid w:val="00446E29"/>
    <w:rsid w:val="00447062"/>
    <w:rsid w:val="00447611"/>
    <w:rsid w:val="004479BD"/>
    <w:rsid w:val="004500B0"/>
    <w:rsid w:val="004505A5"/>
    <w:rsid w:val="00450C2E"/>
    <w:rsid w:val="00450EE1"/>
    <w:rsid w:val="00450F88"/>
    <w:rsid w:val="004511CD"/>
    <w:rsid w:val="00451325"/>
    <w:rsid w:val="0045181B"/>
    <w:rsid w:val="00451BDD"/>
    <w:rsid w:val="00451C4C"/>
    <w:rsid w:val="00452339"/>
    <w:rsid w:val="0045263D"/>
    <w:rsid w:val="00452714"/>
    <w:rsid w:val="00452A1E"/>
    <w:rsid w:val="00453120"/>
    <w:rsid w:val="004532F3"/>
    <w:rsid w:val="004548DC"/>
    <w:rsid w:val="00454BFF"/>
    <w:rsid w:val="00454DEB"/>
    <w:rsid w:val="00455655"/>
    <w:rsid w:val="0045575F"/>
    <w:rsid w:val="0045580D"/>
    <w:rsid w:val="00455A8F"/>
    <w:rsid w:val="00455B18"/>
    <w:rsid w:val="00455CD9"/>
    <w:rsid w:val="0045613C"/>
    <w:rsid w:val="004561F4"/>
    <w:rsid w:val="0045649A"/>
    <w:rsid w:val="0045669D"/>
    <w:rsid w:val="0045675D"/>
    <w:rsid w:val="0045677B"/>
    <w:rsid w:val="00456F6E"/>
    <w:rsid w:val="004571FF"/>
    <w:rsid w:val="004575BD"/>
    <w:rsid w:val="00457772"/>
    <w:rsid w:val="0045797D"/>
    <w:rsid w:val="00460033"/>
    <w:rsid w:val="004601CC"/>
    <w:rsid w:val="004606F4"/>
    <w:rsid w:val="00460781"/>
    <w:rsid w:val="004613CC"/>
    <w:rsid w:val="00461F62"/>
    <w:rsid w:val="0046221D"/>
    <w:rsid w:val="0046226D"/>
    <w:rsid w:val="0046316F"/>
    <w:rsid w:val="004636B8"/>
    <w:rsid w:val="00463870"/>
    <w:rsid w:val="00463BBC"/>
    <w:rsid w:val="00463DA8"/>
    <w:rsid w:val="00464224"/>
    <w:rsid w:val="00464659"/>
    <w:rsid w:val="00464847"/>
    <w:rsid w:val="004648B3"/>
    <w:rsid w:val="00464B0B"/>
    <w:rsid w:val="00465049"/>
    <w:rsid w:val="004652FC"/>
    <w:rsid w:val="004655BE"/>
    <w:rsid w:val="0046561E"/>
    <w:rsid w:val="00465679"/>
    <w:rsid w:val="004656B9"/>
    <w:rsid w:val="00465812"/>
    <w:rsid w:val="00465B30"/>
    <w:rsid w:val="00465D7C"/>
    <w:rsid w:val="00465F28"/>
    <w:rsid w:val="00465F64"/>
    <w:rsid w:val="00466021"/>
    <w:rsid w:val="00466584"/>
    <w:rsid w:val="004667CC"/>
    <w:rsid w:val="00466B84"/>
    <w:rsid w:val="00466D41"/>
    <w:rsid w:val="004671F8"/>
    <w:rsid w:val="00467286"/>
    <w:rsid w:val="00467C6D"/>
    <w:rsid w:val="004706AF"/>
    <w:rsid w:val="00470923"/>
    <w:rsid w:val="00470D66"/>
    <w:rsid w:val="004727C0"/>
    <w:rsid w:val="00472B4D"/>
    <w:rsid w:val="00472B7D"/>
    <w:rsid w:val="0047343C"/>
    <w:rsid w:val="004734BB"/>
    <w:rsid w:val="004735FC"/>
    <w:rsid w:val="00473E42"/>
    <w:rsid w:val="00474070"/>
    <w:rsid w:val="0047426B"/>
    <w:rsid w:val="004742C7"/>
    <w:rsid w:val="00474956"/>
    <w:rsid w:val="00474963"/>
    <w:rsid w:val="004751FD"/>
    <w:rsid w:val="00475325"/>
    <w:rsid w:val="00475327"/>
    <w:rsid w:val="004756B7"/>
    <w:rsid w:val="004757C0"/>
    <w:rsid w:val="00476172"/>
    <w:rsid w:val="00476250"/>
    <w:rsid w:val="00476475"/>
    <w:rsid w:val="0047691A"/>
    <w:rsid w:val="00476CD0"/>
    <w:rsid w:val="00476D43"/>
    <w:rsid w:val="00476DCA"/>
    <w:rsid w:val="00476E8E"/>
    <w:rsid w:val="00476FCD"/>
    <w:rsid w:val="00477860"/>
    <w:rsid w:val="00477D95"/>
    <w:rsid w:val="00477E9D"/>
    <w:rsid w:val="00480275"/>
    <w:rsid w:val="00480776"/>
    <w:rsid w:val="00480BC7"/>
    <w:rsid w:val="00480E54"/>
    <w:rsid w:val="004810DB"/>
    <w:rsid w:val="0048139D"/>
    <w:rsid w:val="00481431"/>
    <w:rsid w:val="00481529"/>
    <w:rsid w:val="00481834"/>
    <w:rsid w:val="00481A8B"/>
    <w:rsid w:val="00481B83"/>
    <w:rsid w:val="00481F2A"/>
    <w:rsid w:val="00482225"/>
    <w:rsid w:val="00482D3B"/>
    <w:rsid w:val="0048302B"/>
    <w:rsid w:val="004836C7"/>
    <w:rsid w:val="00483752"/>
    <w:rsid w:val="00483A43"/>
    <w:rsid w:val="00483E8C"/>
    <w:rsid w:val="004841AE"/>
    <w:rsid w:val="004841C0"/>
    <w:rsid w:val="0048487D"/>
    <w:rsid w:val="00484997"/>
    <w:rsid w:val="00484DEC"/>
    <w:rsid w:val="00485475"/>
    <w:rsid w:val="00485639"/>
    <w:rsid w:val="00485C03"/>
    <w:rsid w:val="00485C60"/>
    <w:rsid w:val="00485D28"/>
    <w:rsid w:val="00485E0C"/>
    <w:rsid w:val="00485F04"/>
    <w:rsid w:val="004865AB"/>
    <w:rsid w:val="00486795"/>
    <w:rsid w:val="0048679C"/>
    <w:rsid w:val="004868FE"/>
    <w:rsid w:val="0048695D"/>
    <w:rsid w:val="00486BF0"/>
    <w:rsid w:val="00486CCB"/>
    <w:rsid w:val="00486D49"/>
    <w:rsid w:val="00486FEF"/>
    <w:rsid w:val="0048732A"/>
    <w:rsid w:val="0048764B"/>
    <w:rsid w:val="004879B4"/>
    <w:rsid w:val="004879B6"/>
    <w:rsid w:val="00487A70"/>
    <w:rsid w:val="00487CFB"/>
    <w:rsid w:val="00487D7A"/>
    <w:rsid w:val="00487F41"/>
    <w:rsid w:val="00487FA4"/>
    <w:rsid w:val="00490546"/>
    <w:rsid w:val="00490971"/>
    <w:rsid w:val="00490B97"/>
    <w:rsid w:val="00490C11"/>
    <w:rsid w:val="00490C61"/>
    <w:rsid w:val="00490E41"/>
    <w:rsid w:val="00491056"/>
    <w:rsid w:val="00491279"/>
    <w:rsid w:val="0049195B"/>
    <w:rsid w:val="00491BAC"/>
    <w:rsid w:val="00491F08"/>
    <w:rsid w:val="0049241E"/>
    <w:rsid w:val="00492583"/>
    <w:rsid w:val="00492951"/>
    <w:rsid w:val="00492B59"/>
    <w:rsid w:val="00492E12"/>
    <w:rsid w:val="00493571"/>
    <w:rsid w:val="004937AB"/>
    <w:rsid w:val="0049419C"/>
    <w:rsid w:val="0049481C"/>
    <w:rsid w:val="00494D7D"/>
    <w:rsid w:val="00494DCB"/>
    <w:rsid w:val="00494E6B"/>
    <w:rsid w:val="00495115"/>
    <w:rsid w:val="00495542"/>
    <w:rsid w:val="00495770"/>
    <w:rsid w:val="00495989"/>
    <w:rsid w:val="00495B41"/>
    <w:rsid w:val="00495E04"/>
    <w:rsid w:val="00495FC8"/>
    <w:rsid w:val="00496144"/>
    <w:rsid w:val="00496AB4"/>
    <w:rsid w:val="00496CB4"/>
    <w:rsid w:val="00496E62"/>
    <w:rsid w:val="00496F41"/>
    <w:rsid w:val="0049751B"/>
    <w:rsid w:val="00497691"/>
    <w:rsid w:val="00497980"/>
    <w:rsid w:val="00497C77"/>
    <w:rsid w:val="004A02FD"/>
    <w:rsid w:val="004A033D"/>
    <w:rsid w:val="004A03E4"/>
    <w:rsid w:val="004A0530"/>
    <w:rsid w:val="004A0767"/>
    <w:rsid w:val="004A0961"/>
    <w:rsid w:val="004A099D"/>
    <w:rsid w:val="004A0A28"/>
    <w:rsid w:val="004A0CAB"/>
    <w:rsid w:val="004A0F1F"/>
    <w:rsid w:val="004A1111"/>
    <w:rsid w:val="004A1826"/>
    <w:rsid w:val="004A18B5"/>
    <w:rsid w:val="004A21DA"/>
    <w:rsid w:val="004A2980"/>
    <w:rsid w:val="004A3228"/>
    <w:rsid w:val="004A33B5"/>
    <w:rsid w:val="004A351A"/>
    <w:rsid w:val="004A3957"/>
    <w:rsid w:val="004A3B63"/>
    <w:rsid w:val="004A3EE6"/>
    <w:rsid w:val="004A4B7A"/>
    <w:rsid w:val="004A4D98"/>
    <w:rsid w:val="004A4EE6"/>
    <w:rsid w:val="004A5400"/>
    <w:rsid w:val="004A543D"/>
    <w:rsid w:val="004A5B1D"/>
    <w:rsid w:val="004A5D6A"/>
    <w:rsid w:val="004A5E2E"/>
    <w:rsid w:val="004A6474"/>
    <w:rsid w:val="004A6BE1"/>
    <w:rsid w:val="004A6EBF"/>
    <w:rsid w:val="004A70B2"/>
    <w:rsid w:val="004A713A"/>
    <w:rsid w:val="004A79BC"/>
    <w:rsid w:val="004A7A17"/>
    <w:rsid w:val="004B006A"/>
    <w:rsid w:val="004B1A77"/>
    <w:rsid w:val="004B200E"/>
    <w:rsid w:val="004B21A7"/>
    <w:rsid w:val="004B2C5B"/>
    <w:rsid w:val="004B2E4B"/>
    <w:rsid w:val="004B2ECC"/>
    <w:rsid w:val="004B301B"/>
    <w:rsid w:val="004B3095"/>
    <w:rsid w:val="004B32CC"/>
    <w:rsid w:val="004B360A"/>
    <w:rsid w:val="004B37EA"/>
    <w:rsid w:val="004B43B7"/>
    <w:rsid w:val="004B44B2"/>
    <w:rsid w:val="004B4882"/>
    <w:rsid w:val="004B4977"/>
    <w:rsid w:val="004B49E9"/>
    <w:rsid w:val="004B4ACF"/>
    <w:rsid w:val="004B4CCF"/>
    <w:rsid w:val="004B4E47"/>
    <w:rsid w:val="004B4FF4"/>
    <w:rsid w:val="004B5056"/>
    <w:rsid w:val="004B6061"/>
    <w:rsid w:val="004B6347"/>
    <w:rsid w:val="004B64E3"/>
    <w:rsid w:val="004B6857"/>
    <w:rsid w:val="004B69B1"/>
    <w:rsid w:val="004B6F8B"/>
    <w:rsid w:val="004B7840"/>
    <w:rsid w:val="004B79A3"/>
    <w:rsid w:val="004B7B04"/>
    <w:rsid w:val="004C043A"/>
    <w:rsid w:val="004C058F"/>
    <w:rsid w:val="004C0A39"/>
    <w:rsid w:val="004C0D8B"/>
    <w:rsid w:val="004C0E3F"/>
    <w:rsid w:val="004C11E9"/>
    <w:rsid w:val="004C1832"/>
    <w:rsid w:val="004C1A80"/>
    <w:rsid w:val="004C1AE1"/>
    <w:rsid w:val="004C21A6"/>
    <w:rsid w:val="004C2270"/>
    <w:rsid w:val="004C24F6"/>
    <w:rsid w:val="004C2525"/>
    <w:rsid w:val="004C273C"/>
    <w:rsid w:val="004C2B82"/>
    <w:rsid w:val="004C30EF"/>
    <w:rsid w:val="004C3489"/>
    <w:rsid w:val="004C3605"/>
    <w:rsid w:val="004C36A8"/>
    <w:rsid w:val="004C37F8"/>
    <w:rsid w:val="004C48B2"/>
    <w:rsid w:val="004C4F0A"/>
    <w:rsid w:val="004C4F8A"/>
    <w:rsid w:val="004C58AB"/>
    <w:rsid w:val="004C5DA6"/>
    <w:rsid w:val="004C5E39"/>
    <w:rsid w:val="004C60F8"/>
    <w:rsid w:val="004C638D"/>
    <w:rsid w:val="004C666B"/>
    <w:rsid w:val="004C6899"/>
    <w:rsid w:val="004C6FE7"/>
    <w:rsid w:val="004C72B8"/>
    <w:rsid w:val="004C732D"/>
    <w:rsid w:val="004C7660"/>
    <w:rsid w:val="004C7815"/>
    <w:rsid w:val="004C7B98"/>
    <w:rsid w:val="004C7BD3"/>
    <w:rsid w:val="004D054C"/>
    <w:rsid w:val="004D08FD"/>
    <w:rsid w:val="004D0C5B"/>
    <w:rsid w:val="004D0C9D"/>
    <w:rsid w:val="004D0CA7"/>
    <w:rsid w:val="004D0D94"/>
    <w:rsid w:val="004D1114"/>
    <w:rsid w:val="004D117C"/>
    <w:rsid w:val="004D1561"/>
    <w:rsid w:val="004D18BD"/>
    <w:rsid w:val="004D1E3A"/>
    <w:rsid w:val="004D1FCD"/>
    <w:rsid w:val="004D2278"/>
    <w:rsid w:val="004D22F7"/>
    <w:rsid w:val="004D2703"/>
    <w:rsid w:val="004D2ADD"/>
    <w:rsid w:val="004D2C62"/>
    <w:rsid w:val="004D3A03"/>
    <w:rsid w:val="004D3B66"/>
    <w:rsid w:val="004D4054"/>
    <w:rsid w:val="004D4781"/>
    <w:rsid w:val="004D4BFF"/>
    <w:rsid w:val="004D4D3C"/>
    <w:rsid w:val="004D5027"/>
    <w:rsid w:val="004D5294"/>
    <w:rsid w:val="004D52E3"/>
    <w:rsid w:val="004D5617"/>
    <w:rsid w:val="004D5BFE"/>
    <w:rsid w:val="004D5D0B"/>
    <w:rsid w:val="004D5E92"/>
    <w:rsid w:val="004D652D"/>
    <w:rsid w:val="004D6766"/>
    <w:rsid w:val="004D6F9C"/>
    <w:rsid w:val="004D73B2"/>
    <w:rsid w:val="004D7762"/>
    <w:rsid w:val="004D78D7"/>
    <w:rsid w:val="004E029F"/>
    <w:rsid w:val="004E0548"/>
    <w:rsid w:val="004E0553"/>
    <w:rsid w:val="004E0783"/>
    <w:rsid w:val="004E0BBC"/>
    <w:rsid w:val="004E0DBB"/>
    <w:rsid w:val="004E1103"/>
    <w:rsid w:val="004E29C2"/>
    <w:rsid w:val="004E2C72"/>
    <w:rsid w:val="004E2D2B"/>
    <w:rsid w:val="004E3955"/>
    <w:rsid w:val="004E3F72"/>
    <w:rsid w:val="004E407E"/>
    <w:rsid w:val="004E41A4"/>
    <w:rsid w:val="004E53D5"/>
    <w:rsid w:val="004E5671"/>
    <w:rsid w:val="004E60AF"/>
    <w:rsid w:val="004E6272"/>
    <w:rsid w:val="004E62F0"/>
    <w:rsid w:val="004E660B"/>
    <w:rsid w:val="004E66E5"/>
    <w:rsid w:val="004E69EA"/>
    <w:rsid w:val="004E6A37"/>
    <w:rsid w:val="004E6A67"/>
    <w:rsid w:val="004E6BEB"/>
    <w:rsid w:val="004E6CCD"/>
    <w:rsid w:val="004E6D80"/>
    <w:rsid w:val="004E79CF"/>
    <w:rsid w:val="004E7C73"/>
    <w:rsid w:val="004F027D"/>
    <w:rsid w:val="004F047E"/>
    <w:rsid w:val="004F055D"/>
    <w:rsid w:val="004F0584"/>
    <w:rsid w:val="004F0896"/>
    <w:rsid w:val="004F0BDE"/>
    <w:rsid w:val="004F1052"/>
    <w:rsid w:val="004F119E"/>
    <w:rsid w:val="004F11C3"/>
    <w:rsid w:val="004F12EB"/>
    <w:rsid w:val="004F153B"/>
    <w:rsid w:val="004F1555"/>
    <w:rsid w:val="004F181F"/>
    <w:rsid w:val="004F1CC7"/>
    <w:rsid w:val="004F383E"/>
    <w:rsid w:val="004F387C"/>
    <w:rsid w:val="004F3C35"/>
    <w:rsid w:val="004F3F46"/>
    <w:rsid w:val="004F3FB0"/>
    <w:rsid w:val="004F4273"/>
    <w:rsid w:val="004F432F"/>
    <w:rsid w:val="004F4332"/>
    <w:rsid w:val="004F434E"/>
    <w:rsid w:val="004F4361"/>
    <w:rsid w:val="004F4A97"/>
    <w:rsid w:val="004F5436"/>
    <w:rsid w:val="004F55C6"/>
    <w:rsid w:val="004F5674"/>
    <w:rsid w:val="004F5ECA"/>
    <w:rsid w:val="004F61D5"/>
    <w:rsid w:val="004F6383"/>
    <w:rsid w:val="004F6552"/>
    <w:rsid w:val="004F66B9"/>
    <w:rsid w:val="004F6AB2"/>
    <w:rsid w:val="004F6C60"/>
    <w:rsid w:val="004F6E3C"/>
    <w:rsid w:val="004F742C"/>
    <w:rsid w:val="004F763B"/>
    <w:rsid w:val="004F7D7A"/>
    <w:rsid w:val="004F7DED"/>
    <w:rsid w:val="004F7E63"/>
    <w:rsid w:val="004F7EC1"/>
    <w:rsid w:val="00500070"/>
    <w:rsid w:val="00500158"/>
    <w:rsid w:val="0050097A"/>
    <w:rsid w:val="00500B1C"/>
    <w:rsid w:val="00500C92"/>
    <w:rsid w:val="00500EB4"/>
    <w:rsid w:val="00501245"/>
    <w:rsid w:val="00501AC6"/>
    <w:rsid w:val="00501D66"/>
    <w:rsid w:val="005022F4"/>
    <w:rsid w:val="00502608"/>
    <w:rsid w:val="005028C7"/>
    <w:rsid w:val="00502C6B"/>
    <w:rsid w:val="00502DAA"/>
    <w:rsid w:val="00502EA5"/>
    <w:rsid w:val="00502F12"/>
    <w:rsid w:val="005035CF"/>
    <w:rsid w:val="00503E92"/>
    <w:rsid w:val="005040A5"/>
    <w:rsid w:val="005045F6"/>
    <w:rsid w:val="00504F25"/>
    <w:rsid w:val="00504FCA"/>
    <w:rsid w:val="00505497"/>
    <w:rsid w:val="0050557F"/>
    <w:rsid w:val="005059D5"/>
    <w:rsid w:val="00505B91"/>
    <w:rsid w:val="00505E16"/>
    <w:rsid w:val="00506215"/>
    <w:rsid w:val="0050639E"/>
    <w:rsid w:val="00506925"/>
    <w:rsid w:val="005075B3"/>
    <w:rsid w:val="0050777D"/>
    <w:rsid w:val="00507808"/>
    <w:rsid w:val="00507822"/>
    <w:rsid w:val="00507A37"/>
    <w:rsid w:val="00507ACD"/>
    <w:rsid w:val="00510064"/>
    <w:rsid w:val="0051078F"/>
    <w:rsid w:val="005107CE"/>
    <w:rsid w:val="005108BB"/>
    <w:rsid w:val="00510E56"/>
    <w:rsid w:val="005110A9"/>
    <w:rsid w:val="00511C60"/>
    <w:rsid w:val="005122FB"/>
    <w:rsid w:val="005125EA"/>
    <w:rsid w:val="0051271A"/>
    <w:rsid w:val="0051274B"/>
    <w:rsid w:val="00512929"/>
    <w:rsid w:val="00512C21"/>
    <w:rsid w:val="00513A4E"/>
    <w:rsid w:val="00513DD1"/>
    <w:rsid w:val="00514020"/>
    <w:rsid w:val="00514178"/>
    <w:rsid w:val="00514604"/>
    <w:rsid w:val="00514716"/>
    <w:rsid w:val="005149C8"/>
    <w:rsid w:val="00514CB3"/>
    <w:rsid w:val="00514E8F"/>
    <w:rsid w:val="00514F95"/>
    <w:rsid w:val="00515212"/>
    <w:rsid w:val="005152DD"/>
    <w:rsid w:val="00515865"/>
    <w:rsid w:val="00515969"/>
    <w:rsid w:val="00515ADA"/>
    <w:rsid w:val="00516256"/>
    <w:rsid w:val="00516B61"/>
    <w:rsid w:val="00516C0F"/>
    <w:rsid w:val="00516C91"/>
    <w:rsid w:val="00516CF9"/>
    <w:rsid w:val="00516DB9"/>
    <w:rsid w:val="0051708B"/>
    <w:rsid w:val="00517376"/>
    <w:rsid w:val="00517445"/>
    <w:rsid w:val="00517537"/>
    <w:rsid w:val="00517E47"/>
    <w:rsid w:val="005200BB"/>
    <w:rsid w:val="00520140"/>
    <w:rsid w:val="0052062D"/>
    <w:rsid w:val="00520849"/>
    <w:rsid w:val="00520858"/>
    <w:rsid w:val="00520958"/>
    <w:rsid w:val="00521220"/>
    <w:rsid w:val="00521343"/>
    <w:rsid w:val="00521574"/>
    <w:rsid w:val="0052165F"/>
    <w:rsid w:val="00521797"/>
    <w:rsid w:val="00521977"/>
    <w:rsid w:val="00522611"/>
    <w:rsid w:val="0052294D"/>
    <w:rsid w:val="00523163"/>
    <w:rsid w:val="0052362F"/>
    <w:rsid w:val="00523692"/>
    <w:rsid w:val="0052398E"/>
    <w:rsid w:val="00524021"/>
    <w:rsid w:val="00524238"/>
    <w:rsid w:val="00524638"/>
    <w:rsid w:val="005246A9"/>
    <w:rsid w:val="0052517A"/>
    <w:rsid w:val="00525186"/>
    <w:rsid w:val="005266E0"/>
    <w:rsid w:val="00526962"/>
    <w:rsid w:val="00526A4C"/>
    <w:rsid w:val="005278BC"/>
    <w:rsid w:val="0052793E"/>
    <w:rsid w:val="00527963"/>
    <w:rsid w:val="00527BDC"/>
    <w:rsid w:val="0053022F"/>
    <w:rsid w:val="005304AC"/>
    <w:rsid w:val="00530D66"/>
    <w:rsid w:val="00530F25"/>
    <w:rsid w:val="00531021"/>
    <w:rsid w:val="005316D4"/>
    <w:rsid w:val="005319FC"/>
    <w:rsid w:val="00531EB2"/>
    <w:rsid w:val="00531F7F"/>
    <w:rsid w:val="005320CD"/>
    <w:rsid w:val="005322AA"/>
    <w:rsid w:val="00532479"/>
    <w:rsid w:val="00532566"/>
    <w:rsid w:val="0053268A"/>
    <w:rsid w:val="005326F6"/>
    <w:rsid w:val="00532D0B"/>
    <w:rsid w:val="00532DED"/>
    <w:rsid w:val="00532F80"/>
    <w:rsid w:val="00533248"/>
    <w:rsid w:val="005332A7"/>
    <w:rsid w:val="00533544"/>
    <w:rsid w:val="00533629"/>
    <w:rsid w:val="005340C7"/>
    <w:rsid w:val="00534AB6"/>
    <w:rsid w:val="0053536D"/>
    <w:rsid w:val="0053551E"/>
    <w:rsid w:val="0053551F"/>
    <w:rsid w:val="00535674"/>
    <w:rsid w:val="00535734"/>
    <w:rsid w:val="00535E4B"/>
    <w:rsid w:val="00536100"/>
    <w:rsid w:val="00536CEC"/>
    <w:rsid w:val="00536FE8"/>
    <w:rsid w:val="00537310"/>
    <w:rsid w:val="005373FB"/>
    <w:rsid w:val="00537DD3"/>
    <w:rsid w:val="00540337"/>
    <w:rsid w:val="005403CF"/>
    <w:rsid w:val="005405F5"/>
    <w:rsid w:val="00540705"/>
    <w:rsid w:val="00540907"/>
    <w:rsid w:val="00540985"/>
    <w:rsid w:val="00540A07"/>
    <w:rsid w:val="00540A92"/>
    <w:rsid w:val="00540B84"/>
    <w:rsid w:val="00540C8E"/>
    <w:rsid w:val="00540CE5"/>
    <w:rsid w:val="005414D2"/>
    <w:rsid w:val="00541813"/>
    <w:rsid w:val="00541CCE"/>
    <w:rsid w:val="00541CE9"/>
    <w:rsid w:val="00542667"/>
    <w:rsid w:val="005426F9"/>
    <w:rsid w:val="00542852"/>
    <w:rsid w:val="0054296A"/>
    <w:rsid w:val="005439E8"/>
    <w:rsid w:val="00543BCE"/>
    <w:rsid w:val="00543FB1"/>
    <w:rsid w:val="005441C2"/>
    <w:rsid w:val="005443BB"/>
    <w:rsid w:val="00544B14"/>
    <w:rsid w:val="00544B7A"/>
    <w:rsid w:val="00544C56"/>
    <w:rsid w:val="00544DC4"/>
    <w:rsid w:val="00544FBF"/>
    <w:rsid w:val="0054509D"/>
    <w:rsid w:val="005453C8"/>
    <w:rsid w:val="005453F3"/>
    <w:rsid w:val="005454D4"/>
    <w:rsid w:val="00545ABD"/>
    <w:rsid w:val="00545D0B"/>
    <w:rsid w:val="00545DFD"/>
    <w:rsid w:val="0054605F"/>
    <w:rsid w:val="00546351"/>
    <w:rsid w:val="00546681"/>
    <w:rsid w:val="0054680F"/>
    <w:rsid w:val="00546A19"/>
    <w:rsid w:val="00546A49"/>
    <w:rsid w:val="00546F87"/>
    <w:rsid w:val="00547476"/>
    <w:rsid w:val="00547630"/>
    <w:rsid w:val="00550F06"/>
    <w:rsid w:val="00551541"/>
    <w:rsid w:val="005516A9"/>
    <w:rsid w:val="005517FA"/>
    <w:rsid w:val="0055251A"/>
    <w:rsid w:val="005525D8"/>
    <w:rsid w:val="00552C82"/>
    <w:rsid w:val="00552FCA"/>
    <w:rsid w:val="005531AC"/>
    <w:rsid w:val="005531D5"/>
    <w:rsid w:val="0055394B"/>
    <w:rsid w:val="00553A61"/>
    <w:rsid w:val="00554085"/>
    <w:rsid w:val="005542DF"/>
    <w:rsid w:val="00554533"/>
    <w:rsid w:val="0055457A"/>
    <w:rsid w:val="0055459D"/>
    <w:rsid w:val="005545F7"/>
    <w:rsid w:val="00555660"/>
    <w:rsid w:val="0055573A"/>
    <w:rsid w:val="0055586C"/>
    <w:rsid w:val="005558BE"/>
    <w:rsid w:val="00555AF6"/>
    <w:rsid w:val="00555CAB"/>
    <w:rsid w:val="00555FAB"/>
    <w:rsid w:val="0055611D"/>
    <w:rsid w:val="00556342"/>
    <w:rsid w:val="005564CC"/>
    <w:rsid w:val="00556688"/>
    <w:rsid w:val="00556F84"/>
    <w:rsid w:val="005570A5"/>
    <w:rsid w:val="00557415"/>
    <w:rsid w:val="00557655"/>
    <w:rsid w:val="005577A5"/>
    <w:rsid w:val="005577D9"/>
    <w:rsid w:val="0055793C"/>
    <w:rsid w:val="005579C0"/>
    <w:rsid w:val="00557A7D"/>
    <w:rsid w:val="00560142"/>
    <w:rsid w:val="005602C1"/>
    <w:rsid w:val="005608CE"/>
    <w:rsid w:val="005609DC"/>
    <w:rsid w:val="00560AEA"/>
    <w:rsid w:val="00560D48"/>
    <w:rsid w:val="005610BD"/>
    <w:rsid w:val="0056129B"/>
    <w:rsid w:val="005613C3"/>
    <w:rsid w:val="005614E4"/>
    <w:rsid w:val="005615C4"/>
    <w:rsid w:val="0056183A"/>
    <w:rsid w:val="00561AD9"/>
    <w:rsid w:val="00561B0A"/>
    <w:rsid w:val="00561ED8"/>
    <w:rsid w:val="0056228B"/>
    <w:rsid w:val="00562644"/>
    <w:rsid w:val="005626B6"/>
    <w:rsid w:val="005626FE"/>
    <w:rsid w:val="005632C4"/>
    <w:rsid w:val="005637D1"/>
    <w:rsid w:val="00563837"/>
    <w:rsid w:val="00564576"/>
    <w:rsid w:val="00564D0F"/>
    <w:rsid w:val="00564FE4"/>
    <w:rsid w:val="00565E9C"/>
    <w:rsid w:val="00565F77"/>
    <w:rsid w:val="00565F8F"/>
    <w:rsid w:val="00566018"/>
    <w:rsid w:val="005664D8"/>
    <w:rsid w:val="00566759"/>
    <w:rsid w:val="0056717D"/>
    <w:rsid w:val="00567783"/>
    <w:rsid w:val="00567BA8"/>
    <w:rsid w:val="00567C09"/>
    <w:rsid w:val="00567C14"/>
    <w:rsid w:val="00567F84"/>
    <w:rsid w:val="005706C7"/>
    <w:rsid w:val="00570CDD"/>
    <w:rsid w:val="00570E29"/>
    <w:rsid w:val="00570E8C"/>
    <w:rsid w:val="005710BF"/>
    <w:rsid w:val="005710C6"/>
    <w:rsid w:val="0057255B"/>
    <w:rsid w:val="005727FE"/>
    <w:rsid w:val="00572F71"/>
    <w:rsid w:val="00573337"/>
    <w:rsid w:val="00573DEF"/>
    <w:rsid w:val="00573FF5"/>
    <w:rsid w:val="0057436B"/>
    <w:rsid w:val="005745E4"/>
    <w:rsid w:val="00575006"/>
    <w:rsid w:val="005752AD"/>
    <w:rsid w:val="005752BA"/>
    <w:rsid w:val="00575304"/>
    <w:rsid w:val="00575455"/>
    <w:rsid w:val="0057548B"/>
    <w:rsid w:val="005757D6"/>
    <w:rsid w:val="0057594F"/>
    <w:rsid w:val="0057600B"/>
    <w:rsid w:val="0057744B"/>
    <w:rsid w:val="005777A4"/>
    <w:rsid w:val="00577F83"/>
    <w:rsid w:val="00580158"/>
    <w:rsid w:val="00580572"/>
    <w:rsid w:val="005807F1"/>
    <w:rsid w:val="00580838"/>
    <w:rsid w:val="00580BA1"/>
    <w:rsid w:val="00580F63"/>
    <w:rsid w:val="005811D3"/>
    <w:rsid w:val="005811E9"/>
    <w:rsid w:val="00581653"/>
    <w:rsid w:val="00581C86"/>
    <w:rsid w:val="00581EBA"/>
    <w:rsid w:val="00581EEE"/>
    <w:rsid w:val="00582058"/>
    <w:rsid w:val="005824DF"/>
    <w:rsid w:val="005829F9"/>
    <w:rsid w:val="00582A1B"/>
    <w:rsid w:val="00582A3F"/>
    <w:rsid w:val="00582D69"/>
    <w:rsid w:val="00583106"/>
    <w:rsid w:val="00583414"/>
    <w:rsid w:val="00583745"/>
    <w:rsid w:val="00583A49"/>
    <w:rsid w:val="00583B10"/>
    <w:rsid w:val="00583E0E"/>
    <w:rsid w:val="005847B1"/>
    <w:rsid w:val="00584A6B"/>
    <w:rsid w:val="005851B8"/>
    <w:rsid w:val="005852BA"/>
    <w:rsid w:val="00585877"/>
    <w:rsid w:val="00585B6C"/>
    <w:rsid w:val="005861D4"/>
    <w:rsid w:val="005866E9"/>
    <w:rsid w:val="00586989"/>
    <w:rsid w:val="005877A9"/>
    <w:rsid w:val="00587E11"/>
    <w:rsid w:val="005909CF"/>
    <w:rsid w:val="00590A8D"/>
    <w:rsid w:val="005912EC"/>
    <w:rsid w:val="00591409"/>
    <w:rsid w:val="00591475"/>
    <w:rsid w:val="00591883"/>
    <w:rsid w:val="00591B5C"/>
    <w:rsid w:val="00591E54"/>
    <w:rsid w:val="0059249C"/>
    <w:rsid w:val="005929AA"/>
    <w:rsid w:val="00592C5B"/>
    <w:rsid w:val="005930BE"/>
    <w:rsid w:val="0059394A"/>
    <w:rsid w:val="00594455"/>
    <w:rsid w:val="00594756"/>
    <w:rsid w:val="0059475A"/>
    <w:rsid w:val="00594B37"/>
    <w:rsid w:val="00594F18"/>
    <w:rsid w:val="00594FB3"/>
    <w:rsid w:val="005954C9"/>
    <w:rsid w:val="005954FC"/>
    <w:rsid w:val="00595C5D"/>
    <w:rsid w:val="00595D16"/>
    <w:rsid w:val="0059604A"/>
    <w:rsid w:val="0059613A"/>
    <w:rsid w:val="00596253"/>
    <w:rsid w:val="00596310"/>
    <w:rsid w:val="00596921"/>
    <w:rsid w:val="00596AB4"/>
    <w:rsid w:val="00596E85"/>
    <w:rsid w:val="00597745"/>
    <w:rsid w:val="005A0E20"/>
    <w:rsid w:val="005A0F03"/>
    <w:rsid w:val="005A18CA"/>
    <w:rsid w:val="005A1A40"/>
    <w:rsid w:val="005A2033"/>
    <w:rsid w:val="005A2306"/>
    <w:rsid w:val="005A242B"/>
    <w:rsid w:val="005A2D28"/>
    <w:rsid w:val="005A3405"/>
    <w:rsid w:val="005A3506"/>
    <w:rsid w:val="005A36A0"/>
    <w:rsid w:val="005A3CA9"/>
    <w:rsid w:val="005A3EF8"/>
    <w:rsid w:val="005A4011"/>
    <w:rsid w:val="005A417D"/>
    <w:rsid w:val="005A4570"/>
    <w:rsid w:val="005A45D0"/>
    <w:rsid w:val="005A469C"/>
    <w:rsid w:val="005A4950"/>
    <w:rsid w:val="005A4D03"/>
    <w:rsid w:val="005A4D8C"/>
    <w:rsid w:val="005A4F86"/>
    <w:rsid w:val="005A5147"/>
    <w:rsid w:val="005A51A2"/>
    <w:rsid w:val="005A5349"/>
    <w:rsid w:val="005A5CBC"/>
    <w:rsid w:val="005A5F80"/>
    <w:rsid w:val="005A6337"/>
    <w:rsid w:val="005A6358"/>
    <w:rsid w:val="005A6830"/>
    <w:rsid w:val="005A6897"/>
    <w:rsid w:val="005A68E6"/>
    <w:rsid w:val="005A6E03"/>
    <w:rsid w:val="005A72E8"/>
    <w:rsid w:val="005A78B4"/>
    <w:rsid w:val="005A797A"/>
    <w:rsid w:val="005B0A10"/>
    <w:rsid w:val="005B0DF5"/>
    <w:rsid w:val="005B18D1"/>
    <w:rsid w:val="005B190B"/>
    <w:rsid w:val="005B1A2E"/>
    <w:rsid w:val="005B1EBB"/>
    <w:rsid w:val="005B25CD"/>
    <w:rsid w:val="005B2DD2"/>
    <w:rsid w:val="005B2EFD"/>
    <w:rsid w:val="005B30B1"/>
    <w:rsid w:val="005B317E"/>
    <w:rsid w:val="005B339C"/>
    <w:rsid w:val="005B35F7"/>
    <w:rsid w:val="005B39FA"/>
    <w:rsid w:val="005B43D4"/>
    <w:rsid w:val="005B44B4"/>
    <w:rsid w:val="005B482B"/>
    <w:rsid w:val="005B4BDA"/>
    <w:rsid w:val="005B4CE0"/>
    <w:rsid w:val="005B51C8"/>
    <w:rsid w:val="005B5289"/>
    <w:rsid w:val="005B5334"/>
    <w:rsid w:val="005B5339"/>
    <w:rsid w:val="005B5537"/>
    <w:rsid w:val="005B5A58"/>
    <w:rsid w:val="005B5AE0"/>
    <w:rsid w:val="005B5C3B"/>
    <w:rsid w:val="005B5D27"/>
    <w:rsid w:val="005B5DBD"/>
    <w:rsid w:val="005B5F0C"/>
    <w:rsid w:val="005B6075"/>
    <w:rsid w:val="005B61B7"/>
    <w:rsid w:val="005B628B"/>
    <w:rsid w:val="005B63A6"/>
    <w:rsid w:val="005B63C5"/>
    <w:rsid w:val="005B7060"/>
    <w:rsid w:val="005B73E4"/>
    <w:rsid w:val="005B76D1"/>
    <w:rsid w:val="005B7D91"/>
    <w:rsid w:val="005B7ED7"/>
    <w:rsid w:val="005C01BD"/>
    <w:rsid w:val="005C0736"/>
    <w:rsid w:val="005C07D4"/>
    <w:rsid w:val="005C0AAA"/>
    <w:rsid w:val="005C0DE4"/>
    <w:rsid w:val="005C1297"/>
    <w:rsid w:val="005C1851"/>
    <w:rsid w:val="005C23A1"/>
    <w:rsid w:val="005C26B5"/>
    <w:rsid w:val="005C2854"/>
    <w:rsid w:val="005C29D1"/>
    <w:rsid w:val="005C2BB9"/>
    <w:rsid w:val="005C3345"/>
    <w:rsid w:val="005C359F"/>
    <w:rsid w:val="005C398A"/>
    <w:rsid w:val="005C3A40"/>
    <w:rsid w:val="005C3DC3"/>
    <w:rsid w:val="005C4087"/>
    <w:rsid w:val="005C4336"/>
    <w:rsid w:val="005C4597"/>
    <w:rsid w:val="005C49A4"/>
    <w:rsid w:val="005C4A91"/>
    <w:rsid w:val="005C4B77"/>
    <w:rsid w:val="005C4DE7"/>
    <w:rsid w:val="005C59C4"/>
    <w:rsid w:val="005C59C8"/>
    <w:rsid w:val="005C59DA"/>
    <w:rsid w:val="005C609A"/>
    <w:rsid w:val="005C6125"/>
    <w:rsid w:val="005C66E7"/>
    <w:rsid w:val="005C6976"/>
    <w:rsid w:val="005C69CE"/>
    <w:rsid w:val="005C6A45"/>
    <w:rsid w:val="005C6C1B"/>
    <w:rsid w:val="005C6DA1"/>
    <w:rsid w:val="005C6FA2"/>
    <w:rsid w:val="005C73BD"/>
    <w:rsid w:val="005C785B"/>
    <w:rsid w:val="005D007B"/>
    <w:rsid w:val="005D0343"/>
    <w:rsid w:val="005D05A0"/>
    <w:rsid w:val="005D0710"/>
    <w:rsid w:val="005D0D98"/>
    <w:rsid w:val="005D1420"/>
    <w:rsid w:val="005D1D9B"/>
    <w:rsid w:val="005D203D"/>
    <w:rsid w:val="005D221E"/>
    <w:rsid w:val="005D2236"/>
    <w:rsid w:val="005D2446"/>
    <w:rsid w:val="005D26BE"/>
    <w:rsid w:val="005D2A88"/>
    <w:rsid w:val="005D2DFD"/>
    <w:rsid w:val="005D2E1B"/>
    <w:rsid w:val="005D355E"/>
    <w:rsid w:val="005D38AB"/>
    <w:rsid w:val="005D3A5A"/>
    <w:rsid w:val="005D3DD8"/>
    <w:rsid w:val="005D41F4"/>
    <w:rsid w:val="005D4866"/>
    <w:rsid w:val="005D494D"/>
    <w:rsid w:val="005D4D3C"/>
    <w:rsid w:val="005D5CDE"/>
    <w:rsid w:val="005D60A3"/>
    <w:rsid w:val="005D60F3"/>
    <w:rsid w:val="005D6359"/>
    <w:rsid w:val="005D6367"/>
    <w:rsid w:val="005D6646"/>
    <w:rsid w:val="005D6AB2"/>
    <w:rsid w:val="005D6DEA"/>
    <w:rsid w:val="005D7135"/>
    <w:rsid w:val="005D76DD"/>
    <w:rsid w:val="005D77BA"/>
    <w:rsid w:val="005D7BC5"/>
    <w:rsid w:val="005D7EAF"/>
    <w:rsid w:val="005E0105"/>
    <w:rsid w:val="005E0195"/>
    <w:rsid w:val="005E0503"/>
    <w:rsid w:val="005E052D"/>
    <w:rsid w:val="005E105D"/>
    <w:rsid w:val="005E1131"/>
    <w:rsid w:val="005E1632"/>
    <w:rsid w:val="005E19D4"/>
    <w:rsid w:val="005E1BE9"/>
    <w:rsid w:val="005E1F93"/>
    <w:rsid w:val="005E1FA7"/>
    <w:rsid w:val="005E21AF"/>
    <w:rsid w:val="005E2232"/>
    <w:rsid w:val="005E225D"/>
    <w:rsid w:val="005E238C"/>
    <w:rsid w:val="005E2454"/>
    <w:rsid w:val="005E2943"/>
    <w:rsid w:val="005E2F8C"/>
    <w:rsid w:val="005E30B7"/>
    <w:rsid w:val="005E321A"/>
    <w:rsid w:val="005E3631"/>
    <w:rsid w:val="005E3A38"/>
    <w:rsid w:val="005E3BBD"/>
    <w:rsid w:val="005E3C0D"/>
    <w:rsid w:val="005E3E44"/>
    <w:rsid w:val="005E3FC1"/>
    <w:rsid w:val="005E446B"/>
    <w:rsid w:val="005E466F"/>
    <w:rsid w:val="005E4EE6"/>
    <w:rsid w:val="005E4EFD"/>
    <w:rsid w:val="005E5096"/>
    <w:rsid w:val="005E51C1"/>
    <w:rsid w:val="005E5252"/>
    <w:rsid w:val="005E560C"/>
    <w:rsid w:val="005E570C"/>
    <w:rsid w:val="005E62F3"/>
    <w:rsid w:val="005E6A51"/>
    <w:rsid w:val="005E6DCA"/>
    <w:rsid w:val="005E6DF3"/>
    <w:rsid w:val="005E77C7"/>
    <w:rsid w:val="005E7900"/>
    <w:rsid w:val="005F0721"/>
    <w:rsid w:val="005F0D2A"/>
    <w:rsid w:val="005F0D2D"/>
    <w:rsid w:val="005F0D50"/>
    <w:rsid w:val="005F1914"/>
    <w:rsid w:val="005F277C"/>
    <w:rsid w:val="005F2F85"/>
    <w:rsid w:val="005F339F"/>
    <w:rsid w:val="005F3445"/>
    <w:rsid w:val="005F34C7"/>
    <w:rsid w:val="005F3712"/>
    <w:rsid w:val="005F3883"/>
    <w:rsid w:val="005F38BF"/>
    <w:rsid w:val="005F39CB"/>
    <w:rsid w:val="005F39DB"/>
    <w:rsid w:val="005F3D95"/>
    <w:rsid w:val="005F3FF7"/>
    <w:rsid w:val="005F409A"/>
    <w:rsid w:val="005F4B58"/>
    <w:rsid w:val="005F4E7B"/>
    <w:rsid w:val="005F5543"/>
    <w:rsid w:val="005F5839"/>
    <w:rsid w:val="005F5ACD"/>
    <w:rsid w:val="005F5B06"/>
    <w:rsid w:val="005F5BC7"/>
    <w:rsid w:val="005F5DB4"/>
    <w:rsid w:val="005F5E36"/>
    <w:rsid w:val="005F6134"/>
    <w:rsid w:val="005F638F"/>
    <w:rsid w:val="005F72D4"/>
    <w:rsid w:val="005F7870"/>
    <w:rsid w:val="005F7AA8"/>
    <w:rsid w:val="005F7BE1"/>
    <w:rsid w:val="005F7C0F"/>
    <w:rsid w:val="00600179"/>
    <w:rsid w:val="00600427"/>
    <w:rsid w:val="006004E8"/>
    <w:rsid w:val="00600535"/>
    <w:rsid w:val="00601035"/>
    <w:rsid w:val="00601174"/>
    <w:rsid w:val="006017C9"/>
    <w:rsid w:val="006021C4"/>
    <w:rsid w:val="0060226A"/>
    <w:rsid w:val="0060271D"/>
    <w:rsid w:val="00602849"/>
    <w:rsid w:val="00602D41"/>
    <w:rsid w:val="00602EF9"/>
    <w:rsid w:val="0060322E"/>
    <w:rsid w:val="00603779"/>
    <w:rsid w:val="00603940"/>
    <w:rsid w:val="0060437D"/>
    <w:rsid w:val="006048F0"/>
    <w:rsid w:val="00604DDC"/>
    <w:rsid w:val="00604E75"/>
    <w:rsid w:val="006052B1"/>
    <w:rsid w:val="00605319"/>
    <w:rsid w:val="00605685"/>
    <w:rsid w:val="006059E3"/>
    <w:rsid w:val="00605D5A"/>
    <w:rsid w:val="006062A7"/>
    <w:rsid w:val="006064D9"/>
    <w:rsid w:val="006067BC"/>
    <w:rsid w:val="0060683F"/>
    <w:rsid w:val="0060690B"/>
    <w:rsid w:val="00606AC7"/>
    <w:rsid w:val="00606BF5"/>
    <w:rsid w:val="00607011"/>
    <w:rsid w:val="006074CF"/>
    <w:rsid w:val="00607600"/>
    <w:rsid w:val="0060769B"/>
    <w:rsid w:val="00607947"/>
    <w:rsid w:val="0061022C"/>
    <w:rsid w:val="006102BE"/>
    <w:rsid w:val="00610B1C"/>
    <w:rsid w:val="00610C42"/>
    <w:rsid w:val="006113CB"/>
    <w:rsid w:val="0061195C"/>
    <w:rsid w:val="0061210E"/>
    <w:rsid w:val="0061211C"/>
    <w:rsid w:val="00612542"/>
    <w:rsid w:val="00612691"/>
    <w:rsid w:val="0061298E"/>
    <w:rsid w:val="00613066"/>
    <w:rsid w:val="006137E2"/>
    <w:rsid w:val="00613BC9"/>
    <w:rsid w:val="00615317"/>
    <w:rsid w:val="006155E7"/>
    <w:rsid w:val="0061564C"/>
    <w:rsid w:val="0061574C"/>
    <w:rsid w:val="006159DD"/>
    <w:rsid w:val="00615A6B"/>
    <w:rsid w:val="00615EE8"/>
    <w:rsid w:val="00616A64"/>
    <w:rsid w:val="00616E86"/>
    <w:rsid w:val="00616E99"/>
    <w:rsid w:val="00617027"/>
    <w:rsid w:val="006171DE"/>
    <w:rsid w:val="0061724A"/>
    <w:rsid w:val="00617283"/>
    <w:rsid w:val="00617584"/>
    <w:rsid w:val="00617685"/>
    <w:rsid w:val="0061795E"/>
    <w:rsid w:val="00617ED1"/>
    <w:rsid w:val="00620062"/>
    <w:rsid w:val="00620321"/>
    <w:rsid w:val="00620619"/>
    <w:rsid w:val="00620828"/>
    <w:rsid w:val="006209F5"/>
    <w:rsid w:val="00620FFB"/>
    <w:rsid w:val="0062180F"/>
    <w:rsid w:val="00621814"/>
    <w:rsid w:val="00621E3B"/>
    <w:rsid w:val="00621EDC"/>
    <w:rsid w:val="006222FE"/>
    <w:rsid w:val="00622620"/>
    <w:rsid w:val="00622F09"/>
    <w:rsid w:val="0062364E"/>
    <w:rsid w:val="00623C04"/>
    <w:rsid w:val="00623DED"/>
    <w:rsid w:val="0062482C"/>
    <w:rsid w:val="00624A51"/>
    <w:rsid w:val="00624CEB"/>
    <w:rsid w:val="00624EE0"/>
    <w:rsid w:val="00625431"/>
    <w:rsid w:val="00625B01"/>
    <w:rsid w:val="00626214"/>
    <w:rsid w:val="00626335"/>
    <w:rsid w:val="00626338"/>
    <w:rsid w:val="006263FE"/>
    <w:rsid w:val="00626A2A"/>
    <w:rsid w:val="00626A49"/>
    <w:rsid w:val="00626B6E"/>
    <w:rsid w:val="00626D2F"/>
    <w:rsid w:val="00626E40"/>
    <w:rsid w:val="0062771F"/>
    <w:rsid w:val="00630739"/>
    <w:rsid w:val="006308A0"/>
    <w:rsid w:val="00630A77"/>
    <w:rsid w:val="00630CE1"/>
    <w:rsid w:val="00631BCE"/>
    <w:rsid w:val="00631DEB"/>
    <w:rsid w:val="00631E9E"/>
    <w:rsid w:val="00631F4F"/>
    <w:rsid w:val="006325CC"/>
    <w:rsid w:val="00632705"/>
    <w:rsid w:val="00632763"/>
    <w:rsid w:val="0063281B"/>
    <w:rsid w:val="00632A58"/>
    <w:rsid w:val="00632E04"/>
    <w:rsid w:val="00632E81"/>
    <w:rsid w:val="006332CF"/>
    <w:rsid w:val="006336CE"/>
    <w:rsid w:val="00633B9B"/>
    <w:rsid w:val="00633E16"/>
    <w:rsid w:val="00635198"/>
    <w:rsid w:val="00635231"/>
    <w:rsid w:val="00635344"/>
    <w:rsid w:val="00636131"/>
    <w:rsid w:val="00636322"/>
    <w:rsid w:val="0063665A"/>
    <w:rsid w:val="00636B8A"/>
    <w:rsid w:val="006370E1"/>
    <w:rsid w:val="00637255"/>
    <w:rsid w:val="0063746C"/>
    <w:rsid w:val="00637765"/>
    <w:rsid w:val="00637897"/>
    <w:rsid w:val="00637EA2"/>
    <w:rsid w:val="00640249"/>
    <w:rsid w:val="006405B3"/>
    <w:rsid w:val="006408FB"/>
    <w:rsid w:val="006409B3"/>
    <w:rsid w:val="00640C43"/>
    <w:rsid w:val="00641A39"/>
    <w:rsid w:val="006420A1"/>
    <w:rsid w:val="006421D4"/>
    <w:rsid w:val="006422A9"/>
    <w:rsid w:val="0064303C"/>
    <w:rsid w:val="00643901"/>
    <w:rsid w:val="00644B8A"/>
    <w:rsid w:val="00644E34"/>
    <w:rsid w:val="006450CE"/>
    <w:rsid w:val="00645554"/>
    <w:rsid w:val="00645689"/>
    <w:rsid w:val="00645926"/>
    <w:rsid w:val="00646720"/>
    <w:rsid w:val="00646D02"/>
    <w:rsid w:val="006472DD"/>
    <w:rsid w:val="0064750A"/>
    <w:rsid w:val="00650190"/>
    <w:rsid w:val="0065080C"/>
    <w:rsid w:val="00650B04"/>
    <w:rsid w:val="00650BB7"/>
    <w:rsid w:val="00650CC8"/>
    <w:rsid w:val="00650D37"/>
    <w:rsid w:val="00650E23"/>
    <w:rsid w:val="0065158A"/>
    <w:rsid w:val="006516FC"/>
    <w:rsid w:val="00651EAE"/>
    <w:rsid w:val="0065214F"/>
    <w:rsid w:val="00652569"/>
    <w:rsid w:val="00652945"/>
    <w:rsid w:val="00652E6C"/>
    <w:rsid w:val="00652E71"/>
    <w:rsid w:val="006532C6"/>
    <w:rsid w:val="00653412"/>
    <w:rsid w:val="006534B8"/>
    <w:rsid w:val="00653C21"/>
    <w:rsid w:val="00653D93"/>
    <w:rsid w:val="00653E3B"/>
    <w:rsid w:val="006542C1"/>
    <w:rsid w:val="0065448F"/>
    <w:rsid w:val="00654E6B"/>
    <w:rsid w:val="00655278"/>
    <w:rsid w:val="00655A33"/>
    <w:rsid w:val="00655BC8"/>
    <w:rsid w:val="00655C87"/>
    <w:rsid w:val="00655E13"/>
    <w:rsid w:val="00656215"/>
    <w:rsid w:val="00656282"/>
    <w:rsid w:val="00656B34"/>
    <w:rsid w:val="00657191"/>
    <w:rsid w:val="00657510"/>
    <w:rsid w:val="0065774A"/>
    <w:rsid w:val="00657931"/>
    <w:rsid w:val="00657974"/>
    <w:rsid w:val="00657A86"/>
    <w:rsid w:val="00657AA7"/>
    <w:rsid w:val="00657B9A"/>
    <w:rsid w:val="00657D7C"/>
    <w:rsid w:val="00657DFF"/>
    <w:rsid w:val="006605DD"/>
    <w:rsid w:val="00661022"/>
    <w:rsid w:val="0066106E"/>
    <w:rsid w:val="006614F5"/>
    <w:rsid w:val="006615D8"/>
    <w:rsid w:val="006615EA"/>
    <w:rsid w:val="00661CF5"/>
    <w:rsid w:val="00661E73"/>
    <w:rsid w:val="0066266E"/>
    <w:rsid w:val="006626AD"/>
    <w:rsid w:val="00662B6A"/>
    <w:rsid w:val="00662C82"/>
    <w:rsid w:val="00662EB2"/>
    <w:rsid w:val="0066354E"/>
    <w:rsid w:val="0066381F"/>
    <w:rsid w:val="006641C2"/>
    <w:rsid w:val="00664336"/>
    <w:rsid w:val="00664488"/>
    <w:rsid w:val="006648FF"/>
    <w:rsid w:val="00664B2D"/>
    <w:rsid w:val="00664E4A"/>
    <w:rsid w:val="00664E65"/>
    <w:rsid w:val="00664F89"/>
    <w:rsid w:val="00665303"/>
    <w:rsid w:val="00665382"/>
    <w:rsid w:val="00665524"/>
    <w:rsid w:val="00665684"/>
    <w:rsid w:val="0066593C"/>
    <w:rsid w:val="00665BA9"/>
    <w:rsid w:val="00665EB5"/>
    <w:rsid w:val="00666682"/>
    <w:rsid w:val="00666BC4"/>
    <w:rsid w:val="00666FAD"/>
    <w:rsid w:val="006670FC"/>
    <w:rsid w:val="00667A06"/>
    <w:rsid w:val="00667FA3"/>
    <w:rsid w:val="00670153"/>
    <w:rsid w:val="006705A0"/>
    <w:rsid w:val="006705CE"/>
    <w:rsid w:val="0067060D"/>
    <w:rsid w:val="0067077D"/>
    <w:rsid w:val="00670793"/>
    <w:rsid w:val="00670BB4"/>
    <w:rsid w:val="00670D6C"/>
    <w:rsid w:val="0067102F"/>
    <w:rsid w:val="00671755"/>
    <w:rsid w:val="00672345"/>
    <w:rsid w:val="00672536"/>
    <w:rsid w:val="0067277B"/>
    <w:rsid w:val="006729FD"/>
    <w:rsid w:val="00672AA0"/>
    <w:rsid w:val="00672F25"/>
    <w:rsid w:val="00673136"/>
    <w:rsid w:val="006736B3"/>
    <w:rsid w:val="00673827"/>
    <w:rsid w:val="006742BA"/>
    <w:rsid w:val="00674530"/>
    <w:rsid w:val="00674604"/>
    <w:rsid w:val="00674A80"/>
    <w:rsid w:val="00674A83"/>
    <w:rsid w:val="00674B0F"/>
    <w:rsid w:val="00674BCD"/>
    <w:rsid w:val="00674C1D"/>
    <w:rsid w:val="0067597E"/>
    <w:rsid w:val="006759E8"/>
    <w:rsid w:val="00675B59"/>
    <w:rsid w:val="00675DD0"/>
    <w:rsid w:val="00675F23"/>
    <w:rsid w:val="00676132"/>
    <w:rsid w:val="00676E8A"/>
    <w:rsid w:val="006774E2"/>
    <w:rsid w:val="006775D2"/>
    <w:rsid w:val="00677DCC"/>
    <w:rsid w:val="006800D7"/>
    <w:rsid w:val="00680316"/>
    <w:rsid w:val="00680455"/>
    <w:rsid w:val="00681097"/>
    <w:rsid w:val="00681345"/>
    <w:rsid w:val="006815AF"/>
    <w:rsid w:val="006816DF"/>
    <w:rsid w:val="00682123"/>
    <w:rsid w:val="00682246"/>
    <w:rsid w:val="006823EF"/>
    <w:rsid w:val="0068272B"/>
    <w:rsid w:val="00682870"/>
    <w:rsid w:val="00682BB9"/>
    <w:rsid w:val="00682EA2"/>
    <w:rsid w:val="00683048"/>
    <w:rsid w:val="00683B77"/>
    <w:rsid w:val="00684B01"/>
    <w:rsid w:val="00684D7F"/>
    <w:rsid w:val="00684EE9"/>
    <w:rsid w:val="00685036"/>
    <w:rsid w:val="0068511B"/>
    <w:rsid w:val="00685562"/>
    <w:rsid w:val="00685612"/>
    <w:rsid w:val="0068569E"/>
    <w:rsid w:val="006859DF"/>
    <w:rsid w:val="00686199"/>
    <w:rsid w:val="00686634"/>
    <w:rsid w:val="00686666"/>
    <w:rsid w:val="00686945"/>
    <w:rsid w:val="00686A02"/>
    <w:rsid w:val="00686A15"/>
    <w:rsid w:val="00686B11"/>
    <w:rsid w:val="00686B68"/>
    <w:rsid w:val="0068731A"/>
    <w:rsid w:val="006875C1"/>
    <w:rsid w:val="006877CF"/>
    <w:rsid w:val="006877D6"/>
    <w:rsid w:val="00687F33"/>
    <w:rsid w:val="00690897"/>
    <w:rsid w:val="00690AFF"/>
    <w:rsid w:val="00690CA3"/>
    <w:rsid w:val="00690D95"/>
    <w:rsid w:val="006913FA"/>
    <w:rsid w:val="0069151C"/>
    <w:rsid w:val="006915E6"/>
    <w:rsid w:val="00691927"/>
    <w:rsid w:val="00691D88"/>
    <w:rsid w:val="006920A4"/>
    <w:rsid w:val="006920F7"/>
    <w:rsid w:val="00692993"/>
    <w:rsid w:val="00692A2A"/>
    <w:rsid w:val="00692F5B"/>
    <w:rsid w:val="00693303"/>
    <w:rsid w:val="0069351A"/>
    <w:rsid w:val="00693732"/>
    <w:rsid w:val="00693736"/>
    <w:rsid w:val="00693F21"/>
    <w:rsid w:val="0069455A"/>
    <w:rsid w:val="006945D8"/>
    <w:rsid w:val="00694E1F"/>
    <w:rsid w:val="00694F36"/>
    <w:rsid w:val="00694FDB"/>
    <w:rsid w:val="006960C2"/>
    <w:rsid w:val="006960D4"/>
    <w:rsid w:val="006960EF"/>
    <w:rsid w:val="0069623D"/>
    <w:rsid w:val="0069635E"/>
    <w:rsid w:val="0069636B"/>
    <w:rsid w:val="00696E72"/>
    <w:rsid w:val="006974EF"/>
    <w:rsid w:val="00697F5F"/>
    <w:rsid w:val="00697FEB"/>
    <w:rsid w:val="006A05AB"/>
    <w:rsid w:val="006A087C"/>
    <w:rsid w:val="006A0B4B"/>
    <w:rsid w:val="006A124D"/>
    <w:rsid w:val="006A12AA"/>
    <w:rsid w:val="006A14DC"/>
    <w:rsid w:val="006A163E"/>
    <w:rsid w:val="006A179B"/>
    <w:rsid w:val="006A1D6A"/>
    <w:rsid w:val="006A1EEF"/>
    <w:rsid w:val="006A1EFD"/>
    <w:rsid w:val="006A2123"/>
    <w:rsid w:val="006A223D"/>
    <w:rsid w:val="006A2B59"/>
    <w:rsid w:val="006A2E6E"/>
    <w:rsid w:val="006A31EE"/>
    <w:rsid w:val="006A3773"/>
    <w:rsid w:val="006A3A4B"/>
    <w:rsid w:val="006A3E34"/>
    <w:rsid w:val="006A4418"/>
    <w:rsid w:val="006A48BF"/>
    <w:rsid w:val="006A4B8E"/>
    <w:rsid w:val="006A4C88"/>
    <w:rsid w:val="006A4D98"/>
    <w:rsid w:val="006A4DE9"/>
    <w:rsid w:val="006A59CD"/>
    <w:rsid w:val="006A6397"/>
    <w:rsid w:val="006A6503"/>
    <w:rsid w:val="006A66E7"/>
    <w:rsid w:val="006A6AE5"/>
    <w:rsid w:val="006A747B"/>
    <w:rsid w:val="006A7614"/>
    <w:rsid w:val="006A7CFC"/>
    <w:rsid w:val="006B0176"/>
    <w:rsid w:val="006B031E"/>
    <w:rsid w:val="006B06A1"/>
    <w:rsid w:val="006B1162"/>
    <w:rsid w:val="006B154C"/>
    <w:rsid w:val="006B1718"/>
    <w:rsid w:val="006B1B1E"/>
    <w:rsid w:val="006B1F21"/>
    <w:rsid w:val="006B285B"/>
    <w:rsid w:val="006B2886"/>
    <w:rsid w:val="006B2A5F"/>
    <w:rsid w:val="006B2E38"/>
    <w:rsid w:val="006B3177"/>
    <w:rsid w:val="006B32F7"/>
    <w:rsid w:val="006B34CD"/>
    <w:rsid w:val="006B3AE9"/>
    <w:rsid w:val="006B3CBF"/>
    <w:rsid w:val="006B40D3"/>
    <w:rsid w:val="006B5030"/>
    <w:rsid w:val="006B5159"/>
    <w:rsid w:val="006B56A3"/>
    <w:rsid w:val="006B5BE9"/>
    <w:rsid w:val="006B5CBE"/>
    <w:rsid w:val="006B5D93"/>
    <w:rsid w:val="006B67CB"/>
    <w:rsid w:val="006B6A21"/>
    <w:rsid w:val="006B6C7E"/>
    <w:rsid w:val="006B6D17"/>
    <w:rsid w:val="006B6F03"/>
    <w:rsid w:val="006B7255"/>
    <w:rsid w:val="006B7677"/>
    <w:rsid w:val="006B76DA"/>
    <w:rsid w:val="006B78B3"/>
    <w:rsid w:val="006B7B40"/>
    <w:rsid w:val="006B7EAB"/>
    <w:rsid w:val="006C00D2"/>
    <w:rsid w:val="006C03EE"/>
    <w:rsid w:val="006C04DE"/>
    <w:rsid w:val="006C059F"/>
    <w:rsid w:val="006C0806"/>
    <w:rsid w:val="006C08A2"/>
    <w:rsid w:val="006C099D"/>
    <w:rsid w:val="006C0DDF"/>
    <w:rsid w:val="006C0EEB"/>
    <w:rsid w:val="006C145F"/>
    <w:rsid w:val="006C1D72"/>
    <w:rsid w:val="006C1E85"/>
    <w:rsid w:val="006C21F7"/>
    <w:rsid w:val="006C236E"/>
    <w:rsid w:val="006C2B30"/>
    <w:rsid w:val="006C392E"/>
    <w:rsid w:val="006C3A77"/>
    <w:rsid w:val="006C3CAC"/>
    <w:rsid w:val="006C3D61"/>
    <w:rsid w:val="006C3F1A"/>
    <w:rsid w:val="006C4001"/>
    <w:rsid w:val="006C4046"/>
    <w:rsid w:val="006C456F"/>
    <w:rsid w:val="006C46A0"/>
    <w:rsid w:val="006C4736"/>
    <w:rsid w:val="006C4AD5"/>
    <w:rsid w:val="006C4B24"/>
    <w:rsid w:val="006C4C77"/>
    <w:rsid w:val="006C5A9B"/>
    <w:rsid w:val="006C5B2D"/>
    <w:rsid w:val="006C5DC9"/>
    <w:rsid w:val="006C63C4"/>
    <w:rsid w:val="006C69C3"/>
    <w:rsid w:val="006C6A39"/>
    <w:rsid w:val="006C7007"/>
    <w:rsid w:val="006C76C3"/>
    <w:rsid w:val="006C7895"/>
    <w:rsid w:val="006C7B52"/>
    <w:rsid w:val="006C7CEA"/>
    <w:rsid w:val="006C7CF3"/>
    <w:rsid w:val="006C7FD4"/>
    <w:rsid w:val="006D0008"/>
    <w:rsid w:val="006D0175"/>
    <w:rsid w:val="006D0257"/>
    <w:rsid w:val="006D03CD"/>
    <w:rsid w:val="006D0842"/>
    <w:rsid w:val="006D0A5B"/>
    <w:rsid w:val="006D0ED8"/>
    <w:rsid w:val="006D10BF"/>
    <w:rsid w:val="006D1EE9"/>
    <w:rsid w:val="006D2BA4"/>
    <w:rsid w:val="006D2E67"/>
    <w:rsid w:val="006D2E95"/>
    <w:rsid w:val="006D32CE"/>
    <w:rsid w:val="006D3325"/>
    <w:rsid w:val="006D3625"/>
    <w:rsid w:val="006D3866"/>
    <w:rsid w:val="006D3A0E"/>
    <w:rsid w:val="006D3E88"/>
    <w:rsid w:val="006D4539"/>
    <w:rsid w:val="006D4DE3"/>
    <w:rsid w:val="006D4E4D"/>
    <w:rsid w:val="006D50AF"/>
    <w:rsid w:val="006D50B7"/>
    <w:rsid w:val="006D50BD"/>
    <w:rsid w:val="006D577F"/>
    <w:rsid w:val="006D58F2"/>
    <w:rsid w:val="006D5CA9"/>
    <w:rsid w:val="006D6B5D"/>
    <w:rsid w:val="006D6D49"/>
    <w:rsid w:val="006D6E39"/>
    <w:rsid w:val="006D74D8"/>
    <w:rsid w:val="006D77C8"/>
    <w:rsid w:val="006D7A88"/>
    <w:rsid w:val="006E00C8"/>
    <w:rsid w:val="006E039D"/>
    <w:rsid w:val="006E060F"/>
    <w:rsid w:val="006E06D1"/>
    <w:rsid w:val="006E1647"/>
    <w:rsid w:val="006E187C"/>
    <w:rsid w:val="006E2113"/>
    <w:rsid w:val="006E23F8"/>
    <w:rsid w:val="006E29AE"/>
    <w:rsid w:val="006E2C6D"/>
    <w:rsid w:val="006E36EA"/>
    <w:rsid w:val="006E3B21"/>
    <w:rsid w:val="006E3F4B"/>
    <w:rsid w:val="006E4142"/>
    <w:rsid w:val="006E4589"/>
    <w:rsid w:val="006E487C"/>
    <w:rsid w:val="006E4F06"/>
    <w:rsid w:val="006E52B3"/>
    <w:rsid w:val="006E5FDB"/>
    <w:rsid w:val="006E71B7"/>
    <w:rsid w:val="006E78F2"/>
    <w:rsid w:val="006F03E4"/>
    <w:rsid w:val="006F0878"/>
    <w:rsid w:val="006F08D2"/>
    <w:rsid w:val="006F1DA1"/>
    <w:rsid w:val="006F27BD"/>
    <w:rsid w:val="006F292D"/>
    <w:rsid w:val="006F2DD1"/>
    <w:rsid w:val="006F3033"/>
    <w:rsid w:val="006F3B86"/>
    <w:rsid w:val="006F3CA4"/>
    <w:rsid w:val="006F3D58"/>
    <w:rsid w:val="006F3DEE"/>
    <w:rsid w:val="006F3EC2"/>
    <w:rsid w:val="006F40CB"/>
    <w:rsid w:val="006F431A"/>
    <w:rsid w:val="006F49BF"/>
    <w:rsid w:val="006F4B31"/>
    <w:rsid w:val="006F4E0C"/>
    <w:rsid w:val="006F5182"/>
    <w:rsid w:val="006F5241"/>
    <w:rsid w:val="006F557F"/>
    <w:rsid w:val="006F565E"/>
    <w:rsid w:val="006F5A34"/>
    <w:rsid w:val="006F6147"/>
    <w:rsid w:val="006F625D"/>
    <w:rsid w:val="006F6640"/>
    <w:rsid w:val="006F69FC"/>
    <w:rsid w:val="006F6BE6"/>
    <w:rsid w:val="006F7015"/>
    <w:rsid w:val="006F71AA"/>
    <w:rsid w:val="006F7A7D"/>
    <w:rsid w:val="006F7B29"/>
    <w:rsid w:val="006F7E98"/>
    <w:rsid w:val="0070015E"/>
    <w:rsid w:val="007005D7"/>
    <w:rsid w:val="007007FD"/>
    <w:rsid w:val="00700BA9"/>
    <w:rsid w:val="00700C40"/>
    <w:rsid w:val="00700FA7"/>
    <w:rsid w:val="007010C9"/>
    <w:rsid w:val="00701730"/>
    <w:rsid w:val="00701B9F"/>
    <w:rsid w:val="00701F22"/>
    <w:rsid w:val="00702289"/>
    <w:rsid w:val="00702758"/>
    <w:rsid w:val="007027EF"/>
    <w:rsid w:val="00702A4F"/>
    <w:rsid w:val="00703071"/>
    <w:rsid w:val="0070309F"/>
    <w:rsid w:val="00703825"/>
    <w:rsid w:val="00703E2F"/>
    <w:rsid w:val="007045F8"/>
    <w:rsid w:val="00704E97"/>
    <w:rsid w:val="00705B05"/>
    <w:rsid w:val="00705B07"/>
    <w:rsid w:val="00706164"/>
    <w:rsid w:val="007067C9"/>
    <w:rsid w:val="0070687A"/>
    <w:rsid w:val="007072F1"/>
    <w:rsid w:val="00707525"/>
    <w:rsid w:val="00707A71"/>
    <w:rsid w:val="00707AD1"/>
    <w:rsid w:val="00707DAC"/>
    <w:rsid w:val="00710079"/>
    <w:rsid w:val="0071012B"/>
    <w:rsid w:val="00710A0A"/>
    <w:rsid w:val="00710ABD"/>
    <w:rsid w:val="00710ADB"/>
    <w:rsid w:val="00710C49"/>
    <w:rsid w:val="00711260"/>
    <w:rsid w:val="00711439"/>
    <w:rsid w:val="007118BA"/>
    <w:rsid w:val="00711BAD"/>
    <w:rsid w:val="00711CD1"/>
    <w:rsid w:val="00711DA9"/>
    <w:rsid w:val="007121E8"/>
    <w:rsid w:val="00712304"/>
    <w:rsid w:val="00712384"/>
    <w:rsid w:val="0071275B"/>
    <w:rsid w:val="00712911"/>
    <w:rsid w:val="007129F2"/>
    <w:rsid w:val="00712D1F"/>
    <w:rsid w:val="00712DEC"/>
    <w:rsid w:val="00712E07"/>
    <w:rsid w:val="007131AB"/>
    <w:rsid w:val="007131AC"/>
    <w:rsid w:val="007135B2"/>
    <w:rsid w:val="00713E16"/>
    <w:rsid w:val="007140C8"/>
    <w:rsid w:val="00714153"/>
    <w:rsid w:val="00714227"/>
    <w:rsid w:val="007143A9"/>
    <w:rsid w:val="007146D7"/>
    <w:rsid w:val="00714833"/>
    <w:rsid w:val="007149D7"/>
    <w:rsid w:val="00714D47"/>
    <w:rsid w:val="00715000"/>
    <w:rsid w:val="00715419"/>
    <w:rsid w:val="007154B0"/>
    <w:rsid w:val="007156CF"/>
    <w:rsid w:val="00715749"/>
    <w:rsid w:val="007162B7"/>
    <w:rsid w:val="007162E0"/>
    <w:rsid w:val="00716808"/>
    <w:rsid w:val="00716A45"/>
    <w:rsid w:val="00716CCA"/>
    <w:rsid w:val="00717248"/>
    <w:rsid w:val="007177AF"/>
    <w:rsid w:val="00717B05"/>
    <w:rsid w:val="00717F2F"/>
    <w:rsid w:val="00717FD2"/>
    <w:rsid w:val="0072004B"/>
    <w:rsid w:val="00720223"/>
    <w:rsid w:val="00721070"/>
    <w:rsid w:val="00721152"/>
    <w:rsid w:val="007211E1"/>
    <w:rsid w:val="007215A2"/>
    <w:rsid w:val="00722164"/>
    <w:rsid w:val="00722222"/>
    <w:rsid w:val="0072257E"/>
    <w:rsid w:val="00722B89"/>
    <w:rsid w:val="007231EA"/>
    <w:rsid w:val="0072392B"/>
    <w:rsid w:val="00723A71"/>
    <w:rsid w:val="00723DFE"/>
    <w:rsid w:val="00724645"/>
    <w:rsid w:val="007248AC"/>
    <w:rsid w:val="00724C70"/>
    <w:rsid w:val="00724DF0"/>
    <w:rsid w:val="00725655"/>
    <w:rsid w:val="00726329"/>
    <w:rsid w:val="0072662E"/>
    <w:rsid w:val="00726A68"/>
    <w:rsid w:val="00726CC1"/>
    <w:rsid w:val="007276E2"/>
    <w:rsid w:val="00730179"/>
    <w:rsid w:val="0073052D"/>
    <w:rsid w:val="00730602"/>
    <w:rsid w:val="007307DB"/>
    <w:rsid w:val="00730F88"/>
    <w:rsid w:val="007316ED"/>
    <w:rsid w:val="007317C2"/>
    <w:rsid w:val="00731F1E"/>
    <w:rsid w:val="00732036"/>
    <w:rsid w:val="00732309"/>
    <w:rsid w:val="007323F9"/>
    <w:rsid w:val="007324D1"/>
    <w:rsid w:val="00732728"/>
    <w:rsid w:val="00732C35"/>
    <w:rsid w:val="00732D71"/>
    <w:rsid w:val="0073306B"/>
    <w:rsid w:val="007338ED"/>
    <w:rsid w:val="00733E88"/>
    <w:rsid w:val="00734028"/>
    <w:rsid w:val="00734197"/>
    <w:rsid w:val="007344D7"/>
    <w:rsid w:val="00734A9B"/>
    <w:rsid w:val="007353BF"/>
    <w:rsid w:val="00735EA0"/>
    <w:rsid w:val="00735F55"/>
    <w:rsid w:val="00736127"/>
    <w:rsid w:val="0073621A"/>
    <w:rsid w:val="00736232"/>
    <w:rsid w:val="00736342"/>
    <w:rsid w:val="007363A5"/>
    <w:rsid w:val="00736473"/>
    <w:rsid w:val="00736859"/>
    <w:rsid w:val="00736A11"/>
    <w:rsid w:val="00736BF4"/>
    <w:rsid w:val="00736D5B"/>
    <w:rsid w:val="00737934"/>
    <w:rsid w:val="00737A38"/>
    <w:rsid w:val="007402B6"/>
    <w:rsid w:val="007402C0"/>
    <w:rsid w:val="0074035C"/>
    <w:rsid w:val="00740442"/>
    <w:rsid w:val="00740695"/>
    <w:rsid w:val="007407AE"/>
    <w:rsid w:val="007409F6"/>
    <w:rsid w:val="00740CAD"/>
    <w:rsid w:val="00740FE4"/>
    <w:rsid w:val="00741004"/>
    <w:rsid w:val="0074101D"/>
    <w:rsid w:val="0074101F"/>
    <w:rsid w:val="007412B0"/>
    <w:rsid w:val="007415B9"/>
    <w:rsid w:val="007416C0"/>
    <w:rsid w:val="0074177B"/>
    <w:rsid w:val="00742343"/>
    <w:rsid w:val="00742659"/>
    <w:rsid w:val="00742CF3"/>
    <w:rsid w:val="007430A2"/>
    <w:rsid w:val="007439A9"/>
    <w:rsid w:val="00743D7F"/>
    <w:rsid w:val="00743DD6"/>
    <w:rsid w:val="007442B0"/>
    <w:rsid w:val="00744416"/>
    <w:rsid w:val="007445AB"/>
    <w:rsid w:val="0074468E"/>
    <w:rsid w:val="00744A90"/>
    <w:rsid w:val="00745005"/>
    <w:rsid w:val="00745529"/>
    <w:rsid w:val="00745A0B"/>
    <w:rsid w:val="00745B37"/>
    <w:rsid w:val="00745D08"/>
    <w:rsid w:val="00746166"/>
    <w:rsid w:val="00746374"/>
    <w:rsid w:val="0074656A"/>
    <w:rsid w:val="00746813"/>
    <w:rsid w:val="007469A1"/>
    <w:rsid w:val="007469C5"/>
    <w:rsid w:val="00746C66"/>
    <w:rsid w:val="00746CD6"/>
    <w:rsid w:val="0074757C"/>
    <w:rsid w:val="007475ED"/>
    <w:rsid w:val="007475F2"/>
    <w:rsid w:val="00747BD1"/>
    <w:rsid w:val="00750493"/>
    <w:rsid w:val="0075103A"/>
    <w:rsid w:val="00751974"/>
    <w:rsid w:val="00751D31"/>
    <w:rsid w:val="00751E8B"/>
    <w:rsid w:val="00752182"/>
    <w:rsid w:val="00752290"/>
    <w:rsid w:val="007525F7"/>
    <w:rsid w:val="00752F45"/>
    <w:rsid w:val="0075452C"/>
    <w:rsid w:val="00754687"/>
    <w:rsid w:val="00754C57"/>
    <w:rsid w:val="00754EE0"/>
    <w:rsid w:val="0075512B"/>
    <w:rsid w:val="007552A1"/>
    <w:rsid w:val="007552FD"/>
    <w:rsid w:val="0075538F"/>
    <w:rsid w:val="0075539D"/>
    <w:rsid w:val="0075570A"/>
    <w:rsid w:val="00755946"/>
    <w:rsid w:val="00755DDF"/>
    <w:rsid w:val="00755E27"/>
    <w:rsid w:val="007560F0"/>
    <w:rsid w:val="00756119"/>
    <w:rsid w:val="007564FF"/>
    <w:rsid w:val="007567CE"/>
    <w:rsid w:val="00756AB7"/>
    <w:rsid w:val="00757A0D"/>
    <w:rsid w:val="00757D77"/>
    <w:rsid w:val="00757DBA"/>
    <w:rsid w:val="00760270"/>
    <w:rsid w:val="00760560"/>
    <w:rsid w:val="0076074E"/>
    <w:rsid w:val="007607CB"/>
    <w:rsid w:val="0076097A"/>
    <w:rsid w:val="00760A4B"/>
    <w:rsid w:val="00760D12"/>
    <w:rsid w:val="0076154F"/>
    <w:rsid w:val="007619C6"/>
    <w:rsid w:val="007624CA"/>
    <w:rsid w:val="007628CE"/>
    <w:rsid w:val="0076297A"/>
    <w:rsid w:val="00762F98"/>
    <w:rsid w:val="007634F6"/>
    <w:rsid w:val="007635D1"/>
    <w:rsid w:val="0076361F"/>
    <w:rsid w:val="00763B07"/>
    <w:rsid w:val="00763D60"/>
    <w:rsid w:val="00764093"/>
    <w:rsid w:val="007642D2"/>
    <w:rsid w:val="0076438F"/>
    <w:rsid w:val="007643BA"/>
    <w:rsid w:val="00764A6E"/>
    <w:rsid w:val="00764C4B"/>
    <w:rsid w:val="00764EAD"/>
    <w:rsid w:val="00764FD4"/>
    <w:rsid w:val="00765282"/>
    <w:rsid w:val="0076580B"/>
    <w:rsid w:val="00765B20"/>
    <w:rsid w:val="00766224"/>
    <w:rsid w:val="0076636E"/>
    <w:rsid w:val="00766AAE"/>
    <w:rsid w:val="00766E6C"/>
    <w:rsid w:val="00767364"/>
    <w:rsid w:val="007673DC"/>
    <w:rsid w:val="00767813"/>
    <w:rsid w:val="007678B2"/>
    <w:rsid w:val="00767C1E"/>
    <w:rsid w:val="00767D61"/>
    <w:rsid w:val="00770464"/>
    <w:rsid w:val="00770E74"/>
    <w:rsid w:val="00770E8F"/>
    <w:rsid w:val="00770FCF"/>
    <w:rsid w:val="007710B3"/>
    <w:rsid w:val="00771290"/>
    <w:rsid w:val="00771636"/>
    <w:rsid w:val="0077169F"/>
    <w:rsid w:val="00771D13"/>
    <w:rsid w:val="00771E5B"/>
    <w:rsid w:val="00771F39"/>
    <w:rsid w:val="007726F9"/>
    <w:rsid w:val="00772770"/>
    <w:rsid w:val="00772A5B"/>
    <w:rsid w:val="00772E5A"/>
    <w:rsid w:val="00772E64"/>
    <w:rsid w:val="007735D1"/>
    <w:rsid w:val="00773AF9"/>
    <w:rsid w:val="00773CAA"/>
    <w:rsid w:val="00773D8C"/>
    <w:rsid w:val="0077493D"/>
    <w:rsid w:val="00774ED6"/>
    <w:rsid w:val="00774FF4"/>
    <w:rsid w:val="0077595D"/>
    <w:rsid w:val="00775A1F"/>
    <w:rsid w:val="00775A9E"/>
    <w:rsid w:val="00775B0F"/>
    <w:rsid w:val="00775BAE"/>
    <w:rsid w:val="00775C3B"/>
    <w:rsid w:val="00775E5F"/>
    <w:rsid w:val="00775F93"/>
    <w:rsid w:val="0077612B"/>
    <w:rsid w:val="0077621F"/>
    <w:rsid w:val="00776349"/>
    <w:rsid w:val="00776393"/>
    <w:rsid w:val="0077674F"/>
    <w:rsid w:val="007767A6"/>
    <w:rsid w:val="007768F5"/>
    <w:rsid w:val="007769D4"/>
    <w:rsid w:val="007777C2"/>
    <w:rsid w:val="0077788A"/>
    <w:rsid w:val="00777A67"/>
    <w:rsid w:val="00777E24"/>
    <w:rsid w:val="007805A1"/>
    <w:rsid w:val="0078061F"/>
    <w:rsid w:val="007806B9"/>
    <w:rsid w:val="00780906"/>
    <w:rsid w:val="00780ED4"/>
    <w:rsid w:val="007812CE"/>
    <w:rsid w:val="00781386"/>
    <w:rsid w:val="00781D0B"/>
    <w:rsid w:val="00781D86"/>
    <w:rsid w:val="00781F04"/>
    <w:rsid w:val="007822A1"/>
    <w:rsid w:val="007826FA"/>
    <w:rsid w:val="00782983"/>
    <w:rsid w:val="0078305A"/>
    <w:rsid w:val="007832B3"/>
    <w:rsid w:val="007832EF"/>
    <w:rsid w:val="0078365D"/>
    <w:rsid w:val="00783702"/>
    <w:rsid w:val="0078396B"/>
    <w:rsid w:val="00783BC5"/>
    <w:rsid w:val="00783C0C"/>
    <w:rsid w:val="00783CD0"/>
    <w:rsid w:val="00784282"/>
    <w:rsid w:val="00784360"/>
    <w:rsid w:val="00784671"/>
    <w:rsid w:val="007846E1"/>
    <w:rsid w:val="0078478E"/>
    <w:rsid w:val="0078479F"/>
    <w:rsid w:val="007849C5"/>
    <w:rsid w:val="00784C87"/>
    <w:rsid w:val="00784D90"/>
    <w:rsid w:val="0078509D"/>
    <w:rsid w:val="007851E3"/>
    <w:rsid w:val="007853C6"/>
    <w:rsid w:val="007854D2"/>
    <w:rsid w:val="00785641"/>
    <w:rsid w:val="00785A78"/>
    <w:rsid w:val="00785F60"/>
    <w:rsid w:val="007870C7"/>
    <w:rsid w:val="0078723C"/>
    <w:rsid w:val="00787470"/>
    <w:rsid w:val="007876B1"/>
    <w:rsid w:val="00787778"/>
    <w:rsid w:val="007877F7"/>
    <w:rsid w:val="0078792B"/>
    <w:rsid w:val="00787E5E"/>
    <w:rsid w:val="00790334"/>
    <w:rsid w:val="00790340"/>
    <w:rsid w:val="007903BE"/>
    <w:rsid w:val="00790446"/>
    <w:rsid w:val="007908D9"/>
    <w:rsid w:val="007909E8"/>
    <w:rsid w:val="00790A7E"/>
    <w:rsid w:val="00790D8D"/>
    <w:rsid w:val="007912C1"/>
    <w:rsid w:val="00791378"/>
    <w:rsid w:val="007914D4"/>
    <w:rsid w:val="00791737"/>
    <w:rsid w:val="00791A7B"/>
    <w:rsid w:val="007920C3"/>
    <w:rsid w:val="00792103"/>
    <w:rsid w:val="007921FA"/>
    <w:rsid w:val="00792321"/>
    <w:rsid w:val="00792654"/>
    <w:rsid w:val="0079279C"/>
    <w:rsid w:val="00792D5A"/>
    <w:rsid w:val="00792D69"/>
    <w:rsid w:val="00792F1D"/>
    <w:rsid w:val="0079317A"/>
    <w:rsid w:val="0079348C"/>
    <w:rsid w:val="007934B0"/>
    <w:rsid w:val="00793A10"/>
    <w:rsid w:val="00793C05"/>
    <w:rsid w:val="0079408D"/>
    <w:rsid w:val="007947E1"/>
    <w:rsid w:val="00794912"/>
    <w:rsid w:val="007954BD"/>
    <w:rsid w:val="007955BB"/>
    <w:rsid w:val="007959A5"/>
    <w:rsid w:val="00795FC6"/>
    <w:rsid w:val="0079629B"/>
    <w:rsid w:val="00796D08"/>
    <w:rsid w:val="00797CA4"/>
    <w:rsid w:val="00797F5A"/>
    <w:rsid w:val="00797F8B"/>
    <w:rsid w:val="007A019D"/>
    <w:rsid w:val="007A01E8"/>
    <w:rsid w:val="007A06B0"/>
    <w:rsid w:val="007A0ABE"/>
    <w:rsid w:val="007A0C73"/>
    <w:rsid w:val="007A0D7B"/>
    <w:rsid w:val="007A1013"/>
    <w:rsid w:val="007A1147"/>
    <w:rsid w:val="007A1300"/>
    <w:rsid w:val="007A171A"/>
    <w:rsid w:val="007A1A90"/>
    <w:rsid w:val="007A1B73"/>
    <w:rsid w:val="007A1E15"/>
    <w:rsid w:val="007A2673"/>
    <w:rsid w:val="007A2B6D"/>
    <w:rsid w:val="007A2C99"/>
    <w:rsid w:val="007A335E"/>
    <w:rsid w:val="007A3AA8"/>
    <w:rsid w:val="007A430B"/>
    <w:rsid w:val="007A4384"/>
    <w:rsid w:val="007A4415"/>
    <w:rsid w:val="007A4FB8"/>
    <w:rsid w:val="007A5126"/>
    <w:rsid w:val="007A51A5"/>
    <w:rsid w:val="007A532B"/>
    <w:rsid w:val="007A5508"/>
    <w:rsid w:val="007A56F5"/>
    <w:rsid w:val="007A579E"/>
    <w:rsid w:val="007A5884"/>
    <w:rsid w:val="007A5ACA"/>
    <w:rsid w:val="007A5C30"/>
    <w:rsid w:val="007A6330"/>
    <w:rsid w:val="007A633D"/>
    <w:rsid w:val="007A6583"/>
    <w:rsid w:val="007A6820"/>
    <w:rsid w:val="007A6CF9"/>
    <w:rsid w:val="007A6DDB"/>
    <w:rsid w:val="007A73AB"/>
    <w:rsid w:val="007A7A0A"/>
    <w:rsid w:val="007A7DCA"/>
    <w:rsid w:val="007A7EBF"/>
    <w:rsid w:val="007A7F2A"/>
    <w:rsid w:val="007B01BC"/>
    <w:rsid w:val="007B05CD"/>
    <w:rsid w:val="007B06A7"/>
    <w:rsid w:val="007B098E"/>
    <w:rsid w:val="007B0BCB"/>
    <w:rsid w:val="007B0F12"/>
    <w:rsid w:val="007B1142"/>
    <w:rsid w:val="007B1671"/>
    <w:rsid w:val="007B18A4"/>
    <w:rsid w:val="007B206C"/>
    <w:rsid w:val="007B21F5"/>
    <w:rsid w:val="007B2293"/>
    <w:rsid w:val="007B230C"/>
    <w:rsid w:val="007B243E"/>
    <w:rsid w:val="007B276F"/>
    <w:rsid w:val="007B278B"/>
    <w:rsid w:val="007B27BC"/>
    <w:rsid w:val="007B2C46"/>
    <w:rsid w:val="007B35AC"/>
    <w:rsid w:val="007B380B"/>
    <w:rsid w:val="007B3904"/>
    <w:rsid w:val="007B3CE4"/>
    <w:rsid w:val="007B3D1F"/>
    <w:rsid w:val="007B3E80"/>
    <w:rsid w:val="007B469D"/>
    <w:rsid w:val="007B498C"/>
    <w:rsid w:val="007B4C05"/>
    <w:rsid w:val="007B56B3"/>
    <w:rsid w:val="007B5DD8"/>
    <w:rsid w:val="007B6552"/>
    <w:rsid w:val="007B690C"/>
    <w:rsid w:val="007B6A28"/>
    <w:rsid w:val="007B6F3F"/>
    <w:rsid w:val="007B6FF5"/>
    <w:rsid w:val="007B7266"/>
    <w:rsid w:val="007B7319"/>
    <w:rsid w:val="007B7D65"/>
    <w:rsid w:val="007B7FE5"/>
    <w:rsid w:val="007C09F6"/>
    <w:rsid w:val="007C112F"/>
    <w:rsid w:val="007C14CF"/>
    <w:rsid w:val="007C1910"/>
    <w:rsid w:val="007C1CC7"/>
    <w:rsid w:val="007C26F7"/>
    <w:rsid w:val="007C2719"/>
    <w:rsid w:val="007C292B"/>
    <w:rsid w:val="007C2A04"/>
    <w:rsid w:val="007C31F3"/>
    <w:rsid w:val="007C3A8E"/>
    <w:rsid w:val="007C3CDA"/>
    <w:rsid w:val="007C3DC2"/>
    <w:rsid w:val="007C4379"/>
    <w:rsid w:val="007C449F"/>
    <w:rsid w:val="007C4AE9"/>
    <w:rsid w:val="007C4D47"/>
    <w:rsid w:val="007C4D85"/>
    <w:rsid w:val="007C4DED"/>
    <w:rsid w:val="007C55F9"/>
    <w:rsid w:val="007C61C4"/>
    <w:rsid w:val="007C6584"/>
    <w:rsid w:val="007C659C"/>
    <w:rsid w:val="007C6E43"/>
    <w:rsid w:val="007C7335"/>
    <w:rsid w:val="007C7579"/>
    <w:rsid w:val="007C787C"/>
    <w:rsid w:val="007C78F9"/>
    <w:rsid w:val="007C7C16"/>
    <w:rsid w:val="007C7CBA"/>
    <w:rsid w:val="007C7FBC"/>
    <w:rsid w:val="007D0666"/>
    <w:rsid w:val="007D0EC2"/>
    <w:rsid w:val="007D1250"/>
    <w:rsid w:val="007D12CF"/>
    <w:rsid w:val="007D1646"/>
    <w:rsid w:val="007D16EF"/>
    <w:rsid w:val="007D1BD6"/>
    <w:rsid w:val="007D1C46"/>
    <w:rsid w:val="007D1CCF"/>
    <w:rsid w:val="007D20CB"/>
    <w:rsid w:val="007D21E7"/>
    <w:rsid w:val="007D22D4"/>
    <w:rsid w:val="007D24D2"/>
    <w:rsid w:val="007D282D"/>
    <w:rsid w:val="007D28DB"/>
    <w:rsid w:val="007D291F"/>
    <w:rsid w:val="007D2A40"/>
    <w:rsid w:val="007D2D4F"/>
    <w:rsid w:val="007D2DD1"/>
    <w:rsid w:val="007D3346"/>
    <w:rsid w:val="007D3488"/>
    <w:rsid w:val="007D3605"/>
    <w:rsid w:val="007D39C2"/>
    <w:rsid w:val="007D45E6"/>
    <w:rsid w:val="007D4793"/>
    <w:rsid w:val="007D4B60"/>
    <w:rsid w:val="007D4D8D"/>
    <w:rsid w:val="007D53A8"/>
    <w:rsid w:val="007D5437"/>
    <w:rsid w:val="007D544D"/>
    <w:rsid w:val="007D5C91"/>
    <w:rsid w:val="007D5E13"/>
    <w:rsid w:val="007D62DE"/>
    <w:rsid w:val="007D6646"/>
    <w:rsid w:val="007D6A58"/>
    <w:rsid w:val="007D6C0A"/>
    <w:rsid w:val="007D6D2C"/>
    <w:rsid w:val="007D6F89"/>
    <w:rsid w:val="007D7043"/>
    <w:rsid w:val="007D708A"/>
    <w:rsid w:val="007D70A7"/>
    <w:rsid w:val="007D7F78"/>
    <w:rsid w:val="007E05D5"/>
    <w:rsid w:val="007E08BF"/>
    <w:rsid w:val="007E0DC8"/>
    <w:rsid w:val="007E129B"/>
    <w:rsid w:val="007E168B"/>
    <w:rsid w:val="007E20E6"/>
    <w:rsid w:val="007E2500"/>
    <w:rsid w:val="007E25A5"/>
    <w:rsid w:val="007E2B42"/>
    <w:rsid w:val="007E3C53"/>
    <w:rsid w:val="007E44B9"/>
    <w:rsid w:val="007E45B2"/>
    <w:rsid w:val="007E49AC"/>
    <w:rsid w:val="007E5358"/>
    <w:rsid w:val="007E58D9"/>
    <w:rsid w:val="007E6074"/>
    <w:rsid w:val="007E6248"/>
    <w:rsid w:val="007E637E"/>
    <w:rsid w:val="007E665F"/>
    <w:rsid w:val="007E682C"/>
    <w:rsid w:val="007E6910"/>
    <w:rsid w:val="007E7203"/>
    <w:rsid w:val="007E724A"/>
    <w:rsid w:val="007E7342"/>
    <w:rsid w:val="007E7877"/>
    <w:rsid w:val="007F0253"/>
    <w:rsid w:val="007F06E5"/>
    <w:rsid w:val="007F09DB"/>
    <w:rsid w:val="007F0C7B"/>
    <w:rsid w:val="007F0D6D"/>
    <w:rsid w:val="007F0EAC"/>
    <w:rsid w:val="007F117B"/>
    <w:rsid w:val="007F16F2"/>
    <w:rsid w:val="007F29B7"/>
    <w:rsid w:val="007F2A05"/>
    <w:rsid w:val="007F2B33"/>
    <w:rsid w:val="007F2C22"/>
    <w:rsid w:val="007F2F1B"/>
    <w:rsid w:val="007F3992"/>
    <w:rsid w:val="007F416B"/>
    <w:rsid w:val="007F4B97"/>
    <w:rsid w:val="007F4B9E"/>
    <w:rsid w:val="007F5427"/>
    <w:rsid w:val="007F5980"/>
    <w:rsid w:val="007F59DC"/>
    <w:rsid w:val="007F5AE5"/>
    <w:rsid w:val="007F5B9E"/>
    <w:rsid w:val="007F5DC5"/>
    <w:rsid w:val="007F5F5A"/>
    <w:rsid w:val="007F6060"/>
    <w:rsid w:val="007F671D"/>
    <w:rsid w:val="007F6A09"/>
    <w:rsid w:val="007F6CA5"/>
    <w:rsid w:val="007F6DD8"/>
    <w:rsid w:val="007F728E"/>
    <w:rsid w:val="007F7700"/>
    <w:rsid w:val="007F771D"/>
    <w:rsid w:val="007F7C1B"/>
    <w:rsid w:val="007F7CC2"/>
    <w:rsid w:val="008001C3"/>
    <w:rsid w:val="00800681"/>
    <w:rsid w:val="00800A11"/>
    <w:rsid w:val="00800BC1"/>
    <w:rsid w:val="00800F77"/>
    <w:rsid w:val="00801329"/>
    <w:rsid w:val="0080171F"/>
    <w:rsid w:val="008018C9"/>
    <w:rsid w:val="00801E54"/>
    <w:rsid w:val="00801E77"/>
    <w:rsid w:val="008020A9"/>
    <w:rsid w:val="008025ED"/>
    <w:rsid w:val="00802749"/>
    <w:rsid w:val="00802DE6"/>
    <w:rsid w:val="0080304E"/>
    <w:rsid w:val="00803811"/>
    <w:rsid w:val="00803A9E"/>
    <w:rsid w:val="00803DB8"/>
    <w:rsid w:val="0080401E"/>
    <w:rsid w:val="00804250"/>
    <w:rsid w:val="00804701"/>
    <w:rsid w:val="00804897"/>
    <w:rsid w:val="008048DB"/>
    <w:rsid w:val="00804C5D"/>
    <w:rsid w:val="00804FFA"/>
    <w:rsid w:val="008051AD"/>
    <w:rsid w:val="0080527F"/>
    <w:rsid w:val="00805712"/>
    <w:rsid w:val="00805902"/>
    <w:rsid w:val="0080594A"/>
    <w:rsid w:val="00805D96"/>
    <w:rsid w:val="008061DA"/>
    <w:rsid w:val="008062BF"/>
    <w:rsid w:val="00806789"/>
    <w:rsid w:val="0080680B"/>
    <w:rsid w:val="008069D1"/>
    <w:rsid w:val="00806C1F"/>
    <w:rsid w:val="00807F5D"/>
    <w:rsid w:val="00810184"/>
    <w:rsid w:val="008101B1"/>
    <w:rsid w:val="008101D1"/>
    <w:rsid w:val="008102F3"/>
    <w:rsid w:val="00810971"/>
    <w:rsid w:val="00810B98"/>
    <w:rsid w:val="00810ECC"/>
    <w:rsid w:val="00811066"/>
    <w:rsid w:val="00811301"/>
    <w:rsid w:val="00811325"/>
    <w:rsid w:val="00811605"/>
    <w:rsid w:val="00811897"/>
    <w:rsid w:val="00811B7B"/>
    <w:rsid w:val="00811F8D"/>
    <w:rsid w:val="0081207D"/>
    <w:rsid w:val="00812370"/>
    <w:rsid w:val="008124F1"/>
    <w:rsid w:val="008125B1"/>
    <w:rsid w:val="008126EE"/>
    <w:rsid w:val="0081277A"/>
    <w:rsid w:val="0081290C"/>
    <w:rsid w:val="00812CC1"/>
    <w:rsid w:val="00812DE2"/>
    <w:rsid w:val="00813531"/>
    <w:rsid w:val="0081381D"/>
    <w:rsid w:val="00813949"/>
    <w:rsid w:val="008140A6"/>
    <w:rsid w:val="00814545"/>
    <w:rsid w:val="00814659"/>
    <w:rsid w:val="008147A0"/>
    <w:rsid w:val="0081495D"/>
    <w:rsid w:val="00814A92"/>
    <w:rsid w:val="00814BE0"/>
    <w:rsid w:val="00814F57"/>
    <w:rsid w:val="0081505D"/>
    <w:rsid w:val="008162BB"/>
    <w:rsid w:val="00816769"/>
    <w:rsid w:val="008168D7"/>
    <w:rsid w:val="008176B4"/>
    <w:rsid w:val="00817EC8"/>
    <w:rsid w:val="008201BA"/>
    <w:rsid w:val="0082026A"/>
    <w:rsid w:val="008206C9"/>
    <w:rsid w:val="0082097A"/>
    <w:rsid w:val="00820A22"/>
    <w:rsid w:val="00820A32"/>
    <w:rsid w:val="00820E2A"/>
    <w:rsid w:val="00821584"/>
    <w:rsid w:val="008216C9"/>
    <w:rsid w:val="00821C44"/>
    <w:rsid w:val="00821EF7"/>
    <w:rsid w:val="00822699"/>
    <w:rsid w:val="0082275A"/>
    <w:rsid w:val="00822963"/>
    <w:rsid w:val="00823087"/>
    <w:rsid w:val="008230A2"/>
    <w:rsid w:val="0082315B"/>
    <w:rsid w:val="00823E8A"/>
    <w:rsid w:val="00823E98"/>
    <w:rsid w:val="00823FCA"/>
    <w:rsid w:val="008243DE"/>
    <w:rsid w:val="00824757"/>
    <w:rsid w:val="00824B12"/>
    <w:rsid w:val="008258D1"/>
    <w:rsid w:val="00825B60"/>
    <w:rsid w:val="00825C8C"/>
    <w:rsid w:val="00825D13"/>
    <w:rsid w:val="00825EC4"/>
    <w:rsid w:val="008260F4"/>
    <w:rsid w:val="00826348"/>
    <w:rsid w:val="0082653B"/>
    <w:rsid w:val="00826638"/>
    <w:rsid w:val="008269B2"/>
    <w:rsid w:val="008269F9"/>
    <w:rsid w:val="00826B22"/>
    <w:rsid w:val="00826F15"/>
    <w:rsid w:val="00827433"/>
    <w:rsid w:val="00827514"/>
    <w:rsid w:val="008275F4"/>
    <w:rsid w:val="008277F4"/>
    <w:rsid w:val="008279C0"/>
    <w:rsid w:val="008279F2"/>
    <w:rsid w:val="00827BA2"/>
    <w:rsid w:val="00827BD7"/>
    <w:rsid w:val="008307D2"/>
    <w:rsid w:val="00830B3B"/>
    <w:rsid w:val="00830D63"/>
    <w:rsid w:val="008310D6"/>
    <w:rsid w:val="00831402"/>
    <w:rsid w:val="0083145D"/>
    <w:rsid w:val="0083197E"/>
    <w:rsid w:val="00831B8B"/>
    <w:rsid w:val="008321EA"/>
    <w:rsid w:val="00832720"/>
    <w:rsid w:val="00832CBF"/>
    <w:rsid w:val="00832D1D"/>
    <w:rsid w:val="008330E3"/>
    <w:rsid w:val="008332D9"/>
    <w:rsid w:val="00833431"/>
    <w:rsid w:val="008336D8"/>
    <w:rsid w:val="00833D1E"/>
    <w:rsid w:val="00833DAC"/>
    <w:rsid w:val="00834954"/>
    <w:rsid w:val="00834CC7"/>
    <w:rsid w:val="008350F2"/>
    <w:rsid w:val="00835181"/>
    <w:rsid w:val="0083537E"/>
    <w:rsid w:val="0083564E"/>
    <w:rsid w:val="008357C0"/>
    <w:rsid w:val="008359A2"/>
    <w:rsid w:val="00835A12"/>
    <w:rsid w:val="00835DDC"/>
    <w:rsid w:val="008368B4"/>
    <w:rsid w:val="00836E2A"/>
    <w:rsid w:val="00836E41"/>
    <w:rsid w:val="00836F3F"/>
    <w:rsid w:val="00840200"/>
    <w:rsid w:val="0084055F"/>
    <w:rsid w:val="00840594"/>
    <w:rsid w:val="00840B69"/>
    <w:rsid w:val="00840D2F"/>
    <w:rsid w:val="00841204"/>
    <w:rsid w:val="008417E2"/>
    <w:rsid w:val="0084238E"/>
    <w:rsid w:val="00842AF9"/>
    <w:rsid w:val="00842B49"/>
    <w:rsid w:val="008431E9"/>
    <w:rsid w:val="00843394"/>
    <w:rsid w:val="008433BA"/>
    <w:rsid w:val="00843A4E"/>
    <w:rsid w:val="00843C77"/>
    <w:rsid w:val="00843D2C"/>
    <w:rsid w:val="00844057"/>
    <w:rsid w:val="008442BC"/>
    <w:rsid w:val="00844430"/>
    <w:rsid w:val="0084450D"/>
    <w:rsid w:val="00844C4D"/>
    <w:rsid w:val="00844D48"/>
    <w:rsid w:val="00844DB5"/>
    <w:rsid w:val="008454DB"/>
    <w:rsid w:val="00845823"/>
    <w:rsid w:val="00845AE6"/>
    <w:rsid w:val="00845B15"/>
    <w:rsid w:val="00845E55"/>
    <w:rsid w:val="0084608D"/>
    <w:rsid w:val="0084644D"/>
    <w:rsid w:val="008464E3"/>
    <w:rsid w:val="00846AC9"/>
    <w:rsid w:val="00846BA1"/>
    <w:rsid w:val="00846BF9"/>
    <w:rsid w:val="00847265"/>
    <w:rsid w:val="00847379"/>
    <w:rsid w:val="00847A21"/>
    <w:rsid w:val="00847E9B"/>
    <w:rsid w:val="0085044C"/>
    <w:rsid w:val="00850538"/>
    <w:rsid w:val="008506F2"/>
    <w:rsid w:val="008519C4"/>
    <w:rsid w:val="00851BF3"/>
    <w:rsid w:val="00851D3E"/>
    <w:rsid w:val="00852412"/>
    <w:rsid w:val="008531CD"/>
    <w:rsid w:val="008537E8"/>
    <w:rsid w:val="00854205"/>
    <w:rsid w:val="008543A3"/>
    <w:rsid w:val="00854898"/>
    <w:rsid w:val="0085502C"/>
    <w:rsid w:val="0085509C"/>
    <w:rsid w:val="0085526F"/>
    <w:rsid w:val="0085589C"/>
    <w:rsid w:val="00855EF4"/>
    <w:rsid w:val="0085645E"/>
    <w:rsid w:val="008565E3"/>
    <w:rsid w:val="0085685B"/>
    <w:rsid w:val="008576CB"/>
    <w:rsid w:val="008576E6"/>
    <w:rsid w:val="008577A8"/>
    <w:rsid w:val="00857821"/>
    <w:rsid w:val="00857B8C"/>
    <w:rsid w:val="008604B0"/>
    <w:rsid w:val="00860613"/>
    <w:rsid w:val="0086070D"/>
    <w:rsid w:val="0086078C"/>
    <w:rsid w:val="008608A1"/>
    <w:rsid w:val="00860D1F"/>
    <w:rsid w:val="0086107B"/>
    <w:rsid w:val="0086124A"/>
    <w:rsid w:val="008614E0"/>
    <w:rsid w:val="008617B5"/>
    <w:rsid w:val="00861B41"/>
    <w:rsid w:val="0086240F"/>
    <w:rsid w:val="00862424"/>
    <w:rsid w:val="00862A9C"/>
    <w:rsid w:val="00862FF5"/>
    <w:rsid w:val="008631AB"/>
    <w:rsid w:val="00863315"/>
    <w:rsid w:val="0086364C"/>
    <w:rsid w:val="0086372C"/>
    <w:rsid w:val="008637F0"/>
    <w:rsid w:val="00863A5B"/>
    <w:rsid w:val="00863BDC"/>
    <w:rsid w:val="00863DA0"/>
    <w:rsid w:val="008643ED"/>
    <w:rsid w:val="0086447F"/>
    <w:rsid w:val="00864622"/>
    <w:rsid w:val="0086483A"/>
    <w:rsid w:val="00865337"/>
    <w:rsid w:val="00865508"/>
    <w:rsid w:val="008655C9"/>
    <w:rsid w:val="00865663"/>
    <w:rsid w:val="008656DB"/>
    <w:rsid w:val="008657F2"/>
    <w:rsid w:val="00865C09"/>
    <w:rsid w:val="00865F76"/>
    <w:rsid w:val="00866A5E"/>
    <w:rsid w:val="00866A81"/>
    <w:rsid w:val="00866BBF"/>
    <w:rsid w:val="0086722F"/>
    <w:rsid w:val="008676E4"/>
    <w:rsid w:val="0086773E"/>
    <w:rsid w:val="00867B5F"/>
    <w:rsid w:val="00867C0B"/>
    <w:rsid w:val="00867C45"/>
    <w:rsid w:val="00867D11"/>
    <w:rsid w:val="00867E8C"/>
    <w:rsid w:val="0087066E"/>
    <w:rsid w:val="00870BC5"/>
    <w:rsid w:val="00871A8A"/>
    <w:rsid w:val="00871C28"/>
    <w:rsid w:val="00871C2F"/>
    <w:rsid w:val="00871DAA"/>
    <w:rsid w:val="00872910"/>
    <w:rsid w:val="0087292B"/>
    <w:rsid w:val="00872D7C"/>
    <w:rsid w:val="008730A7"/>
    <w:rsid w:val="008739C1"/>
    <w:rsid w:val="00873C0C"/>
    <w:rsid w:val="00873C91"/>
    <w:rsid w:val="00873E01"/>
    <w:rsid w:val="008746DA"/>
    <w:rsid w:val="00874BE5"/>
    <w:rsid w:val="00874E3C"/>
    <w:rsid w:val="00875A3D"/>
    <w:rsid w:val="00875DDB"/>
    <w:rsid w:val="00876333"/>
    <w:rsid w:val="00876395"/>
    <w:rsid w:val="008763E2"/>
    <w:rsid w:val="0087668E"/>
    <w:rsid w:val="00876C81"/>
    <w:rsid w:val="0087706E"/>
    <w:rsid w:val="00877077"/>
    <w:rsid w:val="0087707A"/>
    <w:rsid w:val="008774C5"/>
    <w:rsid w:val="008776B5"/>
    <w:rsid w:val="00877A08"/>
    <w:rsid w:val="00877B30"/>
    <w:rsid w:val="00877CE1"/>
    <w:rsid w:val="00880294"/>
    <w:rsid w:val="00880809"/>
    <w:rsid w:val="00880909"/>
    <w:rsid w:val="00880A42"/>
    <w:rsid w:val="00880CE9"/>
    <w:rsid w:val="00880DA6"/>
    <w:rsid w:val="0088127F"/>
    <w:rsid w:val="008813D9"/>
    <w:rsid w:val="0088167F"/>
    <w:rsid w:val="00881690"/>
    <w:rsid w:val="008821E7"/>
    <w:rsid w:val="008822D5"/>
    <w:rsid w:val="00882592"/>
    <w:rsid w:val="00882786"/>
    <w:rsid w:val="00882A26"/>
    <w:rsid w:val="00882FAB"/>
    <w:rsid w:val="00883671"/>
    <w:rsid w:val="008838DF"/>
    <w:rsid w:val="00883922"/>
    <w:rsid w:val="00883BD5"/>
    <w:rsid w:val="00883E72"/>
    <w:rsid w:val="008844BB"/>
    <w:rsid w:val="00884781"/>
    <w:rsid w:val="00884863"/>
    <w:rsid w:val="00884A9B"/>
    <w:rsid w:val="00884BDB"/>
    <w:rsid w:val="00884D59"/>
    <w:rsid w:val="00884E9A"/>
    <w:rsid w:val="0088542F"/>
    <w:rsid w:val="00885805"/>
    <w:rsid w:val="00885999"/>
    <w:rsid w:val="00885FEB"/>
    <w:rsid w:val="008860E8"/>
    <w:rsid w:val="00887AE2"/>
    <w:rsid w:val="00887C80"/>
    <w:rsid w:val="008901BC"/>
    <w:rsid w:val="008909DE"/>
    <w:rsid w:val="00890B61"/>
    <w:rsid w:val="0089153B"/>
    <w:rsid w:val="0089173E"/>
    <w:rsid w:val="0089181C"/>
    <w:rsid w:val="00891BA4"/>
    <w:rsid w:val="00892049"/>
    <w:rsid w:val="008920D4"/>
    <w:rsid w:val="008921C3"/>
    <w:rsid w:val="008925A1"/>
    <w:rsid w:val="00892870"/>
    <w:rsid w:val="00892976"/>
    <w:rsid w:val="00892BE2"/>
    <w:rsid w:val="008934B7"/>
    <w:rsid w:val="0089360A"/>
    <w:rsid w:val="00893734"/>
    <w:rsid w:val="00894296"/>
    <w:rsid w:val="0089458A"/>
    <w:rsid w:val="008949D7"/>
    <w:rsid w:val="00894A12"/>
    <w:rsid w:val="00894ECC"/>
    <w:rsid w:val="00894FAD"/>
    <w:rsid w:val="0089520A"/>
    <w:rsid w:val="00895789"/>
    <w:rsid w:val="00895C6B"/>
    <w:rsid w:val="00895C7A"/>
    <w:rsid w:val="00895D8B"/>
    <w:rsid w:val="0089640F"/>
    <w:rsid w:val="008968FD"/>
    <w:rsid w:val="00896B13"/>
    <w:rsid w:val="0089761E"/>
    <w:rsid w:val="008979C9"/>
    <w:rsid w:val="00897AEB"/>
    <w:rsid w:val="008A03F5"/>
    <w:rsid w:val="008A0515"/>
    <w:rsid w:val="008A0AA7"/>
    <w:rsid w:val="008A0D9C"/>
    <w:rsid w:val="008A1245"/>
    <w:rsid w:val="008A1D7D"/>
    <w:rsid w:val="008A1E44"/>
    <w:rsid w:val="008A1E97"/>
    <w:rsid w:val="008A2343"/>
    <w:rsid w:val="008A2B20"/>
    <w:rsid w:val="008A33B0"/>
    <w:rsid w:val="008A34C6"/>
    <w:rsid w:val="008A40D1"/>
    <w:rsid w:val="008A477C"/>
    <w:rsid w:val="008A48AB"/>
    <w:rsid w:val="008A48FC"/>
    <w:rsid w:val="008A4E67"/>
    <w:rsid w:val="008A525A"/>
    <w:rsid w:val="008A52CD"/>
    <w:rsid w:val="008A5BBF"/>
    <w:rsid w:val="008A5C98"/>
    <w:rsid w:val="008A5F8D"/>
    <w:rsid w:val="008A6105"/>
    <w:rsid w:val="008A6FE5"/>
    <w:rsid w:val="008A704F"/>
    <w:rsid w:val="008A7454"/>
    <w:rsid w:val="008A7A65"/>
    <w:rsid w:val="008A7C52"/>
    <w:rsid w:val="008A7DDC"/>
    <w:rsid w:val="008A7E41"/>
    <w:rsid w:val="008B0806"/>
    <w:rsid w:val="008B1334"/>
    <w:rsid w:val="008B1B84"/>
    <w:rsid w:val="008B23B9"/>
    <w:rsid w:val="008B2435"/>
    <w:rsid w:val="008B2841"/>
    <w:rsid w:val="008B2A05"/>
    <w:rsid w:val="008B2BB0"/>
    <w:rsid w:val="008B3209"/>
    <w:rsid w:val="008B3563"/>
    <w:rsid w:val="008B366A"/>
    <w:rsid w:val="008B37DD"/>
    <w:rsid w:val="008B3D50"/>
    <w:rsid w:val="008B3F27"/>
    <w:rsid w:val="008B41DC"/>
    <w:rsid w:val="008B494E"/>
    <w:rsid w:val="008B49B4"/>
    <w:rsid w:val="008B4A58"/>
    <w:rsid w:val="008B4C53"/>
    <w:rsid w:val="008B4F2F"/>
    <w:rsid w:val="008B51C2"/>
    <w:rsid w:val="008B5395"/>
    <w:rsid w:val="008B5614"/>
    <w:rsid w:val="008B5E38"/>
    <w:rsid w:val="008B5EC4"/>
    <w:rsid w:val="008B5F16"/>
    <w:rsid w:val="008B5F9C"/>
    <w:rsid w:val="008B608B"/>
    <w:rsid w:val="008B620A"/>
    <w:rsid w:val="008B63AB"/>
    <w:rsid w:val="008B6716"/>
    <w:rsid w:val="008B6B95"/>
    <w:rsid w:val="008B7671"/>
    <w:rsid w:val="008B7AC6"/>
    <w:rsid w:val="008C01BB"/>
    <w:rsid w:val="008C01E1"/>
    <w:rsid w:val="008C0216"/>
    <w:rsid w:val="008C0261"/>
    <w:rsid w:val="008C044E"/>
    <w:rsid w:val="008C067E"/>
    <w:rsid w:val="008C0690"/>
    <w:rsid w:val="008C0FA3"/>
    <w:rsid w:val="008C2D8F"/>
    <w:rsid w:val="008C3261"/>
    <w:rsid w:val="008C33AD"/>
    <w:rsid w:val="008C340C"/>
    <w:rsid w:val="008C3528"/>
    <w:rsid w:val="008C369E"/>
    <w:rsid w:val="008C3BC1"/>
    <w:rsid w:val="008C3F9C"/>
    <w:rsid w:val="008C4211"/>
    <w:rsid w:val="008C4774"/>
    <w:rsid w:val="008C4844"/>
    <w:rsid w:val="008C4B26"/>
    <w:rsid w:val="008C4E9A"/>
    <w:rsid w:val="008C5140"/>
    <w:rsid w:val="008C51BC"/>
    <w:rsid w:val="008C5602"/>
    <w:rsid w:val="008C5702"/>
    <w:rsid w:val="008C59FC"/>
    <w:rsid w:val="008C6409"/>
    <w:rsid w:val="008C6722"/>
    <w:rsid w:val="008C6771"/>
    <w:rsid w:val="008C6F06"/>
    <w:rsid w:val="008C722C"/>
    <w:rsid w:val="008C7598"/>
    <w:rsid w:val="008C7627"/>
    <w:rsid w:val="008C7ABD"/>
    <w:rsid w:val="008C7EB9"/>
    <w:rsid w:val="008D0291"/>
    <w:rsid w:val="008D0897"/>
    <w:rsid w:val="008D0B23"/>
    <w:rsid w:val="008D1299"/>
    <w:rsid w:val="008D157F"/>
    <w:rsid w:val="008D18E5"/>
    <w:rsid w:val="008D19D1"/>
    <w:rsid w:val="008D1B68"/>
    <w:rsid w:val="008D1E6D"/>
    <w:rsid w:val="008D1F3A"/>
    <w:rsid w:val="008D24BA"/>
    <w:rsid w:val="008D2705"/>
    <w:rsid w:val="008D2A43"/>
    <w:rsid w:val="008D2BC8"/>
    <w:rsid w:val="008D3000"/>
    <w:rsid w:val="008D31FF"/>
    <w:rsid w:val="008D3295"/>
    <w:rsid w:val="008D3662"/>
    <w:rsid w:val="008D387B"/>
    <w:rsid w:val="008D45AB"/>
    <w:rsid w:val="008D4713"/>
    <w:rsid w:val="008D49D5"/>
    <w:rsid w:val="008D4AFB"/>
    <w:rsid w:val="008D4DE5"/>
    <w:rsid w:val="008D4E2E"/>
    <w:rsid w:val="008D4ED6"/>
    <w:rsid w:val="008D5077"/>
    <w:rsid w:val="008D5109"/>
    <w:rsid w:val="008D5328"/>
    <w:rsid w:val="008D53EA"/>
    <w:rsid w:val="008D54AE"/>
    <w:rsid w:val="008D5A13"/>
    <w:rsid w:val="008D5B65"/>
    <w:rsid w:val="008D5BCF"/>
    <w:rsid w:val="008D62E5"/>
    <w:rsid w:val="008D65C8"/>
    <w:rsid w:val="008D68AA"/>
    <w:rsid w:val="008D69F8"/>
    <w:rsid w:val="008D6C4A"/>
    <w:rsid w:val="008D6F56"/>
    <w:rsid w:val="008D6FB6"/>
    <w:rsid w:val="008D6FF3"/>
    <w:rsid w:val="008D7080"/>
    <w:rsid w:val="008D7191"/>
    <w:rsid w:val="008D719B"/>
    <w:rsid w:val="008D77AC"/>
    <w:rsid w:val="008D7AEF"/>
    <w:rsid w:val="008D7B0C"/>
    <w:rsid w:val="008E00EC"/>
    <w:rsid w:val="008E0254"/>
    <w:rsid w:val="008E031C"/>
    <w:rsid w:val="008E0544"/>
    <w:rsid w:val="008E06F4"/>
    <w:rsid w:val="008E08F7"/>
    <w:rsid w:val="008E171F"/>
    <w:rsid w:val="008E1DDF"/>
    <w:rsid w:val="008E1FE1"/>
    <w:rsid w:val="008E2504"/>
    <w:rsid w:val="008E263F"/>
    <w:rsid w:val="008E2BD9"/>
    <w:rsid w:val="008E2EFA"/>
    <w:rsid w:val="008E2F6C"/>
    <w:rsid w:val="008E2F96"/>
    <w:rsid w:val="008E3237"/>
    <w:rsid w:val="008E4030"/>
    <w:rsid w:val="008E487E"/>
    <w:rsid w:val="008E4B01"/>
    <w:rsid w:val="008E4E72"/>
    <w:rsid w:val="008E4FF6"/>
    <w:rsid w:val="008E5261"/>
    <w:rsid w:val="008E54D5"/>
    <w:rsid w:val="008E54F7"/>
    <w:rsid w:val="008E55E1"/>
    <w:rsid w:val="008E5610"/>
    <w:rsid w:val="008E5FD7"/>
    <w:rsid w:val="008E626F"/>
    <w:rsid w:val="008E6888"/>
    <w:rsid w:val="008E6D4C"/>
    <w:rsid w:val="008E6EA0"/>
    <w:rsid w:val="008E71C1"/>
    <w:rsid w:val="008E7866"/>
    <w:rsid w:val="008E79B6"/>
    <w:rsid w:val="008E7A67"/>
    <w:rsid w:val="008F0669"/>
    <w:rsid w:val="008F090E"/>
    <w:rsid w:val="008F0A24"/>
    <w:rsid w:val="008F0E89"/>
    <w:rsid w:val="008F0EF6"/>
    <w:rsid w:val="008F11C0"/>
    <w:rsid w:val="008F12A9"/>
    <w:rsid w:val="008F13B9"/>
    <w:rsid w:val="008F14A1"/>
    <w:rsid w:val="008F1B06"/>
    <w:rsid w:val="008F1D4E"/>
    <w:rsid w:val="008F1FE0"/>
    <w:rsid w:val="008F2152"/>
    <w:rsid w:val="008F23E6"/>
    <w:rsid w:val="008F2467"/>
    <w:rsid w:val="008F2821"/>
    <w:rsid w:val="008F282B"/>
    <w:rsid w:val="008F385C"/>
    <w:rsid w:val="008F3D2C"/>
    <w:rsid w:val="008F4967"/>
    <w:rsid w:val="008F4995"/>
    <w:rsid w:val="008F4A4A"/>
    <w:rsid w:val="008F4D68"/>
    <w:rsid w:val="008F5264"/>
    <w:rsid w:val="008F5841"/>
    <w:rsid w:val="008F5C64"/>
    <w:rsid w:val="008F5C93"/>
    <w:rsid w:val="008F6937"/>
    <w:rsid w:val="008F69D4"/>
    <w:rsid w:val="008F6C41"/>
    <w:rsid w:val="008F6C45"/>
    <w:rsid w:val="008F6E50"/>
    <w:rsid w:val="008F6E63"/>
    <w:rsid w:val="008F7133"/>
    <w:rsid w:val="008F7264"/>
    <w:rsid w:val="008F7413"/>
    <w:rsid w:val="008F74F2"/>
    <w:rsid w:val="008F7A16"/>
    <w:rsid w:val="008F7CC2"/>
    <w:rsid w:val="00900020"/>
    <w:rsid w:val="0090024B"/>
    <w:rsid w:val="009004BA"/>
    <w:rsid w:val="00900A40"/>
    <w:rsid w:val="00900B90"/>
    <w:rsid w:val="00900D4D"/>
    <w:rsid w:val="00900ED6"/>
    <w:rsid w:val="00901078"/>
    <w:rsid w:val="009013FE"/>
    <w:rsid w:val="00901729"/>
    <w:rsid w:val="00901791"/>
    <w:rsid w:val="00901A32"/>
    <w:rsid w:val="00901B54"/>
    <w:rsid w:val="00901D65"/>
    <w:rsid w:val="00901EC9"/>
    <w:rsid w:val="0090244B"/>
    <w:rsid w:val="009026A1"/>
    <w:rsid w:val="0090275C"/>
    <w:rsid w:val="00902829"/>
    <w:rsid w:val="00902B49"/>
    <w:rsid w:val="00902FDF"/>
    <w:rsid w:val="00903180"/>
    <w:rsid w:val="00903296"/>
    <w:rsid w:val="009035B0"/>
    <w:rsid w:val="00903AFE"/>
    <w:rsid w:val="00903C73"/>
    <w:rsid w:val="00904089"/>
    <w:rsid w:val="009040E7"/>
    <w:rsid w:val="00904353"/>
    <w:rsid w:val="009043B5"/>
    <w:rsid w:val="009043C2"/>
    <w:rsid w:val="0090496F"/>
    <w:rsid w:val="00904A43"/>
    <w:rsid w:val="00904BF9"/>
    <w:rsid w:val="00904CB8"/>
    <w:rsid w:val="00905346"/>
    <w:rsid w:val="009058C0"/>
    <w:rsid w:val="00905BCF"/>
    <w:rsid w:val="0090627A"/>
    <w:rsid w:val="009064FC"/>
    <w:rsid w:val="00906685"/>
    <w:rsid w:val="009069FF"/>
    <w:rsid w:val="00906EA2"/>
    <w:rsid w:val="009072D7"/>
    <w:rsid w:val="00907AE0"/>
    <w:rsid w:val="00907C92"/>
    <w:rsid w:val="00907E3A"/>
    <w:rsid w:val="00907FE5"/>
    <w:rsid w:val="0091012D"/>
    <w:rsid w:val="00910795"/>
    <w:rsid w:val="00910955"/>
    <w:rsid w:val="0091099F"/>
    <w:rsid w:val="00910F2D"/>
    <w:rsid w:val="00911252"/>
    <w:rsid w:val="00911BA8"/>
    <w:rsid w:val="00912429"/>
    <w:rsid w:val="00912C37"/>
    <w:rsid w:val="00912E52"/>
    <w:rsid w:val="00912EB7"/>
    <w:rsid w:val="00912F41"/>
    <w:rsid w:val="00913888"/>
    <w:rsid w:val="0091388A"/>
    <w:rsid w:val="00913E88"/>
    <w:rsid w:val="00913F02"/>
    <w:rsid w:val="00914113"/>
    <w:rsid w:val="009142CA"/>
    <w:rsid w:val="009144F8"/>
    <w:rsid w:val="00914968"/>
    <w:rsid w:val="00914B41"/>
    <w:rsid w:val="00914F4A"/>
    <w:rsid w:val="00914F6F"/>
    <w:rsid w:val="00915774"/>
    <w:rsid w:val="009157C2"/>
    <w:rsid w:val="00915827"/>
    <w:rsid w:val="00915C14"/>
    <w:rsid w:val="00915C9E"/>
    <w:rsid w:val="00916031"/>
    <w:rsid w:val="009163F3"/>
    <w:rsid w:val="00916792"/>
    <w:rsid w:val="009171AA"/>
    <w:rsid w:val="009174E8"/>
    <w:rsid w:val="0091753C"/>
    <w:rsid w:val="00917F47"/>
    <w:rsid w:val="0092020B"/>
    <w:rsid w:val="00920587"/>
    <w:rsid w:val="00920AAD"/>
    <w:rsid w:val="00920B4A"/>
    <w:rsid w:val="00920CEB"/>
    <w:rsid w:val="00920DF5"/>
    <w:rsid w:val="00920FD3"/>
    <w:rsid w:val="009219B2"/>
    <w:rsid w:val="00921A9A"/>
    <w:rsid w:val="00921CEB"/>
    <w:rsid w:val="0092254E"/>
    <w:rsid w:val="009226FA"/>
    <w:rsid w:val="00922764"/>
    <w:rsid w:val="00922EE0"/>
    <w:rsid w:val="00923147"/>
    <w:rsid w:val="0092349E"/>
    <w:rsid w:val="009242F6"/>
    <w:rsid w:val="00924889"/>
    <w:rsid w:val="00924994"/>
    <w:rsid w:val="00924C2A"/>
    <w:rsid w:val="00924E1B"/>
    <w:rsid w:val="0092557D"/>
    <w:rsid w:val="00925A02"/>
    <w:rsid w:val="00925BE7"/>
    <w:rsid w:val="00925CCA"/>
    <w:rsid w:val="00925FBE"/>
    <w:rsid w:val="00926161"/>
    <w:rsid w:val="009263C3"/>
    <w:rsid w:val="00926455"/>
    <w:rsid w:val="009267AA"/>
    <w:rsid w:val="009267DE"/>
    <w:rsid w:val="009269A9"/>
    <w:rsid w:val="009269B3"/>
    <w:rsid w:val="00927172"/>
    <w:rsid w:val="00927563"/>
    <w:rsid w:val="00927B3B"/>
    <w:rsid w:val="00930035"/>
    <w:rsid w:val="0093017D"/>
    <w:rsid w:val="0093077D"/>
    <w:rsid w:val="00930806"/>
    <w:rsid w:val="009308EA"/>
    <w:rsid w:val="00930BF2"/>
    <w:rsid w:val="00930DBE"/>
    <w:rsid w:val="00931314"/>
    <w:rsid w:val="0093136B"/>
    <w:rsid w:val="00931609"/>
    <w:rsid w:val="0093189F"/>
    <w:rsid w:val="00931AD7"/>
    <w:rsid w:val="00931B0E"/>
    <w:rsid w:val="00931E5E"/>
    <w:rsid w:val="00932DD6"/>
    <w:rsid w:val="00932F0F"/>
    <w:rsid w:val="0093312E"/>
    <w:rsid w:val="009331F0"/>
    <w:rsid w:val="00933255"/>
    <w:rsid w:val="0093325E"/>
    <w:rsid w:val="00933AD8"/>
    <w:rsid w:val="00933B1F"/>
    <w:rsid w:val="00933B92"/>
    <w:rsid w:val="00933F39"/>
    <w:rsid w:val="00933F7D"/>
    <w:rsid w:val="009343A4"/>
    <w:rsid w:val="00934FF6"/>
    <w:rsid w:val="00935054"/>
    <w:rsid w:val="00935215"/>
    <w:rsid w:val="009352E4"/>
    <w:rsid w:val="009355D3"/>
    <w:rsid w:val="0093598D"/>
    <w:rsid w:val="00935B7F"/>
    <w:rsid w:val="0093696E"/>
    <w:rsid w:val="00936BAC"/>
    <w:rsid w:val="00936E61"/>
    <w:rsid w:val="00937176"/>
    <w:rsid w:val="00937491"/>
    <w:rsid w:val="00937A73"/>
    <w:rsid w:val="00937A9F"/>
    <w:rsid w:val="00937AC3"/>
    <w:rsid w:val="00937BD0"/>
    <w:rsid w:val="009401AB"/>
    <w:rsid w:val="00940A1D"/>
    <w:rsid w:val="009410D0"/>
    <w:rsid w:val="009410F6"/>
    <w:rsid w:val="00941482"/>
    <w:rsid w:val="00941AB8"/>
    <w:rsid w:val="00941DDB"/>
    <w:rsid w:val="00941E00"/>
    <w:rsid w:val="00941E6E"/>
    <w:rsid w:val="00942859"/>
    <w:rsid w:val="009428A3"/>
    <w:rsid w:val="009428FB"/>
    <w:rsid w:val="00942B47"/>
    <w:rsid w:val="00943067"/>
    <w:rsid w:val="009434EA"/>
    <w:rsid w:val="0094368C"/>
    <w:rsid w:val="00943B82"/>
    <w:rsid w:val="00943F39"/>
    <w:rsid w:val="009440FF"/>
    <w:rsid w:val="0094413A"/>
    <w:rsid w:val="00944657"/>
    <w:rsid w:val="0094492F"/>
    <w:rsid w:val="00944BBF"/>
    <w:rsid w:val="00945111"/>
    <w:rsid w:val="009451B3"/>
    <w:rsid w:val="009452CC"/>
    <w:rsid w:val="0094544E"/>
    <w:rsid w:val="009457A0"/>
    <w:rsid w:val="00945903"/>
    <w:rsid w:val="0094598B"/>
    <w:rsid w:val="00946366"/>
    <w:rsid w:val="0094638E"/>
    <w:rsid w:val="009463DD"/>
    <w:rsid w:val="00946533"/>
    <w:rsid w:val="0094687F"/>
    <w:rsid w:val="00946F36"/>
    <w:rsid w:val="009471AE"/>
    <w:rsid w:val="00947515"/>
    <w:rsid w:val="00947A49"/>
    <w:rsid w:val="00947D93"/>
    <w:rsid w:val="009500B0"/>
    <w:rsid w:val="00950506"/>
    <w:rsid w:val="0095062F"/>
    <w:rsid w:val="0095082B"/>
    <w:rsid w:val="00950BBE"/>
    <w:rsid w:val="009512D0"/>
    <w:rsid w:val="009513F8"/>
    <w:rsid w:val="00951413"/>
    <w:rsid w:val="00951FC2"/>
    <w:rsid w:val="009521E3"/>
    <w:rsid w:val="009530A1"/>
    <w:rsid w:val="0095313B"/>
    <w:rsid w:val="00953180"/>
    <w:rsid w:val="00953225"/>
    <w:rsid w:val="0095385B"/>
    <w:rsid w:val="009538FF"/>
    <w:rsid w:val="00953A10"/>
    <w:rsid w:val="00953BDD"/>
    <w:rsid w:val="00953D18"/>
    <w:rsid w:val="00954063"/>
    <w:rsid w:val="009540B2"/>
    <w:rsid w:val="00954602"/>
    <w:rsid w:val="009547B3"/>
    <w:rsid w:val="00954A78"/>
    <w:rsid w:val="0095523A"/>
    <w:rsid w:val="009555D2"/>
    <w:rsid w:val="00955732"/>
    <w:rsid w:val="00955792"/>
    <w:rsid w:val="00955A26"/>
    <w:rsid w:val="00955BE7"/>
    <w:rsid w:val="00955FA5"/>
    <w:rsid w:val="0095623C"/>
    <w:rsid w:val="00956614"/>
    <w:rsid w:val="0095684F"/>
    <w:rsid w:val="00956EBB"/>
    <w:rsid w:val="00957283"/>
    <w:rsid w:val="009605BF"/>
    <w:rsid w:val="0096084D"/>
    <w:rsid w:val="0096095B"/>
    <w:rsid w:val="00960FFB"/>
    <w:rsid w:val="009611F8"/>
    <w:rsid w:val="00961A00"/>
    <w:rsid w:val="009624C8"/>
    <w:rsid w:val="00962DDF"/>
    <w:rsid w:val="00962E16"/>
    <w:rsid w:val="00963017"/>
    <w:rsid w:val="009630E1"/>
    <w:rsid w:val="00963411"/>
    <w:rsid w:val="00963728"/>
    <w:rsid w:val="00963CBF"/>
    <w:rsid w:val="00963EF2"/>
    <w:rsid w:val="00964237"/>
    <w:rsid w:val="0096444C"/>
    <w:rsid w:val="00964522"/>
    <w:rsid w:val="00964608"/>
    <w:rsid w:val="0096483C"/>
    <w:rsid w:val="009650FA"/>
    <w:rsid w:val="009653B7"/>
    <w:rsid w:val="009653FC"/>
    <w:rsid w:val="00965562"/>
    <w:rsid w:val="009655CB"/>
    <w:rsid w:val="00965B64"/>
    <w:rsid w:val="00965F77"/>
    <w:rsid w:val="0096648D"/>
    <w:rsid w:val="009665F9"/>
    <w:rsid w:val="00966A1D"/>
    <w:rsid w:val="00966C79"/>
    <w:rsid w:val="00966CAD"/>
    <w:rsid w:val="0096782D"/>
    <w:rsid w:val="0096789B"/>
    <w:rsid w:val="009679A8"/>
    <w:rsid w:val="00967E9F"/>
    <w:rsid w:val="0097006B"/>
    <w:rsid w:val="00970889"/>
    <w:rsid w:val="00970C5E"/>
    <w:rsid w:val="00971101"/>
    <w:rsid w:val="009713F7"/>
    <w:rsid w:val="00971756"/>
    <w:rsid w:val="009719D0"/>
    <w:rsid w:val="00971C0A"/>
    <w:rsid w:val="009722C3"/>
    <w:rsid w:val="009726E5"/>
    <w:rsid w:val="0097275B"/>
    <w:rsid w:val="00973098"/>
    <w:rsid w:val="0097330E"/>
    <w:rsid w:val="00973314"/>
    <w:rsid w:val="0097336B"/>
    <w:rsid w:val="00973A35"/>
    <w:rsid w:val="0097400A"/>
    <w:rsid w:val="00974240"/>
    <w:rsid w:val="009745B7"/>
    <w:rsid w:val="009746E7"/>
    <w:rsid w:val="009748DD"/>
    <w:rsid w:val="00974CB3"/>
    <w:rsid w:val="00974E97"/>
    <w:rsid w:val="00975184"/>
    <w:rsid w:val="009754E0"/>
    <w:rsid w:val="00976271"/>
    <w:rsid w:val="0097668D"/>
    <w:rsid w:val="00976AE3"/>
    <w:rsid w:val="00976E7E"/>
    <w:rsid w:val="0097735E"/>
    <w:rsid w:val="009777C8"/>
    <w:rsid w:val="00977809"/>
    <w:rsid w:val="00977ABB"/>
    <w:rsid w:val="00977ACA"/>
    <w:rsid w:val="00977D33"/>
    <w:rsid w:val="00977E63"/>
    <w:rsid w:val="009802C9"/>
    <w:rsid w:val="00980467"/>
    <w:rsid w:val="0098054B"/>
    <w:rsid w:val="009808C8"/>
    <w:rsid w:val="0098187A"/>
    <w:rsid w:val="009818B0"/>
    <w:rsid w:val="00981F07"/>
    <w:rsid w:val="00982088"/>
    <w:rsid w:val="00982542"/>
    <w:rsid w:val="009825E8"/>
    <w:rsid w:val="0098275D"/>
    <w:rsid w:val="009827F6"/>
    <w:rsid w:val="00982A89"/>
    <w:rsid w:val="00982B87"/>
    <w:rsid w:val="00982E00"/>
    <w:rsid w:val="00982E9C"/>
    <w:rsid w:val="009831F1"/>
    <w:rsid w:val="00983771"/>
    <w:rsid w:val="009838D8"/>
    <w:rsid w:val="00983E8C"/>
    <w:rsid w:val="00983F84"/>
    <w:rsid w:val="00984570"/>
    <w:rsid w:val="00984F21"/>
    <w:rsid w:val="00985120"/>
    <w:rsid w:val="00985620"/>
    <w:rsid w:val="00985D21"/>
    <w:rsid w:val="00985FFF"/>
    <w:rsid w:val="009860F9"/>
    <w:rsid w:val="0098725C"/>
    <w:rsid w:val="00987302"/>
    <w:rsid w:val="0099070D"/>
    <w:rsid w:val="009907D0"/>
    <w:rsid w:val="0099100B"/>
    <w:rsid w:val="0099112D"/>
    <w:rsid w:val="0099136C"/>
    <w:rsid w:val="0099140D"/>
    <w:rsid w:val="009914C0"/>
    <w:rsid w:val="00991B44"/>
    <w:rsid w:val="00991CA3"/>
    <w:rsid w:val="00991E0A"/>
    <w:rsid w:val="00991F3D"/>
    <w:rsid w:val="00992249"/>
    <w:rsid w:val="009922FA"/>
    <w:rsid w:val="00992391"/>
    <w:rsid w:val="009929A9"/>
    <w:rsid w:val="00992B9D"/>
    <w:rsid w:val="0099332B"/>
    <w:rsid w:val="00993400"/>
    <w:rsid w:val="00993614"/>
    <w:rsid w:val="00993667"/>
    <w:rsid w:val="00993AFF"/>
    <w:rsid w:val="00993CC0"/>
    <w:rsid w:val="00993FCE"/>
    <w:rsid w:val="00994444"/>
    <w:rsid w:val="00994652"/>
    <w:rsid w:val="00994AC6"/>
    <w:rsid w:val="00994AF0"/>
    <w:rsid w:val="00994C5E"/>
    <w:rsid w:val="00994CAF"/>
    <w:rsid w:val="00994EFD"/>
    <w:rsid w:val="00995602"/>
    <w:rsid w:val="009959A1"/>
    <w:rsid w:val="00995C2E"/>
    <w:rsid w:val="00996155"/>
    <w:rsid w:val="0099628D"/>
    <w:rsid w:val="00996D6E"/>
    <w:rsid w:val="009973AE"/>
    <w:rsid w:val="009973F8"/>
    <w:rsid w:val="00997532"/>
    <w:rsid w:val="0099787D"/>
    <w:rsid w:val="00997BD3"/>
    <w:rsid w:val="00997D00"/>
    <w:rsid w:val="00997FC0"/>
    <w:rsid w:val="009A0082"/>
    <w:rsid w:val="009A033A"/>
    <w:rsid w:val="009A07F9"/>
    <w:rsid w:val="009A0A0B"/>
    <w:rsid w:val="009A0CF6"/>
    <w:rsid w:val="009A12A1"/>
    <w:rsid w:val="009A1456"/>
    <w:rsid w:val="009A1A72"/>
    <w:rsid w:val="009A1D50"/>
    <w:rsid w:val="009A2029"/>
    <w:rsid w:val="009A20D5"/>
    <w:rsid w:val="009A2572"/>
    <w:rsid w:val="009A28B6"/>
    <w:rsid w:val="009A2AEC"/>
    <w:rsid w:val="009A2E7B"/>
    <w:rsid w:val="009A2FDE"/>
    <w:rsid w:val="009A3137"/>
    <w:rsid w:val="009A31C3"/>
    <w:rsid w:val="009A3A8E"/>
    <w:rsid w:val="009A401F"/>
    <w:rsid w:val="009A4060"/>
    <w:rsid w:val="009A47B6"/>
    <w:rsid w:val="009A4A4C"/>
    <w:rsid w:val="009A51E5"/>
    <w:rsid w:val="009A54C4"/>
    <w:rsid w:val="009A5773"/>
    <w:rsid w:val="009A5838"/>
    <w:rsid w:val="009A5930"/>
    <w:rsid w:val="009A59DE"/>
    <w:rsid w:val="009A5D07"/>
    <w:rsid w:val="009A5FE1"/>
    <w:rsid w:val="009A6027"/>
    <w:rsid w:val="009A61CA"/>
    <w:rsid w:val="009A62B6"/>
    <w:rsid w:val="009A65DE"/>
    <w:rsid w:val="009A6BC7"/>
    <w:rsid w:val="009A6EC8"/>
    <w:rsid w:val="009A76FB"/>
    <w:rsid w:val="009A778F"/>
    <w:rsid w:val="009A7891"/>
    <w:rsid w:val="009A7C7D"/>
    <w:rsid w:val="009A7D07"/>
    <w:rsid w:val="009A7E5F"/>
    <w:rsid w:val="009B004B"/>
    <w:rsid w:val="009B01F1"/>
    <w:rsid w:val="009B03DD"/>
    <w:rsid w:val="009B10A2"/>
    <w:rsid w:val="009B10F3"/>
    <w:rsid w:val="009B14D2"/>
    <w:rsid w:val="009B1A1D"/>
    <w:rsid w:val="009B2022"/>
    <w:rsid w:val="009B229F"/>
    <w:rsid w:val="009B27BB"/>
    <w:rsid w:val="009B2985"/>
    <w:rsid w:val="009B2B79"/>
    <w:rsid w:val="009B2EBA"/>
    <w:rsid w:val="009B2EC9"/>
    <w:rsid w:val="009B2FD0"/>
    <w:rsid w:val="009B34E3"/>
    <w:rsid w:val="009B3895"/>
    <w:rsid w:val="009B38E5"/>
    <w:rsid w:val="009B3B35"/>
    <w:rsid w:val="009B3DFA"/>
    <w:rsid w:val="009B3E19"/>
    <w:rsid w:val="009B41B9"/>
    <w:rsid w:val="009B42AB"/>
    <w:rsid w:val="009B4521"/>
    <w:rsid w:val="009B4651"/>
    <w:rsid w:val="009B46B0"/>
    <w:rsid w:val="009B4AAC"/>
    <w:rsid w:val="009B4AE3"/>
    <w:rsid w:val="009B4BD2"/>
    <w:rsid w:val="009B5086"/>
    <w:rsid w:val="009B51D6"/>
    <w:rsid w:val="009B5512"/>
    <w:rsid w:val="009B55E4"/>
    <w:rsid w:val="009B5622"/>
    <w:rsid w:val="009B56DF"/>
    <w:rsid w:val="009B5781"/>
    <w:rsid w:val="009B58B5"/>
    <w:rsid w:val="009B5AA3"/>
    <w:rsid w:val="009B5CC3"/>
    <w:rsid w:val="009B615A"/>
    <w:rsid w:val="009B6234"/>
    <w:rsid w:val="009B694D"/>
    <w:rsid w:val="009B6DCF"/>
    <w:rsid w:val="009B7800"/>
    <w:rsid w:val="009B7A51"/>
    <w:rsid w:val="009B7A52"/>
    <w:rsid w:val="009B7AD5"/>
    <w:rsid w:val="009B7B73"/>
    <w:rsid w:val="009B7BE6"/>
    <w:rsid w:val="009C01AB"/>
    <w:rsid w:val="009C0E23"/>
    <w:rsid w:val="009C0E95"/>
    <w:rsid w:val="009C0F5D"/>
    <w:rsid w:val="009C1096"/>
    <w:rsid w:val="009C11AC"/>
    <w:rsid w:val="009C14A0"/>
    <w:rsid w:val="009C151B"/>
    <w:rsid w:val="009C1798"/>
    <w:rsid w:val="009C18B5"/>
    <w:rsid w:val="009C19E3"/>
    <w:rsid w:val="009C1A1B"/>
    <w:rsid w:val="009C1A8F"/>
    <w:rsid w:val="009C1C59"/>
    <w:rsid w:val="009C2225"/>
    <w:rsid w:val="009C2EA5"/>
    <w:rsid w:val="009C31DD"/>
    <w:rsid w:val="009C37CC"/>
    <w:rsid w:val="009C3895"/>
    <w:rsid w:val="009C3E75"/>
    <w:rsid w:val="009C3F82"/>
    <w:rsid w:val="009C40C0"/>
    <w:rsid w:val="009C49FA"/>
    <w:rsid w:val="009C4DDF"/>
    <w:rsid w:val="009C5267"/>
    <w:rsid w:val="009C5962"/>
    <w:rsid w:val="009C5D6F"/>
    <w:rsid w:val="009C5FFD"/>
    <w:rsid w:val="009C6994"/>
    <w:rsid w:val="009C6BC7"/>
    <w:rsid w:val="009C74ED"/>
    <w:rsid w:val="009D020F"/>
    <w:rsid w:val="009D03D9"/>
    <w:rsid w:val="009D0B23"/>
    <w:rsid w:val="009D0C27"/>
    <w:rsid w:val="009D0FFB"/>
    <w:rsid w:val="009D18A1"/>
    <w:rsid w:val="009D1909"/>
    <w:rsid w:val="009D1A2A"/>
    <w:rsid w:val="009D23BC"/>
    <w:rsid w:val="009D2B10"/>
    <w:rsid w:val="009D2E2D"/>
    <w:rsid w:val="009D317C"/>
    <w:rsid w:val="009D31E1"/>
    <w:rsid w:val="009D36F8"/>
    <w:rsid w:val="009D37D5"/>
    <w:rsid w:val="009D392D"/>
    <w:rsid w:val="009D3E2E"/>
    <w:rsid w:val="009D42DA"/>
    <w:rsid w:val="009D454C"/>
    <w:rsid w:val="009D4E70"/>
    <w:rsid w:val="009D5170"/>
    <w:rsid w:val="009D555A"/>
    <w:rsid w:val="009D5565"/>
    <w:rsid w:val="009D5826"/>
    <w:rsid w:val="009D582D"/>
    <w:rsid w:val="009D5F8D"/>
    <w:rsid w:val="009D6255"/>
    <w:rsid w:val="009D649A"/>
    <w:rsid w:val="009D64B4"/>
    <w:rsid w:val="009D6541"/>
    <w:rsid w:val="009D6855"/>
    <w:rsid w:val="009D6C01"/>
    <w:rsid w:val="009D6C2D"/>
    <w:rsid w:val="009D6CD8"/>
    <w:rsid w:val="009D756B"/>
    <w:rsid w:val="009D78F4"/>
    <w:rsid w:val="009E029E"/>
    <w:rsid w:val="009E0329"/>
    <w:rsid w:val="009E0BE2"/>
    <w:rsid w:val="009E0E85"/>
    <w:rsid w:val="009E12A4"/>
    <w:rsid w:val="009E172A"/>
    <w:rsid w:val="009E195B"/>
    <w:rsid w:val="009E1F4D"/>
    <w:rsid w:val="009E202D"/>
    <w:rsid w:val="009E219C"/>
    <w:rsid w:val="009E22B6"/>
    <w:rsid w:val="009E24C4"/>
    <w:rsid w:val="009E256F"/>
    <w:rsid w:val="009E29B1"/>
    <w:rsid w:val="009E2C5E"/>
    <w:rsid w:val="009E3105"/>
    <w:rsid w:val="009E3232"/>
    <w:rsid w:val="009E32E4"/>
    <w:rsid w:val="009E3911"/>
    <w:rsid w:val="009E3AE0"/>
    <w:rsid w:val="009E3C5A"/>
    <w:rsid w:val="009E400C"/>
    <w:rsid w:val="009E464B"/>
    <w:rsid w:val="009E473F"/>
    <w:rsid w:val="009E47BC"/>
    <w:rsid w:val="009E4CE7"/>
    <w:rsid w:val="009E4D27"/>
    <w:rsid w:val="009E4D31"/>
    <w:rsid w:val="009E52E1"/>
    <w:rsid w:val="009E55B8"/>
    <w:rsid w:val="009E5674"/>
    <w:rsid w:val="009E58BB"/>
    <w:rsid w:val="009E59F4"/>
    <w:rsid w:val="009E5B0D"/>
    <w:rsid w:val="009E5F60"/>
    <w:rsid w:val="009E6728"/>
    <w:rsid w:val="009E690F"/>
    <w:rsid w:val="009E6A93"/>
    <w:rsid w:val="009E750B"/>
    <w:rsid w:val="009E769F"/>
    <w:rsid w:val="009E7CCD"/>
    <w:rsid w:val="009E7DCA"/>
    <w:rsid w:val="009E7DCE"/>
    <w:rsid w:val="009F078C"/>
    <w:rsid w:val="009F0ECE"/>
    <w:rsid w:val="009F0FFA"/>
    <w:rsid w:val="009F1469"/>
    <w:rsid w:val="009F199C"/>
    <w:rsid w:val="009F1A18"/>
    <w:rsid w:val="009F1DA7"/>
    <w:rsid w:val="009F2203"/>
    <w:rsid w:val="009F230C"/>
    <w:rsid w:val="009F24F2"/>
    <w:rsid w:val="009F2FA3"/>
    <w:rsid w:val="009F3880"/>
    <w:rsid w:val="009F39FF"/>
    <w:rsid w:val="009F3C83"/>
    <w:rsid w:val="009F3DB5"/>
    <w:rsid w:val="009F472D"/>
    <w:rsid w:val="009F4F5B"/>
    <w:rsid w:val="009F5587"/>
    <w:rsid w:val="009F5670"/>
    <w:rsid w:val="009F56C2"/>
    <w:rsid w:val="009F58EF"/>
    <w:rsid w:val="009F5A99"/>
    <w:rsid w:val="009F6238"/>
    <w:rsid w:val="009F65F0"/>
    <w:rsid w:val="009F6DF3"/>
    <w:rsid w:val="009F6FBF"/>
    <w:rsid w:val="009F7009"/>
    <w:rsid w:val="009F7607"/>
    <w:rsid w:val="009F7A1E"/>
    <w:rsid w:val="009F7E06"/>
    <w:rsid w:val="009F7E8A"/>
    <w:rsid w:val="00A0005E"/>
    <w:rsid w:val="00A004F0"/>
    <w:rsid w:val="00A006C0"/>
    <w:rsid w:val="00A00807"/>
    <w:rsid w:val="00A00C00"/>
    <w:rsid w:val="00A00FD0"/>
    <w:rsid w:val="00A015DC"/>
    <w:rsid w:val="00A01FA2"/>
    <w:rsid w:val="00A021D2"/>
    <w:rsid w:val="00A02595"/>
    <w:rsid w:val="00A02F95"/>
    <w:rsid w:val="00A03160"/>
    <w:rsid w:val="00A03249"/>
    <w:rsid w:val="00A0469B"/>
    <w:rsid w:val="00A04700"/>
    <w:rsid w:val="00A0476F"/>
    <w:rsid w:val="00A04779"/>
    <w:rsid w:val="00A04D8B"/>
    <w:rsid w:val="00A04ECA"/>
    <w:rsid w:val="00A052BE"/>
    <w:rsid w:val="00A05385"/>
    <w:rsid w:val="00A05579"/>
    <w:rsid w:val="00A061C8"/>
    <w:rsid w:val="00A0632B"/>
    <w:rsid w:val="00A065CE"/>
    <w:rsid w:val="00A065FE"/>
    <w:rsid w:val="00A06F8A"/>
    <w:rsid w:val="00A07963"/>
    <w:rsid w:val="00A07AC4"/>
    <w:rsid w:val="00A1021B"/>
    <w:rsid w:val="00A10224"/>
    <w:rsid w:val="00A10509"/>
    <w:rsid w:val="00A105D6"/>
    <w:rsid w:val="00A106E6"/>
    <w:rsid w:val="00A107B2"/>
    <w:rsid w:val="00A10A98"/>
    <w:rsid w:val="00A10DD7"/>
    <w:rsid w:val="00A11068"/>
    <w:rsid w:val="00A1149A"/>
    <w:rsid w:val="00A11808"/>
    <w:rsid w:val="00A11890"/>
    <w:rsid w:val="00A11A32"/>
    <w:rsid w:val="00A11CEC"/>
    <w:rsid w:val="00A12183"/>
    <w:rsid w:val="00A121B1"/>
    <w:rsid w:val="00A1254B"/>
    <w:rsid w:val="00A127F6"/>
    <w:rsid w:val="00A1349E"/>
    <w:rsid w:val="00A13846"/>
    <w:rsid w:val="00A13BA4"/>
    <w:rsid w:val="00A13DD9"/>
    <w:rsid w:val="00A13E8D"/>
    <w:rsid w:val="00A141F4"/>
    <w:rsid w:val="00A1461F"/>
    <w:rsid w:val="00A14667"/>
    <w:rsid w:val="00A14B9B"/>
    <w:rsid w:val="00A14F34"/>
    <w:rsid w:val="00A15517"/>
    <w:rsid w:val="00A157AB"/>
    <w:rsid w:val="00A15803"/>
    <w:rsid w:val="00A1595A"/>
    <w:rsid w:val="00A15CEE"/>
    <w:rsid w:val="00A15F9D"/>
    <w:rsid w:val="00A161A0"/>
    <w:rsid w:val="00A16462"/>
    <w:rsid w:val="00A16644"/>
    <w:rsid w:val="00A16897"/>
    <w:rsid w:val="00A179F2"/>
    <w:rsid w:val="00A17E65"/>
    <w:rsid w:val="00A17EDD"/>
    <w:rsid w:val="00A20278"/>
    <w:rsid w:val="00A2067F"/>
    <w:rsid w:val="00A2070F"/>
    <w:rsid w:val="00A207CB"/>
    <w:rsid w:val="00A20902"/>
    <w:rsid w:val="00A2093B"/>
    <w:rsid w:val="00A20A83"/>
    <w:rsid w:val="00A20C65"/>
    <w:rsid w:val="00A21059"/>
    <w:rsid w:val="00A213CB"/>
    <w:rsid w:val="00A21496"/>
    <w:rsid w:val="00A214BB"/>
    <w:rsid w:val="00A217C4"/>
    <w:rsid w:val="00A21B13"/>
    <w:rsid w:val="00A22074"/>
    <w:rsid w:val="00A22385"/>
    <w:rsid w:val="00A223C4"/>
    <w:rsid w:val="00A22524"/>
    <w:rsid w:val="00A225BD"/>
    <w:rsid w:val="00A22705"/>
    <w:rsid w:val="00A2275E"/>
    <w:rsid w:val="00A232B2"/>
    <w:rsid w:val="00A23986"/>
    <w:rsid w:val="00A23BD6"/>
    <w:rsid w:val="00A23E2F"/>
    <w:rsid w:val="00A240A9"/>
    <w:rsid w:val="00A240F6"/>
    <w:rsid w:val="00A242DB"/>
    <w:rsid w:val="00A2467A"/>
    <w:rsid w:val="00A247FD"/>
    <w:rsid w:val="00A24D58"/>
    <w:rsid w:val="00A24F87"/>
    <w:rsid w:val="00A25927"/>
    <w:rsid w:val="00A25A31"/>
    <w:rsid w:val="00A25A5F"/>
    <w:rsid w:val="00A26AA7"/>
    <w:rsid w:val="00A26C96"/>
    <w:rsid w:val="00A26E4B"/>
    <w:rsid w:val="00A272C5"/>
    <w:rsid w:val="00A27555"/>
    <w:rsid w:val="00A2759D"/>
    <w:rsid w:val="00A30034"/>
    <w:rsid w:val="00A3019F"/>
    <w:rsid w:val="00A30CD7"/>
    <w:rsid w:val="00A3161A"/>
    <w:rsid w:val="00A31A0E"/>
    <w:rsid w:val="00A3203A"/>
    <w:rsid w:val="00A328B8"/>
    <w:rsid w:val="00A3291F"/>
    <w:rsid w:val="00A32A35"/>
    <w:rsid w:val="00A32E8A"/>
    <w:rsid w:val="00A333D8"/>
    <w:rsid w:val="00A336E1"/>
    <w:rsid w:val="00A3378E"/>
    <w:rsid w:val="00A33CAC"/>
    <w:rsid w:val="00A33FAC"/>
    <w:rsid w:val="00A3455E"/>
    <w:rsid w:val="00A34634"/>
    <w:rsid w:val="00A34A37"/>
    <w:rsid w:val="00A34C25"/>
    <w:rsid w:val="00A35010"/>
    <w:rsid w:val="00A35295"/>
    <w:rsid w:val="00A35620"/>
    <w:rsid w:val="00A35725"/>
    <w:rsid w:val="00A3589E"/>
    <w:rsid w:val="00A35D03"/>
    <w:rsid w:val="00A360A0"/>
    <w:rsid w:val="00A36371"/>
    <w:rsid w:val="00A3674F"/>
    <w:rsid w:val="00A36CA7"/>
    <w:rsid w:val="00A36D4A"/>
    <w:rsid w:val="00A37046"/>
    <w:rsid w:val="00A373E9"/>
    <w:rsid w:val="00A3772A"/>
    <w:rsid w:val="00A37B43"/>
    <w:rsid w:val="00A37EA0"/>
    <w:rsid w:val="00A40315"/>
    <w:rsid w:val="00A405C0"/>
    <w:rsid w:val="00A408B2"/>
    <w:rsid w:val="00A4142C"/>
    <w:rsid w:val="00A41A7B"/>
    <w:rsid w:val="00A41B28"/>
    <w:rsid w:val="00A41CDB"/>
    <w:rsid w:val="00A41E6D"/>
    <w:rsid w:val="00A420AE"/>
    <w:rsid w:val="00A42412"/>
    <w:rsid w:val="00A42E54"/>
    <w:rsid w:val="00A43104"/>
    <w:rsid w:val="00A432B0"/>
    <w:rsid w:val="00A433D1"/>
    <w:rsid w:val="00A43CD9"/>
    <w:rsid w:val="00A440EC"/>
    <w:rsid w:val="00A44619"/>
    <w:rsid w:val="00A455AB"/>
    <w:rsid w:val="00A45A9F"/>
    <w:rsid w:val="00A45B6D"/>
    <w:rsid w:val="00A46003"/>
    <w:rsid w:val="00A460E9"/>
    <w:rsid w:val="00A46496"/>
    <w:rsid w:val="00A464D0"/>
    <w:rsid w:val="00A4658F"/>
    <w:rsid w:val="00A4689F"/>
    <w:rsid w:val="00A46B4D"/>
    <w:rsid w:val="00A46D0E"/>
    <w:rsid w:val="00A4718B"/>
    <w:rsid w:val="00A471EB"/>
    <w:rsid w:val="00A47530"/>
    <w:rsid w:val="00A479B3"/>
    <w:rsid w:val="00A47CF1"/>
    <w:rsid w:val="00A500F6"/>
    <w:rsid w:val="00A5047D"/>
    <w:rsid w:val="00A50802"/>
    <w:rsid w:val="00A50F2A"/>
    <w:rsid w:val="00A50FAD"/>
    <w:rsid w:val="00A517E6"/>
    <w:rsid w:val="00A51A67"/>
    <w:rsid w:val="00A51C82"/>
    <w:rsid w:val="00A51CCF"/>
    <w:rsid w:val="00A5243E"/>
    <w:rsid w:val="00A529C0"/>
    <w:rsid w:val="00A52A45"/>
    <w:rsid w:val="00A52B16"/>
    <w:rsid w:val="00A53095"/>
    <w:rsid w:val="00A53196"/>
    <w:rsid w:val="00A5334F"/>
    <w:rsid w:val="00A53461"/>
    <w:rsid w:val="00A534A7"/>
    <w:rsid w:val="00A534C0"/>
    <w:rsid w:val="00A5394C"/>
    <w:rsid w:val="00A53D87"/>
    <w:rsid w:val="00A540E4"/>
    <w:rsid w:val="00A544F4"/>
    <w:rsid w:val="00A54A7A"/>
    <w:rsid w:val="00A54D19"/>
    <w:rsid w:val="00A54DE8"/>
    <w:rsid w:val="00A54E0F"/>
    <w:rsid w:val="00A55112"/>
    <w:rsid w:val="00A55323"/>
    <w:rsid w:val="00A5582E"/>
    <w:rsid w:val="00A55B59"/>
    <w:rsid w:val="00A563B5"/>
    <w:rsid w:val="00A56463"/>
    <w:rsid w:val="00A566FD"/>
    <w:rsid w:val="00A567C9"/>
    <w:rsid w:val="00A5698D"/>
    <w:rsid w:val="00A5738B"/>
    <w:rsid w:val="00A57B03"/>
    <w:rsid w:val="00A602BA"/>
    <w:rsid w:val="00A607F1"/>
    <w:rsid w:val="00A60A5D"/>
    <w:rsid w:val="00A60E24"/>
    <w:rsid w:val="00A60EC2"/>
    <w:rsid w:val="00A60F91"/>
    <w:rsid w:val="00A616C4"/>
    <w:rsid w:val="00A617EF"/>
    <w:rsid w:val="00A61848"/>
    <w:rsid w:val="00A61903"/>
    <w:rsid w:val="00A623F6"/>
    <w:rsid w:val="00A63281"/>
    <w:rsid w:val="00A6341A"/>
    <w:rsid w:val="00A6352B"/>
    <w:rsid w:val="00A63729"/>
    <w:rsid w:val="00A643CF"/>
    <w:rsid w:val="00A6453A"/>
    <w:rsid w:val="00A649AC"/>
    <w:rsid w:val="00A64B32"/>
    <w:rsid w:val="00A64C57"/>
    <w:rsid w:val="00A64D51"/>
    <w:rsid w:val="00A64D9B"/>
    <w:rsid w:val="00A657A4"/>
    <w:rsid w:val="00A65EBC"/>
    <w:rsid w:val="00A65EBD"/>
    <w:rsid w:val="00A65F3E"/>
    <w:rsid w:val="00A65FD0"/>
    <w:rsid w:val="00A6602E"/>
    <w:rsid w:val="00A6628D"/>
    <w:rsid w:val="00A665A3"/>
    <w:rsid w:val="00A66D47"/>
    <w:rsid w:val="00A67269"/>
    <w:rsid w:val="00A67362"/>
    <w:rsid w:val="00A67410"/>
    <w:rsid w:val="00A67607"/>
    <w:rsid w:val="00A67647"/>
    <w:rsid w:val="00A676C8"/>
    <w:rsid w:val="00A67AD2"/>
    <w:rsid w:val="00A7017E"/>
    <w:rsid w:val="00A7067A"/>
    <w:rsid w:val="00A706FD"/>
    <w:rsid w:val="00A7094C"/>
    <w:rsid w:val="00A70A5F"/>
    <w:rsid w:val="00A7103F"/>
    <w:rsid w:val="00A71167"/>
    <w:rsid w:val="00A712D7"/>
    <w:rsid w:val="00A7149F"/>
    <w:rsid w:val="00A71BA5"/>
    <w:rsid w:val="00A71BB1"/>
    <w:rsid w:val="00A7249A"/>
    <w:rsid w:val="00A727C9"/>
    <w:rsid w:val="00A72912"/>
    <w:rsid w:val="00A72B14"/>
    <w:rsid w:val="00A72F04"/>
    <w:rsid w:val="00A730C6"/>
    <w:rsid w:val="00A73169"/>
    <w:rsid w:val="00A732FD"/>
    <w:rsid w:val="00A733DE"/>
    <w:rsid w:val="00A73846"/>
    <w:rsid w:val="00A73973"/>
    <w:rsid w:val="00A73A2B"/>
    <w:rsid w:val="00A73A34"/>
    <w:rsid w:val="00A741A6"/>
    <w:rsid w:val="00A74BD1"/>
    <w:rsid w:val="00A75125"/>
    <w:rsid w:val="00A75333"/>
    <w:rsid w:val="00A75402"/>
    <w:rsid w:val="00A75419"/>
    <w:rsid w:val="00A7564D"/>
    <w:rsid w:val="00A75EC2"/>
    <w:rsid w:val="00A764EE"/>
    <w:rsid w:val="00A76755"/>
    <w:rsid w:val="00A768DD"/>
    <w:rsid w:val="00A76C2E"/>
    <w:rsid w:val="00A76E70"/>
    <w:rsid w:val="00A76EB1"/>
    <w:rsid w:val="00A77358"/>
    <w:rsid w:val="00A77A0D"/>
    <w:rsid w:val="00A77D71"/>
    <w:rsid w:val="00A77DF4"/>
    <w:rsid w:val="00A77EB1"/>
    <w:rsid w:val="00A80212"/>
    <w:rsid w:val="00A8031D"/>
    <w:rsid w:val="00A80334"/>
    <w:rsid w:val="00A804D8"/>
    <w:rsid w:val="00A80BB1"/>
    <w:rsid w:val="00A80DAA"/>
    <w:rsid w:val="00A815C8"/>
    <w:rsid w:val="00A81947"/>
    <w:rsid w:val="00A819F7"/>
    <w:rsid w:val="00A81BB4"/>
    <w:rsid w:val="00A8281B"/>
    <w:rsid w:val="00A82940"/>
    <w:rsid w:val="00A830AD"/>
    <w:rsid w:val="00A83245"/>
    <w:rsid w:val="00A83A5A"/>
    <w:rsid w:val="00A83C4F"/>
    <w:rsid w:val="00A83CA4"/>
    <w:rsid w:val="00A83CB7"/>
    <w:rsid w:val="00A84205"/>
    <w:rsid w:val="00A84476"/>
    <w:rsid w:val="00A84C43"/>
    <w:rsid w:val="00A84E72"/>
    <w:rsid w:val="00A85082"/>
    <w:rsid w:val="00A85273"/>
    <w:rsid w:val="00A85425"/>
    <w:rsid w:val="00A857D6"/>
    <w:rsid w:val="00A85B45"/>
    <w:rsid w:val="00A85BB7"/>
    <w:rsid w:val="00A86658"/>
    <w:rsid w:val="00A867D5"/>
    <w:rsid w:val="00A868F1"/>
    <w:rsid w:val="00A86A02"/>
    <w:rsid w:val="00A872D9"/>
    <w:rsid w:val="00A901CD"/>
    <w:rsid w:val="00A90705"/>
    <w:rsid w:val="00A90820"/>
    <w:rsid w:val="00A908BB"/>
    <w:rsid w:val="00A90A6A"/>
    <w:rsid w:val="00A9123F"/>
    <w:rsid w:val="00A914A9"/>
    <w:rsid w:val="00A91B86"/>
    <w:rsid w:val="00A91DE1"/>
    <w:rsid w:val="00A91F7C"/>
    <w:rsid w:val="00A9283A"/>
    <w:rsid w:val="00A933FC"/>
    <w:rsid w:val="00A93DF9"/>
    <w:rsid w:val="00A94122"/>
    <w:rsid w:val="00A94540"/>
    <w:rsid w:val="00A94B85"/>
    <w:rsid w:val="00A951DD"/>
    <w:rsid w:val="00A958F0"/>
    <w:rsid w:val="00A9594D"/>
    <w:rsid w:val="00A95958"/>
    <w:rsid w:val="00A959C8"/>
    <w:rsid w:val="00A95B17"/>
    <w:rsid w:val="00A95D2C"/>
    <w:rsid w:val="00A95EA1"/>
    <w:rsid w:val="00A960BE"/>
    <w:rsid w:val="00A96EF9"/>
    <w:rsid w:val="00AA0078"/>
    <w:rsid w:val="00AA00B4"/>
    <w:rsid w:val="00AA06DA"/>
    <w:rsid w:val="00AA0827"/>
    <w:rsid w:val="00AA0AC1"/>
    <w:rsid w:val="00AA14E2"/>
    <w:rsid w:val="00AA15A1"/>
    <w:rsid w:val="00AA1AD9"/>
    <w:rsid w:val="00AA1DB4"/>
    <w:rsid w:val="00AA20D6"/>
    <w:rsid w:val="00AA2227"/>
    <w:rsid w:val="00AA27B8"/>
    <w:rsid w:val="00AA28EC"/>
    <w:rsid w:val="00AA2AF6"/>
    <w:rsid w:val="00AA2D0E"/>
    <w:rsid w:val="00AA2DAD"/>
    <w:rsid w:val="00AA2E10"/>
    <w:rsid w:val="00AA308A"/>
    <w:rsid w:val="00AA3BBF"/>
    <w:rsid w:val="00AA3E61"/>
    <w:rsid w:val="00AA413E"/>
    <w:rsid w:val="00AA42CD"/>
    <w:rsid w:val="00AA4B3B"/>
    <w:rsid w:val="00AA4D92"/>
    <w:rsid w:val="00AA4EEB"/>
    <w:rsid w:val="00AA4F81"/>
    <w:rsid w:val="00AA5059"/>
    <w:rsid w:val="00AA582F"/>
    <w:rsid w:val="00AA6048"/>
    <w:rsid w:val="00AA60AD"/>
    <w:rsid w:val="00AA7982"/>
    <w:rsid w:val="00AA7E1E"/>
    <w:rsid w:val="00AA7EA5"/>
    <w:rsid w:val="00AB031B"/>
    <w:rsid w:val="00AB0419"/>
    <w:rsid w:val="00AB0454"/>
    <w:rsid w:val="00AB1098"/>
    <w:rsid w:val="00AB11A3"/>
    <w:rsid w:val="00AB1273"/>
    <w:rsid w:val="00AB15F4"/>
    <w:rsid w:val="00AB1779"/>
    <w:rsid w:val="00AB1903"/>
    <w:rsid w:val="00AB19CC"/>
    <w:rsid w:val="00AB2281"/>
    <w:rsid w:val="00AB2321"/>
    <w:rsid w:val="00AB245E"/>
    <w:rsid w:val="00AB2491"/>
    <w:rsid w:val="00AB273E"/>
    <w:rsid w:val="00AB2999"/>
    <w:rsid w:val="00AB2C58"/>
    <w:rsid w:val="00AB2DC2"/>
    <w:rsid w:val="00AB2DF8"/>
    <w:rsid w:val="00AB2F09"/>
    <w:rsid w:val="00AB33A4"/>
    <w:rsid w:val="00AB3588"/>
    <w:rsid w:val="00AB35B4"/>
    <w:rsid w:val="00AB3665"/>
    <w:rsid w:val="00AB3711"/>
    <w:rsid w:val="00AB38F6"/>
    <w:rsid w:val="00AB3B53"/>
    <w:rsid w:val="00AB3B83"/>
    <w:rsid w:val="00AB3BD5"/>
    <w:rsid w:val="00AB3BEE"/>
    <w:rsid w:val="00AB3E66"/>
    <w:rsid w:val="00AB401F"/>
    <w:rsid w:val="00AB42E5"/>
    <w:rsid w:val="00AB4525"/>
    <w:rsid w:val="00AB46F2"/>
    <w:rsid w:val="00AB53F1"/>
    <w:rsid w:val="00AB54EB"/>
    <w:rsid w:val="00AB5672"/>
    <w:rsid w:val="00AB5BB4"/>
    <w:rsid w:val="00AB5D20"/>
    <w:rsid w:val="00AB611D"/>
    <w:rsid w:val="00AB611E"/>
    <w:rsid w:val="00AB641F"/>
    <w:rsid w:val="00AB6498"/>
    <w:rsid w:val="00AB673B"/>
    <w:rsid w:val="00AB6830"/>
    <w:rsid w:val="00AB6A18"/>
    <w:rsid w:val="00AB6DAE"/>
    <w:rsid w:val="00AB6F11"/>
    <w:rsid w:val="00AB755A"/>
    <w:rsid w:val="00AB760E"/>
    <w:rsid w:val="00AB7621"/>
    <w:rsid w:val="00AB7926"/>
    <w:rsid w:val="00AB7A9E"/>
    <w:rsid w:val="00AC00AE"/>
    <w:rsid w:val="00AC00E0"/>
    <w:rsid w:val="00AC026F"/>
    <w:rsid w:val="00AC03F9"/>
    <w:rsid w:val="00AC0DC6"/>
    <w:rsid w:val="00AC0DD1"/>
    <w:rsid w:val="00AC0F05"/>
    <w:rsid w:val="00AC10C4"/>
    <w:rsid w:val="00AC117F"/>
    <w:rsid w:val="00AC1747"/>
    <w:rsid w:val="00AC2133"/>
    <w:rsid w:val="00AC24EB"/>
    <w:rsid w:val="00AC34ED"/>
    <w:rsid w:val="00AC36AD"/>
    <w:rsid w:val="00AC3907"/>
    <w:rsid w:val="00AC3AE3"/>
    <w:rsid w:val="00AC3BE5"/>
    <w:rsid w:val="00AC3DF7"/>
    <w:rsid w:val="00AC3F7A"/>
    <w:rsid w:val="00AC420B"/>
    <w:rsid w:val="00AC425C"/>
    <w:rsid w:val="00AC44B5"/>
    <w:rsid w:val="00AC45A6"/>
    <w:rsid w:val="00AC4BDE"/>
    <w:rsid w:val="00AC506B"/>
    <w:rsid w:val="00AC5282"/>
    <w:rsid w:val="00AC575E"/>
    <w:rsid w:val="00AC59B5"/>
    <w:rsid w:val="00AC5C1B"/>
    <w:rsid w:val="00AC626F"/>
    <w:rsid w:val="00AC67B0"/>
    <w:rsid w:val="00AC6981"/>
    <w:rsid w:val="00AC6FF0"/>
    <w:rsid w:val="00AC720F"/>
    <w:rsid w:val="00AC75A7"/>
    <w:rsid w:val="00AC761F"/>
    <w:rsid w:val="00AC76ED"/>
    <w:rsid w:val="00AC7D0D"/>
    <w:rsid w:val="00AD0238"/>
    <w:rsid w:val="00AD052C"/>
    <w:rsid w:val="00AD05A1"/>
    <w:rsid w:val="00AD0792"/>
    <w:rsid w:val="00AD0A60"/>
    <w:rsid w:val="00AD1898"/>
    <w:rsid w:val="00AD1E69"/>
    <w:rsid w:val="00AD28E7"/>
    <w:rsid w:val="00AD2C69"/>
    <w:rsid w:val="00AD338D"/>
    <w:rsid w:val="00AD3914"/>
    <w:rsid w:val="00AD3915"/>
    <w:rsid w:val="00AD3B59"/>
    <w:rsid w:val="00AD3C50"/>
    <w:rsid w:val="00AD3F06"/>
    <w:rsid w:val="00AD4299"/>
    <w:rsid w:val="00AD43B9"/>
    <w:rsid w:val="00AD467C"/>
    <w:rsid w:val="00AD46CB"/>
    <w:rsid w:val="00AD47D2"/>
    <w:rsid w:val="00AD4871"/>
    <w:rsid w:val="00AD49D0"/>
    <w:rsid w:val="00AD4CC3"/>
    <w:rsid w:val="00AD575E"/>
    <w:rsid w:val="00AD57B1"/>
    <w:rsid w:val="00AD5F90"/>
    <w:rsid w:val="00AD6028"/>
    <w:rsid w:val="00AD6390"/>
    <w:rsid w:val="00AD6A92"/>
    <w:rsid w:val="00AD6AE9"/>
    <w:rsid w:val="00AD6D30"/>
    <w:rsid w:val="00AD6E92"/>
    <w:rsid w:val="00AD72ED"/>
    <w:rsid w:val="00AD749F"/>
    <w:rsid w:val="00AD7E42"/>
    <w:rsid w:val="00AE02B3"/>
    <w:rsid w:val="00AE035E"/>
    <w:rsid w:val="00AE0914"/>
    <w:rsid w:val="00AE0B8F"/>
    <w:rsid w:val="00AE10A0"/>
    <w:rsid w:val="00AE1184"/>
    <w:rsid w:val="00AE1274"/>
    <w:rsid w:val="00AE1692"/>
    <w:rsid w:val="00AE17B2"/>
    <w:rsid w:val="00AE1A76"/>
    <w:rsid w:val="00AE1CBE"/>
    <w:rsid w:val="00AE2147"/>
    <w:rsid w:val="00AE260B"/>
    <w:rsid w:val="00AE2666"/>
    <w:rsid w:val="00AE26E9"/>
    <w:rsid w:val="00AE2C6B"/>
    <w:rsid w:val="00AE2E69"/>
    <w:rsid w:val="00AE2F18"/>
    <w:rsid w:val="00AE3185"/>
    <w:rsid w:val="00AE34A4"/>
    <w:rsid w:val="00AE34D0"/>
    <w:rsid w:val="00AE35A0"/>
    <w:rsid w:val="00AE3AAE"/>
    <w:rsid w:val="00AE3BB8"/>
    <w:rsid w:val="00AE3BC8"/>
    <w:rsid w:val="00AE3EB8"/>
    <w:rsid w:val="00AE4298"/>
    <w:rsid w:val="00AE4786"/>
    <w:rsid w:val="00AE4851"/>
    <w:rsid w:val="00AE4A4F"/>
    <w:rsid w:val="00AE4A75"/>
    <w:rsid w:val="00AE4ACE"/>
    <w:rsid w:val="00AE4CFA"/>
    <w:rsid w:val="00AE4FA6"/>
    <w:rsid w:val="00AE5049"/>
    <w:rsid w:val="00AE52B9"/>
    <w:rsid w:val="00AE53C7"/>
    <w:rsid w:val="00AE551D"/>
    <w:rsid w:val="00AE5A40"/>
    <w:rsid w:val="00AE6384"/>
    <w:rsid w:val="00AE640E"/>
    <w:rsid w:val="00AE671B"/>
    <w:rsid w:val="00AE6A04"/>
    <w:rsid w:val="00AE6BBA"/>
    <w:rsid w:val="00AE6C0C"/>
    <w:rsid w:val="00AE6EE1"/>
    <w:rsid w:val="00AE70CF"/>
    <w:rsid w:val="00AE78B2"/>
    <w:rsid w:val="00AE7DE7"/>
    <w:rsid w:val="00AE7EC6"/>
    <w:rsid w:val="00AF0060"/>
    <w:rsid w:val="00AF00DE"/>
    <w:rsid w:val="00AF0139"/>
    <w:rsid w:val="00AF09A0"/>
    <w:rsid w:val="00AF0DC9"/>
    <w:rsid w:val="00AF0EE0"/>
    <w:rsid w:val="00AF1474"/>
    <w:rsid w:val="00AF1508"/>
    <w:rsid w:val="00AF177B"/>
    <w:rsid w:val="00AF1A34"/>
    <w:rsid w:val="00AF1BBF"/>
    <w:rsid w:val="00AF1E60"/>
    <w:rsid w:val="00AF1FA9"/>
    <w:rsid w:val="00AF2A14"/>
    <w:rsid w:val="00AF2E52"/>
    <w:rsid w:val="00AF3384"/>
    <w:rsid w:val="00AF3461"/>
    <w:rsid w:val="00AF3699"/>
    <w:rsid w:val="00AF3871"/>
    <w:rsid w:val="00AF3A59"/>
    <w:rsid w:val="00AF3AFA"/>
    <w:rsid w:val="00AF3B01"/>
    <w:rsid w:val="00AF3FBA"/>
    <w:rsid w:val="00AF4264"/>
    <w:rsid w:val="00AF439B"/>
    <w:rsid w:val="00AF4634"/>
    <w:rsid w:val="00AF4649"/>
    <w:rsid w:val="00AF4B26"/>
    <w:rsid w:val="00AF4B6D"/>
    <w:rsid w:val="00AF4C74"/>
    <w:rsid w:val="00AF5533"/>
    <w:rsid w:val="00AF5881"/>
    <w:rsid w:val="00AF6368"/>
    <w:rsid w:val="00AF69FB"/>
    <w:rsid w:val="00AF6C5E"/>
    <w:rsid w:val="00AF707B"/>
    <w:rsid w:val="00AF7223"/>
    <w:rsid w:val="00AF78FD"/>
    <w:rsid w:val="00AF7AAF"/>
    <w:rsid w:val="00B004D3"/>
    <w:rsid w:val="00B007CF"/>
    <w:rsid w:val="00B01354"/>
    <w:rsid w:val="00B0166E"/>
    <w:rsid w:val="00B01792"/>
    <w:rsid w:val="00B018A3"/>
    <w:rsid w:val="00B01DE8"/>
    <w:rsid w:val="00B0221E"/>
    <w:rsid w:val="00B0223E"/>
    <w:rsid w:val="00B02715"/>
    <w:rsid w:val="00B0285A"/>
    <w:rsid w:val="00B0291B"/>
    <w:rsid w:val="00B029F9"/>
    <w:rsid w:val="00B02D58"/>
    <w:rsid w:val="00B0331B"/>
    <w:rsid w:val="00B03356"/>
    <w:rsid w:val="00B0364E"/>
    <w:rsid w:val="00B03874"/>
    <w:rsid w:val="00B03D19"/>
    <w:rsid w:val="00B044EB"/>
    <w:rsid w:val="00B045D7"/>
    <w:rsid w:val="00B04786"/>
    <w:rsid w:val="00B047A6"/>
    <w:rsid w:val="00B04AA2"/>
    <w:rsid w:val="00B04AA3"/>
    <w:rsid w:val="00B05303"/>
    <w:rsid w:val="00B054C1"/>
    <w:rsid w:val="00B05567"/>
    <w:rsid w:val="00B05AB7"/>
    <w:rsid w:val="00B05AF8"/>
    <w:rsid w:val="00B05FE8"/>
    <w:rsid w:val="00B06453"/>
    <w:rsid w:val="00B06B52"/>
    <w:rsid w:val="00B06B8E"/>
    <w:rsid w:val="00B0765F"/>
    <w:rsid w:val="00B07C06"/>
    <w:rsid w:val="00B07D44"/>
    <w:rsid w:val="00B07E57"/>
    <w:rsid w:val="00B10010"/>
    <w:rsid w:val="00B100BF"/>
    <w:rsid w:val="00B10834"/>
    <w:rsid w:val="00B10926"/>
    <w:rsid w:val="00B10CCB"/>
    <w:rsid w:val="00B10D68"/>
    <w:rsid w:val="00B11374"/>
    <w:rsid w:val="00B113E4"/>
    <w:rsid w:val="00B115B0"/>
    <w:rsid w:val="00B119B7"/>
    <w:rsid w:val="00B11E7B"/>
    <w:rsid w:val="00B11EDC"/>
    <w:rsid w:val="00B11F7F"/>
    <w:rsid w:val="00B11FAD"/>
    <w:rsid w:val="00B12131"/>
    <w:rsid w:val="00B130E6"/>
    <w:rsid w:val="00B1363A"/>
    <w:rsid w:val="00B13A4B"/>
    <w:rsid w:val="00B1419D"/>
    <w:rsid w:val="00B144FC"/>
    <w:rsid w:val="00B146DA"/>
    <w:rsid w:val="00B14958"/>
    <w:rsid w:val="00B1517A"/>
    <w:rsid w:val="00B1540D"/>
    <w:rsid w:val="00B155CD"/>
    <w:rsid w:val="00B15762"/>
    <w:rsid w:val="00B15A42"/>
    <w:rsid w:val="00B15F02"/>
    <w:rsid w:val="00B166B4"/>
    <w:rsid w:val="00B166C8"/>
    <w:rsid w:val="00B168C8"/>
    <w:rsid w:val="00B17001"/>
    <w:rsid w:val="00B17726"/>
    <w:rsid w:val="00B200D0"/>
    <w:rsid w:val="00B2022F"/>
    <w:rsid w:val="00B2046F"/>
    <w:rsid w:val="00B20821"/>
    <w:rsid w:val="00B20BA8"/>
    <w:rsid w:val="00B212B6"/>
    <w:rsid w:val="00B2189B"/>
    <w:rsid w:val="00B21E6F"/>
    <w:rsid w:val="00B22921"/>
    <w:rsid w:val="00B231FC"/>
    <w:rsid w:val="00B23429"/>
    <w:rsid w:val="00B234A9"/>
    <w:rsid w:val="00B23572"/>
    <w:rsid w:val="00B23785"/>
    <w:rsid w:val="00B23811"/>
    <w:rsid w:val="00B23ACD"/>
    <w:rsid w:val="00B23B7B"/>
    <w:rsid w:val="00B23E6D"/>
    <w:rsid w:val="00B23ECC"/>
    <w:rsid w:val="00B2430C"/>
    <w:rsid w:val="00B2479E"/>
    <w:rsid w:val="00B24B2D"/>
    <w:rsid w:val="00B254D5"/>
    <w:rsid w:val="00B25697"/>
    <w:rsid w:val="00B25B7F"/>
    <w:rsid w:val="00B25EA0"/>
    <w:rsid w:val="00B25F9C"/>
    <w:rsid w:val="00B26411"/>
    <w:rsid w:val="00B264C6"/>
    <w:rsid w:val="00B26B81"/>
    <w:rsid w:val="00B26C2D"/>
    <w:rsid w:val="00B27163"/>
    <w:rsid w:val="00B27184"/>
    <w:rsid w:val="00B27468"/>
    <w:rsid w:val="00B30087"/>
    <w:rsid w:val="00B30449"/>
    <w:rsid w:val="00B304A1"/>
    <w:rsid w:val="00B30B2F"/>
    <w:rsid w:val="00B30C5B"/>
    <w:rsid w:val="00B3120A"/>
    <w:rsid w:val="00B31275"/>
    <w:rsid w:val="00B31310"/>
    <w:rsid w:val="00B314EF"/>
    <w:rsid w:val="00B31741"/>
    <w:rsid w:val="00B32055"/>
    <w:rsid w:val="00B32083"/>
    <w:rsid w:val="00B3218F"/>
    <w:rsid w:val="00B325BE"/>
    <w:rsid w:val="00B32850"/>
    <w:rsid w:val="00B32B9D"/>
    <w:rsid w:val="00B32BB5"/>
    <w:rsid w:val="00B32EAB"/>
    <w:rsid w:val="00B33288"/>
    <w:rsid w:val="00B33C26"/>
    <w:rsid w:val="00B33FB4"/>
    <w:rsid w:val="00B34380"/>
    <w:rsid w:val="00B348DA"/>
    <w:rsid w:val="00B34B96"/>
    <w:rsid w:val="00B34BEA"/>
    <w:rsid w:val="00B358D4"/>
    <w:rsid w:val="00B3592C"/>
    <w:rsid w:val="00B35ACE"/>
    <w:rsid w:val="00B35D4C"/>
    <w:rsid w:val="00B35D6B"/>
    <w:rsid w:val="00B36096"/>
    <w:rsid w:val="00B371A7"/>
    <w:rsid w:val="00B37C2E"/>
    <w:rsid w:val="00B407DC"/>
    <w:rsid w:val="00B40868"/>
    <w:rsid w:val="00B40A64"/>
    <w:rsid w:val="00B40CB4"/>
    <w:rsid w:val="00B411DB"/>
    <w:rsid w:val="00B41933"/>
    <w:rsid w:val="00B41DD1"/>
    <w:rsid w:val="00B41F34"/>
    <w:rsid w:val="00B42B76"/>
    <w:rsid w:val="00B42BC1"/>
    <w:rsid w:val="00B42BD0"/>
    <w:rsid w:val="00B432F9"/>
    <w:rsid w:val="00B433C5"/>
    <w:rsid w:val="00B4363A"/>
    <w:rsid w:val="00B4398D"/>
    <w:rsid w:val="00B43CAD"/>
    <w:rsid w:val="00B43D69"/>
    <w:rsid w:val="00B43E3A"/>
    <w:rsid w:val="00B43F50"/>
    <w:rsid w:val="00B4407E"/>
    <w:rsid w:val="00B44FC1"/>
    <w:rsid w:val="00B45150"/>
    <w:rsid w:val="00B4560C"/>
    <w:rsid w:val="00B4581C"/>
    <w:rsid w:val="00B458C7"/>
    <w:rsid w:val="00B45FBD"/>
    <w:rsid w:val="00B461A3"/>
    <w:rsid w:val="00B46ABB"/>
    <w:rsid w:val="00B46E93"/>
    <w:rsid w:val="00B46EB1"/>
    <w:rsid w:val="00B46EE4"/>
    <w:rsid w:val="00B4729F"/>
    <w:rsid w:val="00B4776D"/>
    <w:rsid w:val="00B478D9"/>
    <w:rsid w:val="00B4796F"/>
    <w:rsid w:val="00B5014D"/>
    <w:rsid w:val="00B502F9"/>
    <w:rsid w:val="00B503E4"/>
    <w:rsid w:val="00B504BA"/>
    <w:rsid w:val="00B50529"/>
    <w:rsid w:val="00B508CE"/>
    <w:rsid w:val="00B50A6A"/>
    <w:rsid w:val="00B50BFD"/>
    <w:rsid w:val="00B50E20"/>
    <w:rsid w:val="00B5113F"/>
    <w:rsid w:val="00B513CD"/>
    <w:rsid w:val="00B51450"/>
    <w:rsid w:val="00B517CC"/>
    <w:rsid w:val="00B517FF"/>
    <w:rsid w:val="00B51EF0"/>
    <w:rsid w:val="00B528C2"/>
    <w:rsid w:val="00B52E77"/>
    <w:rsid w:val="00B52F56"/>
    <w:rsid w:val="00B52FEC"/>
    <w:rsid w:val="00B53A4A"/>
    <w:rsid w:val="00B54099"/>
    <w:rsid w:val="00B5448B"/>
    <w:rsid w:val="00B546B8"/>
    <w:rsid w:val="00B548B2"/>
    <w:rsid w:val="00B54C29"/>
    <w:rsid w:val="00B55162"/>
    <w:rsid w:val="00B5525F"/>
    <w:rsid w:val="00B559D3"/>
    <w:rsid w:val="00B55D6A"/>
    <w:rsid w:val="00B56145"/>
    <w:rsid w:val="00B562D4"/>
    <w:rsid w:val="00B56A8B"/>
    <w:rsid w:val="00B56FC3"/>
    <w:rsid w:val="00B570E2"/>
    <w:rsid w:val="00B5752F"/>
    <w:rsid w:val="00B57735"/>
    <w:rsid w:val="00B57807"/>
    <w:rsid w:val="00B57C7E"/>
    <w:rsid w:val="00B57DEC"/>
    <w:rsid w:val="00B57F7F"/>
    <w:rsid w:val="00B60F55"/>
    <w:rsid w:val="00B614A3"/>
    <w:rsid w:val="00B61561"/>
    <w:rsid w:val="00B61880"/>
    <w:rsid w:val="00B6190D"/>
    <w:rsid w:val="00B61ADF"/>
    <w:rsid w:val="00B61F5E"/>
    <w:rsid w:val="00B61FE1"/>
    <w:rsid w:val="00B62363"/>
    <w:rsid w:val="00B62470"/>
    <w:rsid w:val="00B628A9"/>
    <w:rsid w:val="00B62FCB"/>
    <w:rsid w:val="00B63A07"/>
    <w:rsid w:val="00B63A38"/>
    <w:rsid w:val="00B6426D"/>
    <w:rsid w:val="00B643A3"/>
    <w:rsid w:val="00B645AA"/>
    <w:rsid w:val="00B64870"/>
    <w:rsid w:val="00B649F9"/>
    <w:rsid w:val="00B64EE5"/>
    <w:rsid w:val="00B64F57"/>
    <w:rsid w:val="00B6517F"/>
    <w:rsid w:val="00B65186"/>
    <w:rsid w:val="00B655F9"/>
    <w:rsid w:val="00B65AB7"/>
    <w:rsid w:val="00B65C2F"/>
    <w:rsid w:val="00B65F9D"/>
    <w:rsid w:val="00B66011"/>
    <w:rsid w:val="00B662C0"/>
    <w:rsid w:val="00B6673A"/>
    <w:rsid w:val="00B66F9D"/>
    <w:rsid w:val="00B676E7"/>
    <w:rsid w:val="00B67C7A"/>
    <w:rsid w:val="00B67CBC"/>
    <w:rsid w:val="00B67ED7"/>
    <w:rsid w:val="00B704CF"/>
    <w:rsid w:val="00B70681"/>
    <w:rsid w:val="00B70B42"/>
    <w:rsid w:val="00B70E78"/>
    <w:rsid w:val="00B70FCC"/>
    <w:rsid w:val="00B71448"/>
    <w:rsid w:val="00B71B4F"/>
    <w:rsid w:val="00B7223B"/>
    <w:rsid w:val="00B727BE"/>
    <w:rsid w:val="00B72BDC"/>
    <w:rsid w:val="00B72C7A"/>
    <w:rsid w:val="00B72DB9"/>
    <w:rsid w:val="00B7369B"/>
    <w:rsid w:val="00B73E12"/>
    <w:rsid w:val="00B7416C"/>
    <w:rsid w:val="00B7457B"/>
    <w:rsid w:val="00B74A61"/>
    <w:rsid w:val="00B74AE4"/>
    <w:rsid w:val="00B74CD5"/>
    <w:rsid w:val="00B75142"/>
    <w:rsid w:val="00B7522F"/>
    <w:rsid w:val="00B758FE"/>
    <w:rsid w:val="00B75D15"/>
    <w:rsid w:val="00B75D30"/>
    <w:rsid w:val="00B75F49"/>
    <w:rsid w:val="00B7606D"/>
    <w:rsid w:val="00B766C7"/>
    <w:rsid w:val="00B767A7"/>
    <w:rsid w:val="00B768F9"/>
    <w:rsid w:val="00B76D98"/>
    <w:rsid w:val="00B76EAA"/>
    <w:rsid w:val="00B77155"/>
    <w:rsid w:val="00B77481"/>
    <w:rsid w:val="00B774C1"/>
    <w:rsid w:val="00B77A2D"/>
    <w:rsid w:val="00B801E4"/>
    <w:rsid w:val="00B8058F"/>
    <w:rsid w:val="00B80D55"/>
    <w:rsid w:val="00B811CB"/>
    <w:rsid w:val="00B8165A"/>
    <w:rsid w:val="00B819EA"/>
    <w:rsid w:val="00B81C9C"/>
    <w:rsid w:val="00B823D5"/>
    <w:rsid w:val="00B826D5"/>
    <w:rsid w:val="00B82945"/>
    <w:rsid w:val="00B82C2F"/>
    <w:rsid w:val="00B82CD1"/>
    <w:rsid w:val="00B82EEC"/>
    <w:rsid w:val="00B82F23"/>
    <w:rsid w:val="00B83023"/>
    <w:rsid w:val="00B8313F"/>
    <w:rsid w:val="00B831EB"/>
    <w:rsid w:val="00B83224"/>
    <w:rsid w:val="00B8342C"/>
    <w:rsid w:val="00B8350F"/>
    <w:rsid w:val="00B8397B"/>
    <w:rsid w:val="00B839EF"/>
    <w:rsid w:val="00B83AE1"/>
    <w:rsid w:val="00B83AEF"/>
    <w:rsid w:val="00B83EC9"/>
    <w:rsid w:val="00B8409E"/>
    <w:rsid w:val="00B84584"/>
    <w:rsid w:val="00B8472E"/>
    <w:rsid w:val="00B847BC"/>
    <w:rsid w:val="00B8555D"/>
    <w:rsid w:val="00B85B72"/>
    <w:rsid w:val="00B85CEA"/>
    <w:rsid w:val="00B85E1A"/>
    <w:rsid w:val="00B85E69"/>
    <w:rsid w:val="00B8610C"/>
    <w:rsid w:val="00B867B0"/>
    <w:rsid w:val="00B86B1F"/>
    <w:rsid w:val="00B87425"/>
    <w:rsid w:val="00B87FB6"/>
    <w:rsid w:val="00B900A0"/>
    <w:rsid w:val="00B90779"/>
    <w:rsid w:val="00B90B16"/>
    <w:rsid w:val="00B90F23"/>
    <w:rsid w:val="00B91043"/>
    <w:rsid w:val="00B910B1"/>
    <w:rsid w:val="00B91718"/>
    <w:rsid w:val="00B921A1"/>
    <w:rsid w:val="00B92359"/>
    <w:rsid w:val="00B9241B"/>
    <w:rsid w:val="00B926C4"/>
    <w:rsid w:val="00B928E0"/>
    <w:rsid w:val="00B92980"/>
    <w:rsid w:val="00B93718"/>
    <w:rsid w:val="00B93C90"/>
    <w:rsid w:val="00B94601"/>
    <w:rsid w:val="00B9461D"/>
    <w:rsid w:val="00B94703"/>
    <w:rsid w:val="00B94860"/>
    <w:rsid w:val="00B95336"/>
    <w:rsid w:val="00B95429"/>
    <w:rsid w:val="00B956D4"/>
    <w:rsid w:val="00B95BBA"/>
    <w:rsid w:val="00B95CFE"/>
    <w:rsid w:val="00B961A0"/>
    <w:rsid w:val="00B966AB"/>
    <w:rsid w:val="00B96C10"/>
    <w:rsid w:val="00B96C19"/>
    <w:rsid w:val="00B96E25"/>
    <w:rsid w:val="00B96F2D"/>
    <w:rsid w:val="00B9700F"/>
    <w:rsid w:val="00B972B6"/>
    <w:rsid w:val="00B974C6"/>
    <w:rsid w:val="00B974D9"/>
    <w:rsid w:val="00B97B83"/>
    <w:rsid w:val="00B97F24"/>
    <w:rsid w:val="00BA025D"/>
    <w:rsid w:val="00BA02FE"/>
    <w:rsid w:val="00BA031C"/>
    <w:rsid w:val="00BA04DC"/>
    <w:rsid w:val="00BA0A33"/>
    <w:rsid w:val="00BA0CC2"/>
    <w:rsid w:val="00BA100B"/>
    <w:rsid w:val="00BA113F"/>
    <w:rsid w:val="00BA11F4"/>
    <w:rsid w:val="00BA1213"/>
    <w:rsid w:val="00BA1350"/>
    <w:rsid w:val="00BA1A14"/>
    <w:rsid w:val="00BA1A25"/>
    <w:rsid w:val="00BA2009"/>
    <w:rsid w:val="00BA2423"/>
    <w:rsid w:val="00BA2B93"/>
    <w:rsid w:val="00BA3222"/>
    <w:rsid w:val="00BA3485"/>
    <w:rsid w:val="00BA3798"/>
    <w:rsid w:val="00BA3CF3"/>
    <w:rsid w:val="00BA3F5B"/>
    <w:rsid w:val="00BA409B"/>
    <w:rsid w:val="00BA4755"/>
    <w:rsid w:val="00BA4E77"/>
    <w:rsid w:val="00BA51F5"/>
    <w:rsid w:val="00BA54D3"/>
    <w:rsid w:val="00BA5991"/>
    <w:rsid w:val="00BA5D6D"/>
    <w:rsid w:val="00BA61DA"/>
    <w:rsid w:val="00BA69DF"/>
    <w:rsid w:val="00BA6B00"/>
    <w:rsid w:val="00BA740F"/>
    <w:rsid w:val="00BA7552"/>
    <w:rsid w:val="00BA767B"/>
    <w:rsid w:val="00BA78AF"/>
    <w:rsid w:val="00BA7904"/>
    <w:rsid w:val="00BA7ECA"/>
    <w:rsid w:val="00BB048C"/>
    <w:rsid w:val="00BB0AB5"/>
    <w:rsid w:val="00BB0B37"/>
    <w:rsid w:val="00BB0DD8"/>
    <w:rsid w:val="00BB0FF2"/>
    <w:rsid w:val="00BB14E5"/>
    <w:rsid w:val="00BB2185"/>
    <w:rsid w:val="00BB262B"/>
    <w:rsid w:val="00BB290D"/>
    <w:rsid w:val="00BB3081"/>
    <w:rsid w:val="00BB3514"/>
    <w:rsid w:val="00BB36C3"/>
    <w:rsid w:val="00BB3777"/>
    <w:rsid w:val="00BB3ADC"/>
    <w:rsid w:val="00BB3C31"/>
    <w:rsid w:val="00BB4553"/>
    <w:rsid w:val="00BB4B07"/>
    <w:rsid w:val="00BB4B14"/>
    <w:rsid w:val="00BB4DDB"/>
    <w:rsid w:val="00BB604D"/>
    <w:rsid w:val="00BB6176"/>
    <w:rsid w:val="00BB62E6"/>
    <w:rsid w:val="00BB63CE"/>
    <w:rsid w:val="00BB6460"/>
    <w:rsid w:val="00BB64B3"/>
    <w:rsid w:val="00BB68CD"/>
    <w:rsid w:val="00BB6A15"/>
    <w:rsid w:val="00BB6A37"/>
    <w:rsid w:val="00BB6C81"/>
    <w:rsid w:val="00BB6FD2"/>
    <w:rsid w:val="00BB70EB"/>
    <w:rsid w:val="00BB753B"/>
    <w:rsid w:val="00BB7777"/>
    <w:rsid w:val="00BB7849"/>
    <w:rsid w:val="00BB7906"/>
    <w:rsid w:val="00BB7F4A"/>
    <w:rsid w:val="00BC05FF"/>
    <w:rsid w:val="00BC0D7A"/>
    <w:rsid w:val="00BC0D81"/>
    <w:rsid w:val="00BC14E3"/>
    <w:rsid w:val="00BC180B"/>
    <w:rsid w:val="00BC188E"/>
    <w:rsid w:val="00BC194F"/>
    <w:rsid w:val="00BC19B7"/>
    <w:rsid w:val="00BC1E2A"/>
    <w:rsid w:val="00BC2363"/>
    <w:rsid w:val="00BC276C"/>
    <w:rsid w:val="00BC2A22"/>
    <w:rsid w:val="00BC2D58"/>
    <w:rsid w:val="00BC2FE5"/>
    <w:rsid w:val="00BC3020"/>
    <w:rsid w:val="00BC3586"/>
    <w:rsid w:val="00BC36C8"/>
    <w:rsid w:val="00BC3713"/>
    <w:rsid w:val="00BC3892"/>
    <w:rsid w:val="00BC3B25"/>
    <w:rsid w:val="00BC3B44"/>
    <w:rsid w:val="00BC42D7"/>
    <w:rsid w:val="00BC4F85"/>
    <w:rsid w:val="00BC502A"/>
    <w:rsid w:val="00BC5581"/>
    <w:rsid w:val="00BC56B6"/>
    <w:rsid w:val="00BC56E6"/>
    <w:rsid w:val="00BC5D4B"/>
    <w:rsid w:val="00BC634C"/>
    <w:rsid w:val="00BC680A"/>
    <w:rsid w:val="00BC6A3D"/>
    <w:rsid w:val="00BC6C81"/>
    <w:rsid w:val="00BC7227"/>
    <w:rsid w:val="00BC73F5"/>
    <w:rsid w:val="00BC77BD"/>
    <w:rsid w:val="00BD0166"/>
    <w:rsid w:val="00BD0326"/>
    <w:rsid w:val="00BD08D4"/>
    <w:rsid w:val="00BD12A6"/>
    <w:rsid w:val="00BD16FB"/>
    <w:rsid w:val="00BD1CCA"/>
    <w:rsid w:val="00BD1D5C"/>
    <w:rsid w:val="00BD2219"/>
    <w:rsid w:val="00BD2319"/>
    <w:rsid w:val="00BD2DA7"/>
    <w:rsid w:val="00BD2FEC"/>
    <w:rsid w:val="00BD30BC"/>
    <w:rsid w:val="00BD39FD"/>
    <w:rsid w:val="00BD3A24"/>
    <w:rsid w:val="00BD3B4B"/>
    <w:rsid w:val="00BD41BF"/>
    <w:rsid w:val="00BD48EA"/>
    <w:rsid w:val="00BD4987"/>
    <w:rsid w:val="00BD4AC6"/>
    <w:rsid w:val="00BD554A"/>
    <w:rsid w:val="00BD5A55"/>
    <w:rsid w:val="00BD5CAC"/>
    <w:rsid w:val="00BD5E9A"/>
    <w:rsid w:val="00BD63BC"/>
    <w:rsid w:val="00BD6449"/>
    <w:rsid w:val="00BD66B7"/>
    <w:rsid w:val="00BD68B7"/>
    <w:rsid w:val="00BD6C38"/>
    <w:rsid w:val="00BD6CDE"/>
    <w:rsid w:val="00BD6F2D"/>
    <w:rsid w:val="00BD6F8F"/>
    <w:rsid w:val="00BD7726"/>
    <w:rsid w:val="00BE027C"/>
    <w:rsid w:val="00BE0A6F"/>
    <w:rsid w:val="00BE0A9D"/>
    <w:rsid w:val="00BE0B47"/>
    <w:rsid w:val="00BE0E4C"/>
    <w:rsid w:val="00BE0FF4"/>
    <w:rsid w:val="00BE161F"/>
    <w:rsid w:val="00BE16F5"/>
    <w:rsid w:val="00BE1C63"/>
    <w:rsid w:val="00BE1DD1"/>
    <w:rsid w:val="00BE2190"/>
    <w:rsid w:val="00BE26B3"/>
    <w:rsid w:val="00BE2BE6"/>
    <w:rsid w:val="00BE2DC1"/>
    <w:rsid w:val="00BE3279"/>
    <w:rsid w:val="00BE336C"/>
    <w:rsid w:val="00BE3465"/>
    <w:rsid w:val="00BE35E0"/>
    <w:rsid w:val="00BE3BC0"/>
    <w:rsid w:val="00BE3CCC"/>
    <w:rsid w:val="00BE3DCC"/>
    <w:rsid w:val="00BE3DF1"/>
    <w:rsid w:val="00BE410F"/>
    <w:rsid w:val="00BE427C"/>
    <w:rsid w:val="00BE46D6"/>
    <w:rsid w:val="00BE4759"/>
    <w:rsid w:val="00BE4A46"/>
    <w:rsid w:val="00BE4BD4"/>
    <w:rsid w:val="00BE4BFA"/>
    <w:rsid w:val="00BE5252"/>
    <w:rsid w:val="00BE52D7"/>
    <w:rsid w:val="00BE59C3"/>
    <w:rsid w:val="00BE5ECF"/>
    <w:rsid w:val="00BE5F8C"/>
    <w:rsid w:val="00BE6257"/>
    <w:rsid w:val="00BE69EE"/>
    <w:rsid w:val="00BE6CF6"/>
    <w:rsid w:val="00BE79CB"/>
    <w:rsid w:val="00BE7C26"/>
    <w:rsid w:val="00BE7EA4"/>
    <w:rsid w:val="00BF0123"/>
    <w:rsid w:val="00BF01AD"/>
    <w:rsid w:val="00BF021E"/>
    <w:rsid w:val="00BF049E"/>
    <w:rsid w:val="00BF07EE"/>
    <w:rsid w:val="00BF0DD4"/>
    <w:rsid w:val="00BF11BA"/>
    <w:rsid w:val="00BF1410"/>
    <w:rsid w:val="00BF142D"/>
    <w:rsid w:val="00BF15A0"/>
    <w:rsid w:val="00BF15DB"/>
    <w:rsid w:val="00BF1973"/>
    <w:rsid w:val="00BF21A0"/>
    <w:rsid w:val="00BF2590"/>
    <w:rsid w:val="00BF25D7"/>
    <w:rsid w:val="00BF2680"/>
    <w:rsid w:val="00BF29D9"/>
    <w:rsid w:val="00BF2A7C"/>
    <w:rsid w:val="00BF3728"/>
    <w:rsid w:val="00BF3914"/>
    <w:rsid w:val="00BF3D3B"/>
    <w:rsid w:val="00BF3D48"/>
    <w:rsid w:val="00BF467B"/>
    <w:rsid w:val="00BF4687"/>
    <w:rsid w:val="00BF47C9"/>
    <w:rsid w:val="00BF4802"/>
    <w:rsid w:val="00BF518F"/>
    <w:rsid w:val="00BF5193"/>
    <w:rsid w:val="00BF51AE"/>
    <w:rsid w:val="00BF5345"/>
    <w:rsid w:val="00BF5838"/>
    <w:rsid w:val="00BF5865"/>
    <w:rsid w:val="00BF5DB8"/>
    <w:rsid w:val="00BF5F56"/>
    <w:rsid w:val="00BF630C"/>
    <w:rsid w:val="00BF69DE"/>
    <w:rsid w:val="00BF6F80"/>
    <w:rsid w:val="00BF7B8B"/>
    <w:rsid w:val="00C00540"/>
    <w:rsid w:val="00C005F8"/>
    <w:rsid w:val="00C00E7F"/>
    <w:rsid w:val="00C01CA8"/>
    <w:rsid w:val="00C01CD0"/>
    <w:rsid w:val="00C01F1C"/>
    <w:rsid w:val="00C025EA"/>
    <w:rsid w:val="00C02715"/>
    <w:rsid w:val="00C027AB"/>
    <w:rsid w:val="00C0281B"/>
    <w:rsid w:val="00C02A47"/>
    <w:rsid w:val="00C02AD6"/>
    <w:rsid w:val="00C02C5A"/>
    <w:rsid w:val="00C02E16"/>
    <w:rsid w:val="00C0388F"/>
    <w:rsid w:val="00C03B19"/>
    <w:rsid w:val="00C03B9F"/>
    <w:rsid w:val="00C03F09"/>
    <w:rsid w:val="00C04606"/>
    <w:rsid w:val="00C047FF"/>
    <w:rsid w:val="00C04C15"/>
    <w:rsid w:val="00C0567B"/>
    <w:rsid w:val="00C05718"/>
    <w:rsid w:val="00C05BFB"/>
    <w:rsid w:val="00C05C61"/>
    <w:rsid w:val="00C06213"/>
    <w:rsid w:val="00C06846"/>
    <w:rsid w:val="00C068F3"/>
    <w:rsid w:val="00C06AAC"/>
    <w:rsid w:val="00C06DF4"/>
    <w:rsid w:val="00C07231"/>
    <w:rsid w:val="00C073CF"/>
    <w:rsid w:val="00C0742E"/>
    <w:rsid w:val="00C07A38"/>
    <w:rsid w:val="00C10065"/>
    <w:rsid w:val="00C100CC"/>
    <w:rsid w:val="00C102CC"/>
    <w:rsid w:val="00C10558"/>
    <w:rsid w:val="00C10BAA"/>
    <w:rsid w:val="00C10E58"/>
    <w:rsid w:val="00C11223"/>
    <w:rsid w:val="00C11457"/>
    <w:rsid w:val="00C11710"/>
    <w:rsid w:val="00C117EE"/>
    <w:rsid w:val="00C123D8"/>
    <w:rsid w:val="00C12483"/>
    <w:rsid w:val="00C12595"/>
    <w:rsid w:val="00C125ED"/>
    <w:rsid w:val="00C12890"/>
    <w:rsid w:val="00C12981"/>
    <w:rsid w:val="00C12A72"/>
    <w:rsid w:val="00C13060"/>
    <w:rsid w:val="00C1319C"/>
    <w:rsid w:val="00C1373B"/>
    <w:rsid w:val="00C13EFB"/>
    <w:rsid w:val="00C13FA5"/>
    <w:rsid w:val="00C140FB"/>
    <w:rsid w:val="00C14101"/>
    <w:rsid w:val="00C1412C"/>
    <w:rsid w:val="00C14314"/>
    <w:rsid w:val="00C144C9"/>
    <w:rsid w:val="00C1486A"/>
    <w:rsid w:val="00C14ABC"/>
    <w:rsid w:val="00C14FA7"/>
    <w:rsid w:val="00C152B4"/>
    <w:rsid w:val="00C153BE"/>
    <w:rsid w:val="00C155AF"/>
    <w:rsid w:val="00C15802"/>
    <w:rsid w:val="00C159FF"/>
    <w:rsid w:val="00C164BB"/>
    <w:rsid w:val="00C1698B"/>
    <w:rsid w:val="00C16B08"/>
    <w:rsid w:val="00C16C31"/>
    <w:rsid w:val="00C16C36"/>
    <w:rsid w:val="00C16C62"/>
    <w:rsid w:val="00C177CF"/>
    <w:rsid w:val="00C17822"/>
    <w:rsid w:val="00C204A0"/>
    <w:rsid w:val="00C20569"/>
    <w:rsid w:val="00C2058D"/>
    <w:rsid w:val="00C208F1"/>
    <w:rsid w:val="00C20AD0"/>
    <w:rsid w:val="00C20ED9"/>
    <w:rsid w:val="00C21D2C"/>
    <w:rsid w:val="00C2263C"/>
    <w:rsid w:val="00C2264F"/>
    <w:rsid w:val="00C22AF0"/>
    <w:rsid w:val="00C22D0C"/>
    <w:rsid w:val="00C2322C"/>
    <w:rsid w:val="00C234FA"/>
    <w:rsid w:val="00C23569"/>
    <w:rsid w:val="00C2383E"/>
    <w:rsid w:val="00C23D71"/>
    <w:rsid w:val="00C240D0"/>
    <w:rsid w:val="00C244A2"/>
    <w:rsid w:val="00C2473B"/>
    <w:rsid w:val="00C25376"/>
    <w:rsid w:val="00C2544D"/>
    <w:rsid w:val="00C25596"/>
    <w:rsid w:val="00C2565D"/>
    <w:rsid w:val="00C2569D"/>
    <w:rsid w:val="00C25720"/>
    <w:rsid w:val="00C257D4"/>
    <w:rsid w:val="00C25C4A"/>
    <w:rsid w:val="00C25E54"/>
    <w:rsid w:val="00C2655E"/>
    <w:rsid w:val="00C2698F"/>
    <w:rsid w:val="00C26A0B"/>
    <w:rsid w:val="00C26F46"/>
    <w:rsid w:val="00C271B2"/>
    <w:rsid w:val="00C2781E"/>
    <w:rsid w:val="00C27AC2"/>
    <w:rsid w:val="00C304C3"/>
    <w:rsid w:val="00C306CC"/>
    <w:rsid w:val="00C307DF"/>
    <w:rsid w:val="00C309BE"/>
    <w:rsid w:val="00C30F0D"/>
    <w:rsid w:val="00C31567"/>
    <w:rsid w:val="00C31FBD"/>
    <w:rsid w:val="00C3266E"/>
    <w:rsid w:val="00C328D6"/>
    <w:rsid w:val="00C32D7F"/>
    <w:rsid w:val="00C3345F"/>
    <w:rsid w:val="00C3375E"/>
    <w:rsid w:val="00C33796"/>
    <w:rsid w:val="00C33E0C"/>
    <w:rsid w:val="00C34274"/>
    <w:rsid w:val="00C346C5"/>
    <w:rsid w:val="00C347BC"/>
    <w:rsid w:val="00C34BC7"/>
    <w:rsid w:val="00C355E9"/>
    <w:rsid w:val="00C3634A"/>
    <w:rsid w:val="00C363BC"/>
    <w:rsid w:val="00C36569"/>
    <w:rsid w:val="00C36572"/>
    <w:rsid w:val="00C36B68"/>
    <w:rsid w:val="00C36CE2"/>
    <w:rsid w:val="00C3708B"/>
    <w:rsid w:val="00C378C4"/>
    <w:rsid w:val="00C37AAB"/>
    <w:rsid w:val="00C37DEB"/>
    <w:rsid w:val="00C37F9E"/>
    <w:rsid w:val="00C401F3"/>
    <w:rsid w:val="00C403B3"/>
    <w:rsid w:val="00C40692"/>
    <w:rsid w:val="00C40831"/>
    <w:rsid w:val="00C4083D"/>
    <w:rsid w:val="00C4085E"/>
    <w:rsid w:val="00C40A90"/>
    <w:rsid w:val="00C4132D"/>
    <w:rsid w:val="00C41442"/>
    <w:rsid w:val="00C419A1"/>
    <w:rsid w:val="00C424C6"/>
    <w:rsid w:val="00C428B2"/>
    <w:rsid w:val="00C42E26"/>
    <w:rsid w:val="00C42E88"/>
    <w:rsid w:val="00C42F88"/>
    <w:rsid w:val="00C436DB"/>
    <w:rsid w:val="00C439B5"/>
    <w:rsid w:val="00C43A4D"/>
    <w:rsid w:val="00C43D6F"/>
    <w:rsid w:val="00C43D74"/>
    <w:rsid w:val="00C4402E"/>
    <w:rsid w:val="00C444DC"/>
    <w:rsid w:val="00C44D69"/>
    <w:rsid w:val="00C453FD"/>
    <w:rsid w:val="00C454C7"/>
    <w:rsid w:val="00C45E97"/>
    <w:rsid w:val="00C45FB2"/>
    <w:rsid w:val="00C45FDA"/>
    <w:rsid w:val="00C46663"/>
    <w:rsid w:val="00C46796"/>
    <w:rsid w:val="00C46A07"/>
    <w:rsid w:val="00C46D94"/>
    <w:rsid w:val="00C46F47"/>
    <w:rsid w:val="00C46FC4"/>
    <w:rsid w:val="00C47294"/>
    <w:rsid w:val="00C47423"/>
    <w:rsid w:val="00C47695"/>
    <w:rsid w:val="00C47885"/>
    <w:rsid w:val="00C47EC0"/>
    <w:rsid w:val="00C501FF"/>
    <w:rsid w:val="00C506F7"/>
    <w:rsid w:val="00C508C3"/>
    <w:rsid w:val="00C50CDE"/>
    <w:rsid w:val="00C50E76"/>
    <w:rsid w:val="00C51489"/>
    <w:rsid w:val="00C5167C"/>
    <w:rsid w:val="00C52059"/>
    <w:rsid w:val="00C52393"/>
    <w:rsid w:val="00C52625"/>
    <w:rsid w:val="00C52A2B"/>
    <w:rsid w:val="00C53269"/>
    <w:rsid w:val="00C53446"/>
    <w:rsid w:val="00C5366C"/>
    <w:rsid w:val="00C536D4"/>
    <w:rsid w:val="00C5380F"/>
    <w:rsid w:val="00C538E0"/>
    <w:rsid w:val="00C54449"/>
    <w:rsid w:val="00C549B3"/>
    <w:rsid w:val="00C54D5B"/>
    <w:rsid w:val="00C54F2A"/>
    <w:rsid w:val="00C550D3"/>
    <w:rsid w:val="00C5510B"/>
    <w:rsid w:val="00C552E9"/>
    <w:rsid w:val="00C55452"/>
    <w:rsid w:val="00C5545F"/>
    <w:rsid w:val="00C55ABE"/>
    <w:rsid w:val="00C55CC2"/>
    <w:rsid w:val="00C55FEC"/>
    <w:rsid w:val="00C567B6"/>
    <w:rsid w:val="00C569B3"/>
    <w:rsid w:val="00C56AEC"/>
    <w:rsid w:val="00C5702B"/>
    <w:rsid w:val="00C573AD"/>
    <w:rsid w:val="00C574EA"/>
    <w:rsid w:val="00C57831"/>
    <w:rsid w:val="00C57A98"/>
    <w:rsid w:val="00C57AD5"/>
    <w:rsid w:val="00C602FA"/>
    <w:rsid w:val="00C60BA4"/>
    <w:rsid w:val="00C61034"/>
    <w:rsid w:val="00C618FF"/>
    <w:rsid w:val="00C61C91"/>
    <w:rsid w:val="00C620A0"/>
    <w:rsid w:val="00C62289"/>
    <w:rsid w:val="00C622EF"/>
    <w:rsid w:val="00C6238B"/>
    <w:rsid w:val="00C625D2"/>
    <w:rsid w:val="00C626EC"/>
    <w:rsid w:val="00C627AA"/>
    <w:rsid w:val="00C62E9F"/>
    <w:rsid w:val="00C62F0E"/>
    <w:rsid w:val="00C62F72"/>
    <w:rsid w:val="00C62FDD"/>
    <w:rsid w:val="00C632E3"/>
    <w:rsid w:val="00C63344"/>
    <w:rsid w:val="00C637DA"/>
    <w:rsid w:val="00C641CE"/>
    <w:rsid w:val="00C64BB9"/>
    <w:rsid w:val="00C64EC8"/>
    <w:rsid w:val="00C65123"/>
    <w:rsid w:val="00C6516C"/>
    <w:rsid w:val="00C65258"/>
    <w:rsid w:val="00C65630"/>
    <w:rsid w:val="00C6586D"/>
    <w:rsid w:val="00C65A71"/>
    <w:rsid w:val="00C65DD4"/>
    <w:rsid w:val="00C65F4D"/>
    <w:rsid w:val="00C664E3"/>
    <w:rsid w:val="00C66566"/>
    <w:rsid w:val="00C6666F"/>
    <w:rsid w:val="00C6671F"/>
    <w:rsid w:val="00C668E4"/>
    <w:rsid w:val="00C671FD"/>
    <w:rsid w:val="00C674DC"/>
    <w:rsid w:val="00C702D8"/>
    <w:rsid w:val="00C7046C"/>
    <w:rsid w:val="00C708AA"/>
    <w:rsid w:val="00C70A08"/>
    <w:rsid w:val="00C712FA"/>
    <w:rsid w:val="00C7135D"/>
    <w:rsid w:val="00C713DF"/>
    <w:rsid w:val="00C7180F"/>
    <w:rsid w:val="00C71935"/>
    <w:rsid w:val="00C71C3D"/>
    <w:rsid w:val="00C71E0C"/>
    <w:rsid w:val="00C71ECC"/>
    <w:rsid w:val="00C72144"/>
    <w:rsid w:val="00C7224F"/>
    <w:rsid w:val="00C72401"/>
    <w:rsid w:val="00C72B5C"/>
    <w:rsid w:val="00C739B5"/>
    <w:rsid w:val="00C73D7A"/>
    <w:rsid w:val="00C73E98"/>
    <w:rsid w:val="00C7429D"/>
    <w:rsid w:val="00C742A3"/>
    <w:rsid w:val="00C748D3"/>
    <w:rsid w:val="00C74B94"/>
    <w:rsid w:val="00C74BC9"/>
    <w:rsid w:val="00C74EAD"/>
    <w:rsid w:val="00C7596D"/>
    <w:rsid w:val="00C75B06"/>
    <w:rsid w:val="00C75B59"/>
    <w:rsid w:val="00C75CAD"/>
    <w:rsid w:val="00C75CEF"/>
    <w:rsid w:val="00C76610"/>
    <w:rsid w:val="00C7691A"/>
    <w:rsid w:val="00C76ABE"/>
    <w:rsid w:val="00C76B14"/>
    <w:rsid w:val="00C76F8B"/>
    <w:rsid w:val="00C77410"/>
    <w:rsid w:val="00C775A5"/>
    <w:rsid w:val="00C77727"/>
    <w:rsid w:val="00C77938"/>
    <w:rsid w:val="00C779E2"/>
    <w:rsid w:val="00C77A83"/>
    <w:rsid w:val="00C80424"/>
    <w:rsid w:val="00C80ED3"/>
    <w:rsid w:val="00C80F15"/>
    <w:rsid w:val="00C811E6"/>
    <w:rsid w:val="00C81364"/>
    <w:rsid w:val="00C817FB"/>
    <w:rsid w:val="00C8192F"/>
    <w:rsid w:val="00C82253"/>
    <w:rsid w:val="00C827DC"/>
    <w:rsid w:val="00C82CAE"/>
    <w:rsid w:val="00C82CBC"/>
    <w:rsid w:val="00C8316D"/>
    <w:rsid w:val="00C832FC"/>
    <w:rsid w:val="00C83559"/>
    <w:rsid w:val="00C836AC"/>
    <w:rsid w:val="00C83B99"/>
    <w:rsid w:val="00C83BAF"/>
    <w:rsid w:val="00C83C4E"/>
    <w:rsid w:val="00C83DEE"/>
    <w:rsid w:val="00C843D2"/>
    <w:rsid w:val="00C84690"/>
    <w:rsid w:val="00C84786"/>
    <w:rsid w:val="00C84788"/>
    <w:rsid w:val="00C848E3"/>
    <w:rsid w:val="00C849AD"/>
    <w:rsid w:val="00C84D87"/>
    <w:rsid w:val="00C85076"/>
    <w:rsid w:val="00C85563"/>
    <w:rsid w:val="00C85B92"/>
    <w:rsid w:val="00C861B5"/>
    <w:rsid w:val="00C865CD"/>
    <w:rsid w:val="00C866F4"/>
    <w:rsid w:val="00C86C38"/>
    <w:rsid w:val="00C86F1A"/>
    <w:rsid w:val="00C86FCF"/>
    <w:rsid w:val="00C87587"/>
    <w:rsid w:val="00C90207"/>
    <w:rsid w:val="00C90445"/>
    <w:rsid w:val="00C90464"/>
    <w:rsid w:val="00C90811"/>
    <w:rsid w:val="00C90CC1"/>
    <w:rsid w:val="00C9120D"/>
    <w:rsid w:val="00C91264"/>
    <w:rsid w:val="00C914DE"/>
    <w:rsid w:val="00C91536"/>
    <w:rsid w:val="00C91AAE"/>
    <w:rsid w:val="00C9257F"/>
    <w:rsid w:val="00C92B5D"/>
    <w:rsid w:val="00C93520"/>
    <w:rsid w:val="00C935DD"/>
    <w:rsid w:val="00C93705"/>
    <w:rsid w:val="00C93C9F"/>
    <w:rsid w:val="00C93DF8"/>
    <w:rsid w:val="00C94002"/>
    <w:rsid w:val="00C94E87"/>
    <w:rsid w:val="00C95278"/>
    <w:rsid w:val="00C95344"/>
    <w:rsid w:val="00C95525"/>
    <w:rsid w:val="00C955B4"/>
    <w:rsid w:val="00C957B5"/>
    <w:rsid w:val="00C95B5B"/>
    <w:rsid w:val="00C95DA3"/>
    <w:rsid w:val="00C9658B"/>
    <w:rsid w:val="00C96F55"/>
    <w:rsid w:val="00C97742"/>
    <w:rsid w:val="00C97A18"/>
    <w:rsid w:val="00C97BD5"/>
    <w:rsid w:val="00CA0159"/>
    <w:rsid w:val="00CA04A5"/>
    <w:rsid w:val="00CA0564"/>
    <w:rsid w:val="00CA085C"/>
    <w:rsid w:val="00CA09E4"/>
    <w:rsid w:val="00CA0B42"/>
    <w:rsid w:val="00CA132D"/>
    <w:rsid w:val="00CA1624"/>
    <w:rsid w:val="00CA1B48"/>
    <w:rsid w:val="00CA1E74"/>
    <w:rsid w:val="00CA2C4A"/>
    <w:rsid w:val="00CA2E5E"/>
    <w:rsid w:val="00CA3001"/>
    <w:rsid w:val="00CA32B6"/>
    <w:rsid w:val="00CA332E"/>
    <w:rsid w:val="00CA34C2"/>
    <w:rsid w:val="00CA3BE6"/>
    <w:rsid w:val="00CA4205"/>
    <w:rsid w:val="00CA434A"/>
    <w:rsid w:val="00CA4629"/>
    <w:rsid w:val="00CA48C8"/>
    <w:rsid w:val="00CA4A24"/>
    <w:rsid w:val="00CA4A28"/>
    <w:rsid w:val="00CA4E06"/>
    <w:rsid w:val="00CA5722"/>
    <w:rsid w:val="00CA6319"/>
    <w:rsid w:val="00CA649F"/>
    <w:rsid w:val="00CA6535"/>
    <w:rsid w:val="00CA6648"/>
    <w:rsid w:val="00CA67EE"/>
    <w:rsid w:val="00CA6E92"/>
    <w:rsid w:val="00CA768B"/>
    <w:rsid w:val="00CA79D8"/>
    <w:rsid w:val="00CA7BE3"/>
    <w:rsid w:val="00CB03F2"/>
    <w:rsid w:val="00CB0711"/>
    <w:rsid w:val="00CB0C4F"/>
    <w:rsid w:val="00CB0F87"/>
    <w:rsid w:val="00CB13EB"/>
    <w:rsid w:val="00CB14BE"/>
    <w:rsid w:val="00CB1C30"/>
    <w:rsid w:val="00CB1C44"/>
    <w:rsid w:val="00CB1CA1"/>
    <w:rsid w:val="00CB1EB2"/>
    <w:rsid w:val="00CB2219"/>
    <w:rsid w:val="00CB240B"/>
    <w:rsid w:val="00CB249F"/>
    <w:rsid w:val="00CB2824"/>
    <w:rsid w:val="00CB2B87"/>
    <w:rsid w:val="00CB2E0C"/>
    <w:rsid w:val="00CB397C"/>
    <w:rsid w:val="00CB3BB1"/>
    <w:rsid w:val="00CB3F0E"/>
    <w:rsid w:val="00CB48B1"/>
    <w:rsid w:val="00CB5006"/>
    <w:rsid w:val="00CB50F7"/>
    <w:rsid w:val="00CB515C"/>
    <w:rsid w:val="00CB516B"/>
    <w:rsid w:val="00CB56E6"/>
    <w:rsid w:val="00CB5A37"/>
    <w:rsid w:val="00CB5F9C"/>
    <w:rsid w:val="00CB63FB"/>
    <w:rsid w:val="00CB684F"/>
    <w:rsid w:val="00CB68A7"/>
    <w:rsid w:val="00CB6D1A"/>
    <w:rsid w:val="00CB6EA5"/>
    <w:rsid w:val="00CB7379"/>
    <w:rsid w:val="00CB7A02"/>
    <w:rsid w:val="00CC013B"/>
    <w:rsid w:val="00CC083D"/>
    <w:rsid w:val="00CC0CF8"/>
    <w:rsid w:val="00CC11D1"/>
    <w:rsid w:val="00CC13D7"/>
    <w:rsid w:val="00CC1471"/>
    <w:rsid w:val="00CC1633"/>
    <w:rsid w:val="00CC20F2"/>
    <w:rsid w:val="00CC2559"/>
    <w:rsid w:val="00CC262F"/>
    <w:rsid w:val="00CC2C5E"/>
    <w:rsid w:val="00CC2C79"/>
    <w:rsid w:val="00CC31FE"/>
    <w:rsid w:val="00CC3AE1"/>
    <w:rsid w:val="00CC3B34"/>
    <w:rsid w:val="00CC3D96"/>
    <w:rsid w:val="00CC3EDF"/>
    <w:rsid w:val="00CC461A"/>
    <w:rsid w:val="00CC4911"/>
    <w:rsid w:val="00CC4EFE"/>
    <w:rsid w:val="00CC53B3"/>
    <w:rsid w:val="00CC57A5"/>
    <w:rsid w:val="00CC5929"/>
    <w:rsid w:val="00CC71DD"/>
    <w:rsid w:val="00CC7414"/>
    <w:rsid w:val="00CC75D4"/>
    <w:rsid w:val="00CC7891"/>
    <w:rsid w:val="00CD023C"/>
    <w:rsid w:val="00CD0542"/>
    <w:rsid w:val="00CD0557"/>
    <w:rsid w:val="00CD06A8"/>
    <w:rsid w:val="00CD0AA7"/>
    <w:rsid w:val="00CD0C82"/>
    <w:rsid w:val="00CD19F7"/>
    <w:rsid w:val="00CD1FE6"/>
    <w:rsid w:val="00CD2866"/>
    <w:rsid w:val="00CD2E53"/>
    <w:rsid w:val="00CD325A"/>
    <w:rsid w:val="00CD33DD"/>
    <w:rsid w:val="00CD34E6"/>
    <w:rsid w:val="00CD3580"/>
    <w:rsid w:val="00CD3F5C"/>
    <w:rsid w:val="00CD4EAF"/>
    <w:rsid w:val="00CD4EFC"/>
    <w:rsid w:val="00CD5151"/>
    <w:rsid w:val="00CD5518"/>
    <w:rsid w:val="00CD5B0B"/>
    <w:rsid w:val="00CD5C4E"/>
    <w:rsid w:val="00CD5D96"/>
    <w:rsid w:val="00CD5E71"/>
    <w:rsid w:val="00CD65DC"/>
    <w:rsid w:val="00CD6DF0"/>
    <w:rsid w:val="00CD71C2"/>
    <w:rsid w:val="00CD7219"/>
    <w:rsid w:val="00CD72BA"/>
    <w:rsid w:val="00CD7494"/>
    <w:rsid w:val="00CD77CC"/>
    <w:rsid w:val="00CD7849"/>
    <w:rsid w:val="00CD7A07"/>
    <w:rsid w:val="00CD7A9E"/>
    <w:rsid w:val="00CD7CE5"/>
    <w:rsid w:val="00CD7E82"/>
    <w:rsid w:val="00CE01F5"/>
    <w:rsid w:val="00CE077E"/>
    <w:rsid w:val="00CE0914"/>
    <w:rsid w:val="00CE0A5F"/>
    <w:rsid w:val="00CE0A62"/>
    <w:rsid w:val="00CE0C0C"/>
    <w:rsid w:val="00CE0DA7"/>
    <w:rsid w:val="00CE0E71"/>
    <w:rsid w:val="00CE123D"/>
    <w:rsid w:val="00CE1AA9"/>
    <w:rsid w:val="00CE1CD7"/>
    <w:rsid w:val="00CE1E6D"/>
    <w:rsid w:val="00CE1E7B"/>
    <w:rsid w:val="00CE230D"/>
    <w:rsid w:val="00CE2808"/>
    <w:rsid w:val="00CE2A6D"/>
    <w:rsid w:val="00CE34A0"/>
    <w:rsid w:val="00CE37E1"/>
    <w:rsid w:val="00CE38EE"/>
    <w:rsid w:val="00CE3B4C"/>
    <w:rsid w:val="00CE3D44"/>
    <w:rsid w:val="00CE465F"/>
    <w:rsid w:val="00CE46CC"/>
    <w:rsid w:val="00CE46DA"/>
    <w:rsid w:val="00CE48DC"/>
    <w:rsid w:val="00CE533A"/>
    <w:rsid w:val="00CE577F"/>
    <w:rsid w:val="00CE57F4"/>
    <w:rsid w:val="00CE59CD"/>
    <w:rsid w:val="00CE61F7"/>
    <w:rsid w:val="00CE65C5"/>
    <w:rsid w:val="00CE6639"/>
    <w:rsid w:val="00CE6AD6"/>
    <w:rsid w:val="00CE7931"/>
    <w:rsid w:val="00CE7D1E"/>
    <w:rsid w:val="00CE7E70"/>
    <w:rsid w:val="00CF09A3"/>
    <w:rsid w:val="00CF103F"/>
    <w:rsid w:val="00CF12AF"/>
    <w:rsid w:val="00CF1896"/>
    <w:rsid w:val="00CF19E6"/>
    <w:rsid w:val="00CF1C3B"/>
    <w:rsid w:val="00CF1CD3"/>
    <w:rsid w:val="00CF1D36"/>
    <w:rsid w:val="00CF1D98"/>
    <w:rsid w:val="00CF1E38"/>
    <w:rsid w:val="00CF1EC2"/>
    <w:rsid w:val="00CF2351"/>
    <w:rsid w:val="00CF2442"/>
    <w:rsid w:val="00CF2537"/>
    <w:rsid w:val="00CF2D83"/>
    <w:rsid w:val="00CF2FA9"/>
    <w:rsid w:val="00CF30A2"/>
    <w:rsid w:val="00CF30C1"/>
    <w:rsid w:val="00CF37B1"/>
    <w:rsid w:val="00CF4375"/>
    <w:rsid w:val="00CF4428"/>
    <w:rsid w:val="00CF4AC1"/>
    <w:rsid w:val="00CF4BC9"/>
    <w:rsid w:val="00CF4C8A"/>
    <w:rsid w:val="00CF4FDB"/>
    <w:rsid w:val="00CF5115"/>
    <w:rsid w:val="00CF530C"/>
    <w:rsid w:val="00CF5A0B"/>
    <w:rsid w:val="00CF5BAB"/>
    <w:rsid w:val="00CF6135"/>
    <w:rsid w:val="00CF6172"/>
    <w:rsid w:val="00CF635C"/>
    <w:rsid w:val="00CF6532"/>
    <w:rsid w:val="00CF6BB0"/>
    <w:rsid w:val="00CF6F15"/>
    <w:rsid w:val="00CF6F96"/>
    <w:rsid w:val="00CF7E28"/>
    <w:rsid w:val="00D0001C"/>
    <w:rsid w:val="00D00126"/>
    <w:rsid w:val="00D0033B"/>
    <w:rsid w:val="00D0105D"/>
    <w:rsid w:val="00D0114B"/>
    <w:rsid w:val="00D01904"/>
    <w:rsid w:val="00D01988"/>
    <w:rsid w:val="00D01B7C"/>
    <w:rsid w:val="00D01C3A"/>
    <w:rsid w:val="00D01DF0"/>
    <w:rsid w:val="00D01E3F"/>
    <w:rsid w:val="00D01FB6"/>
    <w:rsid w:val="00D023CE"/>
    <w:rsid w:val="00D028E1"/>
    <w:rsid w:val="00D02902"/>
    <w:rsid w:val="00D02E70"/>
    <w:rsid w:val="00D0316E"/>
    <w:rsid w:val="00D0342E"/>
    <w:rsid w:val="00D0396C"/>
    <w:rsid w:val="00D039E6"/>
    <w:rsid w:val="00D03DEB"/>
    <w:rsid w:val="00D04049"/>
    <w:rsid w:val="00D04319"/>
    <w:rsid w:val="00D04347"/>
    <w:rsid w:val="00D04914"/>
    <w:rsid w:val="00D04B65"/>
    <w:rsid w:val="00D05079"/>
    <w:rsid w:val="00D05950"/>
    <w:rsid w:val="00D05C50"/>
    <w:rsid w:val="00D06637"/>
    <w:rsid w:val="00D067BE"/>
    <w:rsid w:val="00D069F8"/>
    <w:rsid w:val="00D0761D"/>
    <w:rsid w:val="00D07A38"/>
    <w:rsid w:val="00D10791"/>
    <w:rsid w:val="00D107D0"/>
    <w:rsid w:val="00D109F4"/>
    <w:rsid w:val="00D10A90"/>
    <w:rsid w:val="00D10ACF"/>
    <w:rsid w:val="00D10DF6"/>
    <w:rsid w:val="00D10E1D"/>
    <w:rsid w:val="00D10F41"/>
    <w:rsid w:val="00D111B0"/>
    <w:rsid w:val="00D11C25"/>
    <w:rsid w:val="00D11FA7"/>
    <w:rsid w:val="00D120E5"/>
    <w:rsid w:val="00D122A2"/>
    <w:rsid w:val="00D12874"/>
    <w:rsid w:val="00D13406"/>
    <w:rsid w:val="00D1363B"/>
    <w:rsid w:val="00D1381C"/>
    <w:rsid w:val="00D143E0"/>
    <w:rsid w:val="00D14A5B"/>
    <w:rsid w:val="00D14EF3"/>
    <w:rsid w:val="00D1535F"/>
    <w:rsid w:val="00D15455"/>
    <w:rsid w:val="00D158A1"/>
    <w:rsid w:val="00D15981"/>
    <w:rsid w:val="00D159A0"/>
    <w:rsid w:val="00D159D3"/>
    <w:rsid w:val="00D15E76"/>
    <w:rsid w:val="00D160BA"/>
    <w:rsid w:val="00D161BA"/>
    <w:rsid w:val="00D1658C"/>
    <w:rsid w:val="00D1689E"/>
    <w:rsid w:val="00D1739F"/>
    <w:rsid w:val="00D174AA"/>
    <w:rsid w:val="00D17591"/>
    <w:rsid w:val="00D175CD"/>
    <w:rsid w:val="00D1774C"/>
    <w:rsid w:val="00D178A6"/>
    <w:rsid w:val="00D17993"/>
    <w:rsid w:val="00D20408"/>
    <w:rsid w:val="00D20AC1"/>
    <w:rsid w:val="00D212CD"/>
    <w:rsid w:val="00D2130F"/>
    <w:rsid w:val="00D21394"/>
    <w:rsid w:val="00D21828"/>
    <w:rsid w:val="00D22C73"/>
    <w:rsid w:val="00D230C6"/>
    <w:rsid w:val="00D23360"/>
    <w:rsid w:val="00D237BF"/>
    <w:rsid w:val="00D23CF4"/>
    <w:rsid w:val="00D248A4"/>
    <w:rsid w:val="00D24A27"/>
    <w:rsid w:val="00D24C5B"/>
    <w:rsid w:val="00D25269"/>
    <w:rsid w:val="00D25821"/>
    <w:rsid w:val="00D25C34"/>
    <w:rsid w:val="00D25CD8"/>
    <w:rsid w:val="00D25D32"/>
    <w:rsid w:val="00D26752"/>
    <w:rsid w:val="00D2681C"/>
    <w:rsid w:val="00D2685D"/>
    <w:rsid w:val="00D26913"/>
    <w:rsid w:val="00D27719"/>
    <w:rsid w:val="00D27965"/>
    <w:rsid w:val="00D27FE7"/>
    <w:rsid w:val="00D3009A"/>
    <w:rsid w:val="00D30217"/>
    <w:rsid w:val="00D3093F"/>
    <w:rsid w:val="00D30B58"/>
    <w:rsid w:val="00D30B92"/>
    <w:rsid w:val="00D30F18"/>
    <w:rsid w:val="00D317EE"/>
    <w:rsid w:val="00D32435"/>
    <w:rsid w:val="00D32870"/>
    <w:rsid w:val="00D32C4B"/>
    <w:rsid w:val="00D3307C"/>
    <w:rsid w:val="00D330DA"/>
    <w:rsid w:val="00D3370E"/>
    <w:rsid w:val="00D33C67"/>
    <w:rsid w:val="00D33EA2"/>
    <w:rsid w:val="00D34236"/>
    <w:rsid w:val="00D34949"/>
    <w:rsid w:val="00D34995"/>
    <w:rsid w:val="00D34BA3"/>
    <w:rsid w:val="00D34DA9"/>
    <w:rsid w:val="00D34E1D"/>
    <w:rsid w:val="00D3551E"/>
    <w:rsid w:val="00D35615"/>
    <w:rsid w:val="00D357D2"/>
    <w:rsid w:val="00D35B98"/>
    <w:rsid w:val="00D35C69"/>
    <w:rsid w:val="00D3707A"/>
    <w:rsid w:val="00D37224"/>
    <w:rsid w:val="00D3724B"/>
    <w:rsid w:val="00D37471"/>
    <w:rsid w:val="00D37595"/>
    <w:rsid w:val="00D37ABD"/>
    <w:rsid w:val="00D37ADA"/>
    <w:rsid w:val="00D37D4F"/>
    <w:rsid w:val="00D40301"/>
    <w:rsid w:val="00D404AC"/>
    <w:rsid w:val="00D408CE"/>
    <w:rsid w:val="00D4185E"/>
    <w:rsid w:val="00D4191A"/>
    <w:rsid w:val="00D41F36"/>
    <w:rsid w:val="00D41F42"/>
    <w:rsid w:val="00D41F9E"/>
    <w:rsid w:val="00D43515"/>
    <w:rsid w:val="00D43E5E"/>
    <w:rsid w:val="00D43F25"/>
    <w:rsid w:val="00D43F89"/>
    <w:rsid w:val="00D4421C"/>
    <w:rsid w:val="00D4422C"/>
    <w:rsid w:val="00D4432A"/>
    <w:rsid w:val="00D44A08"/>
    <w:rsid w:val="00D44C8C"/>
    <w:rsid w:val="00D44DAE"/>
    <w:rsid w:val="00D44E62"/>
    <w:rsid w:val="00D44F52"/>
    <w:rsid w:val="00D450E3"/>
    <w:rsid w:val="00D45677"/>
    <w:rsid w:val="00D45D37"/>
    <w:rsid w:val="00D45E7E"/>
    <w:rsid w:val="00D4645C"/>
    <w:rsid w:val="00D47781"/>
    <w:rsid w:val="00D50315"/>
    <w:rsid w:val="00D50647"/>
    <w:rsid w:val="00D50804"/>
    <w:rsid w:val="00D50BA1"/>
    <w:rsid w:val="00D50CAA"/>
    <w:rsid w:val="00D50EA6"/>
    <w:rsid w:val="00D51187"/>
    <w:rsid w:val="00D511ED"/>
    <w:rsid w:val="00D52077"/>
    <w:rsid w:val="00D521A9"/>
    <w:rsid w:val="00D52289"/>
    <w:rsid w:val="00D522F3"/>
    <w:rsid w:val="00D5241B"/>
    <w:rsid w:val="00D528D4"/>
    <w:rsid w:val="00D52FE3"/>
    <w:rsid w:val="00D5316C"/>
    <w:rsid w:val="00D53841"/>
    <w:rsid w:val="00D5389B"/>
    <w:rsid w:val="00D53B1F"/>
    <w:rsid w:val="00D5413A"/>
    <w:rsid w:val="00D54301"/>
    <w:rsid w:val="00D54495"/>
    <w:rsid w:val="00D54559"/>
    <w:rsid w:val="00D54589"/>
    <w:rsid w:val="00D549A2"/>
    <w:rsid w:val="00D54A98"/>
    <w:rsid w:val="00D54C3E"/>
    <w:rsid w:val="00D54E24"/>
    <w:rsid w:val="00D55595"/>
    <w:rsid w:val="00D55B2C"/>
    <w:rsid w:val="00D55C2E"/>
    <w:rsid w:val="00D5612D"/>
    <w:rsid w:val="00D56180"/>
    <w:rsid w:val="00D568CB"/>
    <w:rsid w:val="00D601E3"/>
    <w:rsid w:val="00D60906"/>
    <w:rsid w:val="00D60BB5"/>
    <w:rsid w:val="00D60C3E"/>
    <w:rsid w:val="00D60F9A"/>
    <w:rsid w:val="00D61229"/>
    <w:rsid w:val="00D6149A"/>
    <w:rsid w:val="00D61678"/>
    <w:rsid w:val="00D624A8"/>
    <w:rsid w:val="00D62736"/>
    <w:rsid w:val="00D62ED8"/>
    <w:rsid w:val="00D6341E"/>
    <w:rsid w:val="00D63EB8"/>
    <w:rsid w:val="00D644AB"/>
    <w:rsid w:val="00D6467A"/>
    <w:rsid w:val="00D64798"/>
    <w:rsid w:val="00D64C12"/>
    <w:rsid w:val="00D64CEE"/>
    <w:rsid w:val="00D64D48"/>
    <w:rsid w:val="00D64D94"/>
    <w:rsid w:val="00D658A4"/>
    <w:rsid w:val="00D6595F"/>
    <w:rsid w:val="00D65A2D"/>
    <w:rsid w:val="00D65B10"/>
    <w:rsid w:val="00D65CE1"/>
    <w:rsid w:val="00D673F8"/>
    <w:rsid w:val="00D67B11"/>
    <w:rsid w:val="00D7010F"/>
    <w:rsid w:val="00D703F1"/>
    <w:rsid w:val="00D705DF"/>
    <w:rsid w:val="00D70682"/>
    <w:rsid w:val="00D70B37"/>
    <w:rsid w:val="00D70FFD"/>
    <w:rsid w:val="00D711A0"/>
    <w:rsid w:val="00D711B1"/>
    <w:rsid w:val="00D711BE"/>
    <w:rsid w:val="00D71995"/>
    <w:rsid w:val="00D7199C"/>
    <w:rsid w:val="00D71E0F"/>
    <w:rsid w:val="00D71FD6"/>
    <w:rsid w:val="00D721C2"/>
    <w:rsid w:val="00D722C3"/>
    <w:rsid w:val="00D72353"/>
    <w:rsid w:val="00D723AD"/>
    <w:rsid w:val="00D72424"/>
    <w:rsid w:val="00D724A8"/>
    <w:rsid w:val="00D72B62"/>
    <w:rsid w:val="00D73359"/>
    <w:rsid w:val="00D733A3"/>
    <w:rsid w:val="00D73A4D"/>
    <w:rsid w:val="00D73BC9"/>
    <w:rsid w:val="00D73C5F"/>
    <w:rsid w:val="00D73EE3"/>
    <w:rsid w:val="00D744A6"/>
    <w:rsid w:val="00D744CF"/>
    <w:rsid w:val="00D74911"/>
    <w:rsid w:val="00D74946"/>
    <w:rsid w:val="00D74CC9"/>
    <w:rsid w:val="00D74F21"/>
    <w:rsid w:val="00D75114"/>
    <w:rsid w:val="00D75167"/>
    <w:rsid w:val="00D751F3"/>
    <w:rsid w:val="00D7532D"/>
    <w:rsid w:val="00D75B87"/>
    <w:rsid w:val="00D75C75"/>
    <w:rsid w:val="00D75DA8"/>
    <w:rsid w:val="00D75FDD"/>
    <w:rsid w:val="00D7622E"/>
    <w:rsid w:val="00D76248"/>
    <w:rsid w:val="00D764E8"/>
    <w:rsid w:val="00D765A5"/>
    <w:rsid w:val="00D76A1B"/>
    <w:rsid w:val="00D76C35"/>
    <w:rsid w:val="00D76EA8"/>
    <w:rsid w:val="00D77985"/>
    <w:rsid w:val="00D77A70"/>
    <w:rsid w:val="00D77E25"/>
    <w:rsid w:val="00D77EDB"/>
    <w:rsid w:val="00D77F59"/>
    <w:rsid w:val="00D800A6"/>
    <w:rsid w:val="00D80750"/>
    <w:rsid w:val="00D80DDE"/>
    <w:rsid w:val="00D80DDF"/>
    <w:rsid w:val="00D8117A"/>
    <w:rsid w:val="00D815FF"/>
    <w:rsid w:val="00D8165D"/>
    <w:rsid w:val="00D81A90"/>
    <w:rsid w:val="00D81EF2"/>
    <w:rsid w:val="00D81F6E"/>
    <w:rsid w:val="00D821B8"/>
    <w:rsid w:val="00D825EC"/>
    <w:rsid w:val="00D82706"/>
    <w:rsid w:val="00D82A49"/>
    <w:rsid w:val="00D83128"/>
    <w:rsid w:val="00D8324F"/>
    <w:rsid w:val="00D83335"/>
    <w:rsid w:val="00D836C2"/>
    <w:rsid w:val="00D839D6"/>
    <w:rsid w:val="00D83CA9"/>
    <w:rsid w:val="00D83FB7"/>
    <w:rsid w:val="00D8415A"/>
    <w:rsid w:val="00D8424E"/>
    <w:rsid w:val="00D8462A"/>
    <w:rsid w:val="00D846B5"/>
    <w:rsid w:val="00D846E1"/>
    <w:rsid w:val="00D84794"/>
    <w:rsid w:val="00D84991"/>
    <w:rsid w:val="00D85420"/>
    <w:rsid w:val="00D85723"/>
    <w:rsid w:val="00D85A4C"/>
    <w:rsid w:val="00D85FFF"/>
    <w:rsid w:val="00D862A7"/>
    <w:rsid w:val="00D864B8"/>
    <w:rsid w:val="00D86642"/>
    <w:rsid w:val="00D86B23"/>
    <w:rsid w:val="00D87079"/>
    <w:rsid w:val="00D87603"/>
    <w:rsid w:val="00D87A22"/>
    <w:rsid w:val="00D87B24"/>
    <w:rsid w:val="00D87EA7"/>
    <w:rsid w:val="00D904A4"/>
    <w:rsid w:val="00D904CE"/>
    <w:rsid w:val="00D90A2A"/>
    <w:rsid w:val="00D90BC0"/>
    <w:rsid w:val="00D90C04"/>
    <w:rsid w:val="00D90FD6"/>
    <w:rsid w:val="00D91692"/>
    <w:rsid w:val="00D916B0"/>
    <w:rsid w:val="00D917B6"/>
    <w:rsid w:val="00D91D58"/>
    <w:rsid w:val="00D9250B"/>
    <w:rsid w:val="00D929AE"/>
    <w:rsid w:val="00D92A05"/>
    <w:rsid w:val="00D92A70"/>
    <w:rsid w:val="00D92B14"/>
    <w:rsid w:val="00D92FF8"/>
    <w:rsid w:val="00D933F6"/>
    <w:rsid w:val="00D93CB8"/>
    <w:rsid w:val="00D942A3"/>
    <w:rsid w:val="00D94766"/>
    <w:rsid w:val="00D94998"/>
    <w:rsid w:val="00D94A03"/>
    <w:rsid w:val="00D94EE0"/>
    <w:rsid w:val="00D953CA"/>
    <w:rsid w:val="00D95506"/>
    <w:rsid w:val="00D95557"/>
    <w:rsid w:val="00D95588"/>
    <w:rsid w:val="00D95DCF"/>
    <w:rsid w:val="00D9608E"/>
    <w:rsid w:val="00D9619D"/>
    <w:rsid w:val="00D962B8"/>
    <w:rsid w:val="00D96706"/>
    <w:rsid w:val="00D96828"/>
    <w:rsid w:val="00D96877"/>
    <w:rsid w:val="00D96B78"/>
    <w:rsid w:val="00D96D5A"/>
    <w:rsid w:val="00D96D80"/>
    <w:rsid w:val="00D96DFD"/>
    <w:rsid w:val="00D96E92"/>
    <w:rsid w:val="00D96FFF"/>
    <w:rsid w:val="00D97816"/>
    <w:rsid w:val="00D979E9"/>
    <w:rsid w:val="00D979FD"/>
    <w:rsid w:val="00D97BAB"/>
    <w:rsid w:val="00D97D7A"/>
    <w:rsid w:val="00D97FFC"/>
    <w:rsid w:val="00DA0061"/>
    <w:rsid w:val="00DA00DA"/>
    <w:rsid w:val="00DA0453"/>
    <w:rsid w:val="00DA049D"/>
    <w:rsid w:val="00DA04C0"/>
    <w:rsid w:val="00DA0739"/>
    <w:rsid w:val="00DA10F2"/>
    <w:rsid w:val="00DA1101"/>
    <w:rsid w:val="00DA1282"/>
    <w:rsid w:val="00DA1302"/>
    <w:rsid w:val="00DA1304"/>
    <w:rsid w:val="00DA13DC"/>
    <w:rsid w:val="00DA16C6"/>
    <w:rsid w:val="00DA18A3"/>
    <w:rsid w:val="00DA1D81"/>
    <w:rsid w:val="00DA1E81"/>
    <w:rsid w:val="00DA25BC"/>
    <w:rsid w:val="00DA297C"/>
    <w:rsid w:val="00DA3022"/>
    <w:rsid w:val="00DA30A4"/>
    <w:rsid w:val="00DA3449"/>
    <w:rsid w:val="00DA358A"/>
    <w:rsid w:val="00DA3B43"/>
    <w:rsid w:val="00DA3B7B"/>
    <w:rsid w:val="00DA4034"/>
    <w:rsid w:val="00DA4119"/>
    <w:rsid w:val="00DA43E6"/>
    <w:rsid w:val="00DA4615"/>
    <w:rsid w:val="00DA49FB"/>
    <w:rsid w:val="00DA4F58"/>
    <w:rsid w:val="00DA58B1"/>
    <w:rsid w:val="00DA6172"/>
    <w:rsid w:val="00DA69ED"/>
    <w:rsid w:val="00DA6A15"/>
    <w:rsid w:val="00DA6BDA"/>
    <w:rsid w:val="00DA75B4"/>
    <w:rsid w:val="00DA76A3"/>
    <w:rsid w:val="00DA7A37"/>
    <w:rsid w:val="00DA7A89"/>
    <w:rsid w:val="00DA7E99"/>
    <w:rsid w:val="00DA7FE0"/>
    <w:rsid w:val="00DB027B"/>
    <w:rsid w:val="00DB13F3"/>
    <w:rsid w:val="00DB147A"/>
    <w:rsid w:val="00DB1552"/>
    <w:rsid w:val="00DB1B18"/>
    <w:rsid w:val="00DB24EA"/>
    <w:rsid w:val="00DB28F8"/>
    <w:rsid w:val="00DB2A9A"/>
    <w:rsid w:val="00DB30CE"/>
    <w:rsid w:val="00DB32E8"/>
    <w:rsid w:val="00DB331F"/>
    <w:rsid w:val="00DB332E"/>
    <w:rsid w:val="00DB368F"/>
    <w:rsid w:val="00DB3992"/>
    <w:rsid w:val="00DB48BC"/>
    <w:rsid w:val="00DB4B65"/>
    <w:rsid w:val="00DB4D78"/>
    <w:rsid w:val="00DB5128"/>
    <w:rsid w:val="00DB5478"/>
    <w:rsid w:val="00DB57A7"/>
    <w:rsid w:val="00DB589C"/>
    <w:rsid w:val="00DB6027"/>
    <w:rsid w:val="00DB644E"/>
    <w:rsid w:val="00DB6998"/>
    <w:rsid w:val="00DB6A56"/>
    <w:rsid w:val="00DB6C7B"/>
    <w:rsid w:val="00DB6D78"/>
    <w:rsid w:val="00DB6ED2"/>
    <w:rsid w:val="00DB7553"/>
    <w:rsid w:val="00DB7732"/>
    <w:rsid w:val="00DB7B78"/>
    <w:rsid w:val="00DB7E05"/>
    <w:rsid w:val="00DC025A"/>
    <w:rsid w:val="00DC06E2"/>
    <w:rsid w:val="00DC0BDD"/>
    <w:rsid w:val="00DC100E"/>
    <w:rsid w:val="00DC107D"/>
    <w:rsid w:val="00DC1205"/>
    <w:rsid w:val="00DC1744"/>
    <w:rsid w:val="00DC1B93"/>
    <w:rsid w:val="00DC264C"/>
    <w:rsid w:val="00DC275F"/>
    <w:rsid w:val="00DC27E9"/>
    <w:rsid w:val="00DC2C47"/>
    <w:rsid w:val="00DC3096"/>
    <w:rsid w:val="00DC30B7"/>
    <w:rsid w:val="00DC3798"/>
    <w:rsid w:val="00DC39CB"/>
    <w:rsid w:val="00DC3B16"/>
    <w:rsid w:val="00DC3BD9"/>
    <w:rsid w:val="00DC403A"/>
    <w:rsid w:val="00DC40F4"/>
    <w:rsid w:val="00DC449B"/>
    <w:rsid w:val="00DC483C"/>
    <w:rsid w:val="00DC4884"/>
    <w:rsid w:val="00DC4C16"/>
    <w:rsid w:val="00DC4E91"/>
    <w:rsid w:val="00DC4F8B"/>
    <w:rsid w:val="00DC56DB"/>
    <w:rsid w:val="00DC5DC4"/>
    <w:rsid w:val="00DC616F"/>
    <w:rsid w:val="00DC6350"/>
    <w:rsid w:val="00DC6968"/>
    <w:rsid w:val="00DC6A5B"/>
    <w:rsid w:val="00DC6B59"/>
    <w:rsid w:val="00DC6FEF"/>
    <w:rsid w:val="00DD052E"/>
    <w:rsid w:val="00DD06E8"/>
    <w:rsid w:val="00DD08A6"/>
    <w:rsid w:val="00DD0950"/>
    <w:rsid w:val="00DD09CA"/>
    <w:rsid w:val="00DD0CCF"/>
    <w:rsid w:val="00DD0F7F"/>
    <w:rsid w:val="00DD1082"/>
    <w:rsid w:val="00DD121C"/>
    <w:rsid w:val="00DD175F"/>
    <w:rsid w:val="00DD23CF"/>
    <w:rsid w:val="00DD24F8"/>
    <w:rsid w:val="00DD2909"/>
    <w:rsid w:val="00DD2A43"/>
    <w:rsid w:val="00DD2D39"/>
    <w:rsid w:val="00DD2F18"/>
    <w:rsid w:val="00DD3089"/>
    <w:rsid w:val="00DD365E"/>
    <w:rsid w:val="00DD3916"/>
    <w:rsid w:val="00DD42A8"/>
    <w:rsid w:val="00DD4499"/>
    <w:rsid w:val="00DD4661"/>
    <w:rsid w:val="00DD514B"/>
    <w:rsid w:val="00DD531D"/>
    <w:rsid w:val="00DD560F"/>
    <w:rsid w:val="00DD561C"/>
    <w:rsid w:val="00DD6096"/>
    <w:rsid w:val="00DD67A4"/>
    <w:rsid w:val="00DD69C0"/>
    <w:rsid w:val="00DD71D5"/>
    <w:rsid w:val="00DD75C8"/>
    <w:rsid w:val="00DD7FD4"/>
    <w:rsid w:val="00DE0B8A"/>
    <w:rsid w:val="00DE1042"/>
    <w:rsid w:val="00DE155C"/>
    <w:rsid w:val="00DE263D"/>
    <w:rsid w:val="00DE2CBD"/>
    <w:rsid w:val="00DE2F40"/>
    <w:rsid w:val="00DE318E"/>
    <w:rsid w:val="00DE330A"/>
    <w:rsid w:val="00DE3E5A"/>
    <w:rsid w:val="00DE4544"/>
    <w:rsid w:val="00DE456F"/>
    <w:rsid w:val="00DE4636"/>
    <w:rsid w:val="00DE4B33"/>
    <w:rsid w:val="00DE4F48"/>
    <w:rsid w:val="00DE5264"/>
    <w:rsid w:val="00DE60AC"/>
    <w:rsid w:val="00DE6101"/>
    <w:rsid w:val="00DE63A4"/>
    <w:rsid w:val="00DE641E"/>
    <w:rsid w:val="00DE6515"/>
    <w:rsid w:val="00DE685F"/>
    <w:rsid w:val="00DE6A13"/>
    <w:rsid w:val="00DE6AB4"/>
    <w:rsid w:val="00DE74FC"/>
    <w:rsid w:val="00DE7A00"/>
    <w:rsid w:val="00DE7A0F"/>
    <w:rsid w:val="00DF013C"/>
    <w:rsid w:val="00DF020C"/>
    <w:rsid w:val="00DF0219"/>
    <w:rsid w:val="00DF0335"/>
    <w:rsid w:val="00DF070C"/>
    <w:rsid w:val="00DF091C"/>
    <w:rsid w:val="00DF1396"/>
    <w:rsid w:val="00DF176A"/>
    <w:rsid w:val="00DF1C4A"/>
    <w:rsid w:val="00DF1D1D"/>
    <w:rsid w:val="00DF1F9B"/>
    <w:rsid w:val="00DF20C0"/>
    <w:rsid w:val="00DF20E5"/>
    <w:rsid w:val="00DF2120"/>
    <w:rsid w:val="00DF2127"/>
    <w:rsid w:val="00DF22E4"/>
    <w:rsid w:val="00DF236B"/>
    <w:rsid w:val="00DF2A2C"/>
    <w:rsid w:val="00DF2A40"/>
    <w:rsid w:val="00DF3039"/>
    <w:rsid w:val="00DF30C3"/>
    <w:rsid w:val="00DF3237"/>
    <w:rsid w:val="00DF34A8"/>
    <w:rsid w:val="00DF39BC"/>
    <w:rsid w:val="00DF39EC"/>
    <w:rsid w:val="00DF3AC1"/>
    <w:rsid w:val="00DF3B2A"/>
    <w:rsid w:val="00DF404B"/>
    <w:rsid w:val="00DF4282"/>
    <w:rsid w:val="00DF42A8"/>
    <w:rsid w:val="00DF51F6"/>
    <w:rsid w:val="00DF53B7"/>
    <w:rsid w:val="00DF5535"/>
    <w:rsid w:val="00DF5541"/>
    <w:rsid w:val="00DF55FB"/>
    <w:rsid w:val="00DF56F0"/>
    <w:rsid w:val="00DF5A14"/>
    <w:rsid w:val="00DF5C23"/>
    <w:rsid w:val="00DF7426"/>
    <w:rsid w:val="00DF7545"/>
    <w:rsid w:val="00DF77F2"/>
    <w:rsid w:val="00DF7F8B"/>
    <w:rsid w:val="00E004E0"/>
    <w:rsid w:val="00E00732"/>
    <w:rsid w:val="00E010CF"/>
    <w:rsid w:val="00E018A4"/>
    <w:rsid w:val="00E019B6"/>
    <w:rsid w:val="00E019E4"/>
    <w:rsid w:val="00E01A04"/>
    <w:rsid w:val="00E020BB"/>
    <w:rsid w:val="00E02AAF"/>
    <w:rsid w:val="00E02AC2"/>
    <w:rsid w:val="00E02D0A"/>
    <w:rsid w:val="00E0317A"/>
    <w:rsid w:val="00E039AB"/>
    <w:rsid w:val="00E03C0B"/>
    <w:rsid w:val="00E03D64"/>
    <w:rsid w:val="00E03E40"/>
    <w:rsid w:val="00E03E4C"/>
    <w:rsid w:val="00E03F8E"/>
    <w:rsid w:val="00E04744"/>
    <w:rsid w:val="00E0482D"/>
    <w:rsid w:val="00E048E5"/>
    <w:rsid w:val="00E04C7C"/>
    <w:rsid w:val="00E04CD0"/>
    <w:rsid w:val="00E05098"/>
    <w:rsid w:val="00E0515B"/>
    <w:rsid w:val="00E052B8"/>
    <w:rsid w:val="00E05350"/>
    <w:rsid w:val="00E05405"/>
    <w:rsid w:val="00E05AF7"/>
    <w:rsid w:val="00E05D47"/>
    <w:rsid w:val="00E05F2D"/>
    <w:rsid w:val="00E06526"/>
    <w:rsid w:val="00E0661C"/>
    <w:rsid w:val="00E069BE"/>
    <w:rsid w:val="00E06A55"/>
    <w:rsid w:val="00E0700F"/>
    <w:rsid w:val="00E0705B"/>
    <w:rsid w:val="00E075B3"/>
    <w:rsid w:val="00E076FC"/>
    <w:rsid w:val="00E07711"/>
    <w:rsid w:val="00E07A82"/>
    <w:rsid w:val="00E07D51"/>
    <w:rsid w:val="00E07FC6"/>
    <w:rsid w:val="00E103B6"/>
    <w:rsid w:val="00E103D5"/>
    <w:rsid w:val="00E1075F"/>
    <w:rsid w:val="00E107E8"/>
    <w:rsid w:val="00E10A1D"/>
    <w:rsid w:val="00E10E65"/>
    <w:rsid w:val="00E113B1"/>
    <w:rsid w:val="00E1156D"/>
    <w:rsid w:val="00E11757"/>
    <w:rsid w:val="00E11B9F"/>
    <w:rsid w:val="00E11DDB"/>
    <w:rsid w:val="00E11FE9"/>
    <w:rsid w:val="00E12B7B"/>
    <w:rsid w:val="00E1323D"/>
    <w:rsid w:val="00E13848"/>
    <w:rsid w:val="00E13964"/>
    <w:rsid w:val="00E13EE9"/>
    <w:rsid w:val="00E14580"/>
    <w:rsid w:val="00E145D4"/>
    <w:rsid w:val="00E14AE7"/>
    <w:rsid w:val="00E14CA3"/>
    <w:rsid w:val="00E14EFC"/>
    <w:rsid w:val="00E1543C"/>
    <w:rsid w:val="00E154F4"/>
    <w:rsid w:val="00E156B0"/>
    <w:rsid w:val="00E157D5"/>
    <w:rsid w:val="00E15F2F"/>
    <w:rsid w:val="00E16022"/>
    <w:rsid w:val="00E1659C"/>
    <w:rsid w:val="00E16E7F"/>
    <w:rsid w:val="00E16F10"/>
    <w:rsid w:val="00E17331"/>
    <w:rsid w:val="00E17847"/>
    <w:rsid w:val="00E17AFA"/>
    <w:rsid w:val="00E17F84"/>
    <w:rsid w:val="00E20322"/>
    <w:rsid w:val="00E20746"/>
    <w:rsid w:val="00E20896"/>
    <w:rsid w:val="00E20907"/>
    <w:rsid w:val="00E20A8C"/>
    <w:rsid w:val="00E20DF9"/>
    <w:rsid w:val="00E21203"/>
    <w:rsid w:val="00E21628"/>
    <w:rsid w:val="00E2197B"/>
    <w:rsid w:val="00E221EF"/>
    <w:rsid w:val="00E223CA"/>
    <w:rsid w:val="00E22F5E"/>
    <w:rsid w:val="00E22FD3"/>
    <w:rsid w:val="00E2309A"/>
    <w:rsid w:val="00E231E6"/>
    <w:rsid w:val="00E23238"/>
    <w:rsid w:val="00E233AC"/>
    <w:rsid w:val="00E23595"/>
    <w:rsid w:val="00E23916"/>
    <w:rsid w:val="00E23C12"/>
    <w:rsid w:val="00E24006"/>
    <w:rsid w:val="00E24346"/>
    <w:rsid w:val="00E24958"/>
    <w:rsid w:val="00E24CCE"/>
    <w:rsid w:val="00E24D3A"/>
    <w:rsid w:val="00E24DCF"/>
    <w:rsid w:val="00E24FF5"/>
    <w:rsid w:val="00E2553E"/>
    <w:rsid w:val="00E25965"/>
    <w:rsid w:val="00E25B84"/>
    <w:rsid w:val="00E260F4"/>
    <w:rsid w:val="00E26300"/>
    <w:rsid w:val="00E26530"/>
    <w:rsid w:val="00E2697A"/>
    <w:rsid w:val="00E26B3E"/>
    <w:rsid w:val="00E27C66"/>
    <w:rsid w:val="00E30062"/>
    <w:rsid w:val="00E301C2"/>
    <w:rsid w:val="00E30329"/>
    <w:rsid w:val="00E304E2"/>
    <w:rsid w:val="00E308C1"/>
    <w:rsid w:val="00E30BE5"/>
    <w:rsid w:val="00E30DD1"/>
    <w:rsid w:val="00E30F39"/>
    <w:rsid w:val="00E31692"/>
    <w:rsid w:val="00E31698"/>
    <w:rsid w:val="00E31FDB"/>
    <w:rsid w:val="00E32023"/>
    <w:rsid w:val="00E322A5"/>
    <w:rsid w:val="00E325BC"/>
    <w:rsid w:val="00E32731"/>
    <w:rsid w:val="00E32C83"/>
    <w:rsid w:val="00E32D49"/>
    <w:rsid w:val="00E32DED"/>
    <w:rsid w:val="00E33278"/>
    <w:rsid w:val="00E332A0"/>
    <w:rsid w:val="00E332D9"/>
    <w:rsid w:val="00E333E3"/>
    <w:rsid w:val="00E333FC"/>
    <w:rsid w:val="00E33587"/>
    <w:rsid w:val="00E33FA2"/>
    <w:rsid w:val="00E340B9"/>
    <w:rsid w:val="00E3437C"/>
    <w:rsid w:val="00E3455E"/>
    <w:rsid w:val="00E3481B"/>
    <w:rsid w:val="00E34B26"/>
    <w:rsid w:val="00E34B48"/>
    <w:rsid w:val="00E34D92"/>
    <w:rsid w:val="00E34DCB"/>
    <w:rsid w:val="00E34FC5"/>
    <w:rsid w:val="00E35057"/>
    <w:rsid w:val="00E351C9"/>
    <w:rsid w:val="00E357D3"/>
    <w:rsid w:val="00E358B8"/>
    <w:rsid w:val="00E35BEB"/>
    <w:rsid w:val="00E36A41"/>
    <w:rsid w:val="00E36A79"/>
    <w:rsid w:val="00E36AEC"/>
    <w:rsid w:val="00E36B2A"/>
    <w:rsid w:val="00E36C25"/>
    <w:rsid w:val="00E36DC6"/>
    <w:rsid w:val="00E3743F"/>
    <w:rsid w:val="00E375D6"/>
    <w:rsid w:val="00E40414"/>
    <w:rsid w:val="00E40472"/>
    <w:rsid w:val="00E406A5"/>
    <w:rsid w:val="00E40763"/>
    <w:rsid w:val="00E40B7B"/>
    <w:rsid w:val="00E40D01"/>
    <w:rsid w:val="00E413B7"/>
    <w:rsid w:val="00E413D6"/>
    <w:rsid w:val="00E41731"/>
    <w:rsid w:val="00E41E5C"/>
    <w:rsid w:val="00E41EC6"/>
    <w:rsid w:val="00E42072"/>
    <w:rsid w:val="00E42406"/>
    <w:rsid w:val="00E42C3D"/>
    <w:rsid w:val="00E430B7"/>
    <w:rsid w:val="00E432E7"/>
    <w:rsid w:val="00E434AB"/>
    <w:rsid w:val="00E43646"/>
    <w:rsid w:val="00E43D19"/>
    <w:rsid w:val="00E44C1E"/>
    <w:rsid w:val="00E457E9"/>
    <w:rsid w:val="00E45B85"/>
    <w:rsid w:val="00E4605F"/>
    <w:rsid w:val="00E464DF"/>
    <w:rsid w:val="00E465CB"/>
    <w:rsid w:val="00E469C1"/>
    <w:rsid w:val="00E478DA"/>
    <w:rsid w:val="00E47B64"/>
    <w:rsid w:val="00E47BB4"/>
    <w:rsid w:val="00E47FD9"/>
    <w:rsid w:val="00E5026F"/>
    <w:rsid w:val="00E508F2"/>
    <w:rsid w:val="00E50B37"/>
    <w:rsid w:val="00E512EF"/>
    <w:rsid w:val="00E51473"/>
    <w:rsid w:val="00E51763"/>
    <w:rsid w:val="00E523FB"/>
    <w:rsid w:val="00E52752"/>
    <w:rsid w:val="00E5285E"/>
    <w:rsid w:val="00E52A7B"/>
    <w:rsid w:val="00E52FBD"/>
    <w:rsid w:val="00E53453"/>
    <w:rsid w:val="00E538BD"/>
    <w:rsid w:val="00E53A82"/>
    <w:rsid w:val="00E53BFF"/>
    <w:rsid w:val="00E540B6"/>
    <w:rsid w:val="00E542A5"/>
    <w:rsid w:val="00E55223"/>
    <w:rsid w:val="00E553CB"/>
    <w:rsid w:val="00E5563A"/>
    <w:rsid w:val="00E55EA3"/>
    <w:rsid w:val="00E56B7B"/>
    <w:rsid w:val="00E57CFA"/>
    <w:rsid w:val="00E57E28"/>
    <w:rsid w:val="00E57EF5"/>
    <w:rsid w:val="00E60129"/>
    <w:rsid w:val="00E606AE"/>
    <w:rsid w:val="00E607CA"/>
    <w:rsid w:val="00E60F5E"/>
    <w:rsid w:val="00E61185"/>
    <w:rsid w:val="00E622AB"/>
    <w:rsid w:val="00E62BED"/>
    <w:rsid w:val="00E62D33"/>
    <w:rsid w:val="00E633BA"/>
    <w:rsid w:val="00E63F69"/>
    <w:rsid w:val="00E6437C"/>
    <w:rsid w:val="00E64561"/>
    <w:rsid w:val="00E645D0"/>
    <w:rsid w:val="00E645DF"/>
    <w:rsid w:val="00E64973"/>
    <w:rsid w:val="00E64E52"/>
    <w:rsid w:val="00E64EFB"/>
    <w:rsid w:val="00E65ABB"/>
    <w:rsid w:val="00E65CB0"/>
    <w:rsid w:val="00E65F4B"/>
    <w:rsid w:val="00E66165"/>
    <w:rsid w:val="00E664BA"/>
    <w:rsid w:val="00E66AE8"/>
    <w:rsid w:val="00E66B8F"/>
    <w:rsid w:val="00E66BA4"/>
    <w:rsid w:val="00E671B8"/>
    <w:rsid w:val="00E678C6"/>
    <w:rsid w:val="00E678ED"/>
    <w:rsid w:val="00E67971"/>
    <w:rsid w:val="00E7047A"/>
    <w:rsid w:val="00E7069C"/>
    <w:rsid w:val="00E70CB3"/>
    <w:rsid w:val="00E70F4D"/>
    <w:rsid w:val="00E71002"/>
    <w:rsid w:val="00E711C8"/>
    <w:rsid w:val="00E71232"/>
    <w:rsid w:val="00E712E6"/>
    <w:rsid w:val="00E71383"/>
    <w:rsid w:val="00E71419"/>
    <w:rsid w:val="00E718BE"/>
    <w:rsid w:val="00E719C0"/>
    <w:rsid w:val="00E7255F"/>
    <w:rsid w:val="00E72BFB"/>
    <w:rsid w:val="00E72CAC"/>
    <w:rsid w:val="00E72D68"/>
    <w:rsid w:val="00E735F8"/>
    <w:rsid w:val="00E73BF9"/>
    <w:rsid w:val="00E746D8"/>
    <w:rsid w:val="00E74B6A"/>
    <w:rsid w:val="00E75701"/>
    <w:rsid w:val="00E75D44"/>
    <w:rsid w:val="00E75FD7"/>
    <w:rsid w:val="00E75FDC"/>
    <w:rsid w:val="00E764AB"/>
    <w:rsid w:val="00E765CB"/>
    <w:rsid w:val="00E76904"/>
    <w:rsid w:val="00E76E41"/>
    <w:rsid w:val="00E76EAA"/>
    <w:rsid w:val="00E76F38"/>
    <w:rsid w:val="00E777C5"/>
    <w:rsid w:val="00E777F9"/>
    <w:rsid w:val="00E77CF7"/>
    <w:rsid w:val="00E8006F"/>
    <w:rsid w:val="00E803C0"/>
    <w:rsid w:val="00E80771"/>
    <w:rsid w:val="00E80B3E"/>
    <w:rsid w:val="00E80B8C"/>
    <w:rsid w:val="00E80E6A"/>
    <w:rsid w:val="00E80F90"/>
    <w:rsid w:val="00E80FED"/>
    <w:rsid w:val="00E8127C"/>
    <w:rsid w:val="00E817D0"/>
    <w:rsid w:val="00E8217A"/>
    <w:rsid w:val="00E826F7"/>
    <w:rsid w:val="00E827A9"/>
    <w:rsid w:val="00E827C8"/>
    <w:rsid w:val="00E829BA"/>
    <w:rsid w:val="00E82D65"/>
    <w:rsid w:val="00E832CB"/>
    <w:rsid w:val="00E834EF"/>
    <w:rsid w:val="00E8371F"/>
    <w:rsid w:val="00E83B10"/>
    <w:rsid w:val="00E83B1F"/>
    <w:rsid w:val="00E83C32"/>
    <w:rsid w:val="00E83CBC"/>
    <w:rsid w:val="00E84882"/>
    <w:rsid w:val="00E85281"/>
    <w:rsid w:val="00E85365"/>
    <w:rsid w:val="00E85754"/>
    <w:rsid w:val="00E857A5"/>
    <w:rsid w:val="00E858CD"/>
    <w:rsid w:val="00E859F1"/>
    <w:rsid w:val="00E85C2B"/>
    <w:rsid w:val="00E85CBC"/>
    <w:rsid w:val="00E862F2"/>
    <w:rsid w:val="00E86921"/>
    <w:rsid w:val="00E86A88"/>
    <w:rsid w:val="00E86BAC"/>
    <w:rsid w:val="00E871DC"/>
    <w:rsid w:val="00E87239"/>
    <w:rsid w:val="00E87344"/>
    <w:rsid w:val="00E87A3C"/>
    <w:rsid w:val="00E90096"/>
    <w:rsid w:val="00E90E4C"/>
    <w:rsid w:val="00E90EA9"/>
    <w:rsid w:val="00E91253"/>
    <w:rsid w:val="00E913E1"/>
    <w:rsid w:val="00E91456"/>
    <w:rsid w:val="00E91C25"/>
    <w:rsid w:val="00E91CAA"/>
    <w:rsid w:val="00E9229B"/>
    <w:rsid w:val="00E928D0"/>
    <w:rsid w:val="00E92C7C"/>
    <w:rsid w:val="00E92FD2"/>
    <w:rsid w:val="00E93AC5"/>
    <w:rsid w:val="00E93B7C"/>
    <w:rsid w:val="00E94271"/>
    <w:rsid w:val="00E943F6"/>
    <w:rsid w:val="00E947D2"/>
    <w:rsid w:val="00E94D74"/>
    <w:rsid w:val="00E94E3D"/>
    <w:rsid w:val="00E95109"/>
    <w:rsid w:val="00E95254"/>
    <w:rsid w:val="00E95496"/>
    <w:rsid w:val="00E956F1"/>
    <w:rsid w:val="00E9573F"/>
    <w:rsid w:val="00E9703E"/>
    <w:rsid w:val="00E97B88"/>
    <w:rsid w:val="00E97C1B"/>
    <w:rsid w:val="00EA0621"/>
    <w:rsid w:val="00EA0684"/>
    <w:rsid w:val="00EA08B0"/>
    <w:rsid w:val="00EA0FFD"/>
    <w:rsid w:val="00EA1669"/>
    <w:rsid w:val="00EA16BD"/>
    <w:rsid w:val="00EA209E"/>
    <w:rsid w:val="00EA24C3"/>
    <w:rsid w:val="00EA2608"/>
    <w:rsid w:val="00EA27A1"/>
    <w:rsid w:val="00EA29CB"/>
    <w:rsid w:val="00EA2A43"/>
    <w:rsid w:val="00EA2D36"/>
    <w:rsid w:val="00EA33E6"/>
    <w:rsid w:val="00EA340F"/>
    <w:rsid w:val="00EA3721"/>
    <w:rsid w:val="00EA3A77"/>
    <w:rsid w:val="00EA412E"/>
    <w:rsid w:val="00EA41B3"/>
    <w:rsid w:val="00EA41F6"/>
    <w:rsid w:val="00EA4679"/>
    <w:rsid w:val="00EA4702"/>
    <w:rsid w:val="00EA4728"/>
    <w:rsid w:val="00EA4B7E"/>
    <w:rsid w:val="00EA4FFD"/>
    <w:rsid w:val="00EA52E4"/>
    <w:rsid w:val="00EA5627"/>
    <w:rsid w:val="00EA5A6F"/>
    <w:rsid w:val="00EA5E39"/>
    <w:rsid w:val="00EA617D"/>
    <w:rsid w:val="00EA61DA"/>
    <w:rsid w:val="00EA6842"/>
    <w:rsid w:val="00EA6CFE"/>
    <w:rsid w:val="00EA6E92"/>
    <w:rsid w:val="00EA6E9A"/>
    <w:rsid w:val="00EA6EAC"/>
    <w:rsid w:val="00EA6FB1"/>
    <w:rsid w:val="00EA6FB5"/>
    <w:rsid w:val="00EA72B6"/>
    <w:rsid w:val="00EA7BFE"/>
    <w:rsid w:val="00EA7F6D"/>
    <w:rsid w:val="00EB06B8"/>
    <w:rsid w:val="00EB0893"/>
    <w:rsid w:val="00EB08C3"/>
    <w:rsid w:val="00EB0B26"/>
    <w:rsid w:val="00EB1161"/>
    <w:rsid w:val="00EB13E7"/>
    <w:rsid w:val="00EB19D8"/>
    <w:rsid w:val="00EB1ACE"/>
    <w:rsid w:val="00EB1EB3"/>
    <w:rsid w:val="00EB2561"/>
    <w:rsid w:val="00EB266C"/>
    <w:rsid w:val="00EB2910"/>
    <w:rsid w:val="00EB2B21"/>
    <w:rsid w:val="00EB2EB9"/>
    <w:rsid w:val="00EB2F02"/>
    <w:rsid w:val="00EB3044"/>
    <w:rsid w:val="00EB3782"/>
    <w:rsid w:val="00EB3886"/>
    <w:rsid w:val="00EB3A28"/>
    <w:rsid w:val="00EB3AF4"/>
    <w:rsid w:val="00EB3DC5"/>
    <w:rsid w:val="00EB3DD7"/>
    <w:rsid w:val="00EB41ED"/>
    <w:rsid w:val="00EB438D"/>
    <w:rsid w:val="00EB4395"/>
    <w:rsid w:val="00EB4664"/>
    <w:rsid w:val="00EB4830"/>
    <w:rsid w:val="00EB4A0D"/>
    <w:rsid w:val="00EB4D57"/>
    <w:rsid w:val="00EB50A1"/>
    <w:rsid w:val="00EB50AE"/>
    <w:rsid w:val="00EB521D"/>
    <w:rsid w:val="00EB5766"/>
    <w:rsid w:val="00EB58B6"/>
    <w:rsid w:val="00EB5C18"/>
    <w:rsid w:val="00EB6039"/>
    <w:rsid w:val="00EB6530"/>
    <w:rsid w:val="00EB65D7"/>
    <w:rsid w:val="00EB6769"/>
    <w:rsid w:val="00EB69B9"/>
    <w:rsid w:val="00EB71FD"/>
    <w:rsid w:val="00EB742B"/>
    <w:rsid w:val="00EB7574"/>
    <w:rsid w:val="00EB7977"/>
    <w:rsid w:val="00EC0149"/>
    <w:rsid w:val="00EC094D"/>
    <w:rsid w:val="00EC0C1E"/>
    <w:rsid w:val="00EC0D40"/>
    <w:rsid w:val="00EC0E38"/>
    <w:rsid w:val="00EC1467"/>
    <w:rsid w:val="00EC177F"/>
    <w:rsid w:val="00EC191B"/>
    <w:rsid w:val="00EC19A3"/>
    <w:rsid w:val="00EC1A96"/>
    <w:rsid w:val="00EC1B1F"/>
    <w:rsid w:val="00EC2043"/>
    <w:rsid w:val="00EC2A64"/>
    <w:rsid w:val="00EC2F03"/>
    <w:rsid w:val="00EC30AF"/>
    <w:rsid w:val="00EC34D4"/>
    <w:rsid w:val="00EC37E7"/>
    <w:rsid w:val="00EC38BC"/>
    <w:rsid w:val="00EC39AB"/>
    <w:rsid w:val="00EC39F2"/>
    <w:rsid w:val="00EC3A1E"/>
    <w:rsid w:val="00EC3BE8"/>
    <w:rsid w:val="00EC4BED"/>
    <w:rsid w:val="00EC4F3D"/>
    <w:rsid w:val="00EC5482"/>
    <w:rsid w:val="00EC5579"/>
    <w:rsid w:val="00EC5A4F"/>
    <w:rsid w:val="00EC5CB7"/>
    <w:rsid w:val="00EC5F2D"/>
    <w:rsid w:val="00EC6263"/>
    <w:rsid w:val="00EC66C0"/>
    <w:rsid w:val="00EC6EA7"/>
    <w:rsid w:val="00EC711E"/>
    <w:rsid w:val="00EC7348"/>
    <w:rsid w:val="00EC7398"/>
    <w:rsid w:val="00EC798B"/>
    <w:rsid w:val="00EC7991"/>
    <w:rsid w:val="00ED06CD"/>
    <w:rsid w:val="00ED0793"/>
    <w:rsid w:val="00ED0AE0"/>
    <w:rsid w:val="00ED0E57"/>
    <w:rsid w:val="00ED1180"/>
    <w:rsid w:val="00ED135F"/>
    <w:rsid w:val="00ED1992"/>
    <w:rsid w:val="00ED1C2D"/>
    <w:rsid w:val="00ED1FAE"/>
    <w:rsid w:val="00ED21DF"/>
    <w:rsid w:val="00ED2FB0"/>
    <w:rsid w:val="00ED326D"/>
    <w:rsid w:val="00ED393C"/>
    <w:rsid w:val="00ED3AE9"/>
    <w:rsid w:val="00ED409A"/>
    <w:rsid w:val="00ED4C06"/>
    <w:rsid w:val="00ED4D18"/>
    <w:rsid w:val="00ED4E47"/>
    <w:rsid w:val="00ED50B6"/>
    <w:rsid w:val="00ED5199"/>
    <w:rsid w:val="00ED539B"/>
    <w:rsid w:val="00ED564B"/>
    <w:rsid w:val="00ED5677"/>
    <w:rsid w:val="00ED5721"/>
    <w:rsid w:val="00ED5B17"/>
    <w:rsid w:val="00ED6597"/>
    <w:rsid w:val="00ED687F"/>
    <w:rsid w:val="00ED6A9B"/>
    <w:rsid w:val="00ED6CBB"/>
    <w:rsid w:val="00ED763D"/>
    <w:rsid w:val="00ED770A"/>
    <w:rsid w:val="00ED7A7E"/>
    <w:rsid w:val="00ED7B89"/>
    <w:rsid w:val="00EE02B7"/>
    <w:rsid w:val="00EE0421"/>
    <w:rsid w:val="00EE0522"/>
    <w:rsid w:val="00EE0974"/>
    <w:rsid w:val="00EE0B7B"/>
    <w:rsid w:val="00EE0C1D"/>
    <w:rsid w:val="00EE1393"/>
    <w:rsid w:val="00EE159B"/>
    <w:rsid w:val="00EE1DE1"/>
    <w:rsid w:val="00EE1EDA"/>
    <w:rsid w:val="00EE29E8"/>
    <w:rsid w:val="00EE2C25"/>
    <w:rsid w:val="00EE3187"/>
    <w:rsid w:val="00EE3636"/>
    <w:rsid w:val="00EE3810"/>
    <w:rsid w:val="00EE3A5A"/>
    <w:rsid w:val="00EE3C56"/>
    <w:rsid w:val="00EE3E3B"/>
    <w:rsid w:val="00EE412B"/>
    <w:rsid w:val="00EE41EF"/>
    <w:rsid w:val="00EE4A51"/>
    <w:rsid w:val="00EE4F25"/>
    <w:rsid w:val="00EE511A"/>
    <w:rsid w:val="00EE517E"/>
    <w:rsid w:val="00EE5276"/>
    <w:rsid w:val="00EE53AA"/>
    <w:rsid w:val="00EE5A46"/>
    <w:rsid w:val="00EE5AA7"/>
    <w:rsid w:val="00EE5DF6"/>
    <w:rsid w:val="00EE5FA3"/>
    <w:rsid w:val="00EE63D8"/>
    <w:rsid w:val="00EE652E"/>
    <w:rsid w:val="00EE6740"/>
    <w:rsid w:val="00EE691A"/>
    <w:rsid w:val="00EE6C03"/>
    <w:rsid w:val="00EE6FCF"/>
    <w:rsid w:val="00EE74DE"/>
    <w:rsid w:val="00EE7679"/>
    <w:rsid w:val="00EE77C5"/>
    <w:rsid w:val="00EE79B9"/>
    <w:rsid w:val="00EE7B6E"/>
    <w:rsid w:val="00EF079F"/>
    <w:rsid w:val="00EF0943"/>
    <w:rsid w:val="00EF0A18"/>
    <w:rsid w:val="00EF1CBB"/>
    <w:rsid w:val="00EF2269"/>
    <w:rsid w:val="00EF2B3B"/>
    <w:rsid w:val="00EF2CB2"/>
    <w:rsid w:val="00EF3214"/>
    <w:rsid w:val="00EF33D5"/>
    <w:rsid w:val="00EF380A"/>
    <w:rsid w:val="00EF3933"/>
    <w:rsid w:val="00EF3D2C"/>
    <w:rsid w:val="00EF42CF"/>
    <w:rsid w:val="00EF480A"/>
    <w:rsid w:val="00EF4A41"/>
    <w:rsid w:val="00EF4D1D"/>
    <w:rsid w:val="00EF516B"/>
    <w:rsid w:val="00EF52D4"/>
    <w:rsid w:val="00EF5494"/>
    <w:rsid w:val="00EF5620"/>
    <w:rsid w:val="00EF6169"/>
    <w:rsid w:val="00EF61E4"/>
    <w:rsid w:val="00EF6ACF"/>
    <w:rsid w:val="00EF6D96"/>
    <w:rsid w:val="00EF6F73"/>
    <w:rsid w:val="00EF7662"/>
    <w:rsid w:val="00EF7771"/>
    <w:rsid w:val="00EF7D75"/>
    <w:rsid w:val="00F00942"/>
    <w:rsid w:val="00F00AFA"/>
    <w:rsid w:val="00F01024"/>
    <w:rsid w:val="00F014E0"/>
    <w:rsid w:val="00F01AC6"/>
    <w:rsid w:val="00F01ACC"/>
    <w:rsid w:val="00F0221E"/>
    <w:rsid w:val="00F02278"/>
    <w:rsid w:val="00F025C3"/>
    <w:rsid w:val="00F0291F"/>
    <w:rsid w:val="00F02F75"/>
    <w:rsid w:val="00F0342D"/>
    <w:rsid w:val="00F0379A"/>
    <w:rsid w:val="00F03DDC"/>
    <w:rsid w:val="00F03F97"/>
    <w:rsid w:val="00F04032"/>
    <w:rsid w:val="00F0429C"/>
    <w:rsid w:val="00F043FF"/>
    <w:rsid w:val="00F0501D"/>
    <w:rsid w:val="00F0511B"/>
    <w:rsid w:val="00F0565A"/>
    <w:rsid w:val="00F05B74"/>
    <w:rsid w:val="00F061FC"/>
    <w:rsid w:val="00F063DF"/>
    <w:rsid w:val="00F06650"/>
    <w:rsid w:val="00F06A97"/>
    <w:rsid w:val="00F06E83"/>
    <w:rsid w:val="00F07073"/>
    <w:rsid w:val="00F07294"/>
    <w:rsid w:val="00F073E9"/>
    <w:rsid w:val="00F077A5"/>
    <w:rsid w:val="00F07AA6"/>
    <w:rsid w:val="00F07D24"/>
    <w:rsid w:val="00F07E49"/>
    <w:rsid w:val="00F07F5C"/>
    <w:rsid w:val="00F101DE"/>
    <w:rsid w:val="00F1027B"/>
    <w:rsid w:val="00F102C2"/>
    <w:rsid w:val="00F10A5B"/>
    <w:rsid w:val="00F10A93"/>
    <w:rsid w:val="00F118BB"/>
    <w:rsid w:val="00F11939"/>
    <w:rsid w:val="00F11FCD"/>
    <w:rsid w:val="00F128B3"/>
    <w:rsid w:val="00F12BA4"/>
    <w:rsid w:val="00F12BB9"/>
    <w:rsid w:val="00F130FF"/>
    <w:rsid w:val="00F1324A"/>
    <w:rsid w:val="00F1340F"/>
    <w:rsid w:val="00F147F0"/>
    <w:rsid w:val="00F14A89"/>
    <w:rsid w:val="00F14D8A"/>
    <w:rsid w:val="00F14E1F"/>
    <w:rsid w:val="00F14F8A"/>
    <w:rsid w:val="00F1525C"/>
    <w:rsid w:val="00F15A40"/>
    <w:rsid w:val="00F15B0F"/>
    <w:rsid w:val="00F15DF4"/>
    <w:rsid w:val="00F1602D"/>
    <w:rsid w:val="00F16249"/>
    <w:rsid w:val="00F16295"/>
    <w:rsid w:val="00F1632B"/>
    <w:rsid w:val="00F164C4"/>
    <w:rsid w:val="00F16700"/>
    <w:rsid w:val="00F16776"/>
    <w:rsid w:val="00F169B5"/>
    <w:rsid w:val="00F16DDD"/>
    <w:rsid w:val="00F16E76"/>
    <w:rsid w:val="00F16EDB"/>
    <w:rsid w:val="00F1766B"/>
    <w:rsid w:val="00F17AF7"/>
    <w:rsid w:val="00F17B94"/>
    <w:rsid w:val="00F2025D"/>
    <w:rsid w:val="00F20D79"/>
    <w:rsid w:val="00F212D2"/>
    <w:rsid w:val="00F21723"/>
    <w:rsid w:val="00F21775"/>
    <w:rsid w:val="00F21D5A"/>
    <w:rsid w:val="00F226FD"/>
    <w:rsid w:val="00F226FF"/>
    <w:rsid w:val="00F228AD"/>
    <w:rsid w:val="00F2293D"/>
    <w:rsid w:val="00F22997"/>
    <w:rsid w:val="00F22C42"/>
    <w:rsid w:val="00F22C6B"/>
    <w:rsid w:val="00F22F33"/>
    <w:rsid w:val="00F23128"/>
    <w:rsid w:val="00F23A0B"/>
    <w:rsid w:val="00F23E68"/>
    <w:rsid w:val="00F23F2F"/>
    <w:rsid w:val="00F24174"/>
    <w:rsid w:val="00F243C3"/>
    <w:rsid w:val="00F24433"/>
    <w:rsid w:val="00F2462B"/>
    <w:rsid w:val="00F24C28"/>
    <w:rsid w:val="00F24E7B"/>
    <w:rsid w:val="00F251CA"/>
    <w:rsid w:val="00F2541F"/>
    <w:rsid w:val="00F25454"/>
    <w:rsid w:val="00F25493"/>
    <w:rsid w:val="00F256CB"/>
    <w:rsid w:val="00F259C0"/>
    <w:rsid w:val="00F25AAD"/>
    <w:rsid w:val="00F25D7C"/>
    <w:rsid w:val="00F2618D"/>
    <w:rsid w:val="00F26301"/>
    <w:rsid w:val="00F26516"/>
    <w:rsid w:val="00F26806"/>
    <w:rsid w:val="00F269BC"/>
    <w:rsid w:val="00F26AE3"/>
    <w:rsid w:val="00F26CE9"/>
    <w:rsid w:val="00F26DEF"/>
    <w:rsid w:val="00F272C6"/>
    <w:rsid w:val="00F27750"/>
    <w:rsid w:val="00F27E2B"/>
    <w:rsid w:val="00F27EF2"/>
    <w:rsid w:val="00F3043B"/>
    <w:rsid w:val="00F305FA"/>
    <w:rsid w:val="00F30691"/>
    <w:rsid w:val="00F30751"/>
    <w:rsid w:val="00F308CF"/>
    <w:rsid w:val="00F30944"/>
    <w:rsid w:val="00F309DC"/>
    <w:rsid w:val="00F30AC2"/>
    <w:rsid w:val="00F30BC1"/>
    <w:rsid w:val="00F30D2D"/>
    <w:rsid w:val="00F30DC2"/>
    <w:rsid w:val="00F31612"/>
    <w:rsid w:val="00F32163"/>
    <w:rsid w:val="00F32459"/>
    <w:rsid w:val="00F32A8D"/>
    <w:rsid w:val="00F32E13"/>
    <w:rsid w:val="00F32E89"/>
    <w:rsid w:val="00F332CB"/>
    <w:rsid w:val="00F33737"/>
    <w:rsid w:val="00F33D37"/>
    <w:rsid w:val="00F33E60"/>
    <w:rsid w:val="00F340A6"/>
    <w:rsid w:val="00F34445"/>
    <w:rsid w:val="00F348AF"/>
    <w:rsid w:val="00F34B4F"/>
    <w:rsid w:val="00F34C53"/>
    <w:rsid w:val="00F34E7E"/>
    <w:rsid w:val="00F35102"/>
    <w:rsid w:val="00F35428"/>
    <w:rsid w:val="00F3559C"/>
    <w:rsid w:val="00F35739"/>
    <w:rsid w:val="00F35F12"/>
    <w:rsid w:val="00F3600A"/>
    <w:rsid w:val="00F3633D"/>
    <w:rsid w:val="00F363B9"/>
    <w:rsid w:val="00F36583"/>
    <w:rsid w:val="00F36EBE"/>
    <w:rsid w:val="00F37690"/>
    <w:rsid w:val="00F37B33"/>
    <w:rsid w:val="00F4018C"/>
    <w:rsid w:val="00F401DC"/>
    <w:rsid w:val="00F40441"/>
    <w:rsid w:val="00F40FF8"/>
    <w:rsid w:val="00F411BD"/>
    <w:rsid w:val="00F41218"/>
    <w:rsid w:val="00F4134D"/>
    <w:rsid w:val="00F41B32"/>
    <w:rsid w:val="00F42334"/>
    <w:rsid w:val="00F42994"/>
    <w:rsid w:val="00F42B58"/>
    <w:rsid w:val="00F43023"/>
    <w:rsid w:val="00F43045"/>
    <w:rsid w:val="00F4314D"/>
    <w:rsid w:val="00F43194"/>
    <w:rsid w:val="00F43351"/>
    <w:rsid w:val="00F43CCA"/>
    <w:rsid w:val="00F43D14"/>
    <w:rsid w:val="00F43F11"/>
    <w:rsid w:val="00F445BA"/>
    <w:rsid w:val="00F447D4"/>
    <w:rsid w:val="00F44A29"/>
    <w:rsid w:val="00F44E84"/>
    <w:rsid w:val="00F44F3A"/>
    <w:rsid w:val="00F451B8"/>
    <w:rsid w:val="00F45261"/>
    <w:rsid w:val="00F45568"/>
    <w:rsid w:val="00F4559D"/>
    <w:rsid w:val="00F46428"/>
    <w:rsid w:val="00F464BC"/>
    <w:rsid w:val="00F4689F"/>
    <w:rsid w:val="00F4784F"/>
    <w:rsid w:val="00F47AE4"/>
    <w:rsid w:val="00F503B3"/>
    <w:rsid w:val="00F5068B"/>
    <w:rsid w:val="00F50749"/>
    <w:rsid w:val="00F50BB2"/>
    <w:rsid w:val="00F51087"/>
    <w:rsid w:val="00F515A1"/>
    <w:rsid w:val="00F519FA"/>
    <w:rsid w:val="00F51A6D"/>
    <w:rsid w:val="00F51C2E"/>
    <w:rsid w:val="00F52461"/>
    <w:rsid w:val="00F528BA"/>
    <w:rsid w:val="00F52B56"/>
    <w:rsid w:val="00F52B75"/>
    <w:rsid w:val="00F53066"/>
    <w:rsid w:val="00F536CF"/>
    <w:rsid w:val="00F5392B"/>
    <w:rsid w:val="00F53A01"/>
    <w:rsid w:val="00F53A31"/>
    <w:rsid w:val="00F53DD8"/>
    <w:rsid w:val="00F53FA7"/>
    <w:rsid w:val="00F544F1"/>
    <w:rsid w:val="00F5465F"/>
    <w:rsid w:val="00F54A01"/>
    <w:rsid w:val="00F552C3"/>
    <w:rsid w:val="00F555DF"/>
    <w:rsid w:val="00F55961"/>
    <w:rsid w:val="00F55B9B"/>
    <w:rsid w:val="00F55C97"/>
    <w:rsid w:val="00F55FDE"/>
    <w:rsid w:val="00F56235"/>
    <w:rsid w:val="00F56527"/>
    <w:rsid w:val="00F56DFD"/>
    <w:rsid w:val="00F56E2D"/>
    <w:rsid w:val="00F570A4"/>
    <w:rsid w:val="00F570E2"/>
    <w:rsid w:val="00F5723B"/>
    <w:rsid w:val="00F573EC"/>
    <w:rsid w:val="00F573FA"/>
    <w:rsid w:val="00F57407"/>
    <w:rsid w:val="00F578B6"/>
    <w:rsid w:val="00F57A36"/>
    <w:rsid w:val="00F57B5F"/>
    <w:rsid w:val="00F57B8A"/>
    <w:rsid w:val="00F57CE1"/>
    <w:rsid w:val="00F57DC9"/>
    <w:rsid w:val="00F57EA5"/>
    <w:rsid w:val="00F57F9D"/>
    <w:rsid w:val="00F60032"/>
    <w:rsid w:val="00F606DA"/>
    <w:rsid w:val="00F60A62"/>
    <w:rsid w:val="00F60C93"/>
    <w:rsid w:val="00F610F0"/>
    <w:rsid w:val="00F61440"/>
    <w:rsid w:val="00F61798"/>
    <w:rsid w:val="00F61B7E"/>
    <w:rsid w:val="00F61DBD"/>
    <w:rsid w:val="00F61F5B"/>
    <w:rsid w:val="00F625C0"/>
    <w:rsid w:val="00F63165"/>
    <w:rsid w:val="00F63196"/>
    <w:rsid w:val="00F63275"/>
    <w:rsid w:val="00F63B40"/>
    <w:rsid w:val="00F63C70"/>
    <w:rsid w:val="00F63DAA"/>
    <w:rsid w:val="00F64108"/>
    <w:rsid w:val="00F645B2"/>
    <w:rsid w:val="00F64AB5"/>
    <w:rsid w:val="00F64CC4"/>
    <w:rsid w:val="00F64F60"/>
    <w:rsid w:val="00F64F6B"/>
    <w:rsid w:val="00F65122"/>
    <w:rsid w:val="00F6537C"/>
    <w:rsid w:val="00F65922"/>
    <w:rsid w:val="00F65BF2"/>
    <w:rsid w:val="00F65DCB"/>
    <w:rsid w:val="00F664FE"/>
    <w:rsid w:val="00F6687E"/>
    <w:rsid w:val="00F66C1C"/>
    <w:rsid w:val="00F66DF1"/>
    <w:rsid w:val="00F67089"/>
    <w:rsid w:val="00F6718C"/>
    <w:rsid w:val="00F671D5"/>
    <w:rsid w:val="00F67452"/>
    <w:rsid w:val="00F6756B"/>
    <w:rsid w:val="00F67753"/>
    <w:rsid w:val="00F679C6"/>
    <w:rsid w:val="00F67EBA"/>
    <w:rsid w:val="00F67F0D"/>
    <w:rsid w:val="00F70027"/>
    <w:rsid w:val="00F7009B"/>
    <w:rsid w:val="00F7024E"/>
    <w:rsid w:val="00F702BB"/>
    <w:rsid w:val="00F706A7"/>
    <w:rsid w:val="00F709DC"/>
    <w:rsid w:val="00F70A8B"/>
    <w:rsid w:val="00F70D3B"/>
    <w:rsid w:val="00F7104F"/>
    <w:rsid w:val="00F7143E"/>
    <w:rsid w:val="00F714D5"/>
    <w:rsid w:val="00F717A1"/>
    <w:rsid w:val="00F7215C"/>
    <w:rsid w:val="00F7220B"/>
    <w:rsid w:val="00F723F9"/>
    <w:rsid w:val="00F725B3"/>
    <w:rsid w:val="00F72AC5"/>
    <w:rsid w:val="00F72B8C"/>
    <w:rsid w:val="00F72C22"/>
    <w:rsid w:val="00F72DA8"/>
    <w:rsid w:val="00F72FDF"/>
    <w:rsid w:val="00F73EAD"/>
    <w:rsid w:val="00F73F02"/>
    <w:rsid w:val="00F74530"/>
    <w:rsid w:val="00F74672"/>
    <w:rsid w:val="00F746FD"/>
    <w:rsid w:val="00F74D08"/>
    <w:rsid w:val="00F74EE7"/>
    <w:rsid w:val="00F759BC"/>
    <w:rsid w:val="00F75A65"/>
    <w:rsid w:val="00F75B7B"/>
    <w:rsid w:val="00F75E4E"/>
    <w:rsid w:val="00F76133"/>
    <w:rsid w:val="00F761D8"/>
    <w:rsid w:val="00F76528"/>
    <w:rsid w:val="00F76A82"/>
    <w:rsid w:val="00F76C46"/>
    <w:rsid w:val="00F76D8E"/>
    <w:rsid w:val="00F76FA1"/>
    <w:rsid w:val="00F77190"/>
    <w:rsid w:val="00F77DD8"/>
    <w:rsid w:val="00F77E87"/>
    <w:rsid w:val="00F77EBC"/>
    <w:rsid w:val="00F80010"/>
    <w:rsid w:val="00F80C19"/>
    <w:rsid w:val="00F816CE"/>
    <w:rsid w:val="00F816E8"/>
    <w:rsid w:val="00F81746"/>
    <w:rsid w:val="00F81BAB"/>
    <w:rsid w:val="00F828BA"/>
    <w:rsid w:val="00F82C89"/>
    <w:rsid w:val="00F837DB"/>
    <w:rsid w:val="00F838DB"/>
    <w:rsid w:val="00F83BC3"/>
    <w:rsid w:val="00F83D13"/>
    <w:rsid w:val="00F83F2F"/>
    <w:rsid w:val="00F84040"/>
    <w:rsid w:val="00F8442F"/>
    <w:rsid w:val="00F844D9"/>
    <w:rsid w:val="00F844FB"/>
    <w:rsid w:val="00F845B2"/>
    <w:rsid w:val="00F84DB9"/>
    <w:rsid w:val="00F8552C"/>
    <w:rsid w:val="00F85962"/>
    <w:rsid w:val="00F85D3F"/>
    <w:rsid w:val="00F86011"/>
    <w:rsid w:val="00F866AE"/>
    <w:rsid w:val="00F866B4"/>
    <w:rsid w:val="00F86BFC"/>
    <w:rsid w:val="00F86C0A"/>
    <w:rsid w:val="00F86C9C"/>
    <w:rsid w:val="00F870A1"/>
    <w:rsid w:val="00F87423"/>
    <w:rsid w:val="00F87914"/>
    <w:rsid w:val="00F90F08"/>
    <w:rsid w:val="00F91519"/>
    <w:rsid w:val="00F9168E"/>
    <w:rsid w:val="00F91D97"/>
    <w:rsid w:val="00F9225B"/>
    <w:rsid w:val="00F92694"/>
    <w:rsid w:val="00F92FDF"/>
    <w:rsid w:val="00F9387D"/>
    <w:rsid w:val="00F93BD2"/>
    <w:rsid w:val="00F93BD4"/>
    <w:rsid w:val="00F93DE1"/>
    <w:rsid w:val="00F9425D"/>
    <w:rsid w:val="00F942EE"/>
    <w:rsid w:val="00F94339"/>
    <w:rsid w:val="00F9436E"/>
    <w:rsid w:val="00F94A41"/>
    <w:rsid w:val="00F94DA6"/>
    <w:rsid w:val="00F94EA2"/>
    <w:rsid w:val="00F95225"/>
    <w:rsid w:val="00F9557D"/>
    <w:rsid w:val="00F9558B"/>
    <w:rsid w:val="00F95602"/>
    <w:rsid w:val="00F958F7"/>
    <w:rsid w:val="00F9595D"/>
    <w:rsid w:val="00F95AF7"/>
    <w:rsid w:val="00F95CF7"/>
    <w:rsid w:val="00F96245"/>
    <w:rsid w:val="00F96870"/>
    <w:rsid w:val="00F96A0D"/>
    <w:rsid w:val="00F9713B"/>
    <w:rsid w:val="00F9747A"/>
    <w:rsid w:val="00F97658"/>
    <w:rsid w:val="00F97892"/>
    <w:rsid w:val="00F97C0E"/>
    <w:rsid w:val="00F97C35"/>
    <w:rsid w:val="00F97F85"/>
    <w:rsid w:val="00FA00E2"/>
    <w:rsid w:val="00FA05F2"/>
    <w:rsid w:val="00FA061C"/>
    <w:rsid w:val="00FA0812"/>
    <w:rsid w:val="00FA0E93"/>
    <w:rsid w:val="00FA0FDF"/>
    <w:rsid w:val="00FA1366"/>
    <w:rsid w:val="00FA13DD"/>
    <w:rsid w:val="00FA1584"/>
    <w:rsid w:val="00FA1670"/>
    <w:rsid w:val="00FA1857"/>
    <w:rsid w:val="00FA192A"/>
    <w:rsid w:val="00FA2139"/>
    <w:rsid w:val="00FA27F9"/>
    <w:rsid w:val="00FA3266"/>
    <w:rsid w:val="00FA3282"/>
    <w:rsid w:val="00FA351F"/>
    <w:rsid w:val="00FA36CF"/>
    <w:rsid w:val="00FA370B"/>
    <w:rsid w:val="00FA39AD"/>
    <w:rsid w:val="00FA44F0"/>
    <w:rsid w:val="00FA46D5"/>
    <w:rsid w:val="00FA4C71"/>
    <w:rsid w:val="00FA515D"/>
    <w:rsid w:val="00FA5189"/>
    <w:rsid w:val="00FA5238"/>
    <w:rsid w:val="00FA55C1"/>
    <w:rsid w:val="00FA5DF3"/>
    <w:rsid w:val="00FA5E39"/>
    <w:rsid w:val="00FA6047"/>
    <w:rsid w:val="00FA6065"/>
    <w:rsid w:val="00FA6214"/>
    <w:rsid w:val="00FA62B1"/>
    <w:rsid w:val="00FA66CD"/>
    <w:rsid w:val="00FA68FD"/>
    <w:rsid w:val="00FA698C"/>
    <w:rsid w:val="00FA69E9"/>
    <w:rsid w:val="00FA69FA"/>
    <w:rsid w:val="00FA6C59"/>
    <w:rsid w:val="00FA6D0C"/>
    <w:rsid w:val="00FA6EF9"/>
    <w:rsid w:val="00FA7115"/>
    <w:rsid w:val="00FA7134"/>
    <w:rsid w:val="00FA7B35"/>
    <w:rsid w:val="00FA7DD9"/>
    <w:rsid w:val="00FB032F"/>
    <w:rsid w:val="00FB058F"/>
    <w:rsid w:val="00FB07CE"/>
    <w:rsid w:val="00FB13CF"/>
    <w:rsid w:val="00FB14F3"/>
    <w:rsid w:val="00FB1605"/>
    <w:rsid w:val="00FB164E"/>
    <w:rsid w:val="00FB264E"/>
    <w:rsid w:val="00FB2726"/>
    <w:rsid w:val="00FB295E"/>
    <w:rsid w:val="00FB2BA0"/>
    <w:rsid w:val="00FB363A"/>
    <w:rsid w:val="00FB38BD"/>
    <w:rsid w:val="00FB3E82"/>
    <w:rsid w:val="00FB4359"/>
    <w:rsid w:val="00FB4393"/>
    <w:rsid w:val="00FB4975"/>
    <w:rsid w:val="00FB49BB"/>
    <w:rsid w:val="00FB4B4A"/>
    <w:rsid w:val="00FB4B7D"/>
    <w:rsid w:val="00FB4C29"/>
    <w:rsid w:val="00FB539A"/>
    <w:rsid w:val="00FB5F1C"/>
    <w:rsid w:val="00FB6046"/>
    <w:rsid w:val="00FB6214"/>
    <w:rsid w:val="00FB653D"/>
    <w:rsid w:val="00FB663C"/>
    <w:rsid w:val="00FB6B71"/>
    <w:rsid w:val="00FB6C30"/>
    <w:rsid w:val="00FB6DD6"/>
    <w:rsid w:val="00FB7326"/>
    <w:rsid w:val="00FB73AB"/>
    <w:rsid w:val="00FB77D4"/>
    <w:rsid w:val="00FB7E6B"/>
    <w:rsid w:val="00FC030D"/>
    <w:rsid w:val="00FC0668"/>
    <w:rsid w:val="00FC068B"/>
    <w:rsid w:val="00FC06D1"/>
    <w:rsid w:val="00FC0C9C"/>
    <w:rsid w:val="00FC0DE3"/>
    <w:rsid w:val="00FC0E90"/>
    <w:rsid w:val="00FC1182"/>
    <w:rsid w:val="00FC15D7"/>
    <w:rsid w:val="00FC1657"/>
    <w:rsid w:val="00FC194E"/>
    <w:rsid w:val="00FC1982"/>
    <w:rsid w:val="00FC19CC"/>
    <w:rsid w:val="00FC1CC0"/>
    <w:rsid w:val="00FC1DEF"/>
    <w:rsid w:val="00FC2068"/>
    <w:rsid w:val="00FC2C37"/>
    <w:rsid w:val="00FC3078"/>
    <w:rsid w:val="00FC318E"/>
    <w:rsid w:val="00FC32D6"/>
    <w:rsid w:val="00FC33D3"/>
    <w:rsid w:val="00FC35BC"/>
    <w:rsid w:val="00FC3629"/>
    <w:rsid w:val="00FC37D4"/>
    <w:rsid w:val="00FC3AF7"/>
    <w:rsid w:val="00FC3D49"/>
    <w:rsid w:val="00FC3E01"/>
    <w:rsid w:val="00FC444F"/>
    <w:rsid w:val="00FC4E19"/>
    <w:rsid w:val="00FC500B"/>
    <w:rsid w:val="00FC5152"/>
    <w:rsid w:val="00FC5A2D"/>
    <w:rsid w:val="00FC5A33"/>
    <w:rsid w:val="00FC5C4A"/>
    <w:rsid w:val="00FC6087"/>
    <w:rsid w:val="00FC62C4"/>
    <w:rsid w:val="00FC63A1"/>
    <w:rsid w:val="00FC6583"/>
    <w:rsid w:val="00FC6945"/>
    <w:rsid w:val="00FC69B0"/>
    <w:rsid w:val="00FC6D33"/>
    <w:rsid w:val="00FC6EC9"/>
    <w:rsid w:val="00FC71DB"/>
    <w:rsid w:val="00FC7538"/>
    <w:rsid w:val="00FC770E"/>
    <w:rsid w:val="00FC7825"/>
    <w:rsid w:val="00FC7A52"/>
    <w:rsid w:val="00FC7A60"/>
    <w:rsid w:val="00FC7C5C"/>
    <w:rsid w:val="00FC7DCC"/>
    <w:rsid w:val="00FD016B"/>
    <w:rsid w:val="00FD0675"/>
    <w:rsid w:val="00FD0776"/>
    <w:rsid w:val="00FD0820"/>
    <w:rsid w:val="00FD0DEF"/>
    <w:rsid w:val="00FD12A2"/>
    <w:rsid w:val="00FD12A8"/>
    <w:rsid w:val="00FD12FF"/>
    <w:rsid w:val="00FD15D5"/>
    <w:rsid w:val="00FD2046"/>
    <w:rsid w:val="00FD222C"/>
    <w:rsid w:val="00FD247C"/>
    <w:rsid w:val="00FD2749"/>
    <w:rsid w:val="00FD2797"/>
    <w:rsid w:val="00FD2869"/>
    <w:rsid w:val="00FD3070"/>
    <w:rsid w:val="00FD312B"/>
    <w:rsid w:val="00FD3208"/>
    <w:rsid w:val="00FD32E1"/>
    <w:rsid w:val="00FD408E"/>
    <w:rsid w:val="00FD4239"/>
    <w:rsid w:val="00FD53A4"/>
    <w:rsid w:val="00FD58C9"/>
    <w:rsid w:val="00FD5951"/>
    <w:rsid w:val="00FD5E00"/>
    <w:rsid w:val="00FD5E89"/>
    <w:rsid w:val="00FD5FAF"/>
    <w:rsid w:val="00FD63EE"/>
    <w:rsid w:val="00FD66D2"/>
    <w:rsid w:val="00FD6835"/>
    <w:rsid w:val="00FD685F"/>
    <w:rsid w:val="00FD6DEF"/>
    <w:rsid w:val="00FD6E8D"/>
    <w:rsid w:val="00FD7666"/>
    <w:rsid w:val="00FD7933"/>
    <w:rsid w:val="00FE004B"/>
    <w:rsid w:val="00FE09E2"/>
    <w:rsid w:val="00FE0F3F"/>
    <w:rsid w:val="00FE11AD"/>
    <w:rsid w:val="00FE1337"/>
    <w:rsid w:val="00FE13AD"/>
    <w:rsid w:val="00FE1612"/>
    <w:rsid w:val="00FE17F3"/>
    <w:rsid w:val="00FE181D"/>
    <w:rsid w:val="00FE1985"/>
    <w:rsid w:val="00FE1B27"/>
    <w:rsid w:val="00FE1B66"/>
    <w:rsid w:val="00FE1C07"/>
    <w:rsid w:val="00FE2822"/>
    <w:rsid w:val="00FE2BA0"/>
    <w:rsid w:val="00FE3405"/>
    <w:rsid w:val="00FE3B96"/>
    <w:rsid w:val="00FE3E67"/>
    <w:rsid w:val="00FE44B7"/>
    <w:rsid w:val="00FE46F6"/>
    <w:rsid w:val="00FE474E"/>
    <w:rsid w:val="00FE4BD5"/>
    <w:rsid w:val="00FE4CC7"/>
    <w:rsid w:val="00FE4ECE"/>
    <w:rsid w:val="00FE58A1"/>
    <w:rsid w:val="00FE5D1E"/>
    <w:rsid w:val="00FE5F7C"/>
    <w:rsid w:val="00FE6330"/>
    <w:rsid w:val="00FE6344"/>
    <w:rsid w:val="00FE6524"/>
    <w:rsid w:val="00FE69CD"/>
    <w:rsid w:val="00FE6D5D"/>
    <w:rsid w:val="00FE7200"/>
    <w:rsid w:val="00FE7210"/>
    <w:rsid w:val="00FE79CF"/>
    <w:rsid w:val="00FF00B2"/>
    <w:rsid w:val="00FF0368"/>
    <w:rsid w:val="00FF0F41"/>
    <w:rsid w:val="00FF109A"/>
    <w:rsid w:val="00FF1150"/>
    <w:rsid w:val="00FF1165"/>
    <w:rsid w:val="00FF11D3"/>
    <w:rsid w:val="00FF146F"/>
    <w:rsid w:val="00FF15E9"/>
    <w:rsid w:val="00FF16B5"/>
    <w:rsid w:val="00FF1C32"/>
    <w:rsid w:val="00FF1D10"/>
    <w:rsid w:val="00FF1E00"/>
    <w:rsid w:val="00FF1E78"/>
    <w:rsid w:val="00FF1EF7"/>
    <w:rsid w:val="00FF215C"/>
    <w:rsid w:val="00FF26D7"/>
    <w:rsid w:val="00FF2D90"/>
    <w:rsid w:val="00FF2EAC"/>
    <w:rsid w:val="00FF2F73"/>
    <w:rsid w:val="00FF3019"/>
    <w:rsid w:val="00FF32EE"/>
    <w:rsid w:val="00FF365B"/>
    <w:rsid w:val="00FF36B8"/>
    <w:rsid w:val="00FF373D"/>
    <w:rsid w:val="00FF38DB"/>
    <w:rsid w:val="00FF394A"/>
    <w:rsid w:val="00FF3D32"/>
    <w:rsid w:val="00FF4263"/>
    <w:rsid w:val="00FF441F"/>
    <w:rsid w:val="00FF52F5"/>
    <w:rsid w:val="00FF56C5"/>
    <w:rsid w:val="00FF5DB3"/>
    <w:rsid w:val="00FF645A"/>
    <w:rsid w:val="00FF6535"/>
    <w:rsid w:val="00FF70DB"/>
    <w:rsid w:val="00FF7259"/>
    <w:rsid w:val="00FF736C"/>
    <w:rsid w:val="00FF79CF"/>
    <w:rsid w:val="0371A842"/>
    <w:rsid w:val="046E7C61"/>
    <w:rsid w:val="04B3D744"/>
    <w:rsid w:val="054059A6"/>
    <w:rsid w:val="05D5F24A"/>
    <w:rsid w:val="07891222"/>
    <w:rsid w:val="07EAF4E1"/>
    <w:rsid w:val="0AA983C0"/>
    <w:rsid w:val="0AC0B2E4"/>
    <w:rsid w:val="0B4A3A03"/>
    <w:rsid w:val="0CE233B8"/>
    <w:rsid w:val="0E1E7B1D"/>
    <w:rsid w:val="10EA4CDE"/>
    <w:rsid w:val="1223B98F"/>
    <w:rsid w:val="13B67027"/>
    <w:rsid w:val="14CA4232"/>
    <w:rsid w:val="16DFF95A"/>
    <w:rsid w:val="1702AEB6"/>
    <w:rsid w:val="17D51A99"/>
    <w:rsid w:val="1B27313D"/>
    <w:rsid w:val="1B412A18"/>
    <w:rsid w:val="1F2F1F75"/>
    <w:rsid w:val="20CFCDA3"/>
    <w:rsid w:val="23A765F1"/>
    <w:rsid w:val="23E1675A"/>
    <w:rsid w:val="2511DB82"/>
    <w:rsid w:val="251C8830"/>
    <w:rsid w:val="26082E2B"/>
    <w:rsid w:val="26789635"/>
    <w:rsid w:val="26DCF4C7"/>
    <w:rsid w:val="295A7010"/>
    <w:rsid w:val="298ADA7C"/>
    <w:rsid w:val="29A9722C"/>
    <w:rsid w:val="2C97F44F"/>
    <w:rsid w:val="2F69893A"/>
    <w:rsid w:val="32721F60"/>
    <w:rsid w:val="34587BE8"/>
    <w:rsid w:val="356855BB"/>
    <w:rsid w:val="360D4596"/>
    <w:rsid w:val="3C173B3E"/>
    <w:rsid w:val="3F0617FC"/>
    <w:rsid w:val="4059771C"/>
    <w:rsid w:val="40801272"/>
    <w:rsid w:val="40889FAD"/>
    <w:rsid w:val="4180E756"/>
    <w:rsid w:val="421BAEA2"/>
    <w:rsid w:val="42F2440B"/>
    <w:rsid w:val="43C517DA"/>
    <w:rsid w:val="444112D2"/>
    <w:rsid w:val="4460EC57"/>
    <w:rsid w:val="4747B323"/>
    <w:rsid w:val="4917965B"/>
    <w:rsid w:val="49263367"/>
    <w:rsid w:val="4950ABC7"/>
    <w:rsid w:val="49E4586E"/>
    <w:rsid w:val="4A6F3E72"/>
    <w:rsid w:val="4AB05456"/>
    <w:rsid w:val="4B4F773F"/>
    <w:rsid w:val="4D235372"/>
    <w:rsid w:val="4DF918A1"/>
    <w:rsid w:val="4E1D78B6"/>
    <w:rsid w:val="505399F2"/>
    <w:rsid w:val="51264702"/>
    <w:rsid w:val="52C21763"/>
    <w:rsid w:val="532E771E"/>
    <w:rsid w:val="53AF292E"/>
    <w:rsid w:val="55423B90"/>
    <w:rsid w:val="56B538E7"/>
    <w:rsid w:val="584DCE48"/>
    <w:rsid w:val="59D6D3D4"/>
    <w:rsid w:val="5A0C0720"/>
    <w:rsid w:val="5B8C0A68"/>
    <w:rsid w:val="5BA47205"/>
    <w:rsid w:val="5E5CB880"/>
    <w:rsid w:val="602FE51E"/>
    <w:rsid w:val="60B5832F"/>
    <w:rsid w:val="61E6068A"/>
    <w:rsid w:val="62AF7723"/>
    <w:rsid w:val="636C1D7D"/>
    <w:rsid w:val="66A6DE8C"/>
    <w:rsid w:val="66E3C55D"/>
    <w:rsid w:val="6842AEED"/>
    <w:rsid w:val="687F95BE"/>
    <w:rsid w:val="6AEB3A98"/>
    <w:rsid w:val="6EE2EEA8"/>
    <w:rsid w:val="6FA5FC5B"/>
    <w:rsid w:val="6FDC7AFA"/>
    <w:rsid w:val="7011C2C6"/>
    <w:rsid w:val="7029123D"/>
    <w:rsid w:val="7681249D"/>
    <w:rsid w:val="7702DA36"/>
    <w:rsid w:val="7D0F944E"/>
    <w:rsid w:val="7EAF217A"/>
    <w:rsid w:val="7F85237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24961C"/>
  <w15:docId w15:val="{D01BEF10-197C-4454-BBEC-CFC88CA40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C420B"/>
  </w:style>
  <w:style w:type="paragraph" w:styleId="Nagwek1">
    <w:name w:val="heading 1"/>
    <w:aliases w:val="Nagłówek 1 Znak,H1 Znak,h1 Znak,II+ Znak,I Znak,Kurstitel Znak,1 ghost Znak,g Znak,ghost Znak,1 h3 Znak,Capitolo Znak,H11 Znak,H12 Znak,H13 Znak,H14 Znak,H15 Znak,H16 Znak,H17 Znak,H18 Znak,H111 Znak,H121 Znak,H131 Znak,H141 Znak,H151 Znak,H1"/>
    <w:basedOn w:val="Normalny"/>
    <w:next w:val="Normalny"/>
    <w:uiPriority w:val="9"/>
    <w:qFormat/>
    <w:rsid w:val="00330463"/>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qFormat/>
    <w:rsid w:val="00330463"/>
    <w:pPr>
      <w:keepNext/>
      <w:jc w:val="center"/>
      <w:outlineLvl w:val="1"/>
    </w:pPr>
    <w:rPr>
      <w:b/>
      <w:sz w:val="24"/>
    </w:rPr>
  </w:style>
  <w:style w:type="paragraph" w:styleId="Nagwek3">
    <w:name w:val="heading 3"/>
    <w:basedOn w:val="Normalny"/>
    <w:next w:val="Normalny"/>
    <w:qFormat/>
    <w:rsid w:val="00330463"/>
    <w:pPr>
      <w:keepNext/>
      <w:jc w:val="both"/>
      <w:outlineLvl w:val="2"/>
    </w:pPr>
    <w:rPr>
      <w:sz w:val="24"/>
    </w:rPr>
  </w:style>
  <w:style w:type="paragraph" w:styleId="Nagwek4">
    <w:name w:val="heading 4"/>
    <w:basedOn w:val="Normalny"/>
    <w:next w:val="Normalny"/>
    <w:link w:val="Nagwek4Znak"/>
    <w:uiPriority w:val="99"/>
    <w:qFormat/>
    <w:rsid w:val="00330463"/>
    <w:pPr>
      <w:keepNext/>
      <w:jc w:val="center"/>
      <w:outlineLvl w:val="3"/>
    </w:pPr>
    <w:rPr>
      <w:b/>
      <w:sz w:val="32"/>
    </w:rPr>
  </w:style>
  <w:style w:type="paragraph" w:styleId="Nagwek5">
    <w:name w:val="heading 5"/>
    <w:basedOn w:val="Normalny"/>
    <w:next w:val="Normalny"/>
    <w:qFormat/>
    <w:rsid w:val="00330463"/>
    <w:pPr>
      <w:keepNext/>
      <w:outlineLvl w:val="4"/>
    </w:pPr>
    <w:rPr>
      <w:b/>
      <w:sz w:val="24"/>
    </w:rPr>
  </w:style>
  <w:style w:type="paragraph" w:styleId="Nagwek6">
    <w:name w:val="heading 6"/>
    <w:basedOn w:val="Normalny"/>
    <w:next w:val="Normalny"/>
    <w:qFormat/>
    <w:rsid w:val="00330463"/>
    <w:pPr>
      <w:keepNext/>
      <w:numPr>
        <w:numId w:val="1"/>
      </w:numPr>
      <w:jc w:val="both"/>
      <w:outlineLvl w:val="5"/>
    </w:pPr>
    <w:rPr>
      <w:sz w:val="24"/>
    </w:rPr>
  </w:style>
  <w:style w:type="paragraph" w:styleId="Nagwek7">
    <w:name w:val="heading 7"/>
    <w:basedOn w:val="Normalny"/>
    <w:next w:val="Normalny"/>
    <w:qFormat/>
    <w:rsid w:val="00330463"/>
    <w:pPr>
      <w:keepNext/>
      <w:pBdr>
        <w:top w:val="single" w:sz="4" w:space="1" w:color="auto"/>
        <w:left w:val="single" w:sz="4" w:space="4" w:color="auto"/>
        <w:bottom w:val="single" w:sz="4" w:space="1" w:color="auto"/>
        <w:right w:val="single" w:sz="4" w:space="5" w:color="auto"/>
      </w:pBdr>
      <w:jc w:val="both"/>
      <w:outlineLvl w:val="6"/>
    </w:pPr>
    <w:rPr>
      <w:sz w:val="24"/>
    </w:rPr>
  </w:style>
  <w:style w:type="paragraph" w:styleId="Nagwek8">
    <w:name w:val="heading 8"/>
    <w:aliases w:val="l8"/>
    <w:basedOn w:val="Normalny"/>
    <w:next w:val="Normalny"/>
    <w:link w:val="Nagwek8Znak"/>
    <w:qFormat/>
    <w:rsid w:val="00330463"/>
    <w:pPr>
      <w:keepNext/>
      <w:pBdr>
        <w:top w:val="single" w:sz="4" w:space="1" w:color="auto"/>
        <w:left w:val="single" w:sz="4" w:space="0" w:color="auto"/>
        <w:bottom w:val="single" w:sz="4" w:space="1" w:color="auto"/>
        <w:right w:val="single" w:sz="4" w:space="5" w:color="auto"/>
      </w:pBdr>
      <w:jc w:val="center"/>
      <w:outlineLvl w:val="7"/>
    </w:pPr>
    <w:rPr>
      <w:b/>
      <w:sz w:val="24"/>
    </w:rPr>
  </w:style>
  <w:style w:type="paragraph" w:styleId="Nagwek9">
    <w:name w:val="heading 9"/>
    <w:basedOn w:val="Normalny"/>
    <w:next w:val="Normalny"/>
    <w:qFormat/>
    <w:rsid w:val="00330463"/>
    <w:pPr>
      <w:keepNext/>
      <w:pBdr>
        <w:top w:val="single" w:sz="4" w:space="1" w:color="auto"/>
        <w:left w:val="single" w:sz="4" w:space="0" w:color="auto"/>
        <w:bottom w:val="single" w:sz="4" w:space="1" w:color="auto"/>
        <w:right w:val="single" w:sz="4" w:space="5" w:color="auto"/>
      </w:pBdr>
      <w:ind w:firstLine="360"/>
      <w:jc w:val="both"/>
      <w:outlineLvl w:val="8"/>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link w:val="Nagwek2"/>
    <w:uiPriority w:val="9"/>
    <w:rsid w:val="00EC39F2"/>
    <w:rPr>
      <w:b/>
      <w:sz w:val="24"/>
    </w:rPr>
  </w:style>
  <w:style w:type="character" w:customStyle="1" w:styleId="Nagwek4Znak">
    <w:name w:val="Nagłówek 4 Znak"/>
    <w:link w:val="Nagwek4"/>
    <w:uiPriority w:val="99"/>
    <w:locked/>
    <w:rsid w:val="00FD7933"/>
    <w:rPr>
      <w:b/>
      <w:sz w:val="32"/>
    </w:rPr>
  </w:style>
  <w:style w:type="character" w:customStyle="1" w:styleId="Nagwek8Znak">
    <w:name w:val="Nagłówek 8 Znak"/>
    <w:aliases w:val="l8 Znak"/>
    <w:link w:val="Nagwek8"/>
    <w:rsid w:val="00481834"/>
    <w:rPr>
      <w:b/>
      <w:sz w:val="24"/>
    </w:rPr>
  </w:style>
  <w:style w:type="paragraph" w:customStyle="1" w:styleId="ZnakZnakZnakZnakZnakZnakZnakZnakZnakZnakZnakZnakZnakZnakZnakZnakZnakZnakZnakZnakZnakZnakZnakZnakZnakZnakZnakZnak1ZnakZnakZnakZnakZnakZnak1">
    <w:name w:val="Znak Znak Znak Znak Znak Znak Znak Znak Znak Znak Znak Znak Znak Znak Znak Znak Znak Znak Znak Znak Znak Znak Znak Znak Znak Znak Znak Znak1 Znak Znak Znak Znak Znak Znak1"/>
    <w:basedOn w:val="Normalny"/>
    <w:rsid w:val="00C94002"/>
    <w:rPr>
      <w:sz w:val="24"/>
      <w:szCs w:val="24"/>
    </w:rPr>
  </w:style>
  <w:style w:type="paragraph" w:styleId="Tekstpodstawowy">
    <w:name w:val="Body Text"/>
    <w:aliases w:val="Tekst podstawow.(F2),(F2),body text,contents,Szövegtörzs"/>
    <w:basedOn w:val="Normalny"/>
    <w:link w:val="TekstpodstawowyZnak"/>
    <w:uiPriority w:val="1"/>
    <w:qFormat/>
    <w:rsid w:val="00330463"/>
    <w:rPr>
      <w:sz w:val="24"/>
    </w:rPr>
  </w:style>
  <w:style w:type="character" w:customStyle="1" w:styleId="TekstpodstawowyZnak">
    <w:name w:val="Tekst podstawowy Znak"/>
    <w:aliases w:val="Tekst podstawow.(F2) Znak,(F2) Znak,body text Znak,contents Znak,Szövegtörzs Znak"/>
    <w:link w:val="Tekstpodstawowy"/>
    <w:uiPriority w:val="1"/>
    <w:rsid w:val="00105B91"/>
    <w:rPr>
      <w:sz w:val="24"/>
    </w:rPr>
  </w:style>
  <w:style w:type="paragraph" w:styleId="Tekstpodstawowywcity">
    <w:name w:val="Body Text Indent"/>
    <w:basedOn w:val="Normalny"/>
    <w:link w:val="TekstpodstawowywcityZnak"/>
    <w:uiPriority w:val="99"/>
    <w:rsid w:val="00330463"/>
    <w:pPr>
      <w:jc w:val="both"/>
    </w:pPr>
    <w:rPr>
      <w:sz w:val="24"/>
    </w:rPr>
  </w:style>
  <w:style w:type="character" w:customStyle="1" w:styleId="TekstpodstawowywcityZnak">
    <w:name w:val="Tekst podstawowy wcięty Znak"/>
    <w:link w:val="Tekstpodstawowywcity"/>
    <w:uiPriority w:val="99"/>
    <w:rsid w:val="00DF3B2A"/>
    <w:rPr>
      <w:sz w:val="24"/>
    </w:rPr>
  </w:style>
  <w:style w:type="paragraph" w:styleId="Tekstprzypisukocowego">
    <w:name w:val="endnote text"/>
    <w:basedOn w:val="Normalny"/>
    <w:link w:val="TekstprzypisukocowegoZnak"/>
    <w:rsid w:val="00330463"/>
  </w:style>
  <w:style w:type="character" w:customStyle="1" w:styleId="TekstprzypisukocowegoZnak">
    <w:name w:val="Tekst przypisu końcowego Znak"/>
    <w:link w:val="Tekstprzypisukocowego"/>
    <w:rsid w:val="00313BA0"/>
    <w:rPr>
      <w:lang w:val="pl-PL" w:eastAsia="pl-PL" w:bidi="ar-SA"/>
    </w:rPr>
  </w:style>
  <w:style w:type="paragraph" w:styleId="Tekstpodstawowy2">
    <w:name w:val="Body Text 2"/>
    <w:basedOn w:val="Normalny"/>
    <w:link w:val="Tekstpodstawowy2Znak"/>
    <w:rsid w:val="00330463"/>
    <w:pPr>
      <w:pBdr>
        <w:top w:val="single" w:sz="4" w:space="1" w:color="auto"/>
        <w:left w:val="single" w:sz="4" w:space="4" w:color="auto"/>
        <w:bottom w:val="single" w:sz="4" w:space="1" w:color="auto"/>
        <w:right w:val="single" w:sz="4" w:space="4" w:color="auto"/>
      </w:pBdr>
      <w:jc w:val="both"/>
    </w:pPr>
    <w:rPr>
      <w:sz w:val="24"/>
    </w:rPr>
  </w:style>
  <w:style w:type="character" w:customStyle="1" w:styleId="Tekstpodstawowy2Znak">
    <w:name w:val="Tekst podstawowy 2 Znak"/>
    <w:link w:val="Tekstpodstawowy2"/>
    <w:rsid w:val="00DF3B2A"/>
    <w:rPr>
      <w:sz w:val="24"/>
    </w:rPr>
  </w:style>
  <w:style w:type="paragraph" w:styleId="Tekstpodstawowy3">
    <w:name w:val="Body Text 3"/>
    <w:basedOn w:val="Normalny"/>
    <w:link w:val="Tekstpodstawowy3Znak"/>
    <w:rsid w:val="00330463"/>
    <w:pPr>
      <w:jc w:val="both"/>
    </w:pPr>
    <w:rPr>
      <w:sz w:val="24"/>
    </w:rPr>
  </w:style>
  <w:style w:type="character" w:customStyle="1" w:styleId="Tekstpodstawowy3Znak">
    <w:name w:val="Tekst podstawowy 3 Znak"/>
    <w:link w:val="Tekstpodstawowy3"/>
    <w:rsid w:val="00DF3B2A"/>
    <w:rPr>
      <w:sz w:val="24"/>
    </w:rPr>
  </w:style>
  <w:style w:type="paragraph" w:styleId="Listapunktowana2">
    <w:name w:val="List Bullet 2"/>
    <w:basedOn w:val="Normalny"/>
    <w:autoRedefine/>
    <w:rsid w:val="00330463"/>
    <w:pPr>
      <w:ind w:left="349"/>
      <w:jc w:val="both"/>
    </w:pPr>
    <w:rPr>
      <w:sz w:val="23"/>
    </w:rPr>
  </w:style>
  <w:style w:type="paragraph" w:styleId="Nagwek">
    <w:name w:val="header"/>
    <w:basedOn w:val="Normalny"/>
    <w:link w:val="NagwekZnak"/>
    <w:uiPriority w:val="99"/>
    <w:rsid w:val="00330463"/>
    <w:pPr>
      <w:tabs>
        <w:tab w:val="center" w:pos="4536"/>
        <w:tab w:val="right" w:pos="9072"/>
      </w:tabs>
    </w:pPr>
  </w:style>
  <w:style w:type="character" w:customStyle="1" w:styleId="NagwekZnak">
    <w:name w:val="Nagłówek Znak"/>
    <w:link w:val="Nagwek"/>
    <w:uiPriority w:val="99"/>
    <w:rsid w:val="00DF3B2A"/>
  </w:style>
  <w:style w:type="character" w:styleId="Numerstrony">
    <w:name w:val="page number"/>
    <w:basedOn w:val="Domylnaczcionkaakapitu"/>
    <w:rsid w:val="00330463"/>
  </w:style>
  <w:style w:type="character" w:styleId="Hipercze">
    <w:name w:val="Hyperlink"/>
    <w:rsid w:val="00330463"/>
    <w:rPr>
      <w:color w:val="0000FF"/>
      <w:u w:val="single"/>
    </w:rPr>
  </w:style>
  <w:style w:type="paragraph" w:customStyle="1" w:styleId="Tekstpodstawowy21">
    <w:name w:val="Tekst podstawowy 21"/>
    <w:basedOn w:val="Normalny"/>
    <w:rsid w:val="00330463"/>
    <w:pPr>
      <w:jc w:val="both"/>
    </w:pPr>
    <w:rPr>
      <w:b/>
      <w:sz w:val="24"/>
    </w:rPr>
  </w:style>
  <w:style w:type="paragraph" w:styleId="Stopka">
    <w:name w:val="footer"/>
    <w:basedOn w:val="Normalny"/>
    <w:link w:val="StopkaZnak"/>
    <w:rsid w:val="00330463"/>
    <w:pPr>
      <w:tabs>
        <w:tab w:val="center" w:pos="4536"/>
        <w:tab w:val="right" w:pos="9072"/>
      </w:tabs>
    </w:pPr>
    <w:rPr>
      <w:sz w:val="24"/>
    </w:rPr>
  </w:style>
  <w:style w:type="character" w:customStyle="1" w:styleId="StopkaZnak">
    <w:name w:val="Stopka Znak"/>
    <w:link w:val="Stopka"/>
    <w:rsid w:val="00EC39F2"/>
    <w:rPr>
      <w:sz w:val="24"/>
    </w:rPr>
  </w:style>
  <w:style w:type="paragraph" w:customStyle="1" w:styleId="Tekstpodstawowy31">
    <w:name w:val="Tekst podstawowy 31"/>
    <w:basedOn w:val="Normalny"/>
    <w:rsid w:val="00330463"/>
    <w:pPr>
      <w:jc w:val="both"/>
    </w:pPr>
    <w:rPr>
      <w:sz w:val="24"/>
    </w:rPr>
  </w:style>
  <w:style w:type="paragraph" w:styleId="Tekstpodstawowywcity3">
    <w:name w:val="Body Text Indent 3"/>
    <w:basedOn w:val="Normalny"/>
    <w:link w:val="Tekstpodstawowywcity3Znak"/>
    <w:rsid w:val="00330463"/>
    <w:pPr>
      <w:spacing w:after="120"/>
      <w:ind w:left="283"/>
    </w:pPr>
    <w:rPr>
      <w:sz w:val="16"/>
      <w:szCs w:val="16"/>
    </w:rPr>
  </w:style>
  <w:style w:type="character" w:customStyle="1" w:styleId="Tekstpodstawowywcity3Znak">
    <w:name w:val="Tekst podstawowy wcięty 3 Znak"/>
    <w:basedOn w:val="Domylnaczcionkaakapitu"/>
    <w:link w:val="Tekstpodstawowywcity3"/>
    <w:rsid w:val="00741004"/>
    <w:rPr>
      <w:sz w:val="16"/>
      <w:szCs w:val="16"/>
    </w:rPr>
  </w:style>
  <w:style w:type="paragraph" w:styleId="Tekstpodstawowywcity2">
    <w:name w:val="Body Text Indent 2"/>
    <w:basedOn w:val="Normalny"/>
    <w:link w:val="Tekstpodstawowywcity2Znak"/>
    <w:rsid w:val="00330463"/>
    <w:pPr>
      <w:spacing w:after="120" w:line="480" w:lineRule="auto"/>
      <w:ind w:left="283"/>
    </w:pPr>
  </w:style>
  <w:style w:type="character" w:customStyle="1" w:styleId="Tekstpodstawowywcity2Znak">
    <w:name w:val="Tekst podstawowy wcięty 2 Znak"/>
    <w:link w:val="Tekstpodstawowywcity2"/>
    <w:rsid w:val="00DF3B2A"/>
  </w:style>
  <w:style w:type="paragraph" w:customStyle="1" w:styleId="Normalny12">
    <w:name w:val="Normalny 12"/>
    <w:basedOn w:val="Normalny"/>
    <w:rsid w:val="00330463"/>
  </w:style>
  <w:style w:type="paragraph" w:styleId="Tekstdymka">
    <w:name w:val="Balloon Text"/>
    <w:basedOn w:val="Normalny"/>
    <w:link w:val="TekstdymkaZnak"/>
    <w:semiHidden/>
    <w:rsid w:val="00330463"/>
    <w:rPr>
      <w:rFonts w:ascii="Tahoma" w:hAnsi="Tahoma"/>
      <w:sz w:val="16"/>
      <w:szCs w:val="16"/>
    </w:rPr>
  </w:style>
  <w:style w:type="character" w:customStyle="1" w:styleId="TekstdymkaZnak">
    <w:name w:val="Tekst dymka Znak"/>
    <w:link w:val="Tekstdymka"/>
    <w:semiHidden/>
    <w:rsid w:val="00DF3B2A"/>
    <w:rPr>
      <w:rFonts w:ascii="Tahoma" w:hAnsi="Tahoma" w:cs="Tahoma"/>
      <w:sz w:val="16"/>
      <w:szCs w:val="16"/>
    </w:rPr>
  </w:style>
  <w:style w:type="paragraph" w:customStyle="1" w:styleId="Blockquote">
    <w:name w:val="Blockquote"/>
    <w:basedOn w:val="Normalny"/>
    <w:rsid w:val="00330463"/>
    <w:pPr>
      <w:spacing w:before="100" w:after="100"/>
      <w:ind w:left="360" w:right="360"/>
    </w:pPr>
    <w:rPr>
      <w:snapToGrid w:val="0"/>
      <w:sz w:val="24"/>
    </w:rPr>
  </w:style>
  <w:style w:type="table" w:styleId="Tabela-Siatka">
    <w:name w:val="Table Grid"/>
    <w:basedOn w:val="Standardowy"/>
    <w:uiPriority w:val="39"/>
    <w:rsid w:val="004557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B9461D"/>
    <w:rPr>
      <w:sz w:val="24"/>
      <w:szCs w:val="24"/>
    </w:rPr>
  </w:style>
  <w:style w:type="paragraph" w:customStyle="1" w:styleId="ZnakZnakZnakZnakZnakZnak">
    <w:name w:val="Znak Znak Znak Znak Znak Znak"/>
    <w:basedOn w:val="Normalny"/>
    <w:rsid w:val="00D65CE1"/>
    <w:rPr>
      <w:sz w:val="24"/>
      <w:szCs w:val="24"/>
    </w:rPr>
  </w:style>
  <w:style w:type="paragraph" w:customStyle="1" w:styleId="ZnakZnakZnak">
    <w:name w:val="Znak Znak Znak"/>
    <w:basedOn w:val="Normalny"/>
    <w:rsid w:val="00D10791"/>
    <w:rPr>
      <w:sz w:val="24"/>
      <w:szCs w:val="24"/>
    </w:rPr>
  </w:style>
  <w:style w:type="paragraph" w:customStyle="1" w:styleId="DomylnaczcionkaakapituAkapitZnakZnakZnakZnakZnakZnakZnakZnakZnakZnak">
    <w:name w:val="Domyślna czcionka akapitu Akapit Znak Znak Znak Znak Znak Znak Znak Znak Znak Znak"/>
    <w:basedOn w:val="Normalny"/>
    <w:rsid w:val="00DB6D78"/>
    <w:rPr>
      <w:sz w:val="24"/>
      <w:szCs w:val="24"/>
    </w:rPr>
  </w:style>
  <w:style w:type="character" w:styleId="Pogrubienie">
    <w:name w:val="Strong"/>
    <w:uiPriority w:val="22"/>
    <w:qFormat/>
    <w:rsid w:val="00590A8D"/>
    <w:rPr>
      <w:b/>
      <w:bCs/>
    </w:rPr>
  </w:style>
  <w:style w:type="paragraph" w:customStyle="1" w:styleId="Znak">
    <w:name w:val="Znak"/>
    <w:basedOn w:val="Normalny"/>
    <w:rsid w:val="00705B07"/>
    <w:rPr>
      <w:sz w:val="24"/>
      <w:szCs w:val="24"/>
    </w:rPr>
  </w:style>
  <w:style w:type="paragraph" w:customStyle="1" w:styleId="ZnakZnakZnak1">
    <w:name w:val="Znak Znak Znak1"/>
    <w:basedOn w:val="Normalny"/>
    <w:rsid w:val="006E23F8"/>
    <w:rPr>
      <w:sz w:val="24"/>
      <w:szCs w:val="24"/>
    </w:rPr>
  </w:style>
  <w:style w:type="paragraph" w:customStyle="1" w:styleId="ZnakZnakZnak1Znak">
    <w:name w:val="Znak Znak Znak1 Znak"/>
    <w:basedOn w:val="Normalny"/>
    <w:rsid w:val="007430A2"/>
    <w:rPr>
      <w:sz w:val="24"/>
      <w:szCs w:val="24"/>
    </w:rPr>
  </w:style>
  <w:style w:type="character" w:styleId="Odwoanieprzypisukocowego">
    <w:name w:val="endnote reference"/>
    <w:rsid w:val="008F1FE0"/>
    <w:rPr>
      <w:vertAlign w:val="superscript"/>
    </w:rPr>
  </w:style>
  <w:style w:type="character" w:customStyle="1" w:styleId="sbold1">
    <w:name w:val="sbold1"/>
    <w:rsid w:val="005E6DF3"/>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3F516A"/>
    <w:rPr>
      <w:rFonts w:ascii="Arial" w:hAnsi="Arial"/>
      <w:sz w:val="24"/>
      <w:szCs w:val="24"/>
    </w:rPr>
  </w:style>
  <w:style w:type="character" w:customStyle="1" w:styleId="BOBZnak">
    <w:name w:val="BOB Znak"/>
    <w:link w:val="BOB"/>
    <w:rsid w:val="003F516A"/>
    <w:rPr>
      <w:rFonts w:ascii="Arial" w:hAnsi="Arial"/>
      <w:sz w:val="24"/>
      <w:szCs w:val="24"/>
      <w:lang w:val="pl-PL" w:eastAsia="pl-PL" w:bidi="ar-SA"/>
    </w:rPr>
  </w:style>
  <w:style w:type="character" w:customStyle="1" w:styleId="czarny11b1">
    <w:name w:val="czarny_11b1"/>
    <w:rsid w:val="003F516A"/>
    <w:rPr>
      <w:rFonts w:ascii="Verdana" w:hAnsi="Verdana" w:hint="default"/>
      <w:b/>
      <w:bCs/>
      <w:i w:val="0"/>
      <w:iCs w:val="0"/>
      <w:smallCaps w:val="0"/>
      <w:color w:val="000000"/>
      <w:sz w:val="17"/>
      <w:szCs w:val="17"/>
    </w:rPr>
  </w:style>
  <w:style w:type="character" w:customStyle="1" w:styleId="cszary101">
    <w:name w:val="c_szary_101"/>
    <w:rsid w:val="003F516A"/>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0B58F5"/>
    <w:rPr>
      <w:sz w:val="24"/>
      <w:szCs w:val="24"/>
    </w:rPr>
  </w:style>
  <w:style w:type="paragraph" w:customStyle="1" w:styleId="ZnakZnakZnak1ZnakZnakZnakZnak">
    <w:name w:val="Znak Znak Znak1 Znak Znak Znak Znak"/>
    <w:basedOn w:val="Normalny"/>
    <w:rsid w:val="00BD6CDE"/>
    <w:rPr>
      <w:sz w:val="24"/>
      <w:szCs w:val="24"/>
    </w:rPr>
  </w:style>
  <w:style w:type="paragraph" w:customStyle="1" w:styleId="ZnakZnakZnak1ZnakZnakZnakZnak1">
    <w:name w:val="Znak Znak Znak1 Znak Znak Znak Znak1"/>
    <w:basedOn w:val="Normalny"/>
    <w:rsid w:val="009907D0"/>
    <w:rPr>
      <w:sz w:val="24"/>
      <w:szCs w:val="24"/>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011A72"/>
    <w:rPr>
      <w:sz w:val="24"/>
      <w:szCs w:val="24"/>
    </w:rPr>
  </w:style>
  <w:style w:type="paragraph" w:customStyle="1" w:styleId="H4">
    <w:name w:val="H4"/>
    <w:basedOn w:val="Normalny"/>
    <w:next w:val="Normalny"/>
    <w:rsid w:val="001C7BD3"/>
    <w:pPr>
      <w:keepNext/>
      <w:spacing w:before="100" w:after="100"/>
      <w:outlineLvl w:val="4"/>
    </w:pPr>
    <w:rPr>
      <w:b/>
      <w:snapToGrid w:val="0"/>
      <w:sz w:val="24"/>
    </w:rPr>
  </w:style>
  <w:style w:type="paragraph" w:customStyle="1" w:styleId="ZnakZnakZnakZnakZnakZnakZnakZnakZnakZnakZnakZnakZnak">
    <w:name w:val="Znak Znak Znak Znak Znak Znak Znak Znak Znak Znak Znak Znak Znak"/>
    <w:basedOn w:val="Normalny"/>
    <w:rsid w:val="00B662C0"/>
    <w:rPr>
      <w:sz w:val="24"/>
      <w:szCs w:val="24"/>
    </w:rPr>
  </w:style>
  <w:style w:type="paragraph" w:customStyle="1" w:styleId="DomylnaczcionkaakapituAkapitZnakZnakZnakZnakZnakZnakZnak">
    <w:name w:val="Domyślna czcionka akapitu Akapit Znak Znak Znak Znak Znak Znak Znak"/>
    <w:basedOn w:val="Normalny"/>
    <w:rsid w:val="00093B78"/>
    <w:pPr>
      <w:framePr w:hSpace="141" w:wrap="around" w:vAnchor="text" w:hAnchor="margin" w:xAlign="center" w:y="1212"/>
      <w:jc w:val="both"/>
    </w:pPr>
    <w:rPr>
      <w:sz w:val="24"/>
      <w:szCs w:val="24"/>
    </w:rPr>
  </w:style>
  <w:style w:type="paragraph" w:styleId="Tytu">
    <w:name w:val="Title"/>
    <w:basedOn w:val="Normalny"/>
    <w:link w:val="TytuZnak"/>
    <w:uiPriority w:val="10"/>
    <w:qFormat/>
    <w:rsid w:val="001659DA"/>
    <w:pPr>
      <w:jc w:val="center"/>
    </w:pPr>
    <w:rPr>
      <w:b/>
      <w:sz w:val="28"/>
    </w:rPr>
  </w:style>
  <w:style w:type="character" w:customStyle="1" w:styleId="TytuZnak">
    <w:name w:val="Tytuł Znak"/>
    <w:link w:val="Tytu"/>
    <w:uiPriority w:val="10"/>
    <w:locked/>
    <w:rsid w:val="00C76F8B"/>
    <w:rPr>
      <w:b/>
      <w:sz w:val="28"/>
    </w:rPr>
  </w:style>
  <w:style w:type="paragraph" w:customStyle="1" w:styleId="p3">
    <w:name w:val="p3"/>
    <w:basedOn w:val="Normalny"/>
    <w:rsid w:val="00BB3514"/>
    <w:pPr>
      <w:tabs>
        <w:tab w:val="left" w:pos="720"/>
      </w:tabs>
      <w:spacing w:line="280" w:lineRule="auto"/>
      <w:jc w:val="both"/>
    </w:pPr>
    <w:rPr>
      <w:sz w:val="24"/>
    </w:rPr>
  </w:style>
  <w:style w:type="paragraph" w:customStyle="1" w:styleId="ZnakZnakZnakZnakZnakZnakZnakZnakZnakZnakZnakZnakZnakZnakZnakZnak">
    <w:name w:val="Znak Znak Znak Znak Znak Znak Znak Znak Znak Znak Znak Znak Znak Znak Znak Znak"/>
    <w:basedOn w:val="Normalny"/>
    <w:rsid w:val="000C1E40"/>
    <w:rPr>
      <w:sz w:val="24"/>
      <w:szCs w:val="24"/>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BA2B93"/>
    <w:rPr>
      <w:sz w:val="24"/>
      <w:szCs w:val="24"/>
    </w:rPr>
  </w:style>
  <w:style w:type="paragraph" w:customStyle="1" w:styleId="Char">
    <w:name w:val="Char"/>
    <w:basedOn w:val="Normalny"/>
    <w:rsid w:val="00F37B33"/>
    <w:rPr>
      <w:sz w:val="24"/>
      <w:szCs w:val="24"/>
    </w:rPr>
  </w:style>
  <w:style w:type="paragraph" w:customStyle="1" w:styleId="St4-punkt">
    <w:name w:val="St4-punkt"/>
    <w:rsid w:val="008F0E89"/>
    <w:pPr>
      <w:ind w:left="680" w:hanging="340"/>
      <w:jc w:val="both"/>
    </w:pPr>
    <w:rPr>
      <w:sz w:val="24"/>
      <w:lang w:eastAsia="en-US"/>
    </w:rPr>
  </w:style>
  <w:style w:type="paragraph" w:customStyle="1" w:styleId="ZnakZnakZnakZnak">
    <w:name w:val="Znak Znak Znak Znak"/>
    <w:basedOn w:val="Normalny"/>
    <w:rsid w:val="0053022F"/>
    <w:rPr>
      <w:sz w:val="24"/>
      <w:szCs w:val="24"/>
    </w:rPr>
  </w:style>
  <w:style w:type="paragraph" w:customStyle="1" w:styleId="Style2">
    <w:name w:val="Style 2"/>
    <w:basedOn w:val="Normalny"/>
    <w:rsid w:val="0053022F"/>
    <w:pPr>
      <w:widowControl w:val="0"/>
      <w:autoSpaceDE w:val="0"/>
      <w:autoSpaceDN w:val="0"/>
      <w:spacing w:line="360" w:lineRule="auto"/>
      <w:ind w:left="360" w:right="72"/>
      <w:jc w:val="both"/>
    </w:pPr>
    <w:rPr>
      <w:sz w:val="24"/>
      <w:szCs w:val="24"/>
    </w:rPr>
  </w:style>
  <w:style w:type="paragraph" w:styleId="Tekstkomentarza">
    <w:name w:val="annotation text"/>
    <w:basedOn w:val="Normalny"/>
    <w:link w:val="TekstkomentarzaZnak"/>
    <w:uiPriority w:val="99"/>
    <w:rsid w:val="00667FA3"/>
  </w:style>
  <w:style w:type="character" w:customStyle="1" w:styleId="TekstkomentarzaZnak">
    <w:name w:val="Tekst komentarza Znak"/>
    <w:link w:val="Tekstkomentarza"/>
    <w:uiPriority w:val="99"/>
    <w:rsid w:val="004F027D"/>
    <w:rPr>
      <w:lang w:val="pl-PL" w:eastAsia="pl-PL" w:bidi="ar-SA"/>
    </w:rPr>
  </w:style>
  <w:style w:type="character" w:styleId="Odwoaniedokomentarza">
    <w:name w:val="annotation reference"/>
    <w:uiPriority w:val="99"/>
    <w:rsid w:val="00667FA3"/>
    <w:rPr>
      <w:sz w:val="16"/>
      <w:szCs w:val="16"/>
    </w:rPr>
  </w:style>
  <w:style w:type="paragraph" w:styleId="Tematkomentarza">
    <w:name w:val="annotation subject"/>
    <w:basedOn w:val="Tekstkomentarza"/>
    <w:next w:val="Tekstkomentarza"/>
    <w:link w:val="TematkomentarzaZnak"/>
    <w:rsid w:val="00667FA3"/>
    <w:rPr>
      <w:b/>
      <w:bCs/>
    </w:rPr>
  </w:style>
  <w:style w:type="character" w:customStyle="1" w:styleId="TematkomentarzaZnak">
    <w:name w:val="Temat komentarza Znak"/>
    <w:link w:val="Tematkomentarza"/>
    <w:rsid w:val="00DF3B2A"/>
    <w:rPr>
      <w:b/>
      <w:bCs/>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392212"/>
    <w:rPr>
      <w:sz w:val="24"/>
      <w:szCs w:val="24"/>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0152D6"/>
    <w:rPr>
      <w:sz w:val="24"/>
      <w:szCs w:val="24"/>
    </w:rPr>
  </w:style>
  <w:style w:type="paragraph" w:customStyle="1" w:styleId="ZnakZnakZnakZnakZnakZnakZnakZnakZnakZnakZnakZnakZnakZnakZnakZnakZnakZnakZnakZnakZnakZnak1">
    <w:name w:val="Znak Znak Znak Znak Znak Znak Znak Znak Znak Znak Znak Znak Znak Znak Znak Znak Znak Znak Znak Znak Znak Znak1"/>
    <w:basedOn w:val="Normalny"/>
    <w:rsid w:val="00A36CA7"/>
    <w:rPr>
      <w:sz w:val="24"/>
      <w:szCs w:val="24"/>
    </w:rPr>
  </w:style>
  <w:style w:type="paragraph" w:customStyle="1" w:styleId="DomylnaczcionkaakapituAkapitZnak">
    <w:name w:val="Domyślna czcionka akapitu Akapit Znak"/>
    <w:basedOn w:val="Normalny"/>
    <w:rsid w:val="00142C11"/>
    <w:rPr>
      <w:sz w:val="24"/>
      <w:szCs w:val="24"/>
    </w:rPr>
  </w:style>
  <w:style w:type="paragraph" w:styleId="NormalnyWeb">
    <w:name w:val="Normal (Web)"/>
    <w:basedOn w:val="Normalny"/>
    <w:uiPriority w:val="99"/>
    <w:rsid w:val="00CE1E7B"/>
    <w:pPr>
      <w:spacing w:before="100" w:beforeAutospacing="1" w:after="100" w:afterAutospacing="1"/>
    </w:pPr>
    <w:rPr>
      <w:sz w:val="24"/>
      <w:szCs w:val="24"/>
    </w:rPr>
  </w:style>
  <w:style w:type="paragraph" w:customStyle="1" w:styleId="ZnakZnak2ZnakZnakZnak1ZnakZnakZnak21ZnakZnakZnakZnak">
    <w:name w:val="Znak Znak2 Znak Znak Znak1 Znak Znak Znak21 Znak Znak Znak Znak"/>
    <w:aliases w:val="Znak Znak2 Znak Znak Znak1 Znak Znak Znak1 Znak Znak Znak Znak Znak Znak Znak Znak Znak Znak Znak Znak Znak Znak Znak Znak Znak Znak Znak Znak"/>
    <w:basedOn w:val="Normalny"/>
    <w:rsid w:val="00652E6C"/>
    <w:rPr>
      <w:sz w:val="24"/>
      <w:szCs w:val="24"/>
    </w:rPr>
  </w:style>
  <w:style w:type="character" w:styleId="Uwydatnienie">
    <w:name w:val="Emphasis"/>
    <w:uiPriority w:val="20"/>
    <w:qFormat/>
    <w:rsid w:val="00652E6C"/>
    <w:rPr>
      <w:i/>
      <w:iCs/>
    </w:rPr>
  </w:style>
  <w:style w:type="character" w:customStyle="1" w:styleId="ZnakZnak1">
    <w:name w:val="Znak Znak1"/>
    <w:semiHidden/>
    <w:rsid w:val="00937BD0"/>
    <w:rPr>
      <w:rFonts w:ascii="Calibri" w:eastAsia="Calibri" w:hAnsi="Calibri"/>
      <w:sz w:val="22"/>
      <w:szCs w:val="22"/>
      <w:lang w:val="pl-PL" w:eastAsia="pl-PL" w:bidi="ar-SA"/>
    </w:rPr>
  </w:style>
  <w:style w:type="character" w:customStyle="1" w:styleId="textbold">
    <w:name w:val="text bold"/>
    <w:basedOn w:val="Domylnaczcionkaakapitu"/>
    <w:rsid w:val="007A1147"/>
  </w:style>
  <w:style w:type="character" w:customStyle="1" w:styleId="text">
    <w:name w:val="text"/>
    <w:basedOn w:val="Domylnaczcionkaakapitu"/>
    <w:uiPriority w:val="99"/>
    <w:rsid w:val="007A1147"/>
  </w:style>
  <w:style w:type="paragraph" w:customStyle="1" w:styleId="ZnakZnak2ZnakZnakZnak1ZnakZnakZnak21ZnakZnakZnakZnak1">
    <w:name w:val="Znak Znak2 Znak Znak Znak1 Znak Znak Znak21 Znak Znak Znak Znak1"/>
    <w:aliases w:val=" Znak Znak2 Znak Znak Znak1 Znak Znak Znak1 Znak Znak Znak Znak Znak Znak Znak Znak Znak Znak Znak Znak Znak Znak Znak Znak Znak Znak Znak Znak"/>
    <w:basedOn w:val="Normalny"/>
    <w:rsid w:val="00F95225"/>
    <w:rPr>
      <w:sz w:val="24"/>
      <w:szCs w:val="24"/>
    </w:rPr>
  </w:style>
  <w:style w:type="paragraph" w:customStyle="1" w:styleId="ZnakZnakZnak2">
    <w:name w:val="Znak Znak Znak2"/>
    <w:basedOn w:val="Normalny"/>
    <w:rsid w:val="00294F93"/>
    <w:rPr>
      <w:sz w:val="24"/>
      <w:szCs w:val="24"/>
    </w:rPr>
  </w:style>
  <w:style w:type="paragraph" w:styleId="Tekstprzypisudolnego">
    <w:name w:val="footnote text"/>
    <w:aliases w:val="Podrozdział,Footnote,Podrozdzia3"/>
    <w:basedOn w:val="Normalny"/>
    <w:link w:val="TekstprzypisudolnegoZnak"/>
    <w:uiPriority w:val="99"/>
    <w:qFormat/>
    <w:rsid w:val="004D1561"/>
  </w:style>
  <w:style w:type="character" w:customStyle="1" w:styleId="TekstprzypisudolnegoZnak">
    <w:name w:val="Tekst przypisu dolnego Znak"/>
    <w:aliases w:val="Podrozdział Znak,Footnote Znak,Podrozdzia3 Znak"/>
    <w:link w:val="Tekstprzypisudolnego"/>
    <w:uiPriority w:val="99"/>
    <w:qFormat/>
    <w:rsid w:val="002368EF"/>
  </w:style>
  <w:style w:type="character" w:styleId="Odwoanieprzypisudolnego">
    <w:name w:val="footnote reference"/>
    <w:qFormat/>
    <w:rsid w:val="004D1561"/>
    <w:rPr>
      <w:vertAlign w:val="superscript"/>
    </w:rPr>
  </w:style>
  <w:style w:type="character" w:customStyle="1" w:styleId="apple-style-span">
    <w:name w:val="apple-style-span"/>
    <w:basedOn w:val="Domylnaczcionkaakapitu"/>
    <w:rsid w:val="00C0567B"/>
  </w:style>
  <w:style w:type="character" w:customStyle="1" w:styleId="apple-converted-space">
    <w:name w:val="apple-converted-space"/>
    <w:basedOn w:val="Domylnaczcionkaakapitu"/>
    <w:rsid w:val="00C0567B"/>
  </w:style>
  <w:style w:type="paragraph" w:customStyle="1" w:styleId="Akapitzlist1">
    <w:name w:val="Akapit z listą1"/>
    <w:basedOn w:val="Normalny"/>
    <w:qFormat/>
    <w:rsid w:val="0003132F"/>
    <w:pPr>
      <w:ind w:left="720"/>
    </w:pPr>
    <w:rPr>
      <w:rFonts w:eastAsia="Calibri"/>
    </w:rPr>
  </w:style>
  <w:style w:type="paragraph" w:customStyle="1" w:styleId="Bob0">
    <w:name w:val="Bob"/>
    <w:basedOn w:val="Normalny"/>
    <w:rsid w:val="00C90811"/>
    <w:rPr>
      <w:rFonts w:ascii="Arial" w:hAnsi="Arial"/>
      <w:szCs w:val="24"/>
    </w:rPr>
  </w:style>
  <w:style w:type="character" w:styleId="UyteHipercze">
    <w:name w:val="FollowedHyperlink"/>
    <w:uiPriority w:val="99"/>
    <w:rsid w:val="00BB262B"/>
    <w:rPr>
      <w:color w:val="800080"/>
      <w:u w:val="single"/>
    </w:rPr>
  </w:style>
  <w:style w:type="paragraph" w:styleId="Akapitzlist">
    <w:name w:val="List Paragraph"/>
    <w:aliases w:val="CW_Lista,sw tekst,L1,Numerowanie,Podsis rysunku,Akapit z listą numerowaną,lp1,Preambuła,CP-UC,CP-Punkty,Bullet List,List - bullets,Equipment,Bullet 1,List Paragraph Char Char,b1,Figure_name,Numbered Indented Text,BulletC"/>
    <w:basedOn w:val="Normalny"/>
    <w:link w:val="AkapitzlistZnak"/>
    <w:uiPriority w:val="34"/>
    <w:qFormat/>
    <w:rsid w:val="00B23B7B"/>
    <w:pPr>
      <w:ind w:left="708"/>
    </w:pPr>
  </w:style>
  <w:style w:type="character" w:customStyle="1" w:styleId="AkapitzlistZnak">
    <w:name w:val="Akapit z listą Znak"/>
    <w:aliases w:val="CW_Lista Znak,sw tekst Znak,L1 Znak,Numerowanie Znak,Podsis rysunku Znak,Akapit z listą numerowaną Znak,lp1 Znak,Preambuła Znak,CP-UC Znak,CP-Punkty Znak,Bullet List Znak,List - bullets Znak,Equipment Znak,Bullet 1 Znak,b1 Znak"/>
    <w:link w:val="Akapitzlist"/>
    <w:uiPriority w:val="34"/>
    <w:qFormat/>
    <w:rsid w:val="00722B89"/>
  </w:style>
  <w:style w:type="paragraph" w:customStyle="1" w:styleId="Tresczkropkadalej">
    <w:name w:val="Tresc z kropka dalej"/>
    <w:basedOn w:val="Normalny"/>
    <w:rsid w:val="003F2881"/>
    <w:pPr>
      <w:tabs>
        <w:tab w:val="num" w:pos="720"/>
      </w:tabs>
      <w:spacing w:after="120" w:line="300" w:lineRule="auto"/>
      <w:ind w:left="360" w:hanging="360"/>
      <w:jc w:val="both"/>
    </w:pPr>
    <w:rPr>
      <w:sz w:val="24"/>
    </w:rPr>
  </w:style>
  <w:style w:type="paragraph" w:styleId="Poprawka">
    <w:name w:val="Revision"/>
    <w:hidden/>
    <w:uiPriority w:val="99"/>
    <w:semiHidden/>
    <w:rsid w:val="00AE0914"/>
  </w:style>
  <w:style w:type="paragraph" w:customStyle="1" w:styleId="Style13">
    <w:name w:val="Style13"/>
    <w:basedOn w:val="Normalny"/>
    <w:uiPriority w:val="99"/>
    <w:rsid w:val="005B0DF5"/>
    <w:pPr>
      <w:widowControl w:val="0"/>
      <w:autoSpaceDE w:val="0"/>
      <w:autoSpaceDN w:val="0"/>
      <w:adjustRightInd w:val="0"/>
      <w:spacing w:line="276" w:lineRule="exact"/>
      <w:ind w:hanging="427"/>
    </w:pPr>
    <w:rPr>
      <w:sz w:val="24"/>
      <w:szCs w:val="24"/>
    </w:rPr>
  </w:style>
  <w:style w:type="character" w:customStyle="1" w:styleId="FontStyle32">
    <w:name w:val="Font Style32"/>
    <w:uiPriority w:val="99"/>
    <w:rsid w:val="005B0DF5"/>
    <w:rPr>
      <w:rFonts w:ascii="Times New Roman" w:hAnsi="Times New Roman" w:cs="Times New Roman" w:hint="default"/>
      <w:i/>
      <w:iCs/>
      <w:sz w:val="22"/>
      <w:szCs w:val="22"/>
    </w:rPr>
  </w:style>
  <w:style w:type="character" w:customStyle="1" w:styleId="FontStyle42">
    <w:name w:val="Font Style42"/>
    <w:uiPriority w:val="99"/>
    <w:rsid w:val="0088542F"/>
    <w:rPr>
      <w:rFonts w:ascii="Times New Roman" w:hAnsi="Times New Roman" w:cs="Times New Roman"/>
      <w:sz w:val="22"/>
      <w:szCs w:val="22"/>
    </w:rPr>
  </w:style>
  <w:style w:type="paragraph" w:customStyle="1" w:styleId="Style14">
    <w:name w:val="Style14"/>
    <w:basedOn w:val="Normalny"/>
    <w:rsid w:val="006F1DA1"/>
    <w:pPr>
      <w:widowControl w:val="0"/>
      <w:autoSpaceDE w:val="0"/>
      <w:autoSpaceDN w:val="0"/>
      <w:adjustRightInd w:val="0"/>
      <w:spacing w:line="276" w:lineRule="exact"/>
      <w:ind w:hanging="353"/>
      <w:jc w:val="both"/>
    </w:pPr>
    <w:rPr>
      <w:sz w:val="24"/>
      <w:szCs w:val="24"/>
    </w:rPr>
  </w:style>
  <w:style w:type="paragraph" w:customStyle="1" w:styleId="Style5">
    <w:name w:val="Style5"/>
    <w:basedOn w:val="Normalny"/>
    <w:rsid w:val="006F1DA1"/>
    <w:pPr>
      <w:widowControl w:val="0"/>
      <w:autoSpaceDE w:val="0"/>
      <w:autoSpaceDN w:val="0"/>
      <w:adjustRightInd w:val="0"/>
      <w:spacing w:line="280" w:lineRule="exact"/>
      <w:jc w:val="both"/>
    </w:pPr>
    <w:rPr>
      <w:sz w:val="24"/>
      <w:szCs w:val="24"/>
    </w:rPr>
  </w:style>
  <w:style w:type="paragraph" w:customStyle="1" w:styleId="Style16">
    <w:name w:val="Style16"/>
    <w:basedOn w:val="Normalny"/>
    <w:uiPriority w:val="99"/>
    <w:rsid w:val="002368EF"/>
    <w:pPr>
      <w:widowControl w:val="0"/>
      <w:autoSpaceDE w:val="0"/>
      <w:autoSpaceDN w:val="0"/>
      <w:adjustRightInd w:val="0"/>
      <w:spacing w:line="287" w:lineRule="exact"/>
      <w:ind w:hanging="394"/>
    </w:pPr>
    <w:rPr>
      <w:sz w:val="24"/>
      <w:szCs w:val="24"/>
    </w:rPr>
  </w:style>
  <w:style w:type="paragraph" w:customStyle="1" w:styleId="Style18">
    <w:name w:val="Style18"/>
    <w:basedOn w:val="Normalny"/>
    <w:uiPriority w:val="99"/>
    <w:rsid w:val="002368EF"/>
    <w:pPr>
      <w:widowControl w:val="0"/>
      <w:autoSpaceDE w:val="0"/>
      <w:autoSpaceDN w:val="0"/>
      <w:adjustRightInd w:val="0"/>
      <w:spacing w:line="276" w:lineRule="exact"/>
      <w:ind w:hanging="430"/>
    </w:pPr>
    <w:rPr>
      <w:sz w:val="24"/>
      <w:szCs w:val="24"/>
    </w:rPr>
  </w:style>
  <w:style w:type="paragraph" w:styleId="Zwykytekst">
    <w:name w:val="Plain Text"/>
    <w:basedOn w:val="Normalny"/>
    <w:link w:val="ZwykytekstZnak"/>
    <w:uiPriority w:val="99"/>
    <w:unhideWhenUsed/>
    <w:rsid w:val="002368EF"/>
    <w:rPr>
      <w:rFonts w:ascii="Consolas" w:eastAsia="Calibri" w:hAnsi="Consolas"/>
      <w:sz w:val="21"/>
      <w:szCs w:val="21"/>
      <w:lang w:eastAsia="en-US"/>
    </w:rPr>
  </w:style>
  <w:style w:type="character" w:customStyle="1" w:styleId="ZwykytekstZnak">
    <w:name w:val="Zwykły tekst Znak"/>
    <w:link w:val="Zwykytekst"/>
    <w:uiPriority w:val="99"/>
    <w:rsid w:val="002368EF"/>
    <w:rPr>
      <w:rFonts w:ascii="Consolas" w:eastAsia="Calibri" w:hAnsi="Consolas"/>
      <w:sz w:val="21"/>
      <w:szCs w:val="21"/>
      <w:lang w:eastAsia="en-US"/>
    </w:rPr>
  </w:style>
  <w:style w:type="paragraph" w:customStyle="1" w:styleId="BodyText21">
    <w:name w:val="Body Text 21"/>
    <w:basedOn w:val="Normalny"/>
    <w:uiPriority w:val="99"/>
    <w:rsid w:val="002368EF"/>
    <w:pPr>
      <w:spacing w:line="360" w:lineRule="auto"/>
    </w:pPr>
    <w:rPr>
      <w:sz w:val="24"/>
    </w:rPr>
  </w:style>
  <w:style w:type="paragraph" w:customStyle="1" w:styleId="Style6">
    <w:name w:val="Style6"/>
    <w:basedOn w:val="Normalny"/>
    <w:uiPriority w:val="99"/>
    <w:rsid w:val="00B91718"/>
    <w:pPr>
      <w:widowControl w:val="0"/>
      <w:autoSpaceDE w:val="0"/>
      <w:autoSpaceDN w:val="0"/>
      <w:adjustRightInd w:val="0"/>
      <w:spacing w:line="266" w:lineRule="exact"/>
    </w:pPr>
    <w:rPr>
      <w:sz w:val="24"/>
      <w:szCs w:val="24"/>
    </w:rPr>
  </w:style>
  <w:style w:type="paragraph" w:customStyle="1" w:styleId="Style8">
    <w:name w:val="Style8"/>
    <w:basedOn w:val="Normalny"/>
    <w:uiPriority w:val="99"/>
    <w:rsid w:val="00B91718"/>
    <w:pPr>
      <w:widowControl w:val="0"/>
      <w:autoSpaceDE w:val="0"/>
      <w:autoSpaceDN w:val="0"/>
      <w:adjustRightInd w:val="0"/>
      <w:spacing w:line="266" w:lineRule="exact"/>
      <w:jc w:val="both"/>
    </w:pPr>
    <w:rPr>
      <w:sz w:val="24"/>
      <w:szCs w:val="24"/>
    </w:rPr>
  </w:style>
  <w:style w:type="paragraph" w:customStyle="1" w:styleId="Style9">
    <w:name w:val="Style9"/>
    <w:basedOn w:val="Normalny"/>
    <w:uiPriority w:val="99"/>
    <w:rsid w:val="00B91718"/>
    <w:pPr>
      <w:widowControl w:val="0"/>
      <w:autoSpaceDE w:val="0"/>
      <w:autoSpaceDN w:val="0"/>
      <w:adjustRightInd w:val="0"/>
      <w:spacing w:line="259" w:lineRule="exact"/>
      <w:jc w:val="both"/>
    </w:pPr>
    <w:rPr>
      <w:sz w:val="24"/>
      <w:szCs w:val="24"/>
    </w:rPr>
  </w:style>
  <w:style w:type="character" w:customStyle="1" w:styleId="FontStyle57">
    <w:name w:val="Font Style57"/>
    <w:uiPriority w:val="99"/>
    <w:rsid w:val="00B91718"/>
    <w:rPr>
      <w:rFonts w:ascii="Times New Roman" w:hAnsi="Times New Roman" w:cs="Times New Roman"/>
      <w:sz w:val="20"/>
      <w:szCs w:val="20"/>
    </w:rPr>
  </w:style>
  <w:style w:type="character" w:customStyle="1" w:styleId="FontStyle62">
    <w:name w:val="Font Style62"/>
    <w:uiPriority w:val="99"/>
    <w:rsid w:val="00B91718"/>
    <w:rPr>
      <w:rFonts w:ascii="Times New Roman" w:hAnsi="Times New Roman" w:cs="Times New Roman"/>
      <w:b/>
      <w:bCs/>
      <w:sz w:val="20"/>
      <w:szCs w:val="20"/>
    </w:rPr>
  </w:style>
  <w:style w:type="character" w:customStyle="1" w:styleId="FontStyle53">
    <w:name w:val="Font Style53"/>
    <w:uiPriority w:val="99"/>
    <w:qFormat/>
    <w:rsid w:val="001355B2"/>
    <w:rPr>
      <w:rFonts w:ascii="Times New Roman" w:hAnsi="Times New Roman" w:cs="Times New Roman"/>
      <w:b/>
      <w:bCs/>
      <w:sz w:val="22"/>
      <w:szCs w:val="22"/>
    </w:rPr>
  </w:style>
  <w:style w:type="paragraph" w:customStyle="1" w:styleId="Style11">
    <w:name w:val="Style11"/>
    <w:basedOn w:val="Normalny"/>
    <w:uiPriority w:val="99"/>
    <w:qFormat/>
    <w:rsid w:val="001355B2"/>
    <w:pPr>
      <w:widowControl w:val="0"/>
      <w:autoSpaceDE w:val="0"/>
      <w:autoSpaceDN w:val="0"/>
      <w:adjustRightInd w:val="0"/>
      <w:spacing w:line="278" w:lineRule="exact"/>
      <w:jc w:val="center"/>
    </w:pPr>
    <w:rPr>
      <w:sz w:val="24"/>
      <w:szCs w:val="24"/>
    </w:rPr>
  </w:style>
  <w:style w:type="paragraph" w:customStyle="1" w:styleId="Style10">
    <w:name w:val="Style10"/>
    <w:basedOn w:val="Normalny"/>
    <w:uiPriority w:val="99"/>
    <w:rsid w:val="001355B2"/>
    <w:pPr>
      <w:widowControl w:val="0"/>
      <w:autoSpaceDE w:val="0"/>
      <w:autoSpaceDN w:val="0"/>
      <w:adjustRightInd w:val="0"/>
      <w:spacing w:line="274" w:lineRule="exact"/>
      <w:jc w:val="center"/>
    </w:pPr>
    <w:rPr>
      <w:sz w:val="24"/>
      <w:szCs w:val="24"/>
    </w:rPr>
  </w:style>
  <w:style w:type="paragraph" w:customStyle="1" w:styleId="Style20">
    <w:name w:val="Style20"/>
    <w:basedOn w:val="Normalny"/>
    <w:uiPriority w:val="99"/>
    <w:rsid w:val="001355B2"/>
    <w:pPr>
      <w:widowControl w:val="0"/>
      <w:autoSpaceDE w:val="0"/>
      <w:autoSpaceDN w:val="0"/>
      <w:adjustRightInd w:val="0"/>
      <w:spacing w:line="274" w:lineRule="exact"/>
      <w:ind w:hanging="562"/>
      <w:jc w:val="both"/>
    </w:pPr>
    <w:rPr>
      <w:sz w:val="24"/>
      <w:szCs w:val="24"/>
    </w:rPr>
  </w:style>
  <w:style w:type="character" w:customStyle="1" w:styleId="FontStyle45">
    <w:name w:val="Font Style45"/>
    <w:uiPriority w:val="99"/>
    <w:rsid w:val="001355B2"/>
    <w:rPr>
      <w:rFonts w:ascii="Times New Roman" w:hAnsi="Times New Roman" w:cs="Times New Roman"/>
      <w:b/>
      <w:bCs/>
      <w:i/>
      <w:iCs/>
      <w:sz w:val="22"/>
      <w:szCs w:val="22"/>
    </w:rPr>
  </w:style>
  <w:style w:type="character" w:customStyle="1" w:styleId="FontStyle56">
    <w:name w:val="Font Style56"/>
    <w:uiPriority w:val="99"/>
    <w:rsid w:val="001355B2"/>
    <w:rPr>
      <w:rFonts w:ascii="Times New Roman" w:hAnsi="Times New Roman" w:cs="Times New Roman"/>
      <w:i/>
      <w:iCs/>
      <w:sz w:val="22"/>
      <w:szCs w:val="22"/>
    </w:rPr>
  </w:style>
  <w:style w:type="character" w:customStyle="1" w:styleId="FontStyle54">
    <w:name w:val="Font Style54"/>
    <w:uiPriority w:val="99"/>
    <w:rsid w:val="00E11757"/>
    <w:rPr>
      <w:rFonts w:ascii="Times New Roman" w:hAnsi="Times New Roman" w:cs="Times New Roman"/>
      <w:sz w:val="22"/>
      <w:szCs w:val="22"/>
    </w:rPr>
  </w:style>
  <w:style w:type="paragraph" w:customStyle="1" w:styleId="Style12">
    <w:name w:val="Style12"/>
    <w:basedOn w:val="Normalny"/>
    <w:uiPriority w:val="99"/>
    <w:rsid w:val="00E11757"/>
    <w:pPr>
      <w:widowControl w:val="0"/>
      <w:autoSpaceDE w:val="0"/>
      <w:autoSpaceDN w:val="0"/>
      <w:adjustRightInd w:val="0"/>
      <w:spacing w:line="276" w:lineRule="exact"/>
      <w:ind w:hanging="355"/>
      <w:jc w:val="both"/>
    </w:pPr>
    <w:rPr>
      <w:sz w:val="24"/>
      <w:szCs w:val="24"/>
    </w:rPr>
  </w:style>
  <w:style w:type="character" w:customStyle="1" w:styleId="mprzy">
    <w:name w:val="mprzy"/>
    <w:semiHidden/>
    <w:rsid w:val="00C86F1A"/>
    <w:rPr>
      <w:rFonts w:ascii="Arial" w:hAnsi="Arial" w:cs="Arial"/>
      <w:color w:val="000080"/>
      <w:sz w:val="20"/>
      <w:szCs w:val="20"/>
    </w:rPr>
  </w:style>
  <w:style w:type="character" w:customStyle="1" w:styleId="st">
    <w:name w:val="st"/>
    <w:basedOn w:val="Domylnaczcionkaakapitu"/>
    <w:rsid w:val="00A56463"/>
  </w:style>
  <w:style w:type="paragraph" w:styleId="Mapadokumentu">
    <w:name w:val="Document Map"/>
    <w:basedOn w:val="Normalny"/>
    <w:link w:val="MapadokumentuZnak"/>
    <w:uiPriority w:val="99"/>
    <w:unhideWhenUsed/>
    <w:rsid w:val="00DF3B2A"/>
    <w:rPr>
      <w:rFonts w:ascii="Tahoma" w:hAnsi="Tahoma"/>
      <w:sz w:val="16"/>
      <w:szCs w:val="16"/>
    </w:rPr>
  </w:style>
  <w:style w:type="character" w:customStyle="1" w:styleId="MapadokumentuZnak">
    <w:name w:val="Mapa dokumentu Znak"/>
    <w:link w:val="Mapadokumentu"/>
    <w:uiPriority w:val="99"/>
    <w:rsid w:val="00DF3B2A"/>
    <w:rPr>
      <w:rFonts w:ascii="Tahoma" w:hAnsi="Tahoma"/>
      <w:sz w:val="16"/>
      <w:szCs w:val="16"/>
    </w:rPr>
  </w:style>
  <w:style w:type="paragraph" w:customStyle="1" w:styleId="Style15">
    <w:name w:val="Style15"/>
    <w:basedOn w:val="Normalny"/>
    <w:rsid w:val="00361A8A"/>
    <w:pPr>
      <w:autoSpaceDE w:val="0"/>
      <w:autoSpaceDN w:val="0"/>
      <w:spacing w:line="276" w:lineRule="exact"/>
      <w:ind w:hanging="355"/>
      <w:jc w:val="both"/>
    </w:pPr>
    <w:rPr>
      <w:rFonts w:eastAsia="Calibri"/>
      <w:sz w:val="24"/>
      <w:szCs w:val="24"/>
    </w:rPr>
  </w:style>
  <w:style w:type="character" w:customStyle="1" w:styleId="FontStyle51">
    <w:name w:val="Font Style51"/>
    <w:uiPriority w:val="99"/>
    <w:rsid w:val="00361A8A"/>
    <w:rPr>
      <w:rFonts w:ascii="Times New Roman" w:hAnsi="Times New Roman" w:cs="Times New Roman" w:hint="default"/>
      <w:i/>
      <w:iCs/>
    </w:rPr>
  </w:style>
  <w:style w:type="paragraph" w:customStyle="1" w:styleId="Zwykytekst1">
    <w:name w:val="Zwykły tekst1"/>
    <w:basedOn w:val="Normalny"/>
    <w:rsid w:val="00DA3B43"/>
    <w:pPr>
      <w:spacing w:line="360" w:lineRule="auto"/>
    </w:pPr>
    <w:rPr>
      <w:rFonts w:ascii="Courier New" w:hAnsi="Courier New"/>
    </w:rPr>
  </w:style>
  <w:style w:type="paragraph" w:customStyle="1" w:styleId="Tekstpodstawowy32">
    <w:name w:val="Tekst podstawowy 32"/>
    <w:basedOn w:val="Normalny"/>
    <w:rsid w:val="00DA3B43"/>
    <w:pPr>
      <w:tabs>
        <w:tab w:val="left" w:pos="779"/>
        <w:tab w:val="left" w:pos="7583"/>
        <w:tab w:val="left" w:pos="9210"/>
      </w:tabs>
      <w:jc w:val="both"/>
    </w:pPr>
    <w:rPr>
      <w:sz w:val="24"/>
    </w:rPr>
  </w:style>
  <w:style w:type="paragraph" w:customStyle="1" w:styleId="Body">
    <w:name w:val="Body"/>
    <w:basedOn w:val="Normalny"/>
    <w:uiPriority w:val="99"/>
    <w:rsid w:val="00DA3449"/>
    <w:pPr>
      <w:widowControl w:val="0"/>
    </w:pPr>
    <w:rPr>
      <w:sz w:val="22"/>
      <w:szCs w:val="22"/>
      <w:lang w:eastAsia="en-US"/>
    </w:rPr>
  </w:style>
  <w:style w:type="paragraph" w:customStyle="1" w:styleId="TableParagraph">
    <w:name w:val="Table Paragraph"/>
    <w:basedOn w:val="Normalny"/>
    <w:uiPriority w:val="1"/>
    <w:qFormat/>
    <w:rsid w:val="00DA3449"/>
    <w:pPr>
      <w:widowControl w:val="0"/>
    </w:pPr>
    <w:rPr>
      <w:rFonts w:ascii="Calibri" w:eastAsia="Calibri" w:hAnsi="Calibri"/>
      <w:sz w:val="22"/>
      <w:szCs w:val="22"/>
      <w:lang w:eastAsia="en-US"/>
    </w:rPr>
  </w:style>
  <w:style w:type="paragraph" w:customStyle="1" w:styleId="Style30">
    <w:name w:val="Style30"/>
    <w:basedOn w:val="Normalny"/>
    <w:uiPriority w:val="99"/>
    <w:rsid w:val="00CF1CD3"/>
    <w:pPr>
      <w:widowControl w:val="0"/>
      <w:autoSpaceDE w:val="0"/>
      <w:autoSpaceDN w:val="0"/>
      <w:adjustRightInd w:val="0"/>
    </w:pPr>
    <w:rPr>
      <w:sz w:val="24"/>
      <w:szCs w:val="24"/>
    </w:rPr>
  </w:style>
  <w:style w:type="paragraph" w:customStyle="1" w:styleId="Style36">
    <w:name w:val="Style36"/>
    <w:basedOn w:val="Normalny"/>
    <w:uiPriority w:val="99"/>
    <w:rsid w:val="00CF1CD3"/>
    <w:pPr>
      <w:widowControl w:val="0"/>
      <w:autoSpaceDE w:val="0"/>
      <w:autoSpaceDN w:val="0"/>
      <w:adjustRightInd w:val="0"/>
      <w:spacing w:line="341" w:lineRule="exact"/>
      <w:jc w:val="center"/>
    </w:pPr>
    <w:rPr>
      <w:sz w:val="24"/>
      <w:szCs w:val="24"/>
    </w:rPr>
  </w:style>
  <w:style w:type="paragraph" w:customStyle="1" w:styleId="Style41">
    <w:name w:val="Style41"/>
    <w:basedOn w:val="Normalny"/>
    <w:uiPriority w:val="99"/>
    <w:rsid w:val="00CF1CD3"/>
    <w:pPr>
      <w:widowControl w:val="0"/>
      <w:autoSpaceDE w:val="0"/>
      <w:autoSpaceDN w:val="0"/>
      <w:adjustRightInd w:val="0"/>
      <w:spacing w:line="269" w:lineRule="exact"/>
      <w:jc w:val="center"/>
    </w:pPr>
    <w:rPr>
      <w:sz w:val="24"/>
      <w:szCs w:val="24"/>
    </w:rPr>
  </w:style>
  <w:style w:type="character" w:customStyle="1" w:styleId="FontStyle48">
    <w:name w:val="Font Style48"/>
    <w:uiPriority w:val="99"/>
    <w:rsid w:val="00CF1CD3"/>
    <w:rPr>
      <w:rFonts w:ascii="Times New Roman" w:hAnsi="Times New Roman" w:cs="Times New Roman" w:hint="default"/>
      <w:b/>
      <w:bCs/>
      <w:sz w:val="20"/>
      <w:szCs w:val="20"/>
    </w:rPr>
  </w:style>
  <w:style w:type="character" w:customStyle="1" w:styleId="FontStyle52">
    <w:name w:val="Font Style52"/>
    <w:uiPriority w:val="99"/>
    <w:rsid w:val="00CF1CD3"/>
    <w:rPr>
      <w:rFonts w:ascii="Times New Roman" w:hAnsi="Times New Roman" w:cs="Times New Roman" w:hint="default"/>
      <w:sz w:val="20"/>
      <w:szCs w:val="20"/>
    </w:rPr>
  </w:style>
  <w:style w:type="paragraph" w:customStyle="1" w:styleId="Style26">
    <w:name w:val="Style26"/>
    <w:basedOn w:val="Normalny"/>
    <w:uiPriority w:val="99"/>
    <w:rsid w:val="00CF1CD3"/>
    <w:pPr>
      <w:widowControl w:val="0"/>
      <w:autoSpaceDE w:val="0"/>
      <w:autoSpaceDN w:val="0"/>
      <w:adjustRightInd w:val="0"/>
      <w:spacing w:line="274" w:lineRule="exact"/>
      <w:ind w:hanging="331"/>
      <w:jc w:val="both"/>
    </w:pPr>
    <w:rPr>
      <w:sz w:val="24"/>
      <w:szCs w:val="24"/>
    </w:rPr>
  </w:style>
  <w:style w:type="paragraph" w:customStyle="1" w:styleId="ZnakZnakZnakZnakZnakZnakZnakZnakZnakZnakZnakZnakZnakZnakZnakZnakZnakZnakZnakZnakZnakZnakZnakZnakZnakZnakZnakZnak1ZnakZnakZnak1">
    <w:name w:val="Znak Znak Znak Znak Znak Znak Znak Znak Znak Znak Znak Znak Znak Znak Znak Znak Znak Znak Znak Znak Znak Znak Znak Znak Znak Znak Znak Znak1 Znak Znak Znak1"/>
    <w:basedOn w:val="Normalny"/>
    <w:rsid w:val="00CD5D96"/>
    <w:rPr>
      <w:sz w:val="24"/>
      <w:szCs w:val="24"/>
    </w:rPr>
  </w:style>
  <w:style w:type="paragraph" w:customStyle="1" w:styleId="Tekstpodstawowy22">
    <w:name w:val="Tekst podstawowy 22"/>
    <w:basedOn w:val="Normalny"/>
    <w:rsid w:val="00CD5D96"/>
    <w:pPr>
      <w:spacing w:line="360" w:lineRule="auto"/>
      <w:ind w:firstLine="708"/>
      <w:jc w:val="both"/>
    </w:pPr>
    <w:rPr>
      <w:kern w:val="36"/>
      <w:sz w:val="24"/>
    </w:rPr>
  </w:style>
  <w:style w:type="paragraph" w:customStyle="1" w:styleId="Style22">
    <w:name w:val="Style22"/>
    <w:basedOn w:val="Normalny"/>
    <w:rsid w:val="007231EA"/>
    <w:pPr>
      <w:widowControl w:val="0"/>
      <w:autoSpaceDE w:val="0"/>
      <w:autoSpaceDN w:val="0"/>
      <w:adjustRightInd w:val="0"/>
    </w:pPr>
    <w:rPr>
      <w:sz w:val="24"/>
      <w:szCs w:val="24"/>
    </w:rPr>
  </w:style>
  <w:style w:type="paragraph" w:customStyle="1" w:styleId="Style39">
    <w:name w:val="Style39"/>
    <w:basedOn w:val="Normalny"/>
    <w:uiPriority w:val="99"/>
    <w:rsid w:val="007231EA"/>
    <w:pPr>
      <w:widowControl w:val="0"/>
      <w:autoSpaceDE w:val="0"/>
      <w:autoSpaceDN w:val="0"/>
      <w:adjustRightInd w:val="0"/>
    </w:pPr>
    <w:rPr>
      <w:sz w:val="24"/>
      <w:szCs w:val="24"/>
    </w:rPr>
  </w:style>
  <w:style w:type="paragraph" w:customStyle="1" w:styleId="Default">
    <w:name w:val="Default"/>
    <w:rsid w:val="00DC1205"/>
    <w:pPr>
      <w:autoSpaceDE w:val="0"/>
      <w:autoSpaceDN w:val="0"/>
      <w:adjustRightInd w:val="0"/>
    </w:pPr>
    <w:rPr>
      <w:rFonts w:eastAsia="Calibri"/>
      <w:color w:val="000000"/>
      <w:sz w:val="24"/>
      <w:szCs w:val="24"/>
      <w:lang w:eastAsia="en-US"/>
    </w:rPr>
  </w:style>
  <w:style w:type="character" w:customStyle="1" w:styleId="FontStyle49">
    <w:name w:val="Font Style49"/>
    <w:uiPriority w:val="99"/>
    <w:rsid w:val="008608A1"/>
    <w:rPr>
      <w:rFonts w:ascii="Times New Roman" w:hAnsi="Times New Roman" w:cs="Times New Roman"/>
      <w:b/>
      <w:bCs/>
      <w:i/>
      <w:iCs/>
      <w:sz w:val="22"/>
      <w:szCs w:val="22"/>
    </w:rPr>
  </w:style>
  <w:style w:type="paragraph" w:customStyle="1" w:styleId="Style21">
    <w:name w:val="Style2"/>
    <w:basedOn w:val="Normalny"/>
    <w:rsid w:val="00FD016B"/>
    <w:pPr>
      <w:widowControl w:val="0"/>
      <w:autoSpaceDE w:val="0"/>
      <w:autoSpaceDN w:val="0"/>
      <w:adjustRightInd w:val="0"/>
      <w:jc w:val="center"/>
    </w:pPr>
    <w:rPr>
      <w:sz w:val="24"/>
      <w:szCs w:val="24"/>
    </w:rPr>
  </w:style>
  <w:style w:type="paragraph" w:customStyle="1" w:styleId="Style4">
    <w:name w:val="Style4"/>
    <w:basedOn w:val="Normalny"/>
    <w:rsid w:val="00FD016B"/>
    <w:pPr>
      <w:widowControl w:val="0"/>
      <w:autoSpaceDE w:val="0"/>
      <w:autoSpaceDN w:val="0"/>
      <w:adjustRightInd w:val="0"/>
      <w:spacing w:line="413" w:lineRule="exact"/>
      <w:ind w:hanging="288"/>
    </w:pPr>
    <w:rPr>
      <w:sz w:val="24"/>
      <w:szCs w:val="24"/>
    </w:rPr>
  </w:style>
  <w:style w:type="paragraph" w:customStyle="1" w:styleId="Style7">
    <w:name w:val="Style7"/>
    <w:basedOn w:val="Normalny"/>
    <w:rsid w:val="00FD016B"/>
    <w:pPr>
      <w:widowControl w:val="0"/>
      <w:autoSpaceDE w:val="0"/>
      <w:autoSpaceDN w:val="0"/>
      <w:adjustRightInd w:val="0"/>
      <w:spacing w:line="269" w:lineRule="exact"/>
    </w:pPr>
    <w:rPr>
      <w:sz w:val="24"/>
      <w:szCs w:val="24"/>
    </w:rPr>
  </w:style>
  <w:style w:type="paragraph" w:customStyle="1" w:styleId="Style33">
    <w:name w:val="Style33"/>
    <w:basedOn w:val="Normalny"/>
    <w:rsid w:val="00FD016B"/>
    <w:pPr>
      <w:widowControl w:val="0"/>
      <w:autoSpaceDE w:val="0"/>
      <w:autoSpaceDN w:val="0"/>
      <w:adjustRightInd w:val="0"/>
      <w:spacing w:line="274" w:lineRule="exact"/>
      <w:ind w:hanging="562"/>
    </w:pPr>
    <w:rPr>
      <w:sz w:val="24"/>
      <w:szCs w:val="24"/>
    </w:rPr>
  </w:style>
  <w:style w:type="paragraph" w:customStyle="1" w:styleId="Style38">
    <w:name w:val="Style38"/>
    <w:basedOn w:val="Normalny"/>
    <w:rsid w:val="00FD016B"/>
    <w:pPr>
      <w:widowControl w:val="0"/>
      <w:autoSpaceDE w:val="0"/>
      <w:autoSpaceDN w:val="0"/>
      <w:adjustRightInd w:val="0"/>
    </w:pPr>
    <w:rPr>
      <w:sz w:val="24"/>
      <w:szCs w:val="24"/>
    </w:rPr>
  </w:style>
  <w:style w:type="paragraph" w:customStyle="1" w:styleId="Style40">
    <w:name w:val="Style40"/>
    <w:basedOn w:val="Normalny"/>
    <w:uiPriority w:val="99"/>
    <w:rsid w:val="00224C56"/>
    <w:pPr>
      <w:widowControl w:val="0"/>
      <w:autoSpaceDE w:val="0"/>
      <w:autoSpaceDN w:val="0"/>
      <w:adjustRightInd w:val="0"/>
      <w:spacing w:line="275" w:lineRule="exact"/>
      <w:ind w:hanging="418"/>
      <w:jc w:val="both"/>
    </w:pPr>
    <w:rPr>
      <w:sz w:val="24"/>
      <w:szCs w:val="24"/>
    </w:rPr>
  </w:style>
  <w:style w:type="character" w:customStyle="1" w:styleId="FontStyle47">
    <w:name w:val="Font Style47"/>
    <w:basedOn w:val="Domylnaczcionkaakapitu"/>
    <w:uiPriority w:val="99"/>
    <w:rsid w:val="00224C56"/>
    <w:rPr>
      <w:rFonts w:ascii="Times New Roman" w:hAnsi="Times New Roman" w:cs="Times New Roman"/>
      <w:i/>
      <w:iCs/>
      <w:sz w:val="22"/>
      <w:szCs w:val="22"/>
    </w:rPr>
  </w:style>
  <w:style w:type="paragraph" w:customStyle="1" w:styleId="arimr">
    <w:name w:val="arimr"/>
    <w:basedOn w:val="Normalny"/>
    <w:rsid w:val="00924994"/>
    <w:pPr>
      <w:widowControl w:val="0"/>
      <w:suppressAutoHyphens/>
      <w:snapToGrid w:val="0"/>
      <w:spacing w:line="360" w:lineRule="auto"/>
    </w:pPr>
    <w:rPr>
      <w:sz w:val="24"/>
      <w:szCs w:val="24"/>
      <w:lang w:val="en-US" w:eastAsia="zh-CN"/>
    </w:rPr>
  </w:style>
  <w:style w:type="character" w:customStyle="1" w:styleId="section-info-text">
    <w:name w:val="section-info-text"/>
    <w:basedOn w:val="Domylnaczcionkaakapitu"/>
    <w:rsid w:val="00826638"/>
  </w:style>
  <w:style w:type="character" w:customStyle="1" w:styleId="Nierozpoznanawzmianka1">
    <w:name w:val="Nierozpoznana wzmianka1"/>
    <w:basedOn w:val="Domylnaczcionkaakapitu"/>
    <w:uiPriority w:val="99"/>
    <w:semiHidden/>
    <w:unhideWhenUsed/>
    <w:rsid w:val="00266103"/>
    <w:rPr>
      <w:color w:val="605E5C"/>
      <w:shd w:val="clear" w:color="auto" w:fill="E1DFDD"/>
    </w:rPr>
  </w:style>
  <w:style w:type="character" w:customStyle="1" w:styleId="Other">
    <w:name w:val="Other_"/>
    <w:basedOn w:val="Domylnaczcionkaakapitu"/>
    <w:link w:val="Other0"/>
    <w:rsid w:val="006C1E85"/>
    <w:rPr>
      <w:rFonts w:ascii="Arial" w:eastAsia="Arial" w:hAnsi="Arial" w:cs="Arial"/>
      <w:shd w:val="clear" w:color="auto" w:fill="FFFFFF"/>
    </w:rPr>
  </w:style>
  <w:style w:type="paragraph" w:customStyle="1" w:styleId="Other0">
    <w:name w:val="Other"/>
    <w:basedOn w:val="Normalny"/>
    <w:link w:val="Other"/>
    <w:rsid w:val="006C1E85"/>
    <w:pPr>
      <w:widowControl w:val="0"/>
      <w:shd w:val="clear" w:color="auto" w:fill="FFFFFF"/>
      <w:spacing w:line="276" w:lineRule="auto"/>
      <w:ind w:firstLine="20"/>
    </w:pPr>
    <w:rPr>
      <w:rFonts w:ascii="Arial" w:eastAsia="Arial" w:hAnsi="Arial" w:cs="Arial"/>
    </w:rPr>
  </w:style>
  <w:style w:type="character" w:customStyle="1" w:styleId="TekstpodstawowyZnak1">
    <w:name w:val="Tekst podstawowy Znak1"/>
    <w:basedOn w:val="Domylnaczcionkaakapitu"/>
    <w:uiPriority w:val="99"/>
    <w:rsid w:val="00434182"/>
    <w:rPr>
      <w:rFonts w:ascii="Calibri" w:hAnsi="Calibri" w:cs="Calibri"/>
      <w:shd w:val="clear" w:color="auto" w:fill="FFFFFF"/>
    </w:rPr>
  </w:style>
  <w:style w:type="character" w:customStyle="1" w:styleId="FontStyle12">
    <w:name w:val="Font Style12"/>
    <w:basedOn w:val="Domylnaczcionkaakapitu"/>
    <w:uiPriority w:val="99"/>
    <w:rsid w:val="00456F6E"/>
    <w:rPr>
      <w:rFonts w:ascii="Arial Unicode MS" w:eastAsia="Arial Unicode MS" w:cs="Arial Unicode MS"/>
      <w:sz w:val="20"/>
      <w:szCs w:val="20"/>
    </w:rPr>
  </w:style>
  <w:style w:type="table" w:customStyle="1" w:styleId="Tabela-Siatka1">
    <w:name w:val="Tabela - Siatka1"/>
    <w:basedOn w:val="Standardowy"/>
    <w:next w:val="Tabela-Siatka"/>
    <w:uiPriority w:val="59"/>
    <w:rsid w:val="00497980"/>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Bold">
    <w:name w:val="NormalBold"/>
    <w:basedOn w:val="Normalny"/>
    <w:link w:val="NormalBoldChar"/>
    <w:rsid w:val="00497980"/>
    <w:pPr>
      <w:widowControl w:val="0"/>
    </w:pPr>
    <w:rPr>
      <w:b/>
      <w:sz w:val="24"/>
      <w:szCs w:val="22"/>
      <w:lang w:eastAsia="en-GB"/>
    </w:rPr>
  </w:style>
  <w:style w:type="character" w:customStyle="1" w:styleId="NormalBoldChar">
    <w:name w:val="NormalBold Char"/>
    <w:link w:val="NormalBold"/>
    <w:locked/>
    <w:rsid w:val="00497980"/>
    <w:rPr>
      <w:b/>
      <w:sz w:val="24"/>
      <w:szCs w:val="22"/>
      <w:lang w:eastAsia="en-GB"/>
    </w:rPr>
  </w:style>
  <w:style w:type="character" w:customStyle="1" w:styleId="DeltaViewInsertion">
    <w:name w:val="DeltaView Insertion"/>
    <w:rsid w:val="00497980"/>
    <w:rPr>
      <w:b/>
      <w:i/>
      <w:spacing w:val="0"/>
    </w:rPr>
  </w:style>
  <w:style w:type="paragraph" w:customStyle="1" w:styleId="Text1">
    <w:name w:val="Text 1"/>
    <w:basedOn w:val="Normalny"/>
    <w:rsid w:val="00497980"/>
    <w:pPr>
      <w:spacing w:before="120" w:after="120"/>
      <w:ind w:left="850"/>
      <w:jc w:val="both"/>
    </w:pPr>
    <w:rPr>
      <w:rFonts w:eastAsia="Calibri"/>
      <w:sz w:val="24"/>
      <w:szCs w:val="22"/>
      <w:lang w:eastAsia="en-GB"/>
    </w:rPr>
  </w:style>
  <w:style w:type="paragraph" w:customStyle="1" w:styleId="NormalLeft">
    <w:name w:val="Normal Left"/>
    <w:basedOn w:val="Normalny"/>
    <w:rsid w:val="00497980"/>
    <w:pPr>
      <w:spacing w:before="120" w:after="120"/>
    </w:pPr>
    <w:rPr>
      <w:rFonts w:eastAsia="Calibri"/>
      <w:sz w:val="24"/>
      <w:szCs w:val="22"/>
      <w:lang w:eastAsia="en-GB"/>
    </w:rPr>
  </w:style>
  <w:style w:type="paragraph" w:customStyle="1" w:styleId="Tiret0">
    <w:name w:val="Tiret 0"/>
    <w:basedOn w:val="Normalny"/>
    <w:rsid w:val="00497980"/>
    <w:pPr>
      <w:numPr>
        <w:numId w:val="2"/>
      </w:numPr>
      <w:spacing w:before="120" w:after="120"/>
      <w:jc w:val="both"/>
    </w:pPr>
    <w:rPr>
      <w:rFonts w:eastAsia="Calibri"/>
      <w:sz w:val="24"/>
      <w:szCs w:val="22"/>
      <w:lang w:eastAsia="en-GB"/>
    </w:rPr>
  </w:style>
  <w:style w:type="paragraph" w:customStyle="1" w:styleId="Tiret1">
    <w:name w:val="Tiret 1"/>
    <w:basedOn w:val="Normalny"/>
    <w:rsid w:val="00497980"/>
    <w:pPr>
      <w:numPr>
        <w:numId w:val="3"/>
      </w:numPr>
      <w:spacing w:before="120" w:after="120"/>
      <w:jc w:val="both"/>
    </w:pPr>
    <w:rPr>
      <w:rFonts w:eastAsia="Calibri"/>
      <w:sz w:val="24"/>
      <w:szCs w:val="22"/>
      <w:lang w:eastAsia="en-GB"/>
    </w:rPr>
  </w:style>
  <w:style w:type="paragraph" w:customStyle="1" w:styleId="NumPar1">
    <w:name w:val="NumPar 1"/>
    <w:basedOn w:val="Normalny"/>
    <w:next w:val="Text1"/>
    <w:rsid w:val="00497980"/>
    <w:pPr>
      <w:numPr>
        <w:numId w:val="4"/>
      </w:numPr>
      <w:spacing w:before="120" w:after="120"/>
      <w:jc w:val="both"/>
    </w:pPr>
    <w:rPr>
      <w:rFonts w:eastAsia="Calibri"/>
      <w:sz w:val="24"/>
      <w:szCs w:val="22"/>
      <w:lang w:eastAsia="en-GB"/>
    </w:rPr>
  </w:style>
  <w:style w:type="paragraph" w:customStyle="1" w:styleId="NumPar2">
    <w:name w:val="NumPar 2"/>
    <w:basedOn w:val="Normalny"/>
    <w:next w:val="Text1"/>
    <w:rsid w:val="00497980"/>
    <w:pPr>
      <w:tabs>
        <w:tab w:val="num" w:pos="850"/>
      </w:tabs>
      <w:spacing w:before="120" w:after="120"/>
      <w:ind w:left="850" w:hanging="850"/>
      <w:jc w:val="both"/>
    </w:pPr>
    <w:rPr>
      <w:rFonts w:eastAsia="Calibri"/>
      <w:sz w:val="24"/>
      <w:szCs w:val="22"/>
      <w:lang w:eastAsia="en-GB"/>
    </w:rPr>
  </w:style>
  <w:style w:type="paragraph" w:customStyle="1" w:styleId="NumPar3">
    <w:name w:val="NumPar 3"/>
    <w:basedOn w:val="Normalny"/>
    <w:next w:val="Text1"/>
    <w:rsid w:val="00497980"/>
    <w:pPr>
      <w:tabs>
        <w:tab w:val="num" w:pos="850"/>
      </w:tabs>
      <w:spacing w:before="120" w:after="120"/>
      <w:ind w:left="850" w:hanging="850"/>
      <w:jc w:val="both"/>
    </w:pPr>
    <w:rPr>
      <w:rFonts w:eastAsia="Calibri"/>
      <w:sz w:val="24"/>
      <w:szCs w:val="22"/>
      <w:lang w:eastAsia="en-GB"/>
    </w:rPr>
  </w:style>
  <w:style w:type="paragraph" w:customStyle="1" w:styleId="NumPar4">
    <w:name w:val="NumPar 4"/>
    <w:basedOn w:val="Normalny"/>
    <w:next w:val="Text1"/>
    <w:rsid w:val="00497980"/>
    <w:pPr>
      <w:tabs>
        <w:tab w:val="num" w:pos="850"/>
      </w:tabs>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97980"/>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497980"/>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497980"/>
    <w:pPr>
      <w:spacing w:before="120" w:after="120"/>
      <w:jc w:val="center"/>
    </w:pPr>
    <w:rPr>
      <w:rFonts w:eastAsia="Calibri"/>
      <w:b/>
      <w:sz w:val="24"/>
      <w:szCs w:val="22"/>
      <w:u w:val="single"/>
      <w:lang w:eastAsia="en-GB"/>
    </w:rPr>
  </w:style>
  <w:style w:type="paragraph" w:customStyle="1" w:styleId="Zawartotabeli">
    <w:name w:val="Zawartość tabeli"/>
    <w:basedOn w:val="Normalny"/>
    <w:qFormat/>
    <w:rsid w:val="00465D7C"/>
    <w:pPr>
      <w:widowControl w:val="0"/>
      <w:suppressLineNumbers/>
      <w:suppressAutoHyphens/>
    </w:pPr>
    <w:rPr>
      <w:rFonts w:ascii="Calibri" w:eastAsia="Calibri" w:hAnsi="Calibri"/>
      <w:sz w:val="24"/>
      <w:szCs w:val="24"/>
      <w:lang w:eastAsia="zh-CN"/>
    </w:rPr>
  </w:style>
  <w:style w:type="paragraph" w:customStyle="1" w:styleId="font5">
    <w:name w:val="font5"/>
    <w:basedOn w:val="Normalny"/>
    <w:rsid w:val="0021566C"/>
    <w:pPr>
      <w:spacing w:before="100" w:beforeAutospacing="1" w:after="100" w:afterAutospacing="1"/>
    </w:pPr>
    <w:rPr>
      <w:rFonts w:ascii="Calibri" w:hAnsi="Calibri" w:cs="Calibri"/>
      <w:color w:val="008000"/>
      <w:sz w:val="22"/>
      <w:szCs w:val="22"/>
    </w:rPr>
  </w:style>
  <w:style w:type="paragraph" w:customStyle="1" w:styleId="font6">
    <w:name w:val="font6"/>
    <w:basedOn w:val="Normalny"/>
    <w:rsid w:val="0021566C"/>
    <w:pPr>
      <w:spacing w:before="100" w:beforeAutospacing="1" w:after="100" w:afterAutospacing="1"/>
    </w:pPr>
    <w:rPr>
      <w:rFonts w:ascii="Calibri" w:hAnsi="Calibri" w:cs="Calibri"/>
      <w:color w:val="000000"/>
      <w:sz w:val="22"/>
      <w:szCs w:val="22"/>
    </w:rPr>
  </w:style>
  <w:style w:type="paragraph" w:customStyle="1" w:styleId="xl63">
    <w:name w:val="xl63"/>
    <w:basedOn w:val="Normalny"/>
    <w:rsid w:val="0021566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b/>
      <w:bCs/>
      <w:sz w:val="24"/>
      <w:szCs w:val="24"/>
    </w:rPr>
  </w:style>
  <w:style w:type="paragraph" w:customStyle="1" w:styleId="xl64">
    <w:name w:val="xl64"/>
    <w:basedOn w:val="Normalny"/>
    <w:rsid w:val="0021566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4"/>
      <w:szCs w:val="24"/>
    </w:rPr>
  </w:style>
  <w:style w:type="paragraph" w:customStyle="1" w:styleId="xl65">
    <w:name w:val="xl65"/>
    <w:basedOn w:val="Normalny"/>
    <w:rsid w:val="002156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b/>
      <w:bCs/>
      <w:sz w:val="24"/>
      <w:szCs w:val="24"/>
    </w:rPr>
  </w:style>
  <w:style w:type="paragraph" w:customStyle="1" w:styleId="xl66">
    <w:name w:val="xl66"/>
    <w:basedOn w:val="Normalny"/>
    <w:rsid w:val="002156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FF0000"/>
      <w:sz w:val="24"/>
      <w:szCs w:val="24"/>
    </w:rPr>
  </w:style>
  <w:style w:type="paragraph" w:customStyle="1" w:styleId="xl67">
    <w:name w:val="xl67"/>
    <w:basedOn w:val="Normalny"/>
    <w:rsid w:val="002156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b/>
      <w:bCs/>
      <w:color w:val="FF0000"/>
      <w:sz w:val="24"/>
      <w:szCs w:val="24"/>
    </w:rPr>
  </w:style>
  <w:style w:type="paragraph" w:customStyle="1" w:styleId="xl68">
    <w:name w:val="xl68"/>
    <w:basedOn w:val="Normalny"/>
    <w:rsid w:val="002156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69">
    <w:name w:val="xl69"/>
    <w:basedOn w:val="Normalny"/>
    <w:rsid w:val="002156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70">
    <w:name w:val="xl70"/>
    <w:basedOn w:val="Normalny"/>
    <w:rsid w:val="002156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71">
    <w:name w:val="xl71"/>
    <w:basedOn w:val="Normalny"/>
    <w:rsid w:val="0021566C"/>
    <w:pPr>
      <w:pBdr>
        <w:top w:val="single" w:sz="4" w:space="0" w:color="auto"/>
        <w:left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72">
    <w:name w:val="xl72"/>
    <w:basedOn w:val="Normalny"/>
    <w:rsid w:val="0021566C"/>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73">
    <w:name w:val="xl73"/>
    <w:basedOn w:val="Normalny"/>
    <w:rsid w:val="002156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74">
    <w:name w:val="xl74"/>
    <w:basedOn w:val="Normalny"/>
    <w:rsid w:val="002156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FF0000"/>
      <w:sz w:val="24"/>
      <w:szCs w:val="24"/>
    </w:rPr>
  </w:style>
  <w:style w:type="paragraph" w:customStyle="1" w:styleId="xl75">
    <w:name w:val="xl75"/>
    <w:basedOn w:val="Normalny"/>
    <w:rsid w:val="002156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color w:val="FF0000"/>
      <w:sz w:val="24"/>
      <w:szCs w:val="24"/>
    </w:rPr>
  </w:style>
  <w:style w:type="paragraph" w:customStyle="1" w:styleId="xl76">
    <w:name w:val="xl76"/>
    <w:basedOn w:val="Normalny"/>
    <w:rsid w:val="0021566C"/>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7">
    <w:name w:val="xl77"/>
    <w:basedOn w:val="Normalny"/>
    <w:rsid w:val="0021566C"/>
    <w:pPr>
      <w:shd w:val="clear" w:color="000000" w:fill="FFFFFF"/>
      <w:spacing w:before="100" w:beforeAutospacing="1" w:after="100" w:afterAutospacing="1"/>
    </w:pPr>
    <w:rPr>
      <w:sz w:val="24"/>
      <w:szCs w:val="24"/>
    </w:rPr>
  </w:style>
  <w:style w:type="paragraph" w:customStyle="1" w:styleId="xl78">
    <w:name w:val="xl78"/>
    <w:basedOn w:val="Normalny"/>
    <w:rsid w:val="0021566C"/>
    <w:pPr>
      <w:pBdr>
        <w:top w:val="single" w:sz="4" w:space="0" w:color="auto"/>
        <w:bottom w:val="single" w:sz="4" w:space="0" w:color="auto"/>
      </w:pBdr>
      <w:spacing w:before="100" w:beforeAutospacing="1" w:after="100" w:afterAutospacing="1"/>
    </w:pPr>
    <w:rPr>
      <w:sz w:val="24"/>
      <w:szCs w:val="24"/>
    </w:rPr>
  </w:style>
  <w:style w:type="paragraph" w:customStyle="1" w:styleId="xl79">
    <w:name w:val="xl79"/>
    <w:basedOn w:val="Normalny"/>
    <w:rsid w:val="0021566C"/>
    <w:pPr>
      <w:pBdr>
        <w:top w:val="single" w:sz="4" w:space="0" w:color="auto"/>
        <w:left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80">
    <w:name w:val="xl80"/>
    <w:basedOn w:val="Normalny"/>
    <w:rsid w:val="002156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b/>
      <w:bCs/>
      <w:sz w:val="24"/>
      <w:szCs w:val="24"/>
    </w:rPr>
  </w:style>
  <w:style w:type="paragraph" w:customStyle="1" w:styleId="xl81">
    <w:name w:val="xl81"/>
    <w:basedOn w:val="Normalny"/>
    <w:rsid w:val="002156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FF0000"/>
      <w:sz w:val="24"/>
      <w:szCs w:val="24"/>
    </w:rPr>
  </w:style>
  <w:style w:type="paragraph" w:customStyle="1" w:styleId="xl82">
    <w:name w:val="xl82"/>
    <w:basedOn w:val="Normalny"/>
    <w:rsid w:val="0021566C"/>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3">
    <w:name w:val="xl83"/>
    <w:basedOn w:val="Normalny"/>
    <w:rsid w:val="002156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84">
    <w:name w:val="xl84"/>
    <w:basedOn w:val="Normalny"/>
    <w:rsid w:val="0021566C"/>
    <w:pPr>
      <w:pBdr>
        <w:top w:val="single" w:sz="4" w:space="0" w:color="auto"/>
        <w:left w:val="single" w:sz="4" w:space="0" w:color="auto"/>
        <w:right w:val="single" w:sz="4" w:space="0" w:color="auto"/>
      </w:pBdr>
      <w:shd w:val="clear" w:color="000000" w:fill="ACB9CA"/>
      <w:spacing w:before="100" w:beforeAutospacing="1" w:after="100" w:afterAutospacing="1"/>
      <w:jc w:val="center"/>
    </w:pPr>
    <w:rPr>
      <w:sz w:val="24"/>
      <w:szCs w:val="24"/>
    </w:rPr>
  </w:style>
  <w:style w:type="paragraph" w:customStyle="1" w:styleId="xl85">
    <w:name w:val="xl85"/>
    <w:basedOn w:val="Normalny"/>
    <w:rsid w:val="002156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86">
    <w:name w:val="xl86"/>
    <w:basedOn w:val="Normalny"/>
    <w:rsid w:val="0021566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4"/>
      <w:szCs w:val="24"/>
    </w:rPr>
  </w:style>
  <w:style w:type="paragraph" w:customStyle="1" w:styleId="xl87">
    <w:name w:val="xl87"/>
    <w:basedOn w:val="Normalny"/>
    <w:rsid w:val="0021566C"/>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4"/>
      <w:szCs w:val="24"/>
    </w:rPr>
  </w:style>
  <w:style w:type="paragraph" w:customStyle="1" w:styleId="xl88">
    <w:name w:val="xl88"/>
    <w:basedOn w:val="Normalny"/>
    <w:rsid w:val="0021566C"/>
    <w:pPr>
      <w:pBdr>
        <w:left w:val="single" w:sz="4" w:space="0" w:color="auto"/>
        <w:bottom w:val="single" w:sz="4" w:space="0" w:color="auto"/>
      </w:pBdr>
      <w:shd w:val="clear" w:color="000000" w:fill="D9D9D9"/>
      <w:spacing w:before="100" w:beforeAutospacing="1" w:after="100" w:afterAutospacing="1"/>
      <w:jc w:val="center"/>
      <w:textAlignment w:val="center"/>
    </w:pPr>
    <w:rPr>
      <w:sz w:val="24"/>
      <w:szCs w:val="24"/>
    </w:rPr>
  </w:style>
  <w:style w:type="paragraph" w:customStyle="1" w:styleId="xl89">
    <w:name w:val="xl89"/>
    <w:basedOn w:val="Normalny"/>
    <w:rsid w:val="0021566C"/>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90">
    <w:name w:val="xl90"/>
    <w:basedOn w:val="Normalny"/>
    <w:rsid w:val="0021566C"/>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91">
    <w:name w:val="xl91"/>
    <w:basedOn w:val="Normalny"/>
    <w:rsid w:val="0021566C"/>
    <w:pPr>
      <w:spacing w:before="100" w:beforeAutospacing="1" w:after="100" w:afterAutospacing="1"/>
    </w:pPr>
    <w:rPr>
      <w:sz w:val="24"/>
      <w:szCs w:val="24"/>
    </w:rPr>
  </w:style>
  <w:style w:type="paragraph" w:customStyle="1" w:styleId="xl92">
    <w:name w:val="xl92"/>
    <w:basedOn w:val="Normalny"/>
    <w:rsid w:val="0021566C"/>
    <w:pPr>
      <w:pBdr>
        <w:top w:val="single" w:sz="4" w:space="0" w:color="auto"/>
        <w:left w:val="single" w:sz="4" w:space="0" w:color="auto"/>
        <w:right w:val="single" w:sz="4" w:space="0" w:color="auto"/>
      </w:pBdr>
      <w:shd w:val="clear" w:color="000000" w:fill="ACB9CA"/>
      <w:spacing w:before="100" w:beforeAutospacing="1" w:after="100" w:afterAutospacing="1"/>
      <w:jc w:val="center"/>
    </w:pPr>
    <w:rPr>
      <w:sz w:val="24"/>
      <w:szCs w:val="24"/>
    </w:rPr>
  </w:style>
  <w:style w:type="paragraph" w:customStyle="1" w:styleId="xl93">
    <w:name w:val="xl93"/>
    <w:basedOn w:val="Normalny"/>
    <w:rsid w:val="0021566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24"/>
      <w:szCs w:val="24"/>
    </w:rPr>
  </w:style>
  <w:style w:type="paragraph" w:customStyle="1" w:styleId="xl94">
    <w:name w:val="xl94"/>
    <w:basedOn w:val="Normalny"/>
    <w:rsid w:val="0021566C"/>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95">
    <w:name w:val="xl95"/>
    <w:basedOn w:val="Normalny"/>
    <w:rsid w:val="0021566C"/>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96">
    <w:name w:val="xl96"/>
    <w:basedOn w:val="Normalny"/>
    <w:rsid w:val="0021566C"/>
    <w:pPr>
      <w:pBdr>
        <w:top w:val="single" w:sz="4" w:space="0" w:color="auto"/>
        <w:left w:val="single" w:sz="4" w:space="0" w:color="auto"/>
      </w:pBdr>
      <w:shd w:val="clear" w:color="000000" w:fill="ACB9CA"/>
      <w:spacing w:before="100" w:beforeAutospacing="1" w:after="100" w:afterAutospacing="1"/>
      <w:jc w:val="center"/>
    </w:pPr>
    <w:rPr>
      <w:sz w:val="24"/>
      <w:szCs w:val="24"/>
    </w:rPr>
  </w:style>
  <w:style w:type="paragraph" w:customStyle="1" w:styleId="xl97">
    <w:name w:val="xl97"/>
    <w:basedOn w:val="Normalny"/>
    <w:rsid w:val="0021566C"/>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98">
    <w:name w:val="xl98"/>
    <w:basedOn w:val="Normalny"/>
    <w:rsid w:val="0021566C"/>
    <w:pPr>
      <w:pBdr>
        <w:top w:val="single" w:sz="4" w:space="0" w:color="auto"/>
        <w:left w:val="single" w:sz="4" w:space="0" w:color="auto"/>
      </w:pBdr>
      <w:shd w:val="clear" w:color="000000" w:fill="ACB9CA"/>
      <w:spacing w:before="100" w:beforeAutospacing="1" w:after="100" w:afterAutospacing="1"/>
      <w:jc w:val="center"/>
    </w:pPr>
    <w:rPr>
      <w:sz w:val="24"/>
      <w:szCs w:val="24"/>
    </w:rPr>
  </w:style>
  <w:style w:type="paragraph" w:customStyle="1" w:styleId="xl99">
    <w:name w:val="xl99"/>
    <w:basedOn w:val="Normalny"/>
    <w:rsid w:val="002156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sz w:val="24"/>
      <w:szCs w:val="24"/>
    </w:rPr>
  </w:style>
  <w:style w:type="paragraph" w:customStyle="1" w:styleId="xl100">
    <w:name w:val="xl100"/>
    <w:basedOn w:val="Normalny"/>
    <w:rsid w:val="002156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sz w:val="24"/>
      <w:szCs w:val="24"/>
    </w:rPr>
  </w:style>
  <w:style w:type="paragraph" w:customStyle="1" w:styleId="xl101">
    <w:name w:val="xl101"/>
    <w:basedOn w:val="Normalny"/>
    <w:rsid w:val="002156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02">
    <w:name w:val="xl102"/>
    <w:basedOn w:val="Normalny"/>
    <w:rsid w:val="0021566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3">
    <w:name w:val="xl103"/>
    <w:basedOn w:val="Normalny"/>
    <w:rsid w:val="002156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04">
    <w:name w:val="xl104"/>
    <w:basedOn w:val="Normalny"/>
    <w:rsid w:val="0021566C"/>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05">
    <w:name w:val="xl105"/>
    <w:basedOn w:val="Normalny"/>
    <w:rsid w:val="0021566C"/>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06">
    <w:name w:val="xl106"/>
    <w:basedOn w:val="Normalny"/>
    <w:rsid w:val="0021566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sz w:val="24"/>
      <w:szCs w:val="24"/>
    </w:rPr>
  </w:style>
  <w:style w:type="paragraph" w:customStyle="1" w:styleId="xl107">
    <w:name w:val="xl107"/>
    <w:basedOn w:val="Normalny"/>
    <w:rsid w:val="0021566C"/>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08">
    <w:name w:val="xl108"/>
    <w:basedOn w:val="Normalny"/>
    <w:rsid w:val="0021566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sz w:val="24"/>
      <w:szCs w:val="24"/>
    </w:rPr>
  </w:style>
  <w:style w:type="paragraph" w:customStyle="1" w:styleId="xl109">
    <w:name w:val="xl109"/>
    <w:basedOn w:val="Normalny"/>
    <w:rsid w:val="0021566C"/>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10">
    <w:name w:val="xl110"/>
    <w:basedOn w:val="Normalny"/>
    <w:rsid w:val="0021566C"/>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11">
    <w:name w:val="xl111"/>
    <w:basedOn w:val="Normalny"/>
    <w:rsid w:val="0021566C"/>
    <w:pPr>
      <w:pBdr>
        <w:left w:val="single" w:sz="8" w:space="0" w:color="auto"/>
        <w:bottom w:val="single" w:sz="8" w:space="0" w:color="auto"/>
        <w:right w:val="single" w:sz="4" w:space="0" w:color="auto"/>
      </w:pBdr>
      <w:shd w:val="clear" w:color="000000" w:fill="FFFFFF"/>
      <w:spacing w:before="100" w:beforeAutospacing="1" w:after="100" w:afterAutospacing="1"/>
    </w:pPr>
    <w:rPr>
      <w:sz w:val="24"/>
      <w:szCs w:val="24"/>
    </w:rPr>
  </w:style>
  <w:style w:type="paragraph" w:customStyle="1" w:styleId="xl112">
    <w:name w:val="xl112"/>
    <w:basedOn w:val="Normalny"/>
    <w:rsid w:val="0021566C"/>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13">
    <w:name w:val="xl113"/>
    <w:basedOn w:val="Normalny"/>
    <w:rsid w:val="0021566C"/>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14">
    <w:name w:val="xl114"/>
    <w:basedOn w:val="Normalny"/>
    <w:rsid w:val="0021566C"/>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15">
    <w:name w:val="xl115"/>
    <w:basedOn w:val="Normalny"/>
    <w:rsid w:val="0021566C"/>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16">
    <w:name w:val="xl116"/>
    <w:basedOn w:val="Normalny"/>
    <w:rsid w:val="0021566C"/>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17">
    <w:name w:val="xl117"/>
    <w:basedOn w:val="Normalny"/>
    <w:rsid w:val="0021566C"/>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18">
    <w:name w:val="xl118"/>
    <w:basedOn w:val="Normalny"/>
    <w:rsid w:val="0021566C"/>
    <w:pPr>
      <w:pBdr>
        <w:left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19">
    <w:name w:val="xl119"/>
    <w:basedOn w:val="Normalny"/>
    <w:rsid w:val="0021566C"/>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pPr>
    <w:rPr>
      <w:sz w:val="24"/>
      <w:szCs w:val="24"/>
    </w:rPr>
  </w:style>
  <w:style w:type="paragraph" w:customStyle="1" w:styleId="xl120">
    <w:name w:val="xl120"/>
    <w:basedOn w:val="Normalny"/>
    <w:rsid w:val="0021566C"/>
    <w:pPr>
      <w:pBdr>
        <w:left w:val="single" w:sz="8"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21">
    <w:name w:val="xl121"/>
    <w:basedOn w:val="Normalny"/>
    <w:rsid w:val="0021566C"/>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b/>
      <w:bCs/>
      <w:sz w:val="24"/>
      <w:szCs w:val="24"/>
    </w:rPr>
  </w:style>
  <w:style w:type="paragraph" w:customStyle="1" w:styleId="xl122">
    <w:name w:val="xl122"/>
    <w:basedOn w:val="Normalny"/>
    <w:rsid w:val="0021566C"/>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123">
    <w:name w:val="xl123"/>
    <w:basedOn w:val="Normalny"/>
    <w:rsid w:val="0021566C"/>
    <w:pPr>
      <w:spacing w:before="100" w:beforeAutospacing="1" w:after="100" w:afterAutospacing="1"/>
      <w:jc w:val="center"/>
    </w:pPr>
    <w:rPr>
      <w:sz w:val="24"/>
      <w:szCs w:val="24"/>
    </w:rPr>
  </w:style>
  <w:style w:type="paragraph" w:customStyle="1" w:styleId="xl124">
    <w:name w:val="xl124"/>
    <w:basedOn w:val="Normalny"/>
    <w:rsid w:val="0021566C"/>
    <w:pPr>
      <w:spacing w:before="100" w:beforeAutospacing="1" w:after="100" w:afterAutospacing="1"/>
    </w:pPr>
    <w:rPr>
      <w:sz w:val="24"/>
      <w:szCs w:val="24"/>
    </w:rPr>
  </w:style>
  <w:style w:type="paragraph" w:customStyle="1" w:styleId="xl125">
    <w:name w:val="xl125"/>
    <w:basedOn w:val="Normalny"/>
    <w:rsid w:val="0021566C"/>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top"/>
    </w:pPr>
    <w:rPr>
      <w:b/>
      <w:bCs/>
      <w:color w:val="FF0000"/>
      <w:sz w:val="24"/>
      <w:szCs w:val="24"/>
    </w:rPr>
  </w:style>
  <w:style w:type="paragraph" w:customStyle="1" w:styleId="xl126">
    <w:name w:val="xl126"/>
    <w:basedOn w:val="Normalny"/>
    <w:rsid w:val="0021566C"/>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7">
    <w:name w:val="xl127"/>
    <w:basedOn w:val="Normalny"/>
    <w:rsid w:val="0021566C"/>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8">
    <w:name w:val="xl128"/>
    <w:basedOn w:val="Normalny"/>
    <w:rsid w:val="0021566C"/>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9">
    <w:name w:val="xl129"/>
    <w:basedOn w:val="Normalny"/>
    <w:rsid w:val="0021566C"/>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b/>
      <w:bCs/>
      <w:color w:val="FF0000"/>
      <w:sz w:val="24"/>
      <w:szCs w:val="24"/>
    </w:rPr>
  </w:style>
  <w:style w:type="paragraph" w:customStyle="1" w:styleId="xl130">
    <w:name w:val="xl130"/>
    <w:basedOn w:val="Normalny"/>
    <w:rsid w:val="0021566C"/>
    <w:pPr>
      <w:pBdr>
        <w:top w:val="single" w:sz="4" w:space="0" w:color="auto"/>
        <w:left w:val="single" w:sz="4" w:space="0" w:color="auto"/>
        <w:bottom w:val="single" w:sz="4" w:space="0" w:color="auto"/>
      </w:pBdr>
      <w:spacing w:before="100" w:beforeAutospacing="1" w:after="100" w:afterAutospacing="1"/>
      <w:textAlignment w:val="top"/>
    </w:pPr>
    <w:rPr>
      <w:sz w:val="24"/>
      <w:szCs w:val="24"/>
    </w:rPr>
  </w:style>
  <w:style w:type="paragraph" w:customStyle="1" w:styleId="xl131">
    <w:name w:val="xl131"/>
    <w:basedOn w:val="Normalny"/>
    <w:rsid w:val="0021566C"/>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top"/>
    </w:pPr>
    <w:rPr>
      <w:b/>
      <w:bCs/>
      <w:color w:val="FF0000"/>
      <w:sz w:val="24"/>
      <w:szCs w:val="24"/>
    </w:rPr>
  </w:style>
  <w:style w:type="paragraph" w:customStyle="1" w:styleId="xl132">
    <w:name w:val="xl132"/>
    <w:basedOn w:val="Normalny"/>
    <w:rsid w:val="0021566C"/>
    <w:pPr>
      <w:pBdr>
        <w:top w:val="single" w:sz="4" w:space="0" w:color="auto"/>
        <w:bottom w:val="single" w:sz="4" w:space="0" w:color="auto"/>
      </w:pBdr>
      <w:spacing w:before="100" w:beforeAutospacing="1" w:after="100" w:afterAutospacing="1"/>
      <w:textAlignment w:val="top"/>
    </w:pPr>
    <w:rPr>
      <w:sz w:val="24"/>
      <w:szCs w:val="24"/>
    </w:rPr>
  </w:style>
  <w:style w:type="paragraph" w:customStyle="1" w:styleId="xl133">
    <w:name w:val="xl133"/>
    <w:basedOn w:val="Normalny"/>
    <w:rsid w:val="0021566C"/>
    <w:pPr>
      <w:pBdr>
        <w:top w:val="single" w:sz="4" w:space="0" w:color="auto"/>
        <w:bottom w:val="single" w:sz="4" w:space="0" w:color="auto"/>
      </w:pBdr>
      <w:spacing w:before="100" w:beforeAutospacing="1" w:after="100" w:afterAutospacing="1"/>
      <w:textAlignment w:val="top"/>
    </w:pPr>
    <w:rPr>
      <w:sz w:val="24"/>
      <w:szCs w:val="24"/>
    </w:rPr>
  </w:style>
  <w:style w:type="paragraph" w:customStyle="1" w:styleId="xl134">
    <w:name w:val="xl134"/>
    <w:basedOn w:val="Normalny"/>
    <w:rsid w:val="0021566C"/>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jc w:val="center"/>
    </w:pPr>
    <w:rPr>
      <w:sz w:val="24"/>
      <w:szCs w:val="24"/>
    </w:rPr>
  </w:style>
  <w:style w:type="paragraph" w:customStyle="1" w:styleId="xl135">
    <w:name w:val="xl135"/>
    <w:basedOn w:val="Normalny"/>
    <w:rsid w:val="002156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b/>
      <w:bCs/>
      <w:color w:val="FF0000"/>
      <w:sz w:val="24"/>
      <w:szCs w:val="24"/>
    </w:rPr>
  </w:style>
  <w:style w:type="paragraph" w:customStyle="1" w:styleId="xl136">
    <w:name w:val="xl136"/>
    <w:basedOn w:val="Normalny"/>
    <w:rsid w:val="0021566C"/>
    <w:pPr>
      <w:spacing w:before="100" w:beforeAutospacing="1" w:after="100" w:afterAutospacing="1"/>
      <w:jc w:val="center"/>
      <w:textAlignment w:val="center"/>
    </w:pPr>
    <w:rPr>
      <w:b/>
      <w:bCs/>
      <w:sz w:val="24"/>
      <w:szCs w:val="24"/>
    </w:rPr>
  </w:style>
  <w:style w:type="paragraph" w:customStyle="1" w:styleId="xl137">
    <w:name w:val="xl137"/>
    <w:basedOn w:val="Normalny"/>
    <w:rsid w:val="0021566C"/>
    <w:pPr>
      <w:spacing w:before="100" w:beforeAutospacing="1" w:after="100" w:afterAutospacing="1"/>
      <w:jc w:val="center"/>
    </w:pPr>
    <w:rPr>
      <w:b/>
      <w:bCs/>
      <w:color w:val="FF0000"/>
      <w:sz w:val="24"/>
      <w:szCs w:val="24"/>
    </w:rPr>
  </w:style>
  <w:style w:type="paragraph" w:customStyle="1" w:styleId="xl138">
    <w:name w:val="xl138"/>
    <w:basedOn w:val="Normalny"/>
    <w:rsid w:val="0021566C"/>
    <w:pPr>
      <w:spacing w:before="100" w:beforeAutospacing="1" w:after="100" w:afterAutospacing="1"/>
      <w:textAlignment w:val="center"/>
    </w:pPr>
    <w:rPr>
      <w:b/>
      <w:bCs/>
      <w:sz w:val="24"/>
      <w:szCs w:val="24"/>
    </w:rPr>
  </w:style>
  <w:style w:type="paragraph" w:customStyle="1" w:styleId="xl139">
    <w:name w:val="xl139"/>
    <w:basedOn w:val="Normalny"/>
    <w:rsid w:val="0021566C"/>
    <w:pPr>
      <w:spacing w:before="100" w:beforeAutospacing="1" w:after="100" w:afterAutospacing="1"/>
    </w:pPr>
    <w:rPr>
      <w:b/>
      <w:bCs/>
      <w:color w:val="FF0000"/>
      <w:sz w:val="24"/>
      <w:szCs w:val="24"/>
    </w:rPr>
  </w:style>
  <w:style w:type="paragraph" w:customStyle="1" w:styleId="xl140">
    <w:name w:val="xl140"/>
    <w:basedOn w:val="Normalny"/>
    <w:rsid w:val="0021566C"/>
    <w:pPr>
      <w:spacing w:before="100" w:beforeAutospacing="1" w:after="100" w:afterAutospacing="1"/>
    </w:pPr>
    <w:rPr>
      <w:color w:val="FF0000"/>
      <w:sz w:val="24"/>
      <w:szCs w:val="24"/>
    </w:rPr>
  </w:style>
  <w:style w:type="paragraph" w:customStyle="1" w:styleId="xl141">
    <w:name w:val="xl141"/>
    <w:basedOn w:val="Normalny"/>
    <w:rsid w:val="0021566C"/>
    <w:pPr>
      <w:spacing w:before="100" w:beforeAutospacing="1" w:after="100" w:afterAutospacing="1"/>
    </w:pPr>
    <w:rPr>
      <w:color w:val="FF0000"/>
      <w:sz w:val="24"/>
      <w:szCs w:val="24"/>
    </w:rPr>
  </w:style>
  <w:style w:type="paragraph" w:customStyle="1" w:styleId="xl142">
    <w:name w:val="xl142"/>
    <w:basedOn w:val="Normalny"/>
    <w:rsid w:val="0021566C"/>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43">
    <w:name w:val="xl143"/>
    <w:basedOn w:val="Normalny"/>
    <w:rsid w:val="0021566C"/>
    <w:pPr>
      <w:spacing w:before="100" w:beforeAutospacing="1" w:after="100" w:afterAutospacing="1"/>
    </w:pPr>
    <w:rPr>
      <w:b/>
      <w:bCs/>
      <w:sz w:val="24"/>
      <w:szCs w:val="24"/>
    </w:rPr>
  </w:style>
  <w:style w:type="paragraph" w:customStyle="1" w:styleId="xl144">
    <w:name w:val="xl144"/>
    <w:basedOn w:val="Normalny"/>
    <w:rsid w:val="0021566C"/>
    <w:pPr>
      <w:pBdr>
        <w:top w:val="single" w:sz="4" w:space="0" w:color="auto"/>
        <w:bottom w:val="single" w:sz="4" w:space="0" w:color="auto"/>
      </w:pBdr>
      <w:shd w:val="clear" w:color="000000" w:fill="FFFFFF"/>
      <w:spacing w:before="100" w:beforeAutospacing="1" w:after="100" w:afterAutospacing="1"/>
    </w:pPr>
    <w:rPr>
      <w:sz w:val="24"/>
      <w:szCs w:val="24"/>
    </w:rPr>
  </w:style>
  <w:style w:type="paragraph" w:customStyle="1" w:styleId="xl145">
    <w:name w:val="xl145"/>
    <w:basedOn w:val="Normalny"/>
    <w:rsid w:val="0021566C"/>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46">
    <w:name w:val="xl146"/>
    <w:basedOn w:val="Normalny"/>
    <w:rsid w:val="0021566C"/>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147">
    <w:name w:val="xl147"/>
    <w:basedOn w:val="Normalny"/>
    <w:rsid w:val="0021566C"/>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48">
    <w:name w:val="xl148"/>
    <w:basedOn w:val="Normalny"/>
    <w:rsid w:val="002156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49">
    <w:name w:val="xl149"/>
    <w:basedOn w:val="Normalny"/>
    <w:rsid w:val="002156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50">
    <w:name w:val="xl150"/>
    <w:basedOn w:val="Normalny"/>
    <w:rsid w:val="0021566C"/>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Calibri" w:hAnsi="Calibri" w:cs="Calibri"/>
      <w:sz w:val="24"/>
      <w:szCs w:val="24"/>
    </w:rPr>
  </w:style>
  <w:style w:type="paragraph" w:customStyle="1" w:styleId="xl151">
    <w:name w:val="xl151"/>
    <w:basedOn w:val="Normalny"/>
    <w:rsid w:val="0021566C"/>
    <w:pPr>
      <w:pBdr>
        <w:top w:val="single" w:sz="4" w:space="0" w:color="000000"/>
        <w:bottom w:val="single" w:sz="4" w:space="0" w:color="000000"/>
      </w:pBdr>
      <w:spacing w:before="100" w:beforeAutospacing="1" w:after="100" w:afterAutospacing="1"/>
    </w:pPr>
    <w:rPr>
      <w:rFonts w:ascii="Calibri" w:hAnsi="Calibri" w:cs="Calibri"/>
      <w:sz w:val="24"/>
      <w:szCs w:val="24"/>
    </w:rPr>
  </w:style>
  <w:style w:type="paragraph" w:customStyle="1" w:styleId="xl152">
    <w:name w:val="xl152"/>
    <w:basedOn w:val="Normalny"/>
    <w:rsid w:val="002156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Calibri" w:hAnsi="Calibri" w:cs="Calibri"/>
      <w:sz w:val="24"/>
      <w:szCs w:val="24"/>
    </w:rPr>
  </w:style>
  <w:style w:type="paragraph" w:customStyle="1" w:styleId="xl153">
    <w:name w:val="xl153"/>
    <w:basedOn w:val="Normalny"/>
    <w:rsid w:val="002156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sz w:val="24"/>
      <w:szCs w:val="24"/>
    </w:rPr>
  </w:style>
  <w:style w:type="paragraph" w:customStyle="1" w:styleId="xl154">
    <w:name w:val="xl154"/>
    <w:basedOn w:val="Normalny"/>
    <w:rsid w:val="0021566C"/>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Calibri" w:hAnsi="Calibri" w:cs="Calibri"/>
      <w:sz w:val="24"/>
      <w:szCs w:val="24"/>
    </w:rPr>
  </w:style>
  <w:style w:type="paragraph" w:customStyle="1" w:styleId="xl155">
    <w:name w:val="xl155"/>
    <w:basedOn w:val="Normalny"/>
    <w:rsid w:val="0021566C"/>
    <w:pPr>
      <w:spacing w:before="100" w:beforeAutospacing="1" w:after="100" w:afterAutospacing="1"/>
    </w:pPr>
    <w:rPr>
      <w:rFonts w:ascii="Arial" w:hAnsi="Arial" w:cs="Arial"/>
      <w:sz w:val="24"/>
      <w:szCs w:val="24"/>
    </w:rPr>
  </w:style>
  <w:style w:type="paragraph" w:customStyle="1" w:styleId="xl156">
    <w:name w:val="xl156"/>
    <w:basedOn w:val="Normalny"/>
    <w:rsid w:val="0021566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157">
    <w:name w:val="xl157"/>
    <w:basedOn w:val="Normalny"/>
    <w:rsid w:val="0021566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4"/>
      <w:szCs w:val="24"/>
    </w:rPr>
  </w:style>
  <w:style w:type="paragraph" w:customStyle="1" w:styleId="xl158">
    <w:name w:val="xl158"/>
    <w:basedOn w:val="Normalny"/>
    <w:rsid w:val="0021566C"/>
    <w:pPr>
      <w:pBdr>
        <w:top w:val="single" w:sz="4" w:space="0" w:color="000000"/>
        <w:left w:val="single" w:sz="4" w:space="0" w:color="000000"/>
        <w:right w:val="single" w:sz="4" w:space="0" w:color="000000"/>
      </w:pBdr>
      <w:spacing w:before="100" w:beforeAutospacing="1" w:after="100" w:afterAutospacing="1"/>
    </w:pPr>
    <w:rPr>
      <w:rFonts w:ascii="Calibri" w:hAnsi="Calibri" w:cs="Calibri"/>
      <w:sz w:val="24"/>
      <w:szCs w:val="24"/>
    </w:rPr>
  </w:style>
  <w:style w:type="paragraph" w:customStyle="1" w:styleId="xl159">
    <w:name w:val="xl159"/>
    <w:basedOn w:val="Normalny"/>
    <w:rsid w:val="0021566C"/>
    <w:pPr>
      <w:pBdr>
        <w:top w:val="single" w:sz="4" w:space="0" w:color="000000"/>
        <w:left w:val="single" w:sz="4" w:space="0" w:color="000000"/>
        <w:right w:val="single" w:sz="4" w:space="0" w:color="000000"/>
      </w:pBdr>
      <w:spacing w:before="100" w:beforeAutospacing="1" w:after="100" w:afterAutospacing="1"/>
    </w:pPr>
    <w:rPr>
      <w:sz w:val="24"/>
      <w:szCs w:val="24"/>
    </w:rPr>
  </w:style>
  <w:style w:type="paragraph" w:customStyle="1" w:styleId="xl160">
    <w:name w:val="xl160"/>
    <w:basedOn w:val="Normalny"/>
    <w:rsid w:val="0021566C"/>
    <w:pPr>
      <w:pBdr>
        <w:top w:val="single" w:sz="4" w:space="0" w:color="000000"/>
      </w:pBdr>
      <w:spacing w:before="100" w:beforeAutospacing="1" w:after="100" w:afterAutospacing="1"/>
    </w:pPr>
    <w:rPr>
      <w:rFonts w:ascii="Calibri" w:hAnsi="Calibri" w:cs="Calibri"/>
      <w:sz w:val="24"/>
      <w:szCs w:val="24"/>
    </w:rPr>
  </w:style>
  <w:style w:type="paragraph" w:customStyle="1" w:styleId="xl161">
    <w:name w:val="xl161"/>
    <w:basedOn w:val="Normalny"/>
    <w:rsid w:val="0021566C"/>
    <w:pPr>
      <w:pBdr>
        <w:top w:val="single" w:sz="4" w:space="0" w:color="auto"/>
        <w:left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162">
    <w:name w:val="xl162"/>
    <w:basedOn w:val="Normalny"/>
    <w:rsid w:val="0021566C"/>
    <w:pPr>
      <w:pBdr>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163">
    <w:name w:val="xl163"/>
    <w:basedOn w:val="Normalny"/>
    <w:rsid w:val="0021566C"/>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64">
    <w:name w:val="xl164"/>
    <w:basedOn w:val="Normalny"/>
    <w:rsid w:val="0021566C"/>
    <w:pPr>
      <w:pBdr>
        <w:top w:val="single" w:sz="4" w:space="0" w:color="000000"/>
        <w:left w:val="single" w:sz="4" w:space="0" w:color="000000"/>
        <w:right w:val="single" w:sz="4" w:space="0" w:color="000000"/>
      </w:pBdr>
      <w:spacing w:before="100" w:beforeAutospacing="1" w:after="100" w:afterAutospacing="1"/>
    </w:pPr>
    <w:rPr>
      <w:sz w:val="24"/>
      <w:szCs w:val="24"/>
    </w:rPr>
  </w:style>
  <w:style w:type="paragraph" w:customStyle="1" w:styleId="xl165">
    <w:name w:val="xl165"/>
    <w:basedOn w:val="Normalny"/>
    <w:rsid w:val="0021566C"/>
    <w:pPr>
      <w:spacing w:before="100" w:beforeAutospacing="1" w:after="100" w:afterAutospacing="1"/>
    </w:pPr>
    <w:rPr>
      <w:sz w:val="24"/>
      <w:szCs w:val="24"/>
    </w:rPr>
  </w:style>
  <w:style w:type="paragraph" w:customStyle="1" w:styleId="xl166">
    <w:name w:val="xl166"/>
    <w:basedOn w:val="Normalny"/>
    <w:rsid w:val="0021566C"/>
    <w:pPr>
      <w:spacing w:before="100" w:beforeAutospacing="1" w:after="100" w:afterAutospacing="1"/>
      <w:jc w:val="right"/>
    </w:pPr>
    <w:rPr>
      <w:sz w:val="24"/>
      <w:szCs w:val="24"/>
    </w:rPr>
  </w:style>
  <w:style w:type="paragraph" w:customStyle="1" w:styleId="xl167">
    <w:name w:val="xl167"/>
    <w:basedOn w:val="Normalny"/>
    <w:rsid w:val="0021566C"/>
    <w:pPr>
      <w:shd w:val="clear" w:color="000000" w:fill="ACB9CA"/>
      <w:spacing w:before="100" w:beforeAutospacing="1" w:after="100" w:afterAutospacing="1"/>
      <w:jc w:val="center"/>
    </w:pPr>
    <w:rPr>
      <w:sz w:val="24"/>
      <w:szCs w:val="24"/>
    </w:rPr>
  </w:style>
  <w:style w:type="paragraph" w:customStyle="1" w:styleId="xl168">
    <w:name w:val="xl168"/>
    <w:basedOn w:val="Normalny"/>
    <w:rsid w:val="0021566C"/>
    <w:pPr>
      <w:shd w:val="clear" w:color="000000" w:fill="D9D9D9"/>
      <w:spacing w:before="100" w:beforeAutospacing="1" w:after="100" w:afterAutospacing="1"/>
      <w:jc w:val="center"/>
      <w:textAlignment w:val="center"/>
    </w:pPr>
    <w:rPr>
      <w:sz w:val="24"/>
      <w:szCs w:val="24"/>
    </w:rPr>
  </w:style>
  <w:style w:type="paragraph" w:customStyle="1" w:styleId="xl169">
    <w:name w:val="xl169"/>
    <w:basedOn w:val="Normalny"/>
    <w:rsid w:val="0021566C"/>
    <w:pPr>
      <w:spacing w:before="100" w:beforeAutospacing="1" w:after="100" w:afterAutospacing="1"/>
      <w:jc w:val="center"/>
    </w:pPr>
    <w:rPr>
      <w:b/>
      <w:bCs/>
      <w:sz w:val="24"/>
      <w:szCs w:val="24"/>
    </w:rPr>
  </w:style>
  <w:style w:type="paragraph" w:customStyle="1" w:styleId="xl170">
    <w:name w:val="xl170"/>
    <w:basedOn w:val="Normalny"/>
    <w:rsid w:val="0021566C"/>
    <w:pPr>
      <w:pBdr>
        <w:top w:val="single" w:sz="4" w:space="0" w:color="auto"/>
        <w:left w:val="single" w:sz="4" w:space="0" w:color="auto"/>
        <w:bottom w:val="single" w:sz="4" w:space="0" w:color="auto"/>
      </w:pBdr>
      <w:spacing w:before="100" w:beforeAutospacing="1" w:after="100" w:afterAutospacing="1"/>
      <w:jc w:val="right"/>
    </w:pPr>
    <w:rPr>
      <w:sz w:val="24"/>
      <w:szCs w:val="24"/>
    </w:rPr>
  </w:style>
  <w:style w:type="paragraph" w:customStyle="1" w:styleId="xl171">
    <w:name w:val="xl171"/>
    <w:basedOn w:val="Normalny"/>
    <w:rsid w:val="0021566C"/>
    <w:pPr>
      <w:pBdr>
        <w:top w:val="single" w:sz="4" w:space="0" w:color="auto"/>
        <w:bottom w:val="single" w:sz="4" w:space="0" w:color="auto"/>
      </w:pBdr>
      <w:spacing w:before="100" w:beforeAutospacing="1" w:after="100" w:afterAutospacing="1"/>
      <w:jc w:val="right"/>
    </w:pPr>
    <w:rPr>
      <w:sz w:val="24"/>
      <w:szCs w:val="24"/>
    </w:rPr>
  </w:style>
  <w:style w:type="paragraph" w:customStyle="1" w:styleId="xl172">
    <w:name w:val="xl172"/>
    <w:basedOn w:val="Normalny"/>
    <w:rsid w:val="0021566C"/>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3">
    <w:name w:val="xl173"/>
    <w:basedOn w:val="Normalny"/>
    <w:rsid w:val="0021566C"/>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4">
    <w:name w:val="xl174"/>
    <w:basedOn w:val="Normalny"/>
    <w:rsid w:val="0021566C"/>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Normalny"/>
    <w:rsid w:val="0021566C"/>
    <w:pPr>
      <w:pBdr>
        <w:bottom w:val="single" w:sz="4" w:space="0" w:color="auto"/>
      </w:pBdr>
      <w:spacing w:before="100" w:beforeAutospacing="1" w:after="100" w:afterAutospacing="1"/>
      <w:jc w:val="center"/>
    </w:pPr>
    <w:rPr>
      <w:b/>
      <w:bCs/>
      <w:sz w:val="24"/>
      <w:szCs w:val="24"/>
    </w:rPr>
  </w:style>
  <w:style w:type="paragraph" w:customStyle="1" w:styleId="xl176">
    <w:name w:val="xl176"/>
    <w:basedOn w:val="Normalny"/>
    <w:rsid w:val="0021566C"/>
    <w:pPr>
      <w:pBdr>
        <w:top w:val="single" w:sz="4" w:space="0" w:color="auto"/>
        <w:left w:val="single" w:sz="4" w:space="0" w:color="auto"/>
        <w:bottom w:val="single" w:sz="4" w:space="0" w:color="auto"/>
      </w:pBdr>
      <w:spacing w:before="100" w:beforeAutospacing="1" w:after="100" w:afterAutospacing="1"/>
      <w:jc w:val="right"/>
    </w:pPr>
    <w:rPr>
      <w:sz w:val="24"/>
      <w:szCs w:val="24"/>
    </w:rPr>
  </w:style>
  <w:style w:type="paragraph" w:customStyle="1" w:styleId="xl177">
    <w:name w:val="xl177"/>
    <w:basedOn w:val="Normalny"/>
    <w:rsid w:val="0021566C"/>
    <w:pPr>
      <w:pBdr>
        <w:top w:val="single" w:sz="4" w:space="0" w:color="auto"/>
        <w:bottom w:val="single" w:sz="4" w:space="0" w:color="auto"/>
        <w:right w:val="single" w:sz="4" w:space="0" w:color="auto"/>
      </w:pBdr>
      <w:spacing w:before="100" w:beforeAutospacing="1" w:after="100" w:afterAutospacing="1"/>
      <w:jc w:val="right"/>
    </w:pPr>
    <w:rPr>
      <w:sz w:val="24"/>
      <w:szCs w:val="24"/>
    </w:rPr>
  </w:style>
  <w:style w:type="table" w:customStyle="1" w:styleId="NormalTable0">
    <w:name w:val="Normal Table0"/>
    <w:rsid w:val="001A599F"/>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Domylne">
    <w:name w:val="Domyślne"/>
    <w:rsid w:val="001A599F"/>
    <w:pPr>
      <w:pBdr>
        <w:top w:val="nil"/>
        <w:left w:val="nil"/>
        <w:bottom w:val="nil"/>
        <w:right w:val="nil"/>
        <w:between w:val="nil"/>
        <w:bar w:val="nil"/>
      </w:pBdr>
    </w:pPr>
    <w:rPr>
      <w:rFonts w:ascii="Helvetica" w:eastAsia="Helvetica" w:hAnsi="Helvetica" w:cs="Helvetica"/>
      <w:color w:val="000000"/>
      <w:sz w:val="22"/>
      <w:szCs w:val="22"/>
      <w:bdr w:val="nil"/>
    </w:rPr>
  </w:style>
  <w:style w:type="table" w:customStyle="1" w:styleId="Tabela-Siatka2">
    <w:name w:val="Tabela - Siatka2"/>
    <w:basedOn w:val="Standardowy"/>
    <w:next w:val="Tabela-Siatka"/>
    <w:uiPriority w:val="59"/>
    <w:rsid w:val="001A599F"/>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link w:val="Teksttreci0"/>
    <w:locked/>
    <w:rsid w:val="00451325"/>
    <w:rPr>
      <w:rFonts w:ascii="Calibri" w:eastAsia="Calibri" w:hAnsi="Calibri" w:cs="Calibri"/>
      <w:shd w:val="clear" w:color="auto" w:fill="FFFFFF"/>
    </w:rPr>
  </w:style>
  <w:style w:type="paragraph" w:customStyle="1" w:styleId="Teksttreci0">
    <w:name w:val="Tekst treści"/>
    <w:basedOn w:val="Normalny"/>
    <w:link w:val="Teksttreci"/>
    <w:rsid w:val="00451325"/>
    <w:pPr>
      <w:widowControl w:val="0"/>
      <w:shd w:val="clear" w:color="auto" w:fill="FFFFFF"/>
      <w:spacing w:after="120" w:line="252" w:lineRule="auto"/>
      <w:jc w:val="both"/>
    </w:pPr>
    <w:rPr>
      <w:rFonts w:ascii="Calibri" w:eastAsia="Calibri" w:hAnsi="Calibri" w:cs="Calibri"/>
    </w:rPr>
  </w:style>
  <w:style w:type="character" w:customStyle="1" w:styleId="Nagwek40">
    <w:name w:val="Nagłówek #4_"/>
    <w:basedOn w:val="Domylnaczcionkaakapitu"/>
    <w:link w:val="Nagwek41"/>
    <w:locked/>
    <w:rsid w:val="00741004"/>
    <w:rPr>
      <w:rFonts w:ascii="Calibri" w:eastAsia="Calibri" w:hAnsi="Calibri" w:cs="Calibri"/>
      <w:shd w:val="clear" w:color="auto" w:fill="FFFFFF"/>
    </w:rPr>
  </w:style>
  <w:style w:type="paragraph" w:customStyle="1" w:styleId="Nagwek41">
    <w:name w:val="Nagłówek #4"/>
    <w:basedOn w:val="Normalny"/>
    <w:link w:val="Nagwek40"/>
    <w:rsid w:val="00741004"/>
    <w:pPr>
      <w:widowControl w:val="0"/>
      <w:shd w:val="clear" w:color="auto" w:fill="FFFFFF"/>
      <w:spacing w:after="310"/>
      <w:ind w:left="340" w:hanging="340"/>
      <w:jc w:val="both"/>
      <w:outlineLvl w:val="3"/>
    </w:pPr>
    <w:rPr>
      <w:rFonts w:ascii="Calibri" w:eastAsia="Calibri" w:hAnsi="Calibri" w:cs="Calibri"/>
    </w:rPr>
  </w:style>
  <w:style w:type="paragraph" w:customStyle="1" w:styleId="Styl1">
    <w:name w:val="Styl1"/>
    <w:rsid w:val="00741004"/>
    <w:pPr>
      <w:spacing w:line="360" w:lineRule="auto"/>
    </w:pPr>
    <w:rPr>
      <w:color w:val="000000"/>
      <w:sz w:val="24"/>
      <w:szCs w:val="24"/>
      <w:u w:color="000000"/>
    </w:rPr>
  </w:style>
  <w:style w:type="paragraph" w:customStyle="1" w:styleId="Normalny1">
    <w:name w:val="Normalny1"/>
    <w:qFormat/>
    <w:rsid w:val="00741004"/>
    <w:rPr>
      <w:color w:val="000000"/>
      <w:sz w:val="24"/>
      <w:szCs w:val="24"/>
      <w:u w:color="000000"/>
    </w:rPr>
  </w:style>
  <w:style w:type="character" w:customStyle="1" w:styleId="oznaczenie">
    <w:name w:val="oznaczenie"/>
    <w:basedOn w:val="Domylnaczcionkaakapitu"/>
    <w:rsid w:val="00741004"/>
  </w:style>
  <w:style w:type="paragraph" w:customStyle="1" w:styleId="Tekstpodstawowywcity21">
    <w:name w:val="Tekst podstawowy wcięty 21"/>
    <w:basedOn w:val="Normalny"/>
    <w:rsid w:val="0089181C"/>
    <w:pPr>
      <w:suppressAutoHyphens/>
      <w:spacing w:after="120" w:line="480" w:lineRule="auto"/>
      <w:ind w:left="283"/>
    </w:pPr>
    <w:rPr>
      <w:sz w:val="24"/>
      <w:szCs w:val="24"/>
      <w:lang w:eastAsia="ar-SA"/>
    </w:rPr>
  </w:style>
  <w:style w:type="character" w:customStyle="1" w:styleId="Hyperlink0">
    <w:name w:val="Hyperlink.0"/>
    <w:rsid w:val="0007621A"/>
    <w:rPr>
      <w:color w:val="000000"/>
      <w:u w:color="000000"/>
    </w:rPr>
  </w:style>
  <w:style w:type="paragraph" w:customStyle="1" w:styleId="Numerparagrafu">
    <w:name w:val="Numer paragrafu"/>
    <w:basedOn w:val="Tekstpodstawowy"/>
    <w:link w:val="NumerparagrafuZnak"/>
    <w:rsid w:val="006542C1"/>
    <w:pPr>
      <w:keepNext/>
      <w:numPr>
        <w:numId w:val="5"/>
      </w:numPr>
      <w:spacing w:before="120"/>
      <w:jc w:val="center"/>
    </w:pPr>
    <w:rPr>
      <w:rFonts w:ascii="Arial" w:hAnsi="Arial" w:cs="Arial"/>
      <w:b/>
      <w:sz w:val="22"/>
      <w:szCs w:val="22"/>
    </w:rPr>
  </w:style>
  <w:style w:type="character" w:customStyle="1" w:styleId="NumerparagrafuZnak">
    <w:name w:val="Numer paragrafu Znak"/>
    <w:link w:val="Numerparagrafu"/>
    <w:rsid w:val="006542C1"/>
    <w:rPr>
      <w:rFonts w:ascii="Arial" w:hAnsi="Arial" w:cs="Arial"/>
      <w:b/>
      <w:sz w:val="22"/>
      <w:szCs w:val="22"/>
    </w:rPr>
  </w:style>
  <w:style w:type="paragraph" w:customStyle="1" w:styleId="punktumowy">
    <w:name w:val="punkt umowy"/>
    <w:basedOn w:val="Tekstpodstawowy"/>
    <w:link w:val="punktumowyZnak"/>
    <w:rsid w:val="006542C1"/>
    <w:pPr>
      <w:keepLines/>
      <w:numPr>
        <w:ilvl w:val="1"/>
        <w:numId w:val="6"/>
      </w:numPr>
      <w:spacing w:before="180"/>
      <w:jc w:val="both"/>
      <w:outlineLvl w:val="1"/>
    </w:pPr>
    <w:rPr>
      <w:rFonts w:ascii="Arial" w:hAnsi="Arial"/>
      <w:sz w:val="22"/>
      <w:szCs w:val="22"/>
    </w:rPr>
  </w:style>
  <w:style w:type="character" w:customStyle="1" w:styleId="punktumowyZnak">
    <w:name w:val="punkt umowy Znak"/>
    <w:link w:val="punktumowy"/>
    <w:rsid w:val="006542C1"/>
    <w:rPr>
      <w:rFonts w:ascii="Arial" w:hAnsi="Arial"/>
      <w:sz w:val="22"/>
      <w:szCs w:val="22"/>
    </w:rPr>
  </w:style>
  <w:style w:type="paragraph" w:customStyle="1" w:styleId="podpunktumowy">
    <w:name w:val="podpunkt umowy"/>
    <w:basedOn w:val="Tekstpodstawowy"/>
    <w:rsid w:val="006542C1"/>
    <w:pPr>
      <w:keepLines/>
      <w:tabs>
        <w:tab w:val="num" w:pos="400"/>
      </w:tabs>
      <w:spacing w:before="120"/>
      <w:ind w:left="797" w:hanging="397"/>
      <w:jc w:val="both"/>
      <w:outlineLvl w:val="2"/>
    </w:pPr>
    <w:rPr>
      <w:rFonts w:ascii="Arial" w:hAnsi="Arial" w:cs="Arial"/>
      <w:sz w:val="22"/>
      <w:szCs w:val="22"/>
    </w:rPr>
  </w:style>
  <w:style w:type="paragraph" w:customStyle="1" w:styleId="Tekstumowy">
    <w:name w:val="Tekst umowy"/>
    <w:basedOn w:val="Normalny"/>
    <w:rsid w:val="006542C1"/>
    <w:pPr>
      <w:keepLines/>
      <w:spacing w:before="120"/>
      <w:jc w:val="both"/>
    </w:pPr>
    <w:rPr>
      <w:rFonts w:ascii="Arial" w:hAnsi="Arial" w:cs="Arial"/>
      <w:sz w:val="22"/>
      <w:szCs w:val="22"/>
    </w:rPr>
  </w:style>
  <w:style w:type="paragraph" w:customStyle="1" w:styleId="listapunktowana0">
    <w:name w:val="lista punktowana 0"/>
    <w:basedOn w:val="Normalny"/>
    <w:rsid w:val="006542C1"/>
    <w:pPr>
      <w:jc w:val="both"/>
    </w:pPr>
    <w:rPr>
      <w:rFonts w:ascii="Arial" w:hAnsi="Arial" w:cs="Arial"/>
      <w:bCs/>
      <w:lang w:eastAsia="en-US"/>
    </w:rPr>
  </w:style>
  <w:style w:type="paragraph" w:customStyle="1" w:styleId="Listadopunktuumowy">
    <w:name w:val="Lista do punktu umowy"/>
    <w:basedOn w:val="Tekstpodstawowy"/>
    <w:rsid w:val="006542C1"/>
    <w:pPr>
      <w:keepLines/>
      <w:tabs>
        <w:tab w:val="num" w:pos="360"/>
      </w:tabs>
      <w:spacing w:before="80"/>
      <w:ind w:left="360" w:hanging="360"/>
      <w:jc w:val="both"/>
      <w:outlineLvl w:val="3"/>
    </w:pPr>
    <w:rPr>
      <w:rFonts w:ascii="Arial" w:hAnsi="Arial" w:cs="Arial"/>
      <w:sz w:val="22"/>
      <w:szCs w:val="22"/>
    </w:rPr>
  </w:style>
  <w:style w:type="character" w:customStyle="1" w:styleId="FontStyle23">
    <w:name w:val="Font Style23"/>
    <w:rsid w:val="006542C1"/>
    <w:rPr>
      <w:rFonts w:ascii="Arial" w:hAnsi="Arial" w:cs="Arial"/>
      <w:sz w:val="20"/>
      <w:szCs w:val="20"/>
    </w:rPr>
  </w:style>
  <w:style w:type="character" w:customStyle="1" w:styleId="FontStyle18">
    <w:name w:val="Font Style18"/>
    <w:rsid w:val="006542C1"/>
    <w:rPr>
      <w:rFonts w:ascii="Arial" w:hAnsi="Arial" w:cs="Arial"/>
      <w:sz w:val="20"/>
      <w:szCs w:val="20"/>
    </w:rPr>
  </w:style>
  <w:style w:type="paragraph" w:customStyle="1" w:styleId="ZnakZnak">
    <w:name w:val="Znak Znak"/>
    <w:basedOn w:val="Normalny"/>
    <w:rsid w:val="006542C1"/>
    <w:pPr>
      <w:spacing w:line="360" w:lineRule="auto"/>
      <w:jc w:val="both"/>
    </w:pPr>
    <w:rPr>
      <w:rFonts w:ascii="Verdana" w:hAnsi="Verdana"/>
    </w:rPr>
  </w:style>
  <w:style w:type="character" w:customStyle="1" w:styleId="FontStyle27">
    <w:name w:val="Font Style27"/>
    <w:uiPriority w:val="99"/>
    <w:rsid w:val="006542C1"/>
    <w:rPr>
      <w:rFonts w:ascii="Times New Roman" w:hAnsi="Times New Roman" w:cs="Times New Roman"/>
      <w:sz w:val="22"/>
      <w:szCs w:val="22"/>
    </w:rPr>
  </w:style>
  <w:style w:type="character" w:customStyle="1" w:styleId="FontStyle30">
    <w:name w:val="Font Style30"/>
    <w:uiPriority w:val="99"/>
    <w:rsid w:val="006542C1"/>
    <w:rPr>
      <w:rFonts w:ascii="Times New Roman" w:hAnsi="Times New Roman" w:cs="Times New Roman"/>
      <w:sz w:val="22"/>
      <w:szCs w:val="22"/>
    </w:rPr>
  </w:style>
  <w:style w:type="paragraph" w:customStyle="1" w:styleId="trescpisma">
    <w:name w:val="tresc.pisma"/>
    <w:basedOn w:val="Normalny"/>
    <w:qFormat/>
    <w:rsid w:val="006542C1"/>
    <w:pPr>
      <w:spacing w:after="60" w:line="360" w:lineRule="auto"/>
      <w:ind w:firstLine="709"/>
      <w:jc w:val="both"/>
    </w:pPr>
    <w:rPr>
      <w:rFonts w:ascii="Arial" w:eastAsia="Calibri" w:hAnsi="Arial"/>
      <w:szCs w:val="24"/>
    </w:rPr>
  </w:style>
  <w:style w:type="paragraph" w:customStyle="1" w:styleId="TSNormal">
    <w:name w:val="TS_Normal"/>
    <w:basedOn w:val="Normalny"/>
    <w:rsid w:val="006542C1"/>
    <w:rPr>
      <w:rFonts w:ascii="Arial" w:hAnsi="Arial"/>
    </w:rPr>
  </w:style>
  <w:style w:type="paragraph" w:customStyle="1" w:styleId="gwpe4c8914cmsonormal">
    <w:name w:val="gwpe4c8914c_msonormal"/>
    <w:basedOn w:val="Normalny"/>
    <w:rsid w:val="00712384"/>
    <w:pPr>
      <w:spacing w:before="100" w:beforeAutospacing="1" w:after="100" w:afterAutospacing="1"/>
    </w:pPr>
    <w:rPr>
      <w:sz w:val="24"/>
      <w:szCs w:val="24"/>
    </w:rPr>
  </w:style>
  <w:style w:type="character" w:customStyle="1" w:styleId="normaltextrun">
    <w:name w:val="normaltextrun"/>
    <w:basedOn w:val="Domylnaczcionkaakapitu"/>
    <w:uiPriority w:val="1"/>
    <w:rsid w:val="00025D86"/>
  </w:style>
  <w:style w:type="table" w:customStyle="1" w:styleId="NormalTable1">
    <w:name w:val="Normal Table1"/>
    <w:uiPriority w:val="2"/>
    <w:semiHidden/>
    <w:unhideWhenUsed/>
    <w:qFormat/>
    <w:rsid w:val="002C33B2"/>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cf01">
    <w:name w:val="cf01"/>
    <w:basedOn w:val="Domylnaczcionkaakapitu"/>
    <w:rsid w:val="00EF3D2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46852">
      <w:bodyDiv w:val="1"/>
      <w:marLeft w:val="0"/>
      <w:marRight w:val="0"/>
      <w:marTop w:val="0"/>
      <w:marBottom w:val="0"/>
      <w:divBdr>
        <w:top w:val="none" w:sz="0" w:space="0" w:color="auto"/>
        <w:left w:val="none" w:sz="0" w:space="0" w:color="auto"/>
        <w:bottom w:val="none" w:sz="0" w:space="0" w:color="auto"/>
        <w:right w:val="none" w:sz="0" w:space="0" w:color="auto"/>
      </w:divBdr>
    </w:div>
    <w:div w:id="79495404">
      <w:bodyDiv w:val="1"/>
      <w:marLeft w:val="0"/>
      <w:marRight w:val="0"/>
      <w:marTop w:val="0"/>
      <w:marBottom w:val="0"/>
      <w:divBdr>
        <w:top w:val="none" w:sz="0" w:space="0" w:color="auto"/>
        <w:left w:val="none" w:sz="0" w:space="0" w:color="auto"/>
        <w:bottom w:val="none" w:sz="0" w:space="0" w:color="auto"/>
        <w:right w:val="none" w:sz="0" w:space="0" w:color="auto"/>
      </w:divBdr>
    </w:div>
    <w:div w:id="86581449">
      <w:bodyDiv w:val="1"/>
      <w:marLeft w:val="0"/>
      <w:marRight w:val="0"/>
      <w:marTop w:val="0"/>
      <w:marBottom w:val="0"/>
      <w:divBdr>
        <w:top w:val="none" w:sz="0" w:space="0" w:color="auto"/>
        <w:left w:val="none" w:sz="0" w:space="0" w:color="auto"/>
        <w:bottom w:val="none" w:sz="0" w:space="0" w:color="auto"/>
        <w:right w:val="none" w:sz="0" w:space="0" w:color="auto"/>
      </w:divBdr>
    </w:div>
    <w:div w:id="90709705">
      <w:bodyDiv w:val="1"/>
      <w:marLeft w:val="0"/>
      <w:marRight w:val="0"/>
      <w:marTop w:val="0"/>
      <w:marBottom w:val="0"/>
      <w:divBdr>
        <w:top w:val="none" w:sz="0" w:space="0" w:color="auto"/>
        <w:left w:val="none" w:sz="0" w:space="0" w:color="auto"/>
        <w:bottom w:val="none" w:sz="0" w:space="0" w:color="auto"/>
        <w:right w:val="none" w:sz="0" w:space="0" w:color="auto"/>
      </w:divBdr>
    </w:div>
    <w:div w:id="111828980">
      <w:bodyDiv w:val="1"/>
      <w:marLeft w:val="0"/>
      <w:marRight w:val="0"/>
      <w:marTop w:val="0"/>
      <w:marBottom w:val="0"/>
      <w:divBdr>
        <w:top w:val="none" w:sz="0" w:space="0" w:color="auto"/>
        <w:left w:val="none" w:sz="0" w:space="0" w:color="auto"/>
        <w:bottom w:val="none" w:sz="0" w:space="0" w:color="auto"/>
        <w:right w:val="none" w:sz="0" w:space="0" w:color="auto"/>
      </w:divBdr>
    </w:div>
    <w:div w:id="127823618">
      <w:bodyDiv w:val="1"/>
      <w:marLeft w:val="0"/>
      <w:marRight w:val="0"/>
      <w:marTop w:val="0"/>
      <w:marBottom w:val="0"/>
      <w:divBdr>
        <w:top w:val="none" w:sz="0" w:space="0" w:color="auto"/>
        <w:left w:val="none" w:sz="0" w:space="0" w:color="auto"/>
        <w:bottom w:val="none" w:sz="0" w:space="0" w:color="auto"/>
        <w:right w:val="none" w:sz="0" w:space="0" w:color="auto"/>
      </w:divBdr>
    </w:div>
    <w:div w:id="134682037">
      <w:bodyDiv w:val="1"/>
      <w:marLeft w:val="0"/>
      <w:marRight w:val="0"/>
      <w:marTop w:val="0"/>
      <w:marBottom w:val="0"/>
      <w:divBdr>
        <w:top w:val="none" w:sz="0" w:space="0" w:color="auto"/>
        <w:left w:val="none" w:sz="0" w:space="0" w:color="auto"/>
        <w:bottom w:val="none" w:sz="0" w:space="0" w:color="auto"/>
        <w:right w:val="none" w:sz="0" w:space="0" w:color="auto"/>
      </w:divBdr>
    </w:div>
    <w:div w:id="140005202">
      <w:bodyDiv w:val="1"/>
      <w:marLeft w:val="0"/>
      <w:marRight w:val="0"/>
      <w:marTop w:val="0"/>
      <w:marBottom w:val="0"/>
      <w:divBdr>
        <w:top w:val="none" w:sz="0" w:space="0" w:color="auto"/>
        <w:left w:val="none" w:sz="0" w:space="0" w:color="auto"/>
        <w:bottom w:val="none" w:sz="0" w:space="0" w:color="auto"/>
        <w:right w:val="none" w:sz="0" w:space="0" w:color="auto"/>
      </w:divBdr>
    </w:div>
    <w:div w:id="157888718">
      <w:bodyDiv w:val="1"/>
      <w:marLeft w:val="0"/>
      <w:marRight w:val="0"/>
      <w:marTop w:val="0"/>
      <w:marBottom w:val="0"/>
      <w:divBdr>
        <w:top w:val="none" w:sz="0" w:space="0" w:color="auto"/>
        <w:left w:val="none" w:sz="0" w:space="0" w:color="auto"/>
        <w:bottom w:val="none" w:sz="0" w:space="0" w:color="auto"/>
        <w:right w:val="none" w:sz="0" w:space="0" w:color="auto"/>
      </w:divBdr>
    </w:div>
    <w:div w:id="180171022">
      <w:bodyDiv w:val="1"/>
      <w:marLeft w:val="0"/>
      <w:marRight w:val="0"/>
      <w:marTop w:val="0"/>
      <w:marBottom w:val="0"/>
      <w:divBdr>
        <w:top w:val="none" w:sz="0" w:space="0" w:color="auto"/>
        <w:left w:val="none" w:sz="0" w:space="0" w:color="auto"/>
        <w:bottom w:val="none" w:sz="0" w:space="0" w:color="auto"/>
        <w:right w:val="none" w:sz="0" w:space="0" w:color="auto"/>
      </w:divBdr>
    </w:div>
    <w:div w:id="183784804">
      <w:bodyDiv w:val="1"/>
      <w:marLeft w:val="0"/>
      <w:marRight w:val="0"/>
      <w:marTop w:val="0"/>
      <w:marBottom w:val="0"/>
      <w:divBdr>
        <w:top w:val="none" w:sz="0" w:space="0" w:color="auto"/>
        <w:left w:val="none" w:sz="0" w:space="0" w:color="auto"/>
        <w:bottom w:val="none" w:sz="0" w:space="0" w:color="auto"/>
        <w:right w:val="none" w:sz="0" w:space="0" w:color="auto"/>
      </w:divBdr>
    </w:div>
    <w:div w:id="206257560">
      <w:bodyDiv w:val="1"/>
      <w:marLeft w:val="0"/>
      <w:marRight w:val="0"/>
      <w:marTop w:val="0"/>
      <w:marBottom w:val="0"/>
      <w:divBdr>
        <w:top w:val="none" w:sz="0" w:space="0" w:color="auto"/>
        <w:left w:val="none" w:sz="0" w:space="0" w:color="auto"/>
        <w:bottom w:val="none" w:sz="0" w:space="0" w:color="auto"/>
        <w:right w:val="none" w:sz="0" w:space="0" w:color="auto"/>
      </w:divBdr>
    </w:div>
    <w:div w:id="207768441">
      <w:bodyDiv w:val="1"/>
      <w:marLeft w:val="0"/>
      <w:marRight w:val="0"/>
      <w:marTop w:val="0"/>
      <w:marBottom w:val="0"/>
      <w:divBdr>
        <w:top w:val="none" w:sz="0" w:space="0" w:color="auto"/>
        <w:left w:val="none" w:sz="0" w:space="0" w:color="auto"/>
        <w:bottom w:val="none" w:sz="0" w:space="0" w:color="auto"/>
        <w:right w:val="none" w:sz="0" w:space="0" w:color="auto"/>
      </w:divBdr>
    </w:div>
    <w:div w:id="216280840">
      <w:bodyDiv w:val="1"/>
      <w:marLeft w:val="0"/>
      <w:marRight w:val="0"/>
      <w:marTop w:val="0"/>
      <w:marBottom w:val="0"/>
      <w:divBdr>
        <w:top w:val="none" w:sz="0" w:space="0" w:color="auto"/>
        <w:left w:val="none" w:sz="0" w:space="0" w:color="auto"/>
        <w:bottom w:val="none" w:sz="0" w:space="0" w:color="auto"/>
        <w:right w:val="none" w:sz="0" w:space="0" w:color="auto"/>
      </w:divBdr>
    </w:div>
    <w:div w:id="219899041">
      <w:bodyDiv w:val="1"/>
      <w:marLeft w:val="0"/>
      <w:marRight w:val="0"/>
      <w:marTop w:val="0"/>
      <w:marBottom w:val="0"/>
      <w:divBdr>
        <w:top w:val="none" w:sz="0" w:space="0" w:color="auto"/>
        <w:left w:val="none" w:sz="0" w:space="0" w:color="auto"/>
        <w:bottom w:val="none" w:sz="0" w:space="0" w:color="auto"/>
        <w:right w:val="none" w:sz="0" w:space="0" w:color="auto"/>
      </w:divBdr>
    </w:div>
    <w:div w:id="224730573">
      <w:bodyDiv w:val="1"/>
      <w:marLeft w:val="0"/>
      <w:marRight w:val="0"/>
      <w:marTop w:val="0"/>
      <w:marBottom w:val="0"/>
      <w:divBdr>
        <w:top w:val="none" w:sz="0" w:space="0" w:color="auto"/>
        <w:left w:val="none" w:sz="0" w:space="0" w:color="auto"/>
        <w:bottom w:val="none" w:sz="0" w:space="0" w:color="auto"/>
        <w:right w:val="none" w:sz="0" w:space="0" w:color="auto"/>
      </w:divBdr>
    </w:div>
    <w:div w:id="271322621">
      <w:bodyDiv w:val="1"/>
      <w:marLeft w:val="0"/>
      <w:marRight w:val="0"/>
      <w:marTop w:val="0"/>
      <w:marBottom w:val="0"/>
      <w:divBdr>
        <w:top w:val="none" w:sz="0" w:space="0" w:color="auto"/>
        <w:left w:val="none" w:sz="0" w:space="0" w:color="auto"/>
        <w:bottom w:val="none" w:sz="0" w:space="0" w:color="auto"/>
        <w:right w:val="none" w:sz="0" w:space="0" w:color="auto"/>
      </w:divBdr>
    </w:div>
    <w:div w:id="272399871">
      <w:bodyDiv w:val="1"/>
      <w:marLeft w:val="0"/>
      <w:marRight w:val="0"/>
      <w:marTop w:val="0"/>
      <w:marBottom w:val="0"/>
      <w:divBdr>
        <w:top w:val="none" w:sz="0" w:space="0" w:color="auto"/>
        <w:left w:val="none" w:sz="0" w:space="0" w:color="auto"/>
        <w:bottom w:val="none" w:sz="0" w:space="0" w:color="auto"/>
        <w:right w:val="none" w:sz="0" w:space="0" w:color="auto"/>
      </w:divBdr>
    </w:div>
    <w:div w:id="293760387">
      <w:bodyDiv w:val="1"/>
      <w:marLeft w:val="0"/>
      <w:marRight w:val="0"/>
      <w:marTop w:val="0"/>
      <w:marBottom w:val="0"/>
      <w:divBdr>
        <w:top w:val="none" w:sz="0" w:space="0" w:color="auto"/>
        <w:left w:val="none" w:sz="0" w:space="0" w:color="auto"/>
        <w:bottom w:val="none" w:sz="0" w:space="0" w:color="auto"/>
        <w:right w:val="none" w:sz="0" w:space="0" w:color="auto"/>
      </w:divBdr>
    </w:div>
    <w:div w:id="322243568">
      <w:bodyDiv w:val="1"/>
      <w:marLeft w:val="0"/>
      <w:marRight w:val="0"/>
      <w:marTop w:val="0"/>
      <w:marBottom w:val="0"/>
      <w:divBdr>
        <w:top w:val="none" w:sz="0" w:space="0" w:color="auto"/>
        <w:left w:val="none" w:sz="0" w:space="0" w:color="auto"/>
        <w:bottom w:val="none" w:sz="0" w:space="0" w:color="auto"/>
        <w:right w:val="none" w:sz="0" w:space="0" w:color="auto"/>
      </w:divBdr>
    </w:div>
    <w:div w:id="358354436">
      <w:bodyDiv w:val="1"/>
      <w:marLeft w:val="0"/>
      <w:marRight w:val="0"/>
      <w:marTop w:val="0"/>
      <w:marBottom w:val="0"/>
      <w:divBdr>
        <w:top w:val="none" w:sz="0" w:space="0" w:color="auto"/>
        <w:left w:val="none" w:sz="0" w:space="0" w:color="auto"/>
        <w:bottom w:val="none" w:sz="0" w:space="0" w:color="auto"/>
        <w:right w:val="none" w:sz="0" w:space="0" w:color="auto"/>
      </w:divBdr>
    </w:div>
    <w:div w:id="364647640">
      <w:bodyDiv w:val="1"/>
      <w:marLeft w:val="0"/>
      <w:marRight w:val="0"/>
      <w:marTop w:val="0"/>
      <w:marBottom w:val="0"/>
      <w:divBdr>
        <w:top w:val="none" w:sz="0" w:space="0" w:color="auto"/>
        <w:left w:val="none" w:sz="0" w:space="0" w:color="auto"/>
        <w:bottom w:val="none" w:sz="0" w:space="0" w:color="auto"/>
        <w:right w:val="none" w:sz="0" w:space="0" w:color="auto"/>
      </w:divBdr>
    </w:div>
    <w:div w:id="408581548">
      <w:bodyDiv w:val="1"/>
      <w:marLeft w:val="0"/>
      <w:marRight w:val="0"/>
      <w:marTop w:val="0"/>
      <w:marBottom w:val="0"/>
      <w:divBdr>
        <w:top w:val="none" w:sz="0" w:space="0" w:color="auto"/>
        <w:left w:val="none" w:sz="0" w:space="0" w:color="auto"/>
        <w:bottom w:val="none" w:sz="0" w:space="0" w:color="auto"/>
        <w:right w:val="none" w:sz="0" w:space="0" w:color="auto"/>
      </w:divBdr>
    </w:div>
    <w:div w:id="442844598">
      <w:bodyDiv w:val="1"/>
      <w:marLeft w:val="0"/>
      <w:marRight w:val="0"/>
      <w:marTop w:val="0"/>
      <w:marBottom w:val="0"/>
      <w:divBdr>
        <w:top w:val="none" w:sz="0" w:space="0" w:color="auto"/>
        <w:left w:val="none" w:sz="0" w:space="0" w:color="auto"/>
        <w:bottom w:val="none" w:sz="0" w:space="0" w:color="auto"/>
        <w:right w:val="none" w:sz="0" w:space="0" w:color="auto"/>
      </w:divBdr>
    </w:div>
    <w:div w:id="462427865">
      <w:bodyDiv w:val="1"/>
      <w:marLeft w:val="0"/>
      <w:marRight w:val="0"/>
      <w:marTop w:val="0"/>
      <w:marBottom w:val="0"/>
      <w:divBdr>
        <w:top w:val="none" w:sz="0" w:space="0" w:color="auto"/>
        <w:left w:val="none" w:sz="0" w:space="0" w:color="auto"/>
        <w:bottom w:val="none" w:sz="0" w:space="0" w:color="auto"/>
        <w:right w:val="none" w:sz="0" w:space="0" w:color="auto"/>
      </w:divBdr>
    </w:div>
    <w:div w:id="519508906">
      <w:bodyDiv w:val="1"/>
      <w:marLeft w:val="0"/>
      <w:marRight w:val="0"/>
      <w:marTop w:val="0"/>
      <w:marBottom w:val="0"/>
      <w:divBdr>
        <w:top w:val="none" w:sz="0" w:space="0" w:color="auto"/>
        <w:left w:val="none" w:sz="0" w:space="0" w:color="auto"/>
        <w:bottom w:val="none" w:sz="0" w:space="0" w:color="auto"/>
        <w:right w:val="none" w:sz="0" w:space="0" w:color="auto"/>
      </w:divBdr>
    </w:div>
    <w:div w:id="562377636">
      <w:bodyDiv w:val="1"/>
      <w:marLeft w:val="0"/>
      <w:marRight w:val="0"/>
      <w:marTop w:val="0"/>
      <w:marBottom w:val="0"/>
      <w:divBdr>
        <w:top w:val="none" w:sz="0" w:space="0" w:color="auto"/>
        <w:left w:val="none" w:sz="0" w:space="0" w:color="auto"/>
        <w:bottom w:val="none" w:sz="0" w:space="0" w:color="auto"/>
        <w:right w:val="none" w:sz="0" w:space="0" w:color="auto"/>
      </w:divBdr>
    </w:div>
    <w:div w:id="576744948">
      <w:bodyDiv w:val="1"/>
      <w:marLeft w:val="0"/>
      <w:marRight w:val="0"/>
      <w:marTop w:val="0"/>
      <w:marBottom w:val="0"/>
      <w:divBdr>
        <w:top w:val="none" w:sz="0" w:space="0" w:color="auto"/>
        <w:left w:val="none" w:sz="0" w:space="0" w:color="auto"/>
        <w:bottom w:val="none" w:sz="0" w:space="0" w:color="auto"/>
        <w:right w:val="none" w:sz="0" w:space="0" w:color="auto"/>
      </w:divBdr>
    </w:div>
    <w:div w:id="579560238">
      <w:bodyDiv w:val="1"/>
      <w:marLeft w:val="0"/>
      <w:marRight w:val="0"/>
      <w:marTop w:val="0"/>
      <w:marBottom w:val="0"/>
      <w:divBdr>
        <w:top w:val="none" w:sz="0" w:space="0" w:color="auto"/>
        <w:left w:val="none" w:sz="0" w:space="0" w:color="auto"/>
        <w:bottom w:val="none" w:sz="0" w:space="0" w:color="auto"/>
        <w:right w:val="none" w:sz="0" w:space="0" w:color="auto"/>
      </w:divBdr>
    </w:div>
    <w:div w:id="580798261">
      <w:bodyDiv w:val="1"/>
      <w:marLeft w:val="0"/>
      <w:marRight w:val="0"/>
      <w:marTop w:val="0"/>
      <w:marBottom w:val="0"/>
      <w:divBdr>
        <w:top w:val="none" w:sz="0" w:space="0" w:color="auto"/>
        <w:left w:val="none" w:sz="0" w:space="0" w:color="auto"/>
        <w:bottom w:val="none" w:sz="0" w:space="0" w:color="auto"/>
        <w:right w:val="none" w:sz="0" w:space="0" w:color="auto"/>
      </w:divBdr>
    </w:div>
    <w:div w:id="610356556">
      <w:bodyDiv w:val="1"/>
      <w:marLeft w:val="0"/>
      <w:marRight w:val="0"/>
      <w:marTop w:val="0"/>
      <w:marBottom w:val="0"/>
      <w:divBdr>
        <w:top w:val="none" w:sz="0" w:space="0" w:color="auto"/>
        <w:left w:val="none" w:sz="0" w:space="0" w:color="auto"/>
        <w:bottom w:val="none" w:sz="0" w:space="0" w:color="auto"/>
        <w:right w:val="none" w:sz="0" w:space="0" w:color="auto"/>
      </w:divBdr>
    </w:div>
    <w:div w:id="631789642">
      <w:bodyDiv w:val="1"/>
      <w:marLeft w:val="0"/>
      <w:marRight w:val="0"/>
      <w:marTop w:val="0"/>
      <w:marBottom w:val="0"/>
      <w:divBdr>
        <w:top w:val="none" w:sz="0" w:space="0" w:color="auto"/>
        <w:left w:val="none" w:sz="0" w:space="0" w:color="auto"/>
        <w:bottom w:val="none" w:sz="0" w:space="0" w:color="auto"/>
        <w:right w:val="none" w:sz="0" w:space="0" w:color="auto"/>
      </w:divBdr>
    </w:div>
    <w:div w:id="633370163">
      <w:bodyDiv w:val="1"/>
      <w:marLeft w:val="0"/>
      <w:marRight w:val="0"/>
      <w:marTop w:val="0"/>
      <w:marBottom w:val="0"/>
      <w:divBdr>
        <w:top w:val="none" w:sz="0" w:space="0" w:color="auto"/>
        <w:left w:val="none" w:sz="0" w:space="0" w:color="auto"/>
        <w:bottom w:val="none" w:sz="0" w:space="0" w:color="auto"/>
        <w:right w:val="none" w:sz="0" w:space="0" w:color="auto"/>
      </w:divBdr>
      <w:divsChild>
        <w:div w:id="8143140">
          <w:marLeft w:val="0"/>
          <w:marRight w:val="0"/>
          <w:marTop w:val="0"/>
          <w:marBottom w:val="0"/>
          <w:divBdr>
            <w:top w:val="none" w:sz="0" w:space="0" w:color="auto"/>
            <w:left w:val="none" w:sz="0" w:space="0" w:color="auto"/>
            <w:bottom w:val="none" w:sz="0" w:space="0" w:color="auto"/>
            <w:right w:val="none" w:sz="0" w:space="0" w:color="auto"/>
          </w:divBdr>
        </w:div>
        <w:div w:id="231043467">
          <w:marLeft w:val="0"/>
          <w:marRight w:val="0"/>
          <w:marTop w:val="0"/>
          <w:marBottom w:val="0"/>
          <w:divBdr>
            <w:top w:val="none" w:sz="0" w:space="0" w:color="auto"/>
            <w:left w:val="none" w:sz="0" w:space="0" w:color="auto"/>
            <w:bottom w:val="none" w:sz="0" w:space="0" w:color="auto"/>
            <w:right w:val="none" w:sz="0" w:space="0" w:color="auto"/>
          </w:divBdr>
        </w:div>
        <w:div w:id="276109605">
          <w:marLeft w:val="0"/>
          <w:marRight w:val="0"/>
          <w:marTop w:val="0"/>
          <w:marBottom w:val="0"/>
          <w:divBdr>
            <w:top w:val="none" w:sz="0" w:space="0" w:color="auto"/>
            <w:left w:val="none" w:sz="0" w:space="0" w:color="auto"/>
            <w:bottom w:val="none" w:sz="0" w:space="0" w:color="auto"/>
            <w:right w:val="none" w:sz="0" w:space="0" w:color="auto"/>
          </w:divBdr>
        </w:div>
        <w:div w:id="280385924">
          <w:marLeft w:val="0"/>
          <w:marRight w:val="0"/>
          <w:marTop w:val="0"/>
          <w:marBottom w:val="0"/>
          <w:divBdr>
            <w:top w:val="none" w:sz="0" w:space="0" w:color="auto"/>
            <w:left w:val="none" w:sz="0" w:space="0" w:color="auto"/>
            <w:bottom w:val="none" w:sz="0" w:space="0" w:color="auto"/>
            <w:right w:val="none" w:sz="0" w:space="0" w:color="auto"/>
          </w:divBdr>
        </w:div>
        <w:div w:id="334921617">
          <w:marLeft w:val="0"/>
          <w:marRight w:val="0"/>
          <w:marTop w:val="0"/>
          <w:marBottom w:val="0"/>
          <w:divBdr>
            <w:top w:val="none" w:sz="0" w:space="0" w:color="auto"/>
            <w:left w:val="none" w:sz="0" w:space="0" w:color="auto"/>
            <w:bottom w:val="none" w:sz="0" w:space="0" w:color="auto"/>
            <w:right w:val="none" w:sz="0" w:space="0" w:color="auto"/>
          </w:divBdr>
        </w:div>
        <w:div w:id="582177826">
          <w:marLeft w:val="0"/>
          <w:marRight w:val="0"/>
          <w:marTop w:val="0"/>
          <w:marBottom w:val="0"/>
          <w:divBdr>
            <w:top w:val="none" w:sz="0" w:space="0" w:color="auto"/>
            <w:left w:val="none" w:sz="0" w:space="0" w:color="auto"/>
            <w:bottom w:val="none" w:sz="0" w:space="0" w:color="auto"/>
            <w:right w:val="none" w:sz="0" w:space="0" w:color="auto"/>
          </w:divBdr>
        </w:div>
        <w:div w:id="716512241">
          <w:marLeft w:val="0"/>
          <w:marRight w:val="0"/>
          <w:marTop w:val="0"/>
          <w:marBottom w:val="0"/>
          <w:divBdr>
            <w:top w:val="none" w:sz="0" w:space="0" w:color="auto"/>
            <w:left w:val="none" w:sz="0" w:space="0" w:color="auto"/>
            <w:bottom w:val="none" w:sz="0" w:space="0" w:color="auto"/>
            <w:right w:val="none" w:sz="0" w:space="0" w:color="auto"/>
          </w:divBdr>
        </w:div>
        <w:div w:id="760294591">
          <w:marLeft w:val="0"/>
          <w:marRight w:val="0"/>
          <w:marTop w:val="0"/>
          <w:marBottom w:val="0"/>
          <w:divBdr>
            <w:top w:val="none" w:sz="0" w:space="0" w:color="auto"/>
            <w:left w:val="none" w:sz="0" w:space="0" w:color="auto"/>
            <w:bottom w:val="none" w:sz="0" w:space="0" w:color="auto"/>
            <w:right w:val="none" w:sz="0" w:space="0" w:color="auto"/>
          </w:divBdr>
        </w:div>
        <w:div w:id="817306811">
          <w:marLeft w:val="0"/>
          <w:marRight w:val="0"/>
          <w:marTop w:val="0"/>
          <w:marBottom w:val="0"/>
          <w:divBdr>
            <w:top w:val="none" w:sz="0" w:space="0" w:color="auto"/>
            <w:left w:val="none" w:sz="0" w:space="0" w:color="auto"/>
            <w:bottom w:val="none" w:sz="0" w:space="0" w:color="auto"/>
            <w:right w:val="none" w:sz="0" w:space="0" w:color="auto"/>
          </w:divBdr>
        </w:div>
        <w:div w:id="915481310">
          <w:marLeft w:val="0"/>
          <w:marRight w:val="0"/>
          <w:marTop w:val="0"/>
          <w:marBottom w:val="0"/>
          <w:divBdr>
            <w:top w:val="none" w:sz="0" w:space="0" w:color="auto"/>
            <w:left w:val="none" w:sz="0" w:space="0" w:color="auto"/>
            <w:bottom w:val="none" w:sz="0" w:space="0" w:color="auto"/>
            <w:right w:val="none" w:sz="0" w:space="0" w:color="auto"/>
          </w:divBdr>
        </w:div>
        <w:div w:id="926041262">
          <w:marLeft w:val="0"/>
          <w:marRight w:val="0"/>
          <w:marTop w:val="0"/>
          <w:marBottom w:val="0"/>
          <w:divBdr>
            <w:top w:val="none" w:sz="0" w:space="0" w:color="auto"/>
            <w:left w:val="none" w:sz="0" w:space="0" w:color="auto"/>
            <w:bottom w:val="none" w:sz="0" w:space="0" w:color="auto"/>
            <w:right w:val="none" w:sz="0" w:space="0" w:color="auto"/>
          </w:divBdr>
        </w:div>
        <w:div w:id="936064078">
          <w:marLeft w:val="0"/>
          <w:marRight w:val="0"/>
          <w:marTop w:val="0"/>
          <w:marBottom w:val="0"/>
          <w:divBdr>
            <w:top w:val="none" w:sz="0" w:space="0" w:color="auto"/>
            <w:left w:val="none" w:sz="0" w:space="0" w:color="auto"/>
            <w:bottom w:val="none" w:sz="0" w:space="0" w:color="auto"/>
            <w:right w:val="none" w:sz="0" w:space="0" w:color="auto"/>
          </w:divBdr>
        </w:div>
        <w:div w:id="1066952713">
          <w:marLeft w:val="0"/>
          <w:marRight w:val="0"/>
          <w:marTop w:val="0"/>
          <w:marBottom w:val="0"/>
          <w:divBdr>
            <w:top w:val="none" w:sz="0" w:space="0" w:color="auto"/>
            <w:left w:val="none" w:sz="0" w:space="0" w:color="auto"/>
            <w:bottom w:val="none" w:sz="0" w:space="0" w:color="auto"/>
            <w:right w:val="none" w:sz="0" w:space="0" w:color="auto"/>
          </w:divBdr>
        </w:div>
        <w:div w:id="1108040728">
          <w:marLeft w:val="0"/>
          <w:marRight w:val="0"/>
          <w:marTop w:val="0"/>
          <w:marBottom w:val="0"/>
          <w:divBdr>
            <w:top w:val="none" w:sz="0" w:space="0" w:color="auto"/>
            <w:left w:val="none" w:sz="0" w:space="0" w:color="auto"/>
            <w:bottom w:val="none" w:sz="0" w:space="0" w:color="auto"/>
            <w:right w:val="none" w:sz="0" w:space="0" w:color="auto"/>
          </w:divBdr>
        </w:div>
        <w:div w:id="1426850013">
          <w:marLeft w:val="0"/>
          <w:marRight w:val="0"/>
          <w:marTop w:val="0"/>
          <w:marBottom w:val="0"/>
          <w:divBdr>
            <w:top w:val="none" w:sz="0" w:space="0" w:color="auto"/>
            <w:left w:val="none" w:sz="0" w:space="0" w:color="auto"/>
            <w:bottom w:val="none" w:sz="0" w:space="0" w:color="auto"/>
            <w:right w:val="none" w:sz="0" w:space="0" w:color="auto"/>
          </w:divBdr>
        </w:div>
        <w:div w:id="1456413234">
          <w:marLeft w:val="0"/>
          <w:marRight w:val="0"/>
          <w:marTop w:val="0"/>
          <w:marBottom w:val="0"/>
          <w:divBdr>
            <w:top w:val="none" w:sz="0" w:space="0" w:color="auto"/>
            <w:left w:val="none" w:sz="0" w:space="0" w:color="auto"/>
            <w:bottom w:val="none" w:sz="0" w:space="0" w:color="auto"/>
            <w:right w:val="none" w:sz="0" w:space="0" w:color="auto"/>
          </w:divBdr>
        </w:div>
        <w:div w:id="1677070510">
          <w:marLeft w:val="0"/>
          <w:marRight w:val="0"/>
          <w:marTop w:val="0"/>
          <w:marBottom w:val="0"/>
          <w:divBdr>
            <w:top w:val="none" w:sz="0" w:space="0" w:color="auto"/>
            <w:left w:val="none" w:sz="0" w:space="0" w:color="auto"/>
            <w:bottom w:val="none" w:sz="0" w:space="0" w:color="auto"/>
            <w:right w:val="none" w:sz="0" w:space="0" w:color="auto"/>
          </w:divBdr>
        </w:div>
        <w:div w:id="1898540857">
          <w:marLeft w:val="0"/>
          <w:marRight w:val="0"/>
          <w:marTop w:val="0"/>
          <w:marBottom w:val="0"/>
          <w:divBdr>
            <w:top w:val="none" w:sz="0" w:space="0" w:color="auto"/>
            <w:left w:val="none" w:sz="0" w:space="0" w:color="auto"/>
            <w:bottom w:val="none" w:sz="0" w:space="0" w:color="auto"/>
            <w:right w:val="none" w:sz="0" w:space="0" w:color="auto"/>
          </w:divBdr>
        </w:div>
        <w:div w:id="2126078431">
          <w:marLeft w:val="0"/>
          <w:marRight w:val="0"/>
          <w:marTop w:val="0"/>
          <w:marBottom w:val="0"/>
          <w:divBdr>
            <w:top w:val="none" w:sz="0" w:space="0" w:color="auto"/>
            <w:left w:val="none" w:sz="0" w:space="0" w:color="auto"/>
            <w:bottom w:val="none" w:sz="0" w:space="0" w:color="auto"/>
            <w:right w:val="none" w:sz="0" w:space="0" w:color="auto"/>
          </w:divBdr>
        </w:div>
        <w:div w:id="2138721795">
          <w:marLeft w:val="0"/>
          <w:marRight w:val="0"/>
          <w:marTop w:val="0"/>
          <w:marBottom w:val="0"/>
          <w:divBdr>
            <w:top w:val="none" w:sz="0" w:space="0" w:color="auto"/>
            <w:left w:val="none" w:sz="0" w:space="0" w:color="auto"/>
            <w:bottom w:val="none" w:sz="0" w:space="0" w:color="auto"/>
            <w:right w:val="none" w:sz="0" w:space="0" w:color="auto"/>
          </w:divBdr>
        </w:div>
      </w:divsChild>
    </w:div>
    <w:div w:id="642781531">
      <w:bodyDiv w:val="1"/>
      <w:marLeft w:val="0"/>
      <w:marRight w:val="0"/>
      <w:marTop w:val="0"/>
      <w:marBottom w:val="0"/>
      <w:divBdr>
        <w:top w:val="none" w:sz="0" w:space="0" w:color="auto"/>
        <w:left w:val="none" w:sz="0" w:space="0" w:color="auto"/>
        <w:bottom w:val="none" w:sz="0" w:space="0" w:color="auto"/>
        <w:right w:val="none" w:sz="0" w:space="0" w:color="auto"/>
      </w:divBdr>
    </w:div>
    <w:div w:id="705981089">
      <w:bodyDiv w:val="1"/>
      <w:marLeft w:val="0"/>
      <w:marRight w:val="0"/>
      <w:marTop w:val="0"/>
      <w:marBottom w:val="0"/>
      <w:divBdr>
        <w:top w:val="none" w:sz="0" w:space="0" w:color="auto"/>
        <w:left w:val="none" w:sz="0" w:space="0" w:color="auto"/>
        <w:bottom w:val="none" w:sz="0" w:space="0" w:color="auto"/>
        <w:right w:val="none" w:sz="0" w:space="0" w:color="auto"/>
      </w:divBdr>
    </w:div>
    <w:div w:id="711881324">
      <w:bodyDiv w:val="1"/>
      <w:marLeft w:val="0"/>
      <w:marRight w:val="0"/>
      <w:marTop w:val="0"/>
      <w:marBottom w:val="0"/>
      <w:divBdr>
        <w:top w:val="none" w:sz="0" w:space="0" w:color="auto"/>
        <w:left w:val="none" w:sz="0" w:space="0" w:color="auto"/>
        <w:bottom w:val="none" w:sz="0" w:space="0" w:color="auto"/>
        <w:right w:val="none" w:sz="0" w:space="0" w:color="auto"/>
      </w:divBdr>
    </w:div>
    <w:div w:id="715588327">
      <w:bodyDiv w:val="1"/>
      <w:marLeft w:val="0"/>
      <w:marRight w:val="0"/>
      <w:marTop w:val="0"/>
      <w:marBottom w:val="0"/>
      <w:divBdr>
        <w:top w:val="none" w:sz="0" w:space="0" w:color="auto"/>
        <w:left w:val="none" w:sz="0" w:space="0" w:color="auto"/>
        <w:bottom w:val="none" w:sz="0" w:space="0" w:color="auto"/>
        <w:right w:val="none" w:sz="0" w:space="0" w:color="auto"/>
      </w:divBdr>
    </w:div>
    <w:div w:id="727850019">
      <w:bodyDiv w:val="1"/>
      <w:marLeft w:val="0"/>
      <w:marRight w:val="0"/>
      <w:marTop w:val="0"/>
      <w:marBottom w:val="0"/>
      <w:divBdr>
        <w:top w:val="none" w:sz="0" w:space="0" w:color="auto"/>
        <w:left w:val="none" w:sz="0" w:space="0" w:color="auto"/>
        <w:bottom w:val="none" w:sz="0" w:space="0" w:color="auto"/>
        <w:right w:val="none" w:sz="0" w:space="0" w:color="auto"/>
      </w:divBdr>
    </w:div>
    <w:div w:id="729764598">
      <w:bodyDiv w:val="1"/>
      <w:marLeft w:val="0"/>
      <w:marRight w:val="0"/>
      <w:marTop w:val="0"/>
      <w:marBottom w:val="0"/>
      <w:divBdr>
        <w:top w:val="none" w:sz="0" w:space="0" w:color="auto"/>
        <w:left w:val="none" w:sz="0" w:space="0" w:color="auto"/>
        <w:bottom w:val="none" w:sz="0" w:space="0" w:color="auto"/>
        <w:right w:val="none" w:sz="0" w:space="0" w:color="auto"/>
      </w:divBdr>
      <w:divsChild>
        <w:div w:id="9308037">
          <w:marLeft w:val="0"/>
          <w:marRight w:val="0"/>
          <w:marTop w:val="0"/>
          <w:marBottom w:val="0"/>
          <w:divBdr>
            <w:top w:val="none" w:sz="0" w:space="0" w:color="auto"/>
            <w:left w:val="none" w:sz="0" w:space="0" w:color="auto"/>
            <w:bottom w:val="none" w:sz="0" w:space="0" w:color="auto"/>
            <w:right w:val="none" w:sz="0" w:space="0" w:color="auto"/>
          </w:divBdr>
        </w:div>
        <w:div w:id="12609237">
          <w:marLeft w:val="0"/>
          <w:marRight w:val="0"/>
          <w:marTop w:val="0"/>
          <w:marBottom w:val="0"/>
          <w:divBdr>
            <w:top w:val="none" w:sz="0" w:space="0" w:color="auto"/>
            <w:left w:val="none" w:sz="0" w:space="0" w:color="auto"/>
            <w:bottom w:val="none" w:sz="0" w:space="0" w:color="auto"/>
            <w:right w:val="none" w:sz="0" w:space="0" w:color="auto"/>
          </w:divBdr>
        </w:div>
        <w:div w:id="13921417">
          <w:marLeft w:val="0"/>
          <w:marRight w:val="0"/>
          <w:marTop w:val="0"/>
          <w:marBottom w:val="0"/>
          <w:divBdr>
            <w:top w:val="none" w:sz="0" w:space="0" w:color="auto"/>
            <w:left w:val="none" w:sz="0" w:space="0" w:color="auto"/>
            <w:bottom w:val="none" w:sz="0" w:space="0" w:color="auto"/>
            <w:right w:val="none" w:sz="0" w:space="0" w:color="auto"/>
          </w:divBdr>
        </w:div>
        <w:div w:id="30348722">
          <w:marLeft w:val="0"/>
          <w:marRight w:val="0"/>
          <w:marTop w:val="0"/>
          <w:marBottom w:val="0"/>
          <w:divBdr>
            <w:top w:val="none" w:sz="0" w:space="0" w:color="auto"/>
            <w:left w:val="none" w:sz="0" w:space="0" w:color="auto"/>
            <w:bottom w:val="none" w:sz="0" w:space="0" w:color="auto"/>
            <w:right w:val="none" w:sz="0" w:space="0" w:color="auto"/>
          </w:divBdr>
        </w:div>
        <w:div w:id="88551473">
          <w:marLeft w:val="0"/>
          <w:marRight w:val="0"/>
          <w:marTop w:val="0"/>
          <w:marBottom w:val="0"/>
          <w:divBdr>
            <w:top w:val="none" w:sz="0" w:space="0" w:color="auto"/>
            <w:left w:val="none" w:sz="0" w:space="0" w:color="auto"/>
            <w:bottom w:val="none" w:sz="0" w:space="0" w:color="auto"/>
            <w:right w:val="none" w:sz="0" w:space="0" w:color="auto"/>
          </w:divBdr>
        </w:div>
        <w:div w:id="98768237">
          <w:marLeft w:val="0"/>
          <w:marRight w:val="0"/>
          <w:marTop w:val="0"/>
          <w:marBottom w:val="0"/>
          <w:divBdr>
            <w:top w:val="none" w:sz="0" w:space="0" w:color="auto"/>
            <w:left w:val="none" w:sz="0" w:space="0" w:color="auto"/>
            <w:bottom w:val="none" w:sz="0" w:space="0" w:color="auto"/>
            <w:right w:val="none" w:sz="0" w:space="0" w:color="auto"/>
          </w:divBdr>
        </w:div>
        <w:div w:id="139469798">
          <w:marLeft w:val="0"/>
          <w:marRight w:val="0"/>
          <w:marTop w:val="0"/>
          <w:marBottom w:val="0"/>
          <w:divBdr>
            <w:top w:val="none" w:sz="0" w:space="0" w:color="auto"/>
            <w:left w:val="none" w:sz="0" w:space="0" w:color="auto"/>
            <w:bottom w:val="none" w:sz="0" w:space="0" w:color="auto"/>
            <w:right w:val="none" w:sz="0" w:space="0" w:color="auto"/>
          </w:divBdr>
        </w:div>
        <w:div w:id="172963148">
          <w:marLeft w:val="0"/>
          <w:marRight w:val="0"/>
          <w:marTop w:val="0"/>
          <w:marBottom w:val="0"/>
          <w:divBdr>
            <w:top w:val="none" w:sz="0" w:space="0" w:color="auto"/>
            <w:left w:val="none" w:sz="0" w:space="0" w:color="auto"/>
            <w:bottom w:val="none" w:sz="0" w:space="0" w:color="auto"/>
            <w:right w:val="none" w:sz="0" w:space="0" w:color="auto"/>
          </w:divBdr>
        </w:div>
        <w:div w:id="195703782">
          <w:marLeft w:val="0"/>
          <w:marRight w:val="0"/>
          <w:marTop w:val="0"/>
          <w:marBottom w:val="0"/>
          <w:divBdr>
            <w:top w:val="none" w:sz="0" w:space="0" w:color="auto"/>
            <w:left w:val="none" w:sz="0" w:space="0" w:color="auto"/>
            <w:bottom w:val="none" w:sz="0" w:space="0" w:color="auto"/>
            <w:right w:val="none" w:sz="0" w:space="0" w:color="auto"/>
          </w:divBdr>
        </w:div>
        <w:div w:id="222565420">
          <w:marLeft w:val="0"/>
          <w:marRight w:val="0"/>
          <w:marTop w:val="0"/>
          <w:marBottom w:val="0"/>
          <w:divBdr>
            <w:top w:val="none" w:sz="0" w:space="0" w:color="auto"/>
            <w:left w:val="none" w:sz="0" w:space="0" w:color="auto"/>
            <w:bottom w:val="none" w:sz="0" w:space="0" w:color="auto"/>
            <w:right w:val="none" w:sz="0" w:space="0" w:color="auto"/>
          </w:divBdr>
        </w:div>
        <w:div w:id="233707361">
          <w:marLeft w:val="0"/>
          <w:marRight w:val="0"/>
          <w:marTop w:val="0"/>
          <w:marBottom w:val="0"/>
          <w:divBdr>
            <w:top w:val="none" w:sz="0" w:space="0" w:color="auto"/>
            <w:left w:val="none" w:sz="0" w:space="0" w:color="auto"/>
            <w:bottom w:val="none" w:sz="0" w:space="0" w:color="auto"/>
            <w:right w:val="none" w:sz="0" w:space="0" w:color="auto"/>
          </w:divBdr>
        </w:div>
        <w:div w:id="260113373">
          <w:marLeft w:val="0"/>
          <w:marRight w:val="0"/>
          <w:marTop w:val="0"/>
          <w:marBottom w:val="0"/>
          <w:divBdr>
            <w:top w:val="none" w:sz="0" w:space="0" w:color="auto"/>
            <w:left w:val="none" w:sz="0" w:space="0" w:color="auto"/>
            <w:bottom w:val="none" w:sz="0" w:space="0" w:color="auto"/>
            <w:right w:val="none" w:sz="0" w:space="0" w:color="auto"/>
          </w:divBdr>
        </w:div>
        <w:div w:id="356320695">
          <w:marLeft w:val="0"/>
          <w:marRight w:val="0"/>
          <w:marTop w:val="0"/>
          <w:marBottom w:val="0"/>
          <w:divBdr>
            <w:top w:val="none" w:sz="0" w:space="0" w:color="auto"/>
            <w:left w:val="none" w:sz="0" w:space="0" w:color="auto"/>
            <w:bottom w:val="none" w:sz="0" w:space="0" w:color="auto"/>
            <w:right w:val="none" w:sz="0" w:space="0" w:color="auto"/>
          </w:divBdr>
        </w:div>
        <w:div w:id="378751704">
          <w:marLeft w:val="0"/>
          <w:marRight w:val="0"/>
          <w:marTop w:val="0"/>
          <w:marBottom w:val="0"/>
          <w:divBdr>
            <w:top w:val="none" w:sz="0" w:space="0" w:color="auto"/>
            <w:left w:val="none" w:sz="0" w:space="0" w:color="auto"/>
            <w:bottom w:val="none" w:sz="0" w:space="0" w:color="auto"/>
            <w:right w:val="none" w:sz="0" w:space="0" w:color="auto"/>
          </w:divBdr>
        </w:div>
        <w:div w:id="424883315">
          <w:marLeft w:val="0"/>
          <w:marRight w:val="0"/>
          <w:marTop w:val="0"/>
          <w:marBottom w:val="0"/>
          <w:divBdr>
            <w:top w:val="none" w:sz="0" w:space="0" w:color="auto"/>
            <w:left w:val="none" w:sz="0" w:space="0" w:color="auto"/>
            <w:bottom w:val="none" w:sz="0" w:space="0" w:color="auto"/>
            <w:right w:val="none" w:sz="0" w:space="0" w:color="auto"/>
          </w:divBdr>
        </w:div>
        <w:div w:id="493572808">
          <w:marLeft w:val="0"/>
          <w:marRight w:val="0"/>
          <w:marTop w:val="0"/>
          <w:marBottom w:val="0"/>
          <w:divBdr>
            <w:top w:val="none" w:sz="0" w:space="0" w:color="auto"/>
            <w:left w:val="none" w:sz="0" w:space="0" w:color="auto"/>
            <w:bottom w:val="none" w:sz="0" w:space="0" w:color="auto"/>
            <w:right w:val="none" w:sz="0" w:space="0" w:color="auto"/>
          </w:divBdr>
        </w:div>
        <w:div w:id="497233019">
          <w:marLeft w:val="0"/>
          <w:marRight w:val="0"/>
          <w:marTop w:val="0"/>
          <w:marBottom w:val="0"/>
          <w:divBdr>
            <w:top w:val="none" w:sz="0" w:space="0" w:color="auto"/>
            <w:left w:val="none" w:sz="0" w:space="0" w:color="auto"/>
            <w:bottom w:val="none" w:sz="0" w:space="0" w:color="auto"/>
            <w:right w:val="none" w:sz="0" w:space="0" w:color="auto"/>
          </w:divBdr>
        </w:div>
        <w:div w:id="498497761">
          <w:marLeft w:val="0"/>
          <w:marRight w:val="0"/>
          <w:marTop w:val="0"/>
          <w:marBottom w:val="0"/>
          <w:divBdr>
            <w:top w:val="none" w:sz="0" w:space="0" w:color="auto"/>
            <w:left w:val="none" w:sz="0" w:space="0" w:color="auto"/>
            <w:bottom w:val="none" w:sz="0" w:space="0" w:color="auto"/>
            <w:right w:val="none" w:sz="0" w:space="0" w:color="auto"/>
          </w:divBdr>
        </w:div>
        <w:div w:id="512426136">
          <w:marLeft w:val="0"/>
          <w:marRight w:val="0"/>
          <w:marTop w:val="0"/>
          <w:marBottom w:val="0"/>
          <w:divBdr>
            <w:top w:val="none" w:sz="0" w:space="0" w:color="auto"/>
            <w:left w:val="none" w:sz="0" w:space="0" w:color="auto"/>
            <w:bottom w:val="none" w:sz="0" w:space="0" w:color="auto"/>
            <w:right w:val="none" w:sz="0" w:space="0" w:color="auto"/>
          </w:divBdr>
        </w:div>
        <w:div w:id="608896656">
          <w:marLeft w:val="0"/>
          <w:marRight w:val="0"/>
          <w:marTop w:val="0"/>
          <w:marBottom w:val="0"/>
          <w:divBdr>
            <w:top w:val="none" w:sz="0" w:space="0" w:color="auto"/>
            <w:left w:val="none" w:sz="0" w:space="0" w:color="auto"/>
            <w:bottom w:val="none" w:sz="0" w:space="0" w:color="auto"/>
            <w:right w:val="none" w:sz="0" w:space="0" w:color="auto"/>
          </w:divBdr>
        </w:div>
        <w:div w:id="613443319">
          <w:marLeft w:val="0"/>
          <w:marRight w:val="0"/>
          <w:marTop w:val="0"/>
          <w:marBottom w:val="0"/>
          <w:divBdr>
            <w:top w:val="none" w:sz="0" w:space="0" w:color="auto"/>
            <w:left w:val="none" w:sz="0" w:space="0" w:color="auto"/>
            <w:bottom w:val="none" w:sz="0" w:space="0" w:color="auto"/>
            <w:right w:val="none" w:sz="0" w:space="0" w:color="auto"/>
          </w:divBdr>
        </w:div>
        <w:div w:id="621231966">
          <w:marLeft w:val="0"/>
          <w:marRight w:val="0"/>
          <w:marTop w:val="0"/>
          <w:marBottom w:val="0"/>
          <w:divBdr>
            <w:top w:val="none" w:sz="0" w:space="0" w:color="auto"/>
            <w:left w:val="none" w:sz="0" w:space="0" w:color="auto"/>
            <w:bottom w:val="none" w:sz="0" w:space="0" w:color="auto"/>
            <w:right w:val="none" w:sz="0" w:space="0" w:color="auto"/>
          </w:divBdr>
        </w:div>
        <w:div w:id="636885395">
          <w:marLeft w:val="0"/>
          <w:marRight w:val="0"/>
          <w:marTop w:val="0"/>
          <w:marBottom w:val="0"/>
          <w:divBdr>
            <w:top w:val="none" w:sz="0" w:space="0" w:color="auto"/>
            <w:left w:val="none" w:sz="0" w:space="0" w:color="auto"/>
            <w:bottom w:val="none" w:sz="0" w:space="0" w:color="auto"/>
            <w:right w:val="none" w:sz="0" w:space="0" w:color="auto"/>
          </w:divBdr>
        </w:div>
        <w:div w:id="676618365">
          <w:marLeft w:val="0"/>
          <w:marRight w:val="0"/>
          <w:marTop w:val="0"/>
          <w:marBottom w:val="0"/>
          <w:divBdr>
            <w:top w:val="none" w:sz="0" w:space="0" w:color="auto"/>
            <w:left w:val="none" w:sz="0" w:space="0" w:color="auto"/>
            <w:bottom w:val="none" w:sz="0" w:space="0" w:color="auto"/>
            <w:right w:val="none" w:sz="0" w:space="0" w:color="auto"/>
          </w:divBdr>
        </w:div>
        <w:div w:id="687684184">
          <w:marLeft w:val="0"/>
          <w:marRight w:val="0"/>
          <w:marTop w:val="0"/>
          <w:marBottom w:val="0"/>
          <w:divBdr>
            <w:top w:val="none" w:sz="0" w:space="0" w:color="auto"/>
            <w:left w:val="none" w:sz="0" w:space="0" w:color="auto"/>
            <w:bottom w:val="none" w:sz="0" w:space="0" w:color="auto"/>
            <w:right w:val="none" w:sz="0" w:space="0" w:color="auto"/>
          </w:divBdr>
        </w:div>
        <w:div w:id="704065132">
          <w:marLeft w:val="0"/>
          <w:marRight w:val="0"/>
          <w:marTop w:val="0"/>
          <w:marBottom w:val="0"/>
          <w:divBdr>
            <w:top w:val="none" w:sz="0" w:space="0" w:color="auto"/>
            <w:left w:val="none" w:sz="0" w:space="0" w:color="auto"/>
            <w:bottom w:val="none" w:sz="0" w:space="0" w:color="auto"/>
            <w:right w:val="none" w:sz="0" w:space="0" w:color="auto"/>
          </w:divBdr>
        </w:div>
        <w:div w:id="741568118">
          <w:marLeft w:val="0"/>
          <w:marRight w:val="0"/>
          <w:marTop w:val="0"/>
          <w:marBottom w:val="0"/>
          <w:divBdr>
            <w:top w:val="none" w:sz="0" w:space="0" w:color="auto"/>
            <w:left w:val="none" w:sz="0" w:space="0" w:color="auto"/>
            <w:bottom w:val="none" w:sz="0" w:space="0" w:color="auto"/>
            <w:right w:val="none" w:sz="0" w:space="0" w:color="auto"/>
          </w:divBdr>
        </w:div>
        <w:div w:id="751895039">
          <w:marLeft w:val="0"/>
          <w:marRight w:val="0"/>
          <w:marTop w:val="0"/>
          <w:marBottom w:val="0"/>
          <w:divBdr>
            <w:top w:val="none" w:sz="0" w:space="0" w:color="auto"/>
            <w:left w:val="none" w:sz="0" w:space="0" w:color="auto"/>
            <w:bottom w:val="none" w:sz="0" w:space="0" w:color="auto"/>
            <w:right w:val="none" w:sz="0" w:space="0" w:color="auto"/>
          </w:divBdr>
        </w:div>
        <w:div w:id="791434873">
          <w:marLeft w:val="0"/>
          <w:marRight w:val="0"/>
          <w:marTop w:val="0"/>
          <w:marBottom w:val="0"/>
          <w:divBdr>
            <w:top w:val="none" w:sz="0" w:space="0" w:color="auto"/>
            <w:left w:val="none" w:sz="0" w:space="0" w:color="auto"/>
            <w:bottom w:val="none" w:sz="0" w:space="0" w:color="auto"/>
            <w:right w:val="none" w:sz="0" w:space="0" w:color="auto"/>
          </w:divBdr>
        </w:div>
        <w:div w:id="814562564">
          <w:marLeft w:val="0"/>
          <w:marRight w:val="0"/>
          <w:marTop w:val="0"/>
          <w:marBottom w:val="0"/>
          <w:divBdr>
            <w:top w:val="none" w:sz="0" w:space="0" w:color="auto"/>
            <w:left w:val="none" w:sz="0" w:space="0" w:color="auto"/>
            <w:bottom w:val="none" w:sz="0" w:space="0" w:color="auto"/>
            <w:right w:val="none" w:sz="0" w:space="0" w:color="auto"/>
          </w:divBdr>
        </w:div>
        <w:div w:id="870413159">
          <w:marLeft w:val="0"/>
          <w:marRight w:val="0"/>
          <w:marTop w:val="0"/>
          <w:marBottom w:val="0"/>
          <w:divBdr>
            <w:top w:val="none" w:sz="0" w:space="0" w:color="auto"/>
            <w:left w:val="none" w:sz="0" w:space="0" w:color="auto"/>
            <w:bottom w:val="none" w:sz="0" w:space="0" w:color="auto"/>
            <w:right w:val="none" w:sz="0" w:space="0" w:color="auto"/>
          </w:divBdr>
        </w:div>
        <w:div w:id="880945276">
          <w:marLeft w:val="0"/>
          <w:marRight w:val="0"/>
          <w:marTop w:val="0"/>
          <w:marBottom w:val="0"/>
          <w:divBdr>
            <w:top w:val="none" w:sz="0" w:space="0" w:color="auto"/>
            <w:left w:val="none" w:sz="0" w:space="0" w:color="auto"/>
            <w:bottom w:val="none" w:sz="0" w:space="0" w:color="auto"/>
            <w:right w:val="none" w:sz="0" w:space="0" w:color="auto"/>
          </w:divBdr>
        </w:div>
        <w:div w:id="903874971">
          <w:marLeft w:val="0"/>
          <w:marRight w:val="0"/>
          <w:marTop w:val="0"/>
          <w:marBottom w:val="0"/>
          <w:divBdr>
            <w:top w:val="none" w:sz="0" w:space="0" w:color="auto"/>
            <w:left w:val="none" w:sz="0" w:space="0" w:color="auto"/>
            <w:bottom w:val="none" w:sz="0" w:space="0" w:color="auto"/>
            <w:right w:val="none" w:sz="0" w:space="0" w:color="auto"/>
          </w:divBdr>
        </w:div>
        <w:div w:id="905922815">
          <w:marLeft w:val="0"/>
          <w:marRight w:val="0"/>
          <w:marTop w:val="0"/>
          <w:marBottom w:val="0"/>
          <w:divBdr>
            <w:top w:val="none" w:sz="0" w:space="0" w:color="auto"/>
            <w:left w:val="none" w:sz="0" w:space="0" w:color="auto"/>
            <w:bottom w:val="none" w:sz="0" w:space="0" w:color="auto"/>
            <w:right w:val="none" w:sz="0" w:space="0" w:color="auto"/>
          </w:divBdr>
        </w:div>
        <w:div w:id="925647832">
          <w:marLeft w:val="0"/>
          <w:marRight w:val="0"/>
          <w:marTop w:val="0"/>
          <w:marBottom w:val="0"/>
          <w:divBdr>
            <w:top w:val="none" w:sz="0" w:space="0" w:color="auto"/>
            <w:left w:val="none" w:sz="0" w:space="0" w:color="auto"/>
            <w:bottom w:val="none" w:sz="0" w:space="0" w:color="auto"/>
            <w:right w:val="none" w:sz="0" w:space="0" w:color="auto"/>
          </w:divBdr>
        </w:div>
        <w:div w:id="929117243">
          <w:marLeft w:val="0"/>
          <w:marRight w:val="0"/>
          <w:marTop w:val="0"/>
          <w:marBottom w:val="0"/>
          <w:divBdr>
            <w:top w:val="none" w:sz="0" w:space="0" w:color="auto"/>
            <w:left w:val="none" w:sz="0" w:space="0" w:color="auto"/>
            <w:bottom w:val="none" w:sz="0" w:space="0" w:color="auto"/>
            <w:right w:val="none" w:sz="0" w:space="0" w:color="auto"/>
          </w:divBdr>
        </w:div>
        <w:div w:id="984314924">
          <w:marLeft w:val="0"/>
          <w:marRight w:val="0"/>
          <w:marTop w:val="0"/>
          <w:marBottom w:val="0"/>
          <w:divBdr>
            <w:top w:val="none" w:sz="0" w:space="0" w:color="auto"/>
            <w:left w:val="none" w:sz="0" w:space="0" w:color="auto"/>
            <w:bottom w:val="none" w:sz="0" w:space="0" w:color="auto"/>
            <w:right w:val="none" w:sz="0" w:space="0" w:color="auto"/>
          </w:divBdr>
        </w:div>
        <w:div w:id="1012535317">
          <w:marLeft w:val="0"/>
          <w:marRight w:val="0"/>
          <w:marTop w:val="0"/>
          <w:marBottom w:val="0"/>
          <w:divBdr>
            <w:top w:val="none" w:sz="0" w:space="0" w:color="auto"/>
            <w:left w:val="none" w:sz="0" w:space="0" w:color="auto"/>
            <w:bottom w:val="none" w:sz="0" w:space="0" w:color="auto"/>
            <w:right w:val="none" w:sz="0" w:space="0" w:color="auto"/>
          </w:divBdr>
        </w:div>
        <w:div w:id="1035539145">
          <w:marLeft w:val="0"/>
          <w:marRight w:val="0"/>
          <w:marTop w:val="0"/>
          <w:marBottom w:val="0"/>
          <w:divBdr>
            <w:top w:val="none" w:sz="0" w:space="0" w:color="auto"/>
            <w:left w:val="none" w:sz="0" w:space="0" w:color="auto"/>
            <w:bottom w:val="none" w:sz="0" w:space="0" w:color="auto"/>
            <w:right w:val="none" w:sz="0" w:space="0" w:color="auto"/>
          </w:divBdr>
        </w:div>
        <w:div w:id="1036539649">
          <w:marLeft w:val="0"/>
          <w:marRight w:val="0"/>
          <w:marTop w:val="0"/>
          <w:marBottom w:val="0"/>
          <w:divBdr>
            <w:top w:val="none" w:sz="0" w:space="0" w:color="auto"/>
            <w:left w:val="none" w:sz="0" w:space="0" w:color="auto"/>
            <w:bottom w:val="none" w:sz="0" w:space="0" w:color="auto"/>
            <w:right w:val="none" w:sz="0" w:space="0" w:color="auto"/>
          </w:divBdr>
        </w:div>
        <w:div w:id="1049837514">
          <w:marLeft w:val="0"/>
          <w:marRight w:val="0"/>
          <w:marTop w:val="0"/>
          <w:marBottom w:val="0"/>
          <w:divBdr>
            <w:top w:val="none" w:sz="0" w:space="0" w:color="auto"/>
            <w:left w:val="none" w:sz="0" w:space="0" w:color="auto"/>
            <w:bottom w:val="none" w:sz="0" w:space="0" w:color="auto"/>
            <w:right w:val="none" w:sz="0" w:space="0" w:color="auto"/>
          </w:divBdr>
        </w:div>
        <w:div w:id="1068651209">
          <w:marLeft w:val="0"/>
          <w:marRight w:val="0"/>
          <w:marTop w:val="0"/>
          <w:marBottom w:val="0"/>
          <w:divBdr>
            <w:top w:val="none" w:sz="0" w:space="0" w:color="auto"/>
            <w:left w:val="none" w:sz="0" w:space="0" w:color="auto"/>
            <w:bottom w:val="none" w:sz="0" w:space="0" w:color="auto"/>
            <w:right w:val="none" w:sz="0" w:space="0" w:color="auto"/>
          </w:divBdr>
        </w:div>
        <w:div w:id="1098869810">
          <w:marLeft w:val="0"/>
          <w:marRight w:val="0"/>
          <w:marTop w:val="0"/>
          <w:marBottom w:val="0"/>
          <w:divBdr>
            <w:top w:val="none" w:sz="0" w:space="0" w:color="auto"/>
            <w:left w:val="none" w:sz="0" w:space="0" w:color="auto"/>
            <w:bottom w:val="none" w:sz="0" w:space="0" w:color="auto"/>
            <w:right w:val="none" w:sz="0" w:space="0" w:color="auto"/>
          </w:divBdr>
        </w:div>
        <w:div w:id="1119488979">
          <w:marLeft w:val="0"/>
          <w:marRight w:val="0"/>
          <w:marTop w:val="0"/>
          <w:marBottom w:val="0"/>
          <w:divBdr>
            <w:top w:val="none" w:sz="0" w:space="0" w:color="auto"/>
            <w:left w:val="none" w:sz="0" w:space="0" w:color="auto"/>
            <w:bottom w:val="none" w:sz="0" w:space="0" w:color="auto"/>
            <w:right w:val="none" w:sz="0" w:space="0" w:color="auto"/>
          </w:divBdr>
        </w:div>
        <w:div w:id="1129474770">
          <w:marLeft w:val="0"/>
          <w:marRight w:val="0"/>
          <w:marTop w:val="0"/>
          <w:marBottom w:val="0"/>
          <w:divBdr>
            <w:top w:val="none" w:sz="0" w:space="0" w:color="auto"/>
            <w:left w:val="none" w:sz="0" w:space="0" w:color="auto"/>
            <w:bottom w:val="none" w:sz="0" w:space="0" w:color="auto"/>
            <w:right w:val="none" w:sz="0" w:space="0" w:color="auto"/>
          </w:divBdr>
        </w:div>
        <w:div w:id="1135179639">
          <w:marLeft w:val="0"/>
          <w:marRight w:val="0"/>
          <w:marTop w:val="0"/>
          <w:marBottom w:val="0"/>
          <w:divBdr>
            <w:top w:val="none" w:sz="0" w:space="0" w:color="auto"/>
            <w:left w:val="none" w:sz="0" w:space="0" w:color="auto"/>
            <w:bottom w:val="none" w:sz="0" w:space="0" w:color="auto"/>
            <w:right w:val="none" w:sz="0" w:space="0" w:color="auto"/>
          </w:divBdr>
        </w:div>
        <w:div w:id="1183739326">
          <w:marLeft w:val="0"/>
          <w:marRight w:val="0"/>
          <w:marTop w:val="0"/>
          <w:marBottom w:val="0"/>
          <w:divBdr>
            <w:top w:val="none" w:sz="0" w:space="0" w:color="auto"/>
            <w:left w:val="none" w:sz="0" w:space="0" w:color="auto"/>
            <w:bottom w:val="none" w:sz="0" w:space="0" w:color="auto"/>
            <w:right w:val="none" w:sz="0" w:space="0" w:color="auto"/>
          </w:divBdr>
        </w:div>
        <w:div w:id="1218515638">
          <w:marLeft w:val="0"/>
          <w:marRight w:val="0"/>
          <w:marTop w:val="0"/>
          <w:marBottom w:val="0"/>
          <w:divBdr>
            <w:top w:val="none" w:sz="0" w:space="0" w:color="auto"/>
            <w:left w:val="none" w:sz="0" w:space="0" w:color="auto"/>
            <w:bottom w:val="none" w:sz="0" w:space="0" w:color="auto"/>
            <w:right w:val="none" w:sz="0" w:space="0" w:color="auto"/>
          </w:divBdr>
        </w:div>
        <w:div w:id="1251893966">
          <w:marLeft w:val="0"/>
          <w:marRight w:val="0"/>
          <w:marTop w:val="0"/>
          <w:marBottom w:val="0"/>
          <w:divBdr>
            <w:top w:val="none" w:sz="0" w:space="0" w:color="auto"/>
            <w:left w:val="none" w:sz="0" w:space="0" w:color="auto"/>
            <w:bottom w:val="none" w:sz="0" w:space="0" w:color="auto"/>
            <w:right w:val="none" w:sz="0" w:space="0" w:color="auto"/>
          </w:divBdr>
        </w:div>
        <w:div w:id="1286086995">
          <w:marLeft w:val="0"/>
          <w:marRight w:val="0"/>
          <w:marTop w:val="0"/>
          <w:marBottom w:val="0"/>
          <w:divBdr>
            <w:top w:val="none" w:sz="0" w:space="0" w:color="auto"/>
            <w:left w:val="none" w:sz="0" w:space="0" w:color="auto"/>
            <w:bottom w:val="none" w:sz="0" w:space="0" w:color="auto"/>
            <w:right w:val="none" w:sz="0" w:space="0" w:color="auto"/>
          </w:divBdr>
        </w:div>
        <w:div w:id="1314455579">
          <w:marLeft w:val="0"/>
          <w:marRight w:val="0"/>
          <w:marTop w:val="0"/>
          <w:marBottom w:val="0"/>
          <w:divBdr>
            <w:top w:val="none" w:sz="0" w:space="0" w:color="auto"/>
            <w:left w:val="none" w:sz="0" w:space="0" w:color="auto"/>
            <w:bottom w:val="none" w:sz="0" w:space="0" w:color="auto"/>
            <w:right w:val="none" w:sz="0" w:space="0" w:color="auto"/>
          </w:divBdr>
        </w:div>
        <w:div w:id="1315454911">
          <w:marLeft w:val="0"/>
          <w:marRight w:val="0"/>
          <w:marTop w:val="0"/>
          <w:marBottom w:val="0"/>
          <w:divBdr>
            <w:top w:val="none" w:sz="0" w:space="0" w:color="auto"/>
            <w:left w:val="none" w:sz="0" w:space="0" w:color="auto"/>
            <w:bottom w:val="none" w:sz="0" w:space="0" w:color="auto"/>
            <w:right w:val="none" w:sz="0" w:space="0" w:color="auto"/>
          </w:divBdr>
        </w:div>
        <w:div w:id="1318606004">
          <w:marLeft w:val="0"/>
          <w:marRight w:val="0"/>
          <w:marTop w:val="0"/>
          <w:marBottom w:val="0"/>
          <w:divBdr>
            <w:top w:val="none" w:sz="0" w:space="0" w:color="auto"/>
            <w:left w:val="none" w:sz="0" w:space="0" w:color="auto"/>
            <w:bottom w:val="none" w:sz="0" w:space="0" w:color="auto"/>
            <w:right w:val="none" w:sz="0" w:space="0" w:color="auto"/>
          </w:divBdr>
        </w:div>
        <w:div w:id="1327979163">
          <w:marLeft w:val="0"/>
          <w:marRight w:val="0"/>
          <w:marTop w:val="0"/>
          <w:marBottom w:val="0"/>
          <w:divBdr>
            <w:top w:val="none" w:sz="0" w:space="0" w:color="auto"/>
            <w:left w:val="none" w:sz="0" w:space="0" w:color="auto"/>
            <w:bottom w:val="none" w:sz="0" w:space="0" w:color="auto"/>
            <w:right w:val="none" w:sz="0" w:space="0" w:color="auto"/>
          </w:divBdr>
        </w:div>
        <w:div w:id="1345942276">
          <w:marLeft w:val="0"/>
          <w:marRight w:val="0"/>
          <w:marTop w:val="0"/>
          <w:marBottom w:val="0"/>
          <w:divBdr>
            <w:top w:val="none" w:sz="0" w:space="0" w:color="auto"/>
            <w:left w:val="none" w:sz="0" w:space="0" w:color="auto"/>
            <w:bottom w:val="none" w:sz="0" w:space="0" w:color="auto"/>
            <w:right w:val="none" w:sz="0" w:space="0" w:color="auto"/>
          </w:divBdr>
        </w:div>
        <w:div w:id="1384603082">
          <w:marLeft w:val="0"/>
          <w:marRight w:val="0"/>
          <w:marTop w:val="0"/>
          <w:marBottom w:val="0"/>
          <w:divBdr>
            <w:top w:val="none" w:sz="0" w:space="0" w:color="auto"/>
            <w:left w:val="none" w:sz="0" w:space="0" w:color="auto"/>
            <w:bottom w:val="none" w:sz="0" w:space="0" w:color="auto"/>
            <w:right w:val="none" w:sz="0" w:space="0" w:color="auto"/>
          </w:divBdr>
        </w:div>
        <w:div w:id="1433864753">
          <w:marLeft w:val="0"/>
          <w:marRight w:val="0"/>
          <w:marTop w:val="0"/>
          <w:marBottom w:val="0"/>
          <w:divBdr>
            <w:top w:val="none" w:sz="0" w:space="0" w:color="auto"/>
            <w:left w:val="none" w:sz="0" w:space="0" w:color="auto"/>
            <w:bottom w:val="none" w:sz="0" w:space="0" w:color="auto"/>
            <w:right w:val="none" w:sz="0" w:space="0" w:color="auto"/>
          </w:divBdr>
        </w:div>
        <w:div w:id="1436636737">
          <w:marLeft w:val="0"/>
          <w:marRight w:val="0"/>
          <w:marTop w:val="0"/>
          <w:marBottom w:val="0"/>
          <w:divBdr>
            <w:top w:val="none" w:sz="0" w:space="0" w:color="auto"/>
            <w:left w:val="none" w:sz="0" w:space="0" w:color="auto"/>
            <w:bottom w:val="none" w:sz="0" w:space="0" w:color="auto"/>
            <w:right w:val="none" w:sz="0" w:space="0" w:color="auto"/>
          </w:divBdr>
        </w:div>
        <w:div w:id="1460221602">
          <w:marLeft w:val="0"/>
          <w:marRight w:val="0"/>
          <w:marTop w:val="0"/>
          <w:marBottom w:val="0"/>
          <w:divBdr>
            <w:top w:val="none" w:sz="0" w:space="0" w:color="auto"/>
            <w:left w:val="none" w:sz="0" w:space="0" w:color="auto"/>
            <w:bottom w:val="none" w:sz="0" w:space="0" w:color="auto"/>
            <w:right w:val="none" w:sz="0" w:space="0" w:color="auto"/>
          </w:divBdr>
        </w:div>
        <w:div w:id="1508594544">
          <w:marLeft w:val="0"/>
          <w:marRight w:val="0"/>
          <w:marTop w:val="0"/>
          <w:marBottom w:val="0"/>
          <w:divBdr>
            <w:top w:val="none" w:sz="0" w:space="0" w:color="auto"/>
            <w:left w:val="none" w:sz="0" w:space="0" w:color="auto"/>
            <w:bottom w:val="none" w:sz="0" w:space="0" w:color="auto"/>
            <w:right w:val="none" w:sz="0" w:space="0" w:color="auto"/>
          </w:divBdr>
        </w:div>
        <w:div w:id="1545947433">
          <w:marLeft w:val="0"/>
          <w:marRight w:val="0"/>
          <w:marTop w:val="0"/>
          <w:marBottom w:val="0"/>
          <w:divBdr>
            <w:top w:val="none" w:sz="0" w:space="0" w:color="auto"/>
            <w:left w:val="none" w:sz="0" w:space="0" w:color="auto"/>
            <w:bottom w:val="none" w:sz="0" w:space="0" w:color="auto"/>
            <w:right w:val="none" w:sz="0" w:space="0" w:color="auto"/>
          </w:divBdr>
        </w:div>
        <w:div w:id="1568222758">
          <w:marLeft w:val="0"/>
          <w:marRight w:val="0"/>
          <w:marTop w:val="0"/>
          <w:marBottom w:val="0"/>
          <w:divBdr>
            <w:top w:val="none" w:sz="0" w:space="0" w:color="auto"/>
            <w:left w:val="none" w:sz="0" w:space="0" w:color="auto"/>
            <w:bottom w:val="none" w:sz="0" w:space="0" w:color="auto"/>
            <w:right w:val="none" w:sz="0" w:space="0" w:color="auto"/>
          </w:divBdr>
        </w:div>
        <w:div w:id="1573656514">
          <w:marLeft w:val="0"/>
          <w:marRight w:val="0"/>
          <w:marTop w:val="0"/>
          <w:marBottom w:val="0"/>
          <w:divBdr>
            <w:top w:val="none" w:sz="0" w:space="0" w:color="auto"/>
            <w:left w:val="none" w:sz="0" w:space="0" w:color="auto"/>
            <w:bottom w:val="none" w:sz="0" w:space="0" w:color="auto"/>
            <w:right w:val="none" w:sz="0" w:space="0" w:color="auto"/>
          </w:divBdr>
        </w:div>
        <w:div w:id="1586185359">
          <w:marLeft w:val="0"/>
          <w:marRight w:val="0"/>
          <w:marTop w:val="0"/>
          <w:marBottom w:val="0"/>
          <w:divBdr>
            <w:top w:val="none" w:sz="0" w:space="0" w:color="auto"/>
            <w:left w:val="none" w:sz="0" w:space="0" w:color="auto"/>
            <w:bottom w:val="none" w:sz="0" w:space="0" w:color="auto"/>
            <w:right w:val="none" w:sz="0" w:space="0" w:color="auto"/>
          </w:divBdr>
        </w:div>
        <w:div w:id="1652640131">
          <w:marLeft w:val="0"/>
          <w:marRight w:val="0"/>
          <w:marTop w:val="0"/>
          <w:marBottom w:val="0"/>
          <w:divBdr>
            <w:top w:val="none" w:sz="0" w:space="0" w:color="auto"/>
            <w:left w:val="none" w:sz="0" w:space="0" w:color="auto"/>
            <w:bottom w:val="none" w:sz="0" w:space="0" w:color="auto"/>
            <w:right w:val="none" w:sz="0" w:space="0" w:color="auto"/>
          </w:divBdr>
        </w:div>
        <w:div w:id="1666009847">
          <w:marLeft w:val="0"/>
          <w:marRight w:val="0"/>
          <w:marTop w:val="0"/>
          <w:marBottom w:val="0"/>
          <w:divBdr>
            <w:top w:val="none" w:sz="0" w:space="0" w:color="auto"/>
            <w:left w:val="none" w:sz="0" w:space="0" w:color="auto"/>
            <w:bottom w:val="none" w:sz="0" w:space="0" w:color="auto"/>
            <w:right w:val="none" w:sz="0" w:space="0" w:color="auto"/>
          </w:divBdr>
        </w:div>
        <w:div w:id="1701852764">
          <w:marLeft w:val="0"/>
          <w:marRight w:val="0"/>
          <w:marTop w:val="0"/>
          <w:marBottom w:val="0"/>
          <w:divBdr>
            <w:top w:val="none" w:sz="0" w:space="0" w:color="auto"/>
            <w:left w:val="none" w:sz="0" w:space="0" w:color="auto"/>
            <w:bottom w:val="none" w:sz="0" w:space="0" w:color="auto"/>
            <w:right w:val="none" w:sz="0" w:space="0" w:color="auto"/>
          </w:divBdr>
        </w:div>
        <w:div w:id="1765375133">
          <w:marLeft w:val="0"/>
          <w:marRight w:val="0"/>
          <w:marTop w:val="0"/>
          <w:marBottom w:val="0"/>
          <w:divBdr>
            <w:top w:val="none" w:sz="0" w:space="0" w:color="auto"/>
            <w:left w:val="none" w:sz="0" w:space="0" w:color="auto"/>
            <w:bottom w:val="none" w:sz="0" w:space="0" w:color="auto"/>
            <w:right w:val="none" w:sz="0" w:space="0" w:color="auto"/>
          </w:divBdr>
        </w:div>
        <w:div w:id="1793010147">
          <w:marLeft w:val="0"/>
          <w:marRight w:val="0"/>
          <w:marTop w:val="0"/>
          <w:marBottom w:val="0"/>
          <w:divBdr>
            <w:top w:val="none" w:sz="0" w:space="0" w:color="auto"/>
            <w:left w:val="none" w:sz="0" w:space="0" w:color="auto"/>
            <w:bottom w:val="none" w:sz="0" w:space="0" w:color="auto"/>
            <w:right w:val="none" w:sz="0" w:space="0" w:color="auto"/>
          </w:divBdr>
        </w:div>
        <w:div w:id="1802534050">
          <w:marLeft w:val="0"/>
          <w:marRight w:val="0"/>
          <w:marTop w:val="0"/>
          <w:marBottom w:val="0"/>
          <w:divBdr>
            <w:top w:val="none" w:sz="0" w:space="0" w:color="auto"/>
            <w:left w:val="none" w:sz="0" w:space="0" w:color="auto"/>
            <w:bottom w:val="none" w:sz="0" w:space="0" w:color="auto"/>
            <w:right w:val="none" w:sz="0" w:space="0" w:color="auto"/>
          </w:divBdr>
        </w:div>
        <w:div w:id="1811094973">
          <w:marLeft w:val="0"/>
          <w:marRight w:val="0"/>
          <w:marTop w:val="0"/>
          <w:marBottom w:val="0"/>
          <w:divBdr>
            <w:top w:val="none" w:sz="0" w:space="0" w:color="auto"/>
            <w:left w:val="none" w:sz="0" w:space="0" w:color="auto"/>
            <w:bottom w:val="none" w:sz="0" w:space="0" w:color="auto"/>
            <w:right w:val="none" w:sz="0" w:space="0" w:color="auto"/>
          </w:divBdr>
        </w:div>
        <w:div w:id="1843818071">
          <w:marLeft w:val="0"/>
          <w:marRight w:val="0"/>
          <w:marTop w:val="0"/>
          <w:marBottom w:val="0"/>
          <w:divBdr>
            <w:top w:val="none" w:sz="0" w:space="0" w:color="auto"/>
            <w:left w:val="none" w:sz="0" w:space="0" w:color="auto"/>
            <w:bottom w:val="none" w:sz="0" w:space="0" w:color="auto"/>
            <w:right w:val="none" w:sz="0" w:space="0" w:color="auto"/>
          </w:divBdr>
        </w:div>
        <w:div w:id="1896820584">
          <w:marLeft w:val="0"/>
          <w:marRight w:val="0"/>
          <w:marTop w:val="0"/>
          <w:marBottom w:val="0"/>
          <w:divBdr>
            <w:top w:val="none" w:sz="0" w:space="0" w:color="auto"/>
            <w:left w:val="none" w:sz="0" w:space="0" w:color="auto"/>
            <w:bottom w:val="none" w:sz="0" w:space="0" w:color="auto"/>
            <w:right w:val="none" w:sz="0" w:space="0" w:color="auto"/>
          </w:divBdr>
        </w:div>
        <w:div w:id="1937399686">
          <w:marLeft w:val="0"/>
          <w:marRight w:val="0"/>
          <w:marTop w:val="0"/>
          <w:marBottom w:val="0"/>
          <w:divBdr>
            <w:top w:val="none" w:sz="0" w:space="0" w:color="auto"/>
            <w:left w:val="none" w:sz="0" w:space="0" w:color="auto"/>
            <w:bottom w:val="none" w:sz="0" w:space="0" w:color="auto"/>
            <w:right w:val="none" w:sz="0" w:space="0" w:color="auto"/>
          </w:divBdr>
        </w:div>
        <w:div w:id="1940789406">
          <w:marLeft w:val="0"/>
          <w:marRight w:val="0"/>
          <w:marTop w:val="0"/>
          <w:marBottom w:val="0"/>
          <w:divBdr>
            <w:top w:val="none" w:sz="0" w:space="0" w:color="auto"/>
            <w:left w:val="none" w:sz="0" w:space="0" w:color="auto"/>
            <w:bottom w:val="none" w:sz="0" w:space="0" w:color="auto"/>
            <w:right w:val="none" w:sz="0" w:space="0" w:color="auto"/>
          </w:divBdr>
        </w:div>
        <w:div w:id="1965383605">
          <w:marLeft w:val="0"/>
          <w:marRight w:val="0"/>
          <w:marTop w:val="0"/>
          <w:marBottom w:val="0"/>
          <w:divBdr>
            <w:top w:val="none" w:sz="0" w:space="0" w:color="auto"/>
            <w:left w:val="none" w:sz="0" w:space="0" w:color="auto"/>
            <w:bottom w:val="none" w:sz="0" w:space="0" w:color="auto"/>
            <w:right w:val="none" w:sz="0" w:space="0" w:color="auto"/>
          </w:divBdr>
        </w:div>
        <w:div w:id="1972325958">
          <w:marLeft w:val="0"/>
          <w:marRight w:val="0"/>
          <w:marTop w:val="0"/>
          <w:marBottom w:val="0"/>
          <w:divBdr>
            <w:top w:val="none" w:sz="0" w:space="0" w:color="auto"/>
            <w:left w:val="none" w:sz="0" w:space="0" w:color="auto"/>
            <w:bottom w:val="none" w:sz="0" w:space="0" w:color="auto"/>
            <w:right w:val="none" w:sz="0" w:space="0" w:color="auto"/>
          </w:divBdr>
        </w:div>
        <w:div w:id="1973290495">
          <w:marLeft w:val="0"/>
          <w:marRight w:val="0"/>
          <w:marTop w:val="0"/>
          <w:marBottom w:val="0"/>
          <w:divBdr>
            <w:top w:val="none" w:sz="0" w:space="0" w:color="auto"/>
            <w:left w:val="none" w:sz="0" w:space="0" w:color="auto"/>
            <w:bottom w:val="none" w:sz="0" w:space="0" w:color="auto"/>
            <w:right w:val="none" w:sz="0" w:space="0" w:color="auto"/>
          </w:divBdr>
        </w:div>
        <w:div w:id="1976836335">
          <w:marLeft w:val="0"/>
          <w:marRight w:val="0"/>
          <w:marTop w:val="0"/>
          <w:marBottom w:val="0"/>
          <w:divBdr>
            <w:top w:val="none" w:sz="0" w:space="0" w:color="auto"/>
            <w:left w:val="none" w:sz="0" w:space="0" w:color="auto"/>
            <w:bottom w:val="none" w:sz="0" w:space="0" w:color="auto"/>
            <w:right w:val="none" w:sz="0" w:space="0" w:color="auto"/>
          </w:divBdr>
        </w:div>
        <w:div w:id="1978878697">
          <w:marLeft w:val="0"/>
          <w:marRight w:val="0"/>
          <w:marTop w:val="0"/>
          <w:marBottom w:val="0"/>
          <w:divBdr>
            <w:top w:val="none" w:sz="0" w:space="0" w:color="auto"/>
            <w:left w:val="none" w:sz="0" w:space="0" w:color="auto"/>
            <w:bottom w:val="none" w:sz="0" w:space="0" w:color="auto"/>
            <w:right w:val="none" w:sz="0" w:space="0" w:color="auto"/>
          </w:divBdr>
        </w:div>
        <w:div w:id="1989312076">
          <w:marLeft w:val="0"/>
          <w:marRight w:val="0"/>
          <w:marTop w:val="0"/>
          <w:marBottom w:val="0"/>
          <w:divBdr>
            <w:top w:val="none" w:sz="0" w:space="0" w:color="auto"/>
            <w:left w:val="none" w:sz="0" w:space="0" w:color="auto"/>
            <w:bottom w:val="none" w:sz="0" w:space="0" w:color="auto"/>
            <w:right w:val="none" w:sz="0" w:space="0" w:color="auto"/>
          </w:divBdr>
        </w:div>
        <w:div w:id="1999335516">
          <w:marLeft w:val="0"/>
          <w:marRight w:val="0"/>
          <w:marTop w:val="0"/>
          <w:marBottom w:val="0"/>
          <w:divBdr>
            <w:top w:val="none" w:sz="0" w:space="0" w:color="auto"/>
            <w:left w:val="none" w:sz="0" w:space="0" w:color="auto"/>
            <w:bottom w:val="none" w:sz="0" w:space="0" w:color="auto"/>
            <w:right w:val="none" w:sz="0" w:space="0" w:color="auto"/>
          </w:divBdr>
        </w:div>
        <w:div w:id="2005158604">
          <w:marLeft w:val="0"/>
          <w:marRight w:val="0"/>
          <w:marTop w:val="0"/>
          <w:marBottom w:val="0"/>
          <w:divBdr>
            <w:top w:val="none" w:sz="0" w:space="0" w:color="auto"/>
            <w:left w:val="none" w:sz="0" w:space="0" w:color="auto"/>
            <w:bottom w:val="none" w:sz="0" w:space="0" w:color="auto"/>
            <w:right w:val="none" w:sz="0" w:space="0" w:color="auto"/>
          </w:divBdr>
        </w:div>
        <w:div w:id="2011979123">
          <w:marLeft w:val="0"/>
          <w:marRight w:val="0"/>
          <w:marTop w:val="0"/>
          <w:marBottom w:val="0"/>
          <w:divBdr>
            <w:top w:val="none" w:sz="0" w:space="0" w:color="auto"/>
            <w:left w:val="none" w:sz="0" w:space="0" w:color="auto"/>
            <w:bottom w:val="none" w:sz="0" w:space="0" w:color="auto"/>
            <w:right w:val="none" w:sz="0" w:space="0" w:color="auto"/>
          </w:divBdr>
        </w:div>
        <w:div w:id="2073043304">
          <w:marLeft w:val="0"/>
          <w:marRight w:val="0"/>
          <w:marTop w:val="0"/>
          <w:marBottom w:val="0"/>
          <w:divBdr>
            <w:top w:val="none" w:sz="0" w:space="0" w:color="auto"/>
            <w:left w:val="none" w:sz="0" w:space="0" w:color="auto"/>
            <w:bottom w:val="none" w:sz="0" w:space="0" w:color="auto"/>
            <w:right w:val="none" w:sz="0" w:space="0" w:color="auto"/>
          </w:divBdr>
        </w:div>
        <w:div w:id="2076855190">
          <w:marLeft w:val="0"/>
          <w:marRight w:val="0"/>
          <w:marTop w:val="0"/>
          <w:marBottom w:val="0"/>
          <w:divBdr>
            <w:top w:val="none" w:sz="0" w:space="0" w:color="auto"/>
            <w:left w:val="none" w:sz="0" w:space="0" w:color="auto"/>
            <w:bottom w:val="none" w:sz="0" w:space="0" w:color="auto"/>
            <w:right w:val="none" w:sz="0" w:space="0" w:color="auto"/>
          </w:divBdr>
        </w:div>
        <w:div w:id="2111658939">
          <w:marLeft w:val="0"/>
          <w:marRight w:val="0"/>
          <w:marTop w:val="0"/>
          <w:marBottom w:val="0"/>
          <w:divBdr>
            <w:top w:val="none" w:sz="0" w:space="0" w:color="auto"/>
            <w:left w:val="none" w:sz="0" w:space="0" w:color="auto"/>
            <w:bottom w:val="none" w:sz="0" w:space="0" w:color="auto"/>
            <w:right w:val="none" w:sz="0" w:space="0" w:color="auto"/>
          </w:divBdr>
        </w:div>
        <w:div w:id="2127575856">
          <w:marLeft w:val="0"/>
          <w:marRight w:val="0"/>
          <w:marTop w:val="0"/>
          <w:marBottom w:val="0"/>
          <w:divBdr>
            <w:top w:val="none" w:sz="0" w:space="0" w:color="auto"/>
            <w:left w:val="none" w:sz="0" w:space="0" w:color="auto"/>
            <w:bottom w:val="none" w:sz="0" w:space="0" w:color="auto"/>
            <w:right w:val="none" w:sz="0" w:space="0" w:color="auto"/>
          </w:divBdr>
        </w:div>
      </w:divsChild>
    </w:div>
    <w:div w:id="777331375">
      <w:bodyDiv w:val="1"/>
      <w:marLeft w:val="0"/>
      <w:marRight w:val="0"/>
      <w:marTop w:val="0"/>
      <w:marBottom w:val="0"/>
      <w:divBdr>
        <w:top w:val="none" w:sz="0" w:space="0" w:color="auto"/>
        <w:left w:val="none" w:sz="0" w:space="0" w:color="auto"/>
        <w:bottom w:val="none" w:sz="0" w:space="0" w:color="auto"/>
        <w:right w:val="none" w:sz="0" w:space="0" w:color="auto"/>
      </w:divBdr>
    </w:div>
    <w:div w:id="785662794">
      <w:bodyDiv w:val="1"/>
      <w:marLeft w:val="0"/>
      <w:marRight w:val="0"/>
      <w:marTop w:val="0"/>
      <w:marBottom w:val="0"/>
      <w:divBdr>
        <w:top w:val="none" w:sz="0" w:space="0" w:color="auto"/>
        <w:left w:val="none" w:sz="0" w:space="0" w:color="auto"/>
        <w:bottom w:val="none" w:sz="0" w:space="0" w:color="auto"/>
        <w:right w:val="none" w:sz="0" w:space="0" w:color="auto"/>
      </w:divBdr>
    </w:div>
    <w:div w:id="794837726">
      <w:bodyDiv w:val="1"/>
      <w:marLeft w:val="0"/>
      <w:marRight w:val="0"/>
      <w:marTop w:val="0"/>
      <w:marBottom w:val="0"/>
      <w:divBdr>
        <w:top w:val="none" w:sz="0" w:space="0" w:color="auto"/>
        <w:left w:val="none" w:sz="0" w:space="0" w:color="auto"/>
        <w:bottom w:val="none" w:sz="0" w:space="0" w:color="auto"/>
        <w:right w:val="none" w:sz="0" w:space="0" w:color="auto"/>
      </w:divBdr>
    </w:div>
    <w:div w:id="818350772">
      <w:bodyDiv w:val="1"/>
      <w:marLeft w:val="0"/>
      <w:marRight w:val="0"/>
      <w:marTop w:val="0"/>
      <w:marBottom w:val="0"/>
      <w:divBdr>
        <w:top w:val="none" w:sz="0" w:space="0" w:color="auto"/>
        <w:left w:val="none" w:sz="0" w:space="0" w:color="auto"/>
        <w:bottom w:val="none" w:sz="0" w:space="0" w:color="auto"/>
        <w:right w:val="none" w:sz="0" w:space="0" w:color="auto"/>
      </w:divBdr>
    </w:div>
    <w:div w:id="837117249">
      <w:bodyDiv w:val="1"/>
      <w:marLeft w:val="0"/>
      <w:marRight w:val="0"/>
      <w:marTop w:val="0"/>
      <w:marBottom w:val="0"/>
      <w:divBdr>
        <w:top w:val="none" w:sz="0" w:space="0" w:color="auto"/>
        <w:left w:val="none" w:sz="0" w:space="0" w:color="auto"/>
        <w:bottom w:val="none" w:sz="0" w:space="0" w:color="auto"/>
        <w:right w:val="none" w:sz="0" w:space="0" w:color="auto"/>
      </w:divBdr>
    </w:div>
    <w:div w:id="845635118">
      <w:bodyDiv w:val="1"/>
      <w:marLeft w:val="0"/>
      <w:marRight w:val="0"/>
      <w:marTop w:val="0"/>
      <w:marBottom w:val="0"/>
      <w:divBdr>
        <w:top w:val="none" w:sz="0" w:space="0" w:color="auto"/>
        <w:left w:val="none" w:sz="0" w:space="0" w:color="auto"/>
        <w:bottom w:val="none" w:sz="0" w:space="0" w:color="auto"/>
        <w:right w:val="none" w:sz="0" w:space="0" w:color="auto"/>
      </w:divBdr>
    </w:div>
    <w:div w:id="869686112">
      <w:bodyDiv w:val="1"/>
      <w:marLeft w:val="0"/>
      <w:marRight w:val="0"/>
      <w:marTop w:val="0"/>
      <w:marBottom w:val="0"/>
      <w:divBdr>
        <w:top w:val="none" w:sz="0" w:space="0" w:color="auto"/>
        <w:left w:val="none" w:sz="0" w:space="0" w:color="auto"/>
        <w:bottom w:val="none" w:sz="0" w:space="0" w:color="auto"/>
        <w:right w:val="none" w:sz="0" w:space="0" w:color="auto"/>
      </w:divBdr>
      <w:divsChild>
        <w:div w:id="775323080">
          <w:marLeft w:val="454"/>
          <w:marRight w:val="0"/>
          <w:marTop w:val="0"/>
          <w:marBottom w:val="120"/>
          <w:divBdr>
            <w:top w:val="none" w:sz="0" w:space="0" w:color="auto"/>
            <w:left w:val="none" w:sz="0" w:space="0" w:color="auto"/>
            <w:bottom w:val="none" w:sz="0" w:space="0" w:color="auto"/>
            <w:right w:val="none" w:sz="0" w:space="0" w:color="auto"/>
          </w:divBdr>
        </w:div>
        <w:div w:id="552231740">
          <w:marLeft w:val="454"/>
          <w:marRight w:val="0"/>
          <w:marTop w:val="0"/>
          <w:marBottom w:val="120"/>
          <w:divBdr>
            <w:top w:val="none" w:sz="0" w:space="0" w:color="auto"/>
            <w:left w:val="none" w:sz="0" w:space="0" w:color="auto"/>
            <w:bottom w:val="none" w:sz="0" w:space="0" w:color="auto"/>
            <w:right w:val="none" w:sz="0" w:space="0" w:color="auto"/>
          </w:divBdr>
        </w:div>
        <w:div w:id="310865894">
          <w:marLeft w:val="454"/>
          <w:marRight w:val="0"/>
          <w:marTop w:val="0"/>
          <w:marBottom w:val="120"/>
          <w:divBdr>
            <w:top w:val="none" w:sz="0" w:space="0" w:color="auto"/>
            <w:left w:val="none" w:sz="0" w:space="0" w:color="auto"/>
            <w:bottom w:val="none" w:sz="0" w:space="0" w:color="auto"/>
            <w:right w:val="none" w:sz="0" w:space="0" w:color="auto"/>
          </w:divBdr>
        </w:div>
        <w:div w:id="35937957">
          <w:marLeft w:val="454"/>
          <w:marRight w:val="0"/>
          <w:marTop w:val="0"/>
          <w:marBottom w:val="120"/>
          <w:divBdr>
            <w:top w:val="none" w:sz="0" w:space="0" w:color="auto"/>
            <w:left w:val="none" w:sz="0" w:space="0" w:color="auto"/>
            <w:bottom w:val="none" w:sz="0" w:space="0" w:color="auto"/>
            <w:right w:val="none" w:sz="0" w:space="0" w:color="auto"/>
          </w:divBdr>
        </w:div>
        <w:div w:id="44566623">
          <w:marLeft w:val="454"/>
          <w:marRight w:val="0"/>
          <w:marTop w:val="0"/>
          <w:marBottom w:val="120"/>
          <w:divBdr>
            <w:top w:val="none" w:sz="0" w:space="0" w:color="auto"/>
            <w:left w:val="none" w:sz="0" w:space="0" w:color="auto"/>
            <w:bottom w:val="none" w:sz="0" w:space="0" w:color="auto"/>
            <w:right w:val="none" w:sz="0" w:space="0" w:color="auto"/>
          </w:divBdr>
        </w:div>
        <w:div w:id="514198572">
          <w:marLeft w:val="426"/>
          <w:marRight w:val="0"/>
          <w:marTop w:val="0"/>
          <w:marBottom w:val="120"/>
          <w:divBdr>
            <w:top w:val="none" w:sz="0" w:space="0" w:color="auto"/>
            <w:left w:val="none" w:sz="0" w:space="0" w:color="auto"/>
            <w:bottom w:val="none" w:sz="0" w:space="0" w:color="auto"/>
            <w:right w:val="none" w:sz="0" w:space="0" w:color="auto"/>
          </w:divBdr>
        </w:div>
        <w:div w:id="260532626">
          <w:marLeft w:val="426"/>
          <w:marRight w:val="0"/>
          <w:marTop w:val="0"/>
          <w:marBottom w:val="0"/>
          <w:divBdr>
            <w:top w:val="none" w:sz="0" w:space="0" w:color="auto"/>
            <w:left w:val="none" w:sz="0" w:space="0" w:color="auto"/>
            <w:bottom w:val="none" w:sz="0" w:space="0" w:color="auto"/>
            <w:right w:val="none" w:sz="0" w:space="0" w:color="auto"/>
          </w:divBdr>
        </w:div>
      </w:divsChild>
    </w:div>
    <w:div w:id="927421052">
      <w:bodyDiv w:val="1"/>
      <w:marLeft w:val="0"/>
      <w:marRight w:val="0"/>
      <w:marTop w:val="0"/>
      <w:marBottom w:val="0"/>
      <w:divBdr>
        <w:top w:val="none" w:sz="0" w:space="0" w:color="auto"/>
        <w:left w:val="none" w:sz="0" w:space="0" w:color="auto"/>
        <w:bottom w:val="none" w:sz="0" w:space="0" w:color="auto"/>
        <w:right w:val="none" w:sz="0" w:space="0" w:color="auto"/>
      </w:divBdr>
    </w:div>
    <w:div w:id="929125701">
      <w:bodyDiv w:val="1"/>
      <w:marLeft w:val="0"/>
      <w:marRight w:val="0"/>
      <w:marTop w:val="0"/>
      <w:marBottom w:val="0"/>
      <w:divBdr>
        <w:top w:val="none" w:sz="0" w:space="0" w:color="auto"/>
        <w:left w:val="none" w:sz="0" w:space="0" w:color="auto"/>
        <w:bottom w:val="none" w:sz="0" w:space="0" w:color="auto"/>
        <w:right w:val="none" w:sz="0" w:space="0" w:color="auto"/>
      </w:divBdr>
    </w:div>
    <w:div w:id="939485898">
      <w:bodyDiv w:val="1"/>
      <w:marLeft w:val="0"/>
      <w:marRight w:val="0"/>
      <w:marTop w:val="0"/>
      <w:marBottom w:val="0"/>
      <w:divBdr>
        <w:top w:val="none" w:sz="0" w:space="0" w:color="auto"/>
        <w:left w:val="none" w:sz="0" w:space="0" w:color="auto"/>
        <w:bottom w:val="none" w:sz="0" w:space="0" w:color="auto"/>
        <w:right w:val="none" w:sz="0" w:space="0" w:color="auto"/>
      </w:divBdr>
    </w:div>
    <w:div w:id="951865395">
      <w:bodyDiv w:val="1"/>
      <w:marLeft w:val="0"/>
      <w:marRight w:val="0"/>
      <w:marTop w:val="0"/>
      <w:marBottom w:val="0"/>
      <w:divBdr>
        <w:top w:val="none" w:sz="0" w:space="0" w:color="auto"/>
        <w:left w:val="none" w:sz="0" w:space="0" w:color="auto"/>
        <w:bottom w:val="none" w:sz="0" w:space="0" w:color="auto"/>
        <w:right w:val="none" w:sz="0" w:space="0" w:color="auto"/>
      </w:divBdr>
    </w:div>
    <w:div w:id="1056926932">
      <w:bodyDiv w:val="1"/>
      <w:marLeft w:val="0"/>
      <w:marRight w:val="0"/>
      <w:marTop w:val="0"/>
      <w:marBottom w:val="0"/>
      <w:divBdr>
        <w:top w:val="none" w:sz="0" w:space="0" w:color="auto"/>
        <w:left w:val="none" w:sz="0" w:space="0" w:color="auto"/>
        <w:bottom w:val="none" w:sz="0" w:space="0" w:color="auto"/>
        <w:right w:val="none" w:sz="0" w:space="0" w:color="auto"/>
      </w:divBdr>
    </w:div>
    <w:div w:id="1092623869">
      <w:bodyDiv w:val="1"/>
      <w:marLeft w:val="0"/>
      <w:marRight w:val="0"/>
      <w:marTop w:val="0"/>
      <w:marBottom w:val="0"/>
      <w:divBdr>
        <w:top w:val="none" w:sz="0" w:space="0" w:color="auto"/>
        <w:left w:val="none" w:sz="0" w:space="0" w:color="auto"/>
        <w:bottom w:val="none" w:sz="0" w:space="0" w:color="auto"/>
        <w:right w:val="none" w:sz="0" w:space="0" w:color="auto"/>
      </w:divBdr>
    </w:div>
    <w:div w:id="1117986528">
      <w:bodyDiv w:val="1"/>
      <w:marLeft w:val="0"/>
      <w:marRight w:val="0"/>
      <w:marTop w:val="0"/>
      <w:marBottom w:val="0"/>
      <w:divBdr>
        <w:top w:val="none" w:sz="0" w:space="0" w:color="auto"/>
        <w:left w:val="none" w:sz="0" w:space="0" w:color="auto"/>
        <w:bottom w:val="none" w:sz="0" w:space="0" w:color="auto"/>
        <w:right w:val="none" w:sz="0" w:space="0" w:color="auto"/>
      </w:divBdr>
    </w:div>
    <w:div w:id="1130973782">
      <w:bodyDiv w:val="1"/>
      <w:marLeft w:val="0"/>
      <w:marRight w:val="0"/>
      <w:marTop w:val="0"/>
      <w:marBottom w:val="0"/>
      <w:divBdr>
        <w:top w:val="none" w:sz="0" w:space="0" w:color="auto"/>
        <w:left w:val="none" w:sz="0" w:space="0" w:color="auto"/>
        <w:bottom w:val="none" w:sz="0" w:space="0" w:color="auto"/>
        <w:right w:val="none" w:sz="0" w:space="0" w:color="auto"/>
      </w:divBdr>
    </w:div>
    <w:div w:id="1241141555">
      <w:bodyDiv w:val="1"/>
      <w:marLeft w:val="0"/>
      <w:marRight w:val="0"/>
      <w:marTop w:val="0"/>
      <w:marBottom w:val="0"/>
      <w:divBdr>
        <w:top w:val="none" w:sz="0" w:space="0" w:color="auto"/>
        <w:left w:val="none" w:sz="0" w:space="0" w:color="auto"/>
        <w:bottom w:val="none" w:sz="0" w:space="0" w:color="auto"/>
        <w:right w:val="none" w:sz="0" w:space="0" w:color="auto"/>
      </w:divBdr>
    </w:div>
    <w:div w:id="1275289856">
      <w:bodyDiv w:val="1"/>
      <w:marLeft w:val="0"/>
      <w:marRight w:val="0"/>
      <w:marTop w:val="0"/>
      <w:marBottom w:val="0"/>
      <w:divBdr>
        <w:top w:val="none" w:sz="0" w:space="0" w:color="auto"/>
        <w:left w:val="none" w:sz="0" w:space="0" w:color="auto"/>
        <w:bottom w:val="none" w:sz="0" w:space="0" w:color="auto"/>
        <w:right w:val="none" w:sz="0" w:space="0" w:color="auto"/>
      </w:divBdr>
    </w:div>
    <w:div w:id="1277249184">
      <w:bodyDiv w:val="1"/>
      <w:marLeft w:val="0"/>
      <w:marRight w:val="0"/>
      <w:marTop w:val="0"/>
      <w:marBottom w:val="0"/>
      <w:divBdr>
        <w:top w:val="none" w:sz="0" w:space="0" w:color="auto"/>
        <w:left w:val="none" w:sz="0" w:space="0" w:color="auto"/>
        <w:bottom w:val="none" w:sz="0" w:space="0" w:color="auto"/>
        <w:right w:val="none" w:sz="0" w:space="0" w:color="auto"/>
      </w:divBdr>
    </w:div>
    <w:div w:id="1305500069">
      <w:bodyDiv w:val="1"/>
      <w:marLeft w:val="0"/>
      <w:marRight w:val="0"/>
      <w:marTop w:val="0"/>
      <w:marBottom w:val="0"/>
      <w:divBdr>
        <w:top w:val="none" w:sz="0" w:space="0" w:color="auto"/>
        <w:left w:val="none" w:sz="0" w:space="0" w:color="auto"/>
        <w:bottom w:val="none" w:sz="0" w:space="0" w:color="auto"/>
        <w:right w:val="none" w:sz="0" w:space="0" w:color="auto"/>
      </w:divBdr>
    </w:div>
    <w:div w:id="1334381361">
      <w:bodyDiv w:val="1"/>
      <w:marLeft w:val="0"/>
      <w:marRight w:val="0"/>
      <w:marTop w:val="0"/>
      <w:marBottom w:val="0"/>
      <w:divBdr>
        <w:top w:val="none" w:sz="0" w:space="0" w:color="auto"/>
        <w:left w:val="none" w:sz="0" w:space="0" w:color="auto"/>
        <w:bottom w:val="none" w:sz="0" w:space="0" w:color="auto"/>
        <w:right w:val="none" w:sz="0" w:space="0" w:color="auto"/>
      </w:divBdr>
    </w:div>
    <w:div w:id="1383598590">
      <w:bodyDiv w:val="1"/>
      <w:marLeft w:val="0"/>
      <w:marRight w:val="0"/>
      <w:marTop w:val="0"/>
      <w:marBottom w:val="0"/>
      <w:divBdr>
        <w:top w:val="none" w:sz="0" w:space="0" w:color="auto"/>
        <w:left w:val="none" w:sz="0" w:space="0" w:color="auto"/>
        <w:bottom w:val="none" w:sz="0" w:space="0" w:color="auto"/>
        <w:right w:val="none" w:sz="0" w:space="0" w:color="auto"/>
      </w:divBdr>
    </w:div>
    <w:div w:id="1453934430">
      <w:bodyDiv w:val="1"/>
      <w:marLeft w:val="0"/>
      <w:marRight w:val="0"/>
      <w:marTop w:val="0"/>
      <w:marBottom w:val="0"/>
      <w:divBdr>
        <w:top w:val="none" w:sz="0" w:space="0" w:color="auto"/>
        <w:left w:val="none" w:sz="0" w:space="0" w:color="auto"/>
        <w:bottom w:val="none" w:sz="0" w:space="0" w:color="auto"/>
        <w:right w:val="none" w:sz="0" w:space="0" w:color="auto"/>
      </w:divBdr>
    </w:div>
    <w:div w:id="1513835825">
      <w:bodyDiv w:val="1"/>
      <w:marLeft w:val="0"/>
      <w:marRight w:val="0"/>
      <w:marTop w:val="0"/>
      <w:marBottom w:val="0"/>
      <w:divBdr>
        <w:top w:val="none" w:sz="0" w:space="0" w:color="auto"/>
        <w:left w:val="none" w:sz="0" w:space="0" w:color="auto"/>
        <w:bottom w:val="none" w:sz="0" w:space="0" w:color="auto"/>
        <w:right w:val="none" w:sz="0" w:space="0" w:color="auto"/>
      </w:divBdr>
    </w:div>
    <w:div w:id="1532453419">
      <w:bodyDiv w:val="1"/>
      <w:marLeft w:val="0"/>
      <w:marRight w:val="0"/>
      <w:marTop w:val="0"/>
      <w:marBottom w:val="0"/>
      <w:divBdr>
        <w:top w:val="none" w:sz="0" w:space="0" w:color="auto"/>
        <w:left w:val="none" w:sz="0" w:space="0" w:color="auto"/>
        <w:bottom w:val="none" w:sz="0" w:space="0" w:color="auto"/>
        <w:right w:val="none" w:sz="0" w:space="0" w:color="auto"/>
      </w:divBdr>
    </w:div>
    <w:div w:id="1603953252">
      <w:bodyDiv w:val="1"/>
      <w:marLeft w:val="0"/>
      <w:marRight w:val="0"/>
      <w:marTop w:val="0"/>
      <w:marBottom w:val="0"/>
      <w:divBdr>
        <w:top w:val="none" w:sz="0" w:space="0" w:color="auto"/>
        <w:left w:val="none" w:sz="0" w:space="0" w:color="auto"/>
        <w:bottom w:val="none" w:sz="0" w:space="0" w:color="auto"/>
        <w:right w:val="none" w:sz="0" w:space="0" w:color="auto"/>
      </w:divBdr>
    </w:div>
    <w:div w:id="1609392048">
      <w:bodyDiv w:val="1"/>
      <w:marLeft w:val="0"/>
      <w:marRight w:val="0"/>
      <w:marTop w:val="0"/>
      <w:marBottom w:val="0"/>
      <w:divBdr>
        <w:top w:val="none" w:sz="0" w:space="0" w:color="auto"/>
        <w:left w:val="none" w:sz="0" w:space="0" w:color="auto"/>
        <w:bottom w:val="none" w:sz="0" w:space="0" w:color="auto"/>
        <w:right w:val="none" w:sz="0" w:space="0" w:color="auto"/>
      </w:divBdr>
    </w:div>
    <w:div w:id="1612282054">
      <w:bodyDiv w:val="1"/>
      <w:marLeft w:val="0"/>
      <w:marRight w:val="0"/>
      <w:marTop w:val="0"/>
      <w:marBottom w:val="0"/>
      <w:divBdr>
        <w:top w:val="none" w:sz="0" w:space="0" w:color="auto"/>
        <w:left w:val="none" w:sz="0" w:space="0" w:color="auto"/>
        <w:bottom w:val="none" w:sz="0" w:space="0" w:color="auto"/>
        <w:right w:val="none" w:sz="0" w:space="0" w:color="auto"/>
      </w:divBdr>
    </w:div>
    <w:div w:id="1648051130">
      <w:bodyDiv w:val="1"/>
      <w:marLeft w:val="0"/>
      <w:marRight w:val="0"/>
      <w:marTop w:val="0"/>
      <w:marBottom w:val="0"/>
      <w:divBdr>
        <w:top w:val="none" w:sz="0" w:space="0" w:color="auto"/>
        <w:left w:val="none" w:sz="0" w:space="0" w:color="auto"/>
        <w:bottom w:val="none" w:sz="0" w:space="0" w:color="auto"/>
        <w:right w:val="none" w:sz="0" w:space="0" w:color="auto"/>
      </w:divBdr>
    </w:div>
    <w:div w:id="1648970920">
      <w:bodyDiv w:val="1"/>
      <w:marLeft w:val="0"/>
      <w:marRight w:val="0"/>
      <w:marTop w:val="0"/>
      <w:marBottom w:val="0"/>
      <w:divBdr>
        <w:top w:val="none" w:sz="0" w:space="0" w:color="auto"/>
        <w:left w:val="none" w:sz="0" w:space="0" w:color="auto"/>
        <w:bottom w:val="none" w:sz="0" w:space="0" w:color="auto"/>
        <w:right w:val="none" w:sz="0" w:space="0" w:color="auto"/>
      </w:divBdr>
    </w:div>
    <w:div w:id="1682584662">
      <w:bodyDiv w:val="1"/>
      <w:marLeft w:val="0"/>
      <w:marRight w:val="0"/>
      <w:marTop w:val="0"/>
      <w:marBottom w:val="0"/>
      <w:divBdr>
        <w:top w:val="none" w:sz="0" w:space="0" w:color="auto"/>
        <w:left w:val="none" w:sz="0" w:space="0" w:color="auto"/>
        <w:bottom w:val="none" w:sz="0" w:space="0" w:color="auto"/>
        <w:right w:val="none" w:sz="0" w:space="0" w:color="auto"/>
      </w:divBdr>
    </w:div>
    <w:div w:id="1694530522">
      <w:bodyDiv w:val="1"/>
      <w:marLeft w:val="0"/>
      <w:marRight w:val="0"/>
      <w:marTop w:val="0"/>
      <w:marBottom w:val="0"/>
      <w:divBdr>
        <w:top w:val="none" w:sz="0" w:space="0" w:color="auto"/>
        <w:left w:val="none" w:sz="0" w:space="0" w:color="auto"/>
        <w:bottom w:val="none" w:sz="0" w:space="0" w:color="auto"/>
        <w:right w:val="none" w:sz="0" w:space="0" w:color="auto"/>
      </w:divBdr>
    </w:div>
    <w:div w:id="1717117443">
      <w:bodyDiv w:val="1"/>
      <w:marLeft w:val="0"/>
      <w:marRight w:val="0"/>
      <w:marTop w:val="0"/>
      <w:marBottom w:val="0"/>
      <w:divBdr>
        <w:top w:val="none" w:sz="0" w:space="0" w:color="auto"/>
        <w:left w:val="none" w:sz="0" w:space="0" w:color="auto"/>
        <w:bottom w:val="none" w:sz="0" w:space="0" w:color="auto"/>
        <w:right w:val="none" w:sz="0" w:space="0" w:color="auto"/>
      </w:divBdr>
    </w:div>
    <w:div w:id="1736079426">
      <w:bodyDiv w:val="1"/>
      <w:marLeft w:val="0"/>
      <w:marRight w:val="0"/>
      <w:marTop w:val="0"/>
      <w:marBottom w:val="0"/>
      <w:divBdr>
        <w:top w:val="none" w:sz="0" w:space="0" w:color="auto"/>
        <w:left w:val="none" w:sz="0" w:space="0" w:color="auto"/>
        <w:bottom w:val="none" w:sz="0" w:space="0" w:color="auto"/>
        <w:right w:val="none" w:sz="0" w:space="0" w:color="auto"/>
      </w:divBdr>
    </w:div>
    <w:div w:id="1737968788">
      <w:bodyDiv w:val="1"/>
      <w:marLeft w:val="0"/>
      <w:marRight w:val="0"/>
      <w:marTop w:val="0"/>
      <w:marBottom w:val="0"/>
      <w:divBdr>
        <w:top w:val="none" w:sz="0" w:space="0" w:color="auto"/>
        <w:left w:val="none" w:sz="0" w:space="0" w:color="auto"/>
        <w:bottom w:val="none" w:sz="0" w:space="0" w:color="auto"/>
        <w:right w:val="none" w:sz="0" w:space="0" w:color="auto"/>
      </w:divBdr>
    </w:div>
    <w:div w:id="1739285114">
      <w:bodyDiv w:val="1"/>
      <w:marLeft w:val="0"/>
      <w:marRight w:val="0"/>
      <w:marTop w:val="0"/>
      <w:marBottom w:val="0"/>
      <w:divBdr>
        <w:top w:val="none" w:sz="0" w:space="0" w:color="auto"/>
        <w:left w:val="none" w:sz="0" w:space="0" w:color="auto"/>
        <w:bottom w:val="none" w:sz="0" w:space="0" w:color="auto"/>
        <w:right w:val="none" w:sz="0" w:space="0" w:color="auto"/>
      </w:divBdr>
    </w:div>
    <w:div w:id="1749769120">
      <w:bodyDiv w:val="1"/>
      <w:marLeft w:val="0"/>
      <w:marRight w:val="0"/>
      <w:marTop w:val="0"/>
      <w:marBottom w:val="0"/>
      <w:divBdr>
        <w:top w:val="none" w:sz="0" w:space="0" w:color="auto"/>
        <w:left w:val="none" w:sz="0" w:space="0" w:color="auto"/>
        <w:bottom w:val="none" w:sz="0" w:space="0" w:color="auto"/>
        <w:right w:val="none" w:sz="0" w:space="0" w:color="auto"/>
      </w:divBdr>
    </w:div>
    <w:div w:id="1789666851">
      <w:bodyDiv w:val="1"/>
      <w:marLeft w:val="0"/>
      <w:marRight w:val="0"/>
      <w:marTop w:val="0"/>
      <w:marBottom w:val="0"/>
      <w:divBdr>
        <w:top w:val="none" w:sz="0" w:space="0" w:color="auto"/>
        <w:left w:val="none" w:sz="0" w:space="0" w:color="auto"/>
        <w:bottom w:val="none" w:sz="0" w:space="0" w:color="auto"/>
        <w:right w:val="none" w:sz="0" w:space="0" w:color="auto"/>
      </w:divBdr>
    </w:div>
    <w:div w:id="1827745489">
      <w:bodyDiv w:val="1"/>
      <w:marLeft w:val="0"/>
      <w:marRight w:val="0"/>
      <w:marTop w:val="0"/>
      <w:marBottom w:val="0"/>
      <w:divBdr>
        <w:top w:val="none" w:sz="0" w:space="0" w:color="auto"/>
        <w:left w:val="none" w:sz="0" w:space="0" w:color="auto"/>
        <w:bottom w:val="none" w:sz="0" w:space="0" w:color="auto"/>
        <w:right w:val="none" w:sz="0" w:space="0" w:color="auto"/>
      </w:divBdr>
    </w:div>
    <w:div w:id="1842155231">
      <w:bodyDiv w:val="1"/>
      <w:marLeft w:val="0"/>
      <w:marRight w:val="0"/>
      <w:marTop w:val="0"/>
      <w:marBottom w:val="0"/>
      <w:divBdr>
        <w:top w:val="none" w:sz="0" w:space="0" w:color="auto"/>
        <w:left w:val="none" w:sz="0" w:space="0" w:color="auto"/>
        <w:bottom w:val="none" w:sz="0" w:space="0" w:color="auto"/>
        <w:right w:val="none" w:sz="0" w:space="0" w:color="auto"/>
      </w:divBdr>
    </w:div>
    <w:div w:id="1848247674">
      <w:bodyDiv w:val="1"/>
      <w:marLeft w:val="0"/>
      <w:marRight w:val="0"/>
      <w:marTop w:val="0"/>
      <w:marBottom w:val="0"/>
      <w:divBdr>
        <w:top w:val="none" w:sz="0" w:space="0" w:color="auto"/>
        <w:left w:val="none" w:sz="0" w:space="0" w:color="auto"/>
        <w:bottom w:val="none" w:sz="0" w:space="0" w:color="auto"/>
        <w:right w:val="none" w:sz="0" w:space="0" w:color="auto"/>
      </w:divBdr>
    </w:div>
    <w:div w:id="1854226770">
      <w:bodyDiv w:val="1"/>
      <w:marLeft w:val="0"/>
      <w:marRight w:val="0"/>
      <w:marTop w:val="0"/>
      <w:marBottom w:val="0"/>
      <w:divBdr>
        <w:top w:val="none" w:sz="0" w:space="0" w:color="auto"/>
        <w:left w:val="none" w:sz="0" w:space="0" w:color="auto"/>
        <w:bottom w:val="none" w:sz="0" w:space="0" w:color="auto"/>
        <w:right w:val="none" w:sz="0" w:space="0" w:color="auto"/>
      </w:divBdr>
    </w:div>
    <w:div w:id="1891644189">
      <w:bodyDiv w:val="1"/>
      <w:marLeft w:val="0"/>
      <w:marRight w:val="0"/>
      <w:marTop w:val="0"/>
      <w:marBottom w:val="0"/>
      <w:divBdr>
        <w:top w:val="none" w:sz="0" w:space="0" w:color="auto"/>
        <w:left w:val="none" w:sz="0" w:space="0" w:color="auto"/>
        <w:bottom w:val="none" w:sz="0" w:space="0" w:color="auto"/>
        <w:right w:val="none" w:sz="0" w:space="0" w:color="auto"/>
      </w:divBdr>
    </w:div>
    <w:div w:id="1902904189">
      <w:bodyDiv w:val="1"/>
      <w:marLeft w:val="0"/>
      <w:marRight w:val="0"/>
      <w:marTop w:val="0"/>
      <w:marBottom w:val="0"/>
      <w:divBdr>
        <w:top w:val="none" w:sz="0" w:space="0" w:color="auto"/>
        <w:left w:val="none" w:sz="0" w:space="0" w:color="auto"/>
        <w:bottom w:val="none" w:sz="0" w:space="0" w:color="auto"/>
        <w:right w:val="none" w:sz="0" w:space="0" w:color="auto"/>
      </w:divBdr>
    </w:div>
    <w:div w:id="1927421586">
      <w:bodyDiv w:val="1"/>
      <w:marLeft w:val="0"/>
      <w:marRight w:val="0"/>
      <w:marTop w:val="0"/>
      <w:marBottom w:val="0"/>
      <w:divBdr>
        <w:top w:val="none" w:sz="0" w:space="0" w:color="auto"/>
        <w:left w:val="none" w:sz="0" w:space="0" w:color="auto"/>
        <w:bottom w:val="none" w:sz="0" w:space="0" w:color="auto"/>
        <w:right w:val="none" w:sz="0" w:space="0" w:color="auto"/>
      </w:divBdr>
    </w:div>
    <w:div w:id="1936594626">
      <w:bodyDiv w:val="1"/>
      <w:marLeft w:val="0"/>
      <w:marRight w:val="0"/>
      <w:marTop w:val="0"/>
      <w:marBottom w:val="0"/>
      <w:divBdr>
        <w:top w:val="none" w:sz="0" w:space="0" w:color="auto"/>
        <w:left w:val="none" w:sz="0" w:space="0" w:color="auto"/>
        <w:bottom w:val="none" w:sz="0" w:space="0" w:color="auto"/>
        <w:right w:val="none" w:sz="0" w:space="0" w:color="auto"/>
      </w:divBdr>
    </w:div>
    <w:div w:id="1970358527">
      <w:bodyDiv w:val="1"/>
      <w:marLeft w:val="0"/>
      <w:marRight w:val="0"/>
      <w:marTop w:val="0"/>
      <w:marBottom w:val="0"/>
      <w:divBdr>
        <w:top w:val="none" w:sz="0" w:space="0" w:color="auto"/>
        <w:left w:val="none" w:sz="0" w:space="0" w:color="auto"/>
        <w:bottom w:val="none" w:sz="0" w:space="0" w:color="auto"/>
        <w:right w:val="none" w:sz="0" w:space="0" w:color="auto"/>
      </w:divBdr>
    </w:div>
    <w:div w:id="2093772782">
      <w:bodyDiv w:val="1"/>
      <w:marLeft w:val="0"/>
      <w:marRight w:val="0"/>
      <w:marTop w:val="0"/>
      <w:marBottom w:val="0"/>
      <w:divBdr>
        <w:top w:val="none" w:sz="0" w:space="0" w:color="auto"/>
        <w:left w:val="none" w:sz="0" w:space="0" w:color="auto"/>
        <w:bottom w:val="none" w:sz="0" w:space="0" w:color="auto"/>
        <w:right w:val="none" w:sz="0" w:space="0" w:color="auto"/>
      </w:divBdr>
      <w:divsChild>
        <w:div w:id="594746126">
          <w:marLeft w:val="0"/>
          <w:marRight w:val="0"/>
          <w:marTop w:val="100"/>
          <w:marBottom w:val="100"/>
          <w:divBdr>
            <w:top w:val="none" w:sz="0" w:space="0" w:color="auto"/>
            <w:left w:val="none" w:sz="0" w:space="0" w:color="auto"/>
            <w:bottom w:val="none" w:sz="0" w:space="0" w:color="auto"/>
            <w:right w:val="none" w:sz="0" w:space="0" w:color="auto"/>
          </w:divBdr>
          <w:divsChild>
            <w:div w:id="1131368171">
              <w:marLeft w:val="0"/>
              <w:marRight w:val="0"/>
              <w:marTop w:val="0"/>
              <w:marBottom w:val="0"/>
              <w:divBdr>
                <w:top w:val="none" w:sz="0" w:space="0" w:color="auto"/>
                <w:left w:val="none" w:sz="0" w:space="0" w:color="auto"/>
                <w:bottom w:val="none" w:sz="0" w:space="0" w:color="auto"/>
                <w:right w:val="none" w:sz="0" w:space="0" w:color="auto"/>
              </w:divBdr>
              <w:divsChild>
                <w:div w:id="1553037452">
                  <w:marLeft w:val="0"/>
                  <w:marRight w:val="0"/>
                  <w:marTop w:val="0"/>
                  <w:marBottom w:val="0"/>
                  <w:divBdr>
                    <w:top w:val="none" w:sz="0" w:space="0" w:color="auto"/>
                    <w:left w:val="none" w:sz="0" w:space="0" w:color="auto"/>
                    <w:bottom w:val="none" w:sz="0" w:space="0" w:color="auto"/>
                    <w:right w:val="none" w:sz="0" w:space="0" w:color="auto"/>
                  </w:divBdr>
                  <w:divsChild>
                    <w:div w:id="1885630377">
                      <w:marLeft w:val="0"/>
                      <w:marRight w:val="0"/>
                      <w:marTop w:val="0"/>
                      <w:marBottom w:val="136"/>
                      <w:divBdr>
                        <w:top w:val="none" w:sz="0" w:space="0" w:color="auto"/>
                        <w:left w:val="none" w:sz="0" w:space="0" w:color="auto"/>
                        <w:bottom w:val="none" w:sz="0" w:space="0" w:color="auto"/>
                        <w:right w:val="single" w:sz="6" w:space="11" w:color="E5E5E5"/>
                      </w:divBdr>
                    </w:div>
                  </w:divsChild>
                </w:div>
              </w:divsChild>
            </w:div>
          </w:divsChild>
        </w:div>
      </w:divsChild>
    </w:div>
    <w:div w:id="2118983864">
      <w:bodyDiv w:val="1"/>
      <w:marLeft w:val="0"/>
      <w:marRight w:val="0"/>
      <w:marTop w:val="0"/>
      <w:marBottom w:val="0"/>
      <w:divBdr>
        <w:top w:val="none" w:sz="0" w:space="0" w:color="auto"/>
        <w:left w:val="none" w:sz="0" w:space="0" w:color="auto"/>
        <w:bottom w:val="none" w:sz="0" w:space="0" w:color="auto"/>
        <w:right w:val="none" w:sz="0" w:space="0" w:color="auto"/>
      </w:divBdr>
    </w:div>
    <w:div w:id="2130194900">
      <w:bodyDiv w:val="1"/>
      <w:marLeft w:val="0"/>
      <w:marRight w:val="0"/>
      <w:marTop w:val="0"/>
      <w:marBottom w:val="0"/>
      <w:divBdr>
        <w:top w:val="none" w:sz="0" w:space="0" w:color="auto"/>
        <w:left w:val="none" w:sz="0" w:space="0" w:color="auto"/>
        <w:bottom w:val="none" w:sz="0" w:space="0" w:color="auto"/>
        <w:right w:val="none" w:sz="0" w:space="0" w:color="auto"/>
      </w:divBdr>
    </w:div>
    <w:div w:id="2139713353">
      <w:bodyDiv w:val="1"/>
      <w:marLeft w:val="0"/>
      <w:marRight w:val="0"/>
      <w:marTop w:val="0"/>
      <w:marBottom w:val="0"/>
      <w:divBdr>
        <w:top w:val="none" w:sz="0" w:space="0" w:color="auto"/>
        <w:left w:val="none" w:sz="0" w:space="0" w:color="auto"/>
        <w:bottom w:val="none" w:sz="0" w:space="0" w:color="auto"/>
        <w:right w:val="none" w:sz="0" w:space="0" w:color="auto"/>
      </w:divBdr>
      <w:divsChild>
        <w:div w:id="350306689">
          <w:marLeft w:val="0"/>
          <w:marRight w:val="0"/>
          <w:marTop w:val="100"/>
          <w:marBottom w:val="100"/>
          <w:divBdr>
            <w:top w:val="none" w:sz="0" w:space="0" w:color="auto"/>
            <w:left w:val="none" w:sz="0" w:space="0" w:color="auto"/>
            <w:bottom w:val="none" w:sz="0" w:space="0" w:color="auto"/>
            <w:right w:val="none" w:sz="0" w:space="0" w:color="auto"/>
          </w:divBdr>
          <w:divsChild>
            <w:div w:id="1860848696">
              <w:marLeft w:val="0"/>
              <w:marRight w:val="0"/>
              <w:marTop w:val="0"/>
              <w:marBottom w:val="0"/>
              <w:divBdr>
                <w:top w:val="none" w:sz="0" w:space="0" w:color="auto"/>
                <w:left w:val="none" w:sz="0" w:space="0" w:color="auto"/>
                <w:bottom w:val="none" w:sz="0" w:space="0" w:color="auto"/>
                <w:right w:val="none" w:sz="0" w:space="0" w:color="auto"/>
              </w:divBdr>
              <w:divsChild>
                <w:div w:id="205266278">
                  <w:marLeft w:val="0"/>
                  <w:marRight w:val="0"/>
                  <w:marTop w:val="0"/>
                  <w:marBottom w:val="0"/>
                  <w:divBdr>
                    <w:top w:val="none" w:sz="0" w:space="0" w:color="auto"/>
                    <w:left w:val="none" w:sz="0" w:space="0" w:color="auto"/>
                    <w:bottom w:val="none" w:sz="0" w:space="0" w:color="auto"/>
                    <w:right w:val="none" w:sz="0" w:space="0" w:color="auto"/>
                  </w:divBdr>
                  <w:divsChild>
                    <w:div w:id="693190941">
                      <w:marLeft w:val="0"/>
                      <w:marRight w:val="0"/>
                      <w:marTop w:val="0"/>
                      <w:marBottom w:val="136"/>
                      <w:divBdr>
                        <w:top w:val="none" w:sz="0" w:space="0" w:color="auto"/>
                        <w:left w:val="none" w:sz="0" w:space="0" w:color="auto"/>
                        <w:bottom w:val="none" w:sz="0" w:space="0" w:color="auto"/>
                        <w:right w:val="single" w:sz="6" w:space="11" w:color="E5E5E5"/>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AE6E2CE135C5C429AC0AF9ED960BAF1" ma:contentTypeVersion="25" ma:contentTypeDescription="Utwórz nowy dokument." ma:contentTypeScope="" ma:versionID="4fcccfdd3fb47e83160391d81752568d">
  <xsd:schema xmlns:xsd="http://www.w3.org/2001/XMLSchema" xmlns:xs="http://www.w3.org/2001/XMLSchema" xmlns:p="http://schemas.microsoft.com/office/2006/metadata/properties" xmlns:ns1="http://schemas.microsoft.com/sharepoint/v3" xmlns:ns2="3c679550-4003-4081-b015-c50022c14f99" xmlns:ns3="11ff4a32-f9bb-4e09-ae3d-009a17fee1f5" targetNamespace="http://schemas.microsoft.com/office/2006/metadata/properties" ma:root="true" ma:fieldsID="c952470ce8c2438afa53ea6944727fbe" ns1:_="" ns2:_="" ns3:_="">
    <xsd:import namespace="http://schemas.microsoft.com/sharepoint/v3"/>
    <xsd:import namespace="3c679550-4003-4081-b015-c50022c14f99"/>
    <xsd:import namespace="11ff4a32-f9bb-4e09-ae3d-009a17fee1f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Ilo_x015b__x0107_znak_x00f3_w" minOccurs="0"/>
                <xsd:element ref="ns2:Autor" minOccurs="0"/>
                <xsd:element ref="ns2:Status" minOccurs="0"/>
                <xsd:element ref="ns2:Serwis" minOccurs="0"/>
                <xsd:element ref="ns2:Rodzaj" minOccurs="0"/>
                <xsd:element ref="ns2:Lokalizacja" minOccurs="0"/>
                <xsd:element ref="ns2:Datapublikacji" minOccurs="0"/>
                <xsd:element ref="ns2:MediaServiceDateTaken" minOccurs="0"/>
                <xsd:element ref="ns2:MediaLengthInSeconds" minOccurs="0"/>
                <xsd:element ref="ns1:_ip_UnifiedCompliancePolicyProperties" minOccurs="0"/>
                <xsd:element ref="ns1:_ip_UnifiedCompliancePolicyUIAction" minOccurs="0"/>
                <xsd:element ref="ns3:SharedWithUsers" minOccurs="0"/>
                <xsd:element ref="ns3:SharedWithDetails" minOccurs="0"/>
                <xsd:element ref="ns2:MediaServiceAutoKeyPoints" minOccurs="0"/>
                <xsd:element ref="ns2:MediaServiceKeyPoint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Właściwości ujednoliconych zasad zgodności" ma:hidden="true" ma:internalName="_ip_UnifiedCompliancePolicyProperties">
      <xsd:simpleType>
        <xsd:restriction base="dms:Note"/>
      </xsd:simpleType>
    </xsd:element>
    <xsd:element name="_ip_UnifiedCompliancePolicyUIAction" ma:index="24"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679550-4003-4081-b015-c50022c14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Ilo_x015b__x0107_znak_x00f3_w" ma:index="14" nillable="true" ma:displayName="Ilość znaków" ma:decimals="0" ma:format="Dropdown" ma:internalName="Ilo_x015b__x0107_znak_x00f3_w" ma:percentage="FALSE">
      <xsd:simpleType>
        <xsd:restriction base="dms:Number">
          <xsd:maxInclusive value="999999"/>
          <xsd:minInclusive value="0"/>
        </xsd:restriction>
      </xsd:simpleType>
    </xsd:element>
    <xsd:element name="Autor" ma:index="15" nillable="true" ma:displayName="Autor" ma:format="Dropdown" ma:internalName="Autor">
      <xsd:simpleType>
        <xsd:restriction base="dms:Text">
          <xsd:maxLength value="255"/>
        </xsd:restriction>
      </xsd:simpleType>
    </xsd:element>
    <xsd:element name="Status" ma:index="16" nillable="true" ma:displayName="Status" ma:format="Dropdown" ma:internalName="Status">
      <xsd:simpleType>
        <xsd:restriction base="dms:Choice">
          <xsd:enumeration value="W toku"/>
          <xsd:enumeration value="Do poprawy"/>
          <xsd:enumeration value="Zatwierdzony"/>
          <xsd:enumeration value="Upubliczniony"/>
          <xsd:enumeration value="Rozliczony"/>
          <xsd:enumeration value="Wybór 6"/>
        </xsd:restriction>
      </xsd:simpleType>
    </xsd:element>
    <xsd:element name="Serwis" ma:index="17" nillable="true" ma:displayName="Serwis" ma:format="Dropdown" ma:internalName="Serwis">
      <xsd:simpleType>
        <xsd:restriction base="dms:Text">
          <xsd:maxLength value="255"/>
        </xsd:restriction>
      </xsd:simpleType>
    </xsd:element>
    <xsd:element name="Rodzaj" ma:index="18" nillable="true" ma:displayName="Rodzaj" ma:format="Dropdown" ma:internalName="Rodzaj">
      <xsd:simpleType>
        <xsd:restriction base="dms:Choice">
          <xsd:enumeration value="Blog"/>
          <xsd:enumeration value="Sponsorowany"/>
        </xsd:restriction>
      </xsd:simpleType>
    </xsd:element>
    <xsd:element name="Lokalizacja" ma:index="19" nillable="true" ma:displayName="Lokalizacja" ma:format="Dropdown" ma:internalName="Lokalizacja">
      <xsd:simpleType>
        <xsd:restriction base="dms:Text">
          <xsd:maxLength value="255"/>
        </xsd:restriction>
      </xsd:simpleType>
    </xsd:element>
    <xsd:element name="Datapublikacji" ma:index="20" nillable="true" ma:displayName="Data publikacji" ma:default="[today]" ma:format="DateOnly" ma:internalName="Datapublikacji">
      <xsd:simpleType>
        <xsd:restriction base="dms:DateTim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Tagi obrazów" ma:readOnly="false" ma:fieldId="{5cf76f15-5ced-4ddc-b409-7134ff3c332f}" ma:taxonomyMulti="true" ma:sspId="62d7330d-870c-431e-b49a-2e31b86dcf7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1ff4a32-f9bb-4e09-ae3d-009a17fee1f5" elementFormDefault="qualified">
    <xsd:import namespace="http://schemas.microsoft.com/office/2006/documentManagement/types"/>
    <xsd:import namespace="http://schemas.microsoft.com/office/infopath/2007/PartnerControls"/>
    <xsd:element name="SharedWithUsers" ma:index="2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Udostępnione dla — szczegóły" ma:internalName="SharedWithDetails" ma:readOnly="true">
      <xsd:simpleType>
        <xsd:restriction base="dms:Note">
          <xsd:maxLength value="255"/>
        </xsd:restriction>
      </xsd:simpleType>
    </xsd:element>
    <xsd:element name="TaxCatchAll" ma:index="32" nillable="true" ma:displayName="Taxonomy Catch All Column" ma:hidden="true" ma:list="{bbbade08-fd0f-41e6-ae4b-6030c8e99047}" ma:internalName="TaxCatchAll" ma:showField="CatchAllData" ma:web="11ff4a32-f9bb-4e09-ae3d-009a17fee1f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3c679550-4003-4081-b015-c50022c14f99">
      <Terms xmlns="http://schemas.microsoft.com/office/infopath/2007/PartnerControls"/>
    </lcf76f155ced4ddcb4097134ff3c332f>
    <Autor xmlns="3c679550-4003-4081-b015-c50022c14f99" xsi:nil="true"/>
    <Status xmlns="3c679550-4003-4081-b015-c50022c14f99" xsi:nil="true"/>
    <Lokalizacja xmlns="3c679550-4003-4081-b015-c50022c14f99" xsi:nil="true"/>
    <_ip_UnifiedCompliancePolicyProperties xmlns="http://schemas.microsoft.com/sharepoint/v3" xsi:nil="true"/>
    <Serwis xmlns="3c679550-4003-4081-b015-c50022c14f99" xsi:nil="true"/>
    <TaxCatchAll xmlns="11ff4a32-f9bb-4e09-ae3d-009a17fee1f5" xsi:nil="true"/>
    <Rodzaj xmlns="3c679550-4003-4081-b015-c50022c14f99" xsi:nil="true"/>
    <Ilo_x015b__x0107_znak_x00f3_w xmlns="3c679550-4003-4081-b015-c50022c14f99" xsi:nil="true"/>
    <Datapublikacji xmlns="3c679550-4003-4081-b015-c50022c14f99">2023-04-07T06:56:55+00:00</Datapublikacji>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6A6176-8447-41D4-A56B-68B32B031F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c679550-4003-4081-b015-c50022c14f99"/>
    <ds:schemaRef ds:uri="11ff4a32-f9bb-4e09-ae3d-009a17fee1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639217-F63F-4F10-9509-64FDEE5C6841}">
  <ds:schemaRefs>
    <ds:schemaRef ds:uri="http://schemas.microsoft.com/office/2006/metadata/properties"/>
    <ds:schemaRef ds:uri="http://schemas.microsoft.com/office/infopath/2007/PartnerControls"/>
    <ds:schemaRef ds:uri="http://schemas.microsoft.com/sharepoint/v3"/>
    <ds:schemaRef ds:uri="3c679550-4003-4081-b015-c50022c14f99"/>
    <ds:schemaRef ds:uri="11ff4a32-f9bb-4e09-ae3d-009a17fee1f5"/>
  </ds:schemaRefs>
</ds:datastoreItem>
</file>

<file path=customXml/itemProps3.xml><?xml version="1.0" encoding="utf-8"?>
<ds:datastoreItem xmlns:ds="http://schemas.openxmlformats.org/officeDocument/2006/customXml" ds:itemID="{54FDF84D-CCEB-4F95-B53A-1457EA9B79FE}">
  <ds:schemaRefs>
    <ds:schemaRef ds:uri="http://schemas.openxmlformats.org/officeDocument/2006/bibliography"/>
  </ds:schemaRefs>
</ds:datastoreItem>
</file>

<file path=customXml/itemProps4.xml><?xml version="1.0" encoding="utf-8"?>
<ds:datastoreItem xmlns:ds="http://schemas.openxmlformats.org/officeDocument/2006/customXml" ds:itemID="{B4F24BC0-BCAB-49A1-9A8E-C6DFA65454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32</Pages>
  <Words>6248</Words>
  <Characters>42406</Characters>
  <Application>Microsoft Office Word</Application>
  <DocSecurity>0</DocSecurity>
  <Lines>353</Lines>
  <Paragraphs>97</Paragraphs>
  <ScaleCrop>false</ScaleCrop>
  <HeadingPairs>
    <vt:vector size="2" baseType="variant">
      <vt:variant>
        <vt:lpstr>Tytuł</vt:lpstr>
      </vt:variant>
      <vt:variant>
        <vt:i4>1</vt:i4>
      </vt:variant>
    </vt:vector>
  </HeadingPairs>
  <TitlesOfParts>
    <vt:vector size="1" baseType="lpstr">
      <vt:lpstr>Nazwa i adres jednostki zamawiającej</vt:lpstr>
    </vt:vector>
  </TitlesOfParts>
  <Company>MRiRW</Company>
  <LinksUpToDate>false</LinksUpToDate>
  <CharactersWithSpaces>48557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Nazwa i adres jednostki zamawiającej</dc:title>
  <dc:creator>MR</dc:creator>
  <cp:lastModifiedBy>Karolina Cichoń</cp:lastModifiedBy>
  <cp:revision>22</cp:revision>
  <cp:lastPrinted>2021-11-05T07:04:00Z</cp:lastPrinted>
  <dcterms:created xsi:type="dcterms:W3CDTF">2023-05-25T13:21:00Z</dcterms:created>
  <dcterms:modified xsi:type="dcterms:W3CDTF">2023-06-02T09:00:00Z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0x01010074A26A77FF67EB41AECBAF46F40BFAD3</vt:lpwstr>
  </property>
</Properties>
</file>